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3D479B" w14:textId="78C23992" w:rsidR="009D5D0C" w:rsidRPr="00EB238C" w:rsidRDefault="009D5D0C" w:rsidP="009D5D0C">
      <w:pPr>
        <w:spacing w:before="120" w:after="120" w:line="240" w:lineRule="auto"/>
        <w:rPr>
          <w:rFonts w:ascii="Trebuchet MS" w:eastAsia="Calibri" w:hAnsi="Trebuchet MS" w:cs="Times New Roman"/>
          <w:b/>
          <w:color w:val="1F497D" w:themeColor="text2"/>
          <w:sz w:val="24"/>
          <w:szCs w:val="24"/>
        </w:rPr>
      </w:pPr>
      <w:r w:rsidRPr="00EB238C">
        <w:rPr>
          <w:rFonts w:ascii="Trebuchet MS" w:eastAsia="Calibri" w:hAnsi="Trebuchet MS" w:cs="Times New Roman"/>
          <w:b/>
          <w:color w:val="1F497D" w:themeColor="text2"/>
          <w:sz w:val="24"/>
          <w:szCs w:val="24"/>
        </w:rPr>
        <w:t>PROGRAMUL OPERAŢIONAL CAPITAL UMAN</w:t>
      </w:r>
    </w:p>
    <w:p w14:paraId="2E333B4E" w14:textId="44BBAAF4" w:rsidR="009D5D0C" w:rsidRPr="00EB238C" w:rsidRDefault="00A042F5" w:rsidP="009D5D0C">
      <w:pPr>
        <w:spacing w:before="120" w:after="120" w:line="240" w:lineRule="auto"/>
        <w:rPr>
          <w:rFonts w:ascii="Trebuchet MS" w:eastAsia="Calibri" w:hAnsi="Trebuchet MS" w:cs="Times New Roman"/>
          <w:b/>
          <w:color w:val="1F497D" w:themeColor="text2"/>
          <w:sz w:val="24"/>
          <w:szCs w:val="24"/>
        </w:rPr>
      </w:pPr>
      <w:r w:rsidRPr="00EB238C">
        <w:rPr>
          <w:rFonts w:ascii="Trebuchet MS" w:eastAsia="Calibri" w:hAnsi="Trebuchet MS" w:cs="Times New Roman"/>
          <w:b/>
          <w:color w:val="1F497D" w:themeColor="text2"/>
          <w:sz w:val="24"/>
          <w:szCs w:val="24"/>
        </w:rPr>
        <w:t>Cod 2014RO05M9OP001</w:t>
      </w:r>
    </w:p>
    <w:p w14:paraId="5EB9893E" w14:textId="1B5F74AE" w:rsidR="00BE35F3" w:rsidRPr="00EB238C" w:rsidRDefault="009D5D0C" w:rsidP="009D5D0C">
      <w:pPr>
        <w:spacing w:before="120" w:after="120" w:line="240" w:lineRule="auto"/>
        <w:rPr>
          <w:rFonts w:ascii="Trebuchet MS" w:eastAsia="Calibri" w:hAnsi="Trebuchet MS" w:cs="Times New Roman"/>
          <w:b/>
          <w:i/>
          <w:color w:val="1F497D" w:themeColor="text2"/>
          <w:sz w:val="24"/>
          <w:szCs w:val="24"/>
        </w:rPr>
      </w:pPr>
      <w:r w:rsidRPr="00EB238C">
        <w:rPr>
          <w:rFonts w:ascii="Trebuchet MS" w:eastAsia="Calibri" w:hAnsi="Trebuchet MS" w:cs="Times New Roman"/>
          <w:b/>
          <w:color w:val="1F497D" w:themeColor="text2"/>
          <w:sz w:val="24"/>
          <w:szCs w:val="24"/>
          <w:u w:val="single"/>
        </w:rPr>
        <w:t>Axa prioritară</w:t>
      </w:r>
      <w:r w:rsidR="00BE35F3" w:rsidRPr="00EB238C">
        <w:rPr>
          <w:rFonts w:ascii="Trebuchet MS" w:eastAsia="Calibri" w:hAnsi="Trebuchet MS" w:cs="Times New Roman"/>
          <w:b/>
          <w:color w:val="1F497D" w:themeColor="text2"/>
          <w:sz w:val="24"/>
          <w:szCs w:val="24"/>
          <w:u w:val="single"/>
        </w:rPr>
        <w:t xml:space="preserve"> 4</w:t>
      </w:r>
      <w:r w:rsidR="00BE35F3" w:rsidRPr="00EB238C">
        <w:rPr>
          <w:rFonts w:ascii="Trebuchet MS" w:eastAsia="Calibri" w:hAnsi="Trebuchet MS" w:cs="Times New Roman"/>
          <w:b/>
          <w:color w:val="1F497D" w:themeColor="text2"/>
          <w:sz w:val="24"/>
          <w:szCs w:val="24"/>
        </w:rPr>
        <w:t xml:space="preserve">: </w:t>
      </w:r>
      <w:r w:rsidR="00BE35F3" w:rsidRPr="00EB238C">
        <w:rPr>
          <w:rFonts w:ascii="Trebuchet MS" w:eastAsia="Calibri" w:hAnsi="Trebuchet MS" w:cs="Times New Roman"/>
          <w:b/>
          <w:i/>
          <w:color w:val="1F497D" w:themeColor="text2"/>
          <w:sz w:val="24"/>
          <w:szCs w:val="24"/>
        </w:rPr>
        <w:t>Incluziunea socială și combaterea sărăciei</w:t>
      </w:r>
    </w:p>
    <w:p w14:paraId="71785CB4" w14:textId="076C99FA" w:rsidR="00435DEC" w:rsidRPr="00EB238C" w:rsidRDefault="00435DEC" w:rsidP="00CF1BA6">
      <w:pPr>
        <w:rPr>
          <w:rFonts w:ascii="Trebuchet MS" w:eastAsia="Calibri" w:hAnsi="Trebuchet MS" w:cs="Times New Roman"/>
          <w:b/>
          <w:color w:val="1F497D" w:themeColor="text2"/>
          <w:sz w:val="24"/>
          <w:szCs w:val="24"/>
          <w:u w:val="single"/>
        </w:rPr>
      </w:pPr>
      <w:r w:rsidRPr="00EB238C">
        <w:rPr>
          <w:rFonts w:ascii="Trebuchet MS" w:eastAsia="Calibri" w:hAnsi="Trebuchet MS" w:cs="Times New Roman"/>
          <w:b/>
          <w:color w:val="1F497D" w:themeColor="text2"/>
          <w:sz w:val="24"/>
          <w:szCs w:val="24"/>
          <w:u w:val="single"/>
        </w:rPr>
        <w:t>Obiectivul tematic</w:t>
      </w:r>
      <w:r w:rsidR="0041322E" w:rsidRPr="00EB238C">
        <w:rPr>
          <w:rFonts w:ascii="Trebuchet MS" w:eastAsia="Calibri" w:hAnsi="Trebuchet MS" w:cs="Times New Roman"/>
          <w:b/>
          <w:color w:val="1F497D" w:themeColor="text2"/>
          <w:sz w:val="24"/>
          <w:szCs w:val="24"/>
          <w:u w:val="single"/>
        </w:rPr>
        <w:t xml:space="preserve"> 9 - </w:t>
      </w:r>
      <w:r w:rsidR="0041322E" w:rsidRPr="00EB238C">
        <w:rPr>
          <w:rFonts w:ascii="Trebuchet MS" w:eastAsia="Calibri" w:hAnsi="Trebuchet MS" w:cs="Times New Roman"/>
          <w:b/>
          <w:i/>
          <w:color w:val="1F497D" w:themeColor="text2"/>
          <w:sz w:val="24"/>
          <w:szCs w:val="24"/>
        </w:rPr>
        <w:t>Promovarea incluziunii sociale, combaterea sărăciei și a oricărei forme de discriminare</w:t>
      </w:r>
    </w:p>
    <w:p w14:paraId="063A873B" w14:textId="5794F46A" w:rsidR="008F1948" w:rsidRPr="00EB238C" w:rsidRDefault="008F1948" w:rsidP="00CF1BA6">
      <w:pPr>
        <w:rPr>
          <w:rFonts w:ascii="Trebuchet MS" w:eastAsia="Calibri" w:hAnsi="Trebuchet MS" w:cs="Times New Roman"/>
          <w:b/>
          <w:i/>
          <w:color w:val="1F497D" w:themeColor="text2"/>
          <w:sz w:val="24"/>
          <w:szCs w:val="24"/>
        </w:rPr>
      </w:pPr>
      <w:r w:rsidRPr="00EB238C">
        <w:rPr>
          <w:rFonts w:ascii="Trebuchet MS" w:eastAsia="Calibri" w:hAnsi="Trebuchet MS" w:cs="Times New Roman"/>
          <w:b/>
          <w:color w:val="1F497D" w:themeColor="text2"/>
          <w:sz w:val="24"/>
          <w:szCs w:val="24"/>
          <w:u w:val="single"/>
        </w:rPr>
        <w:t>Prioritatea de investiții 9.iv</w:t>
      </w:r>
      <w:r w:rsidRPr="00EB238C">
        <w:rPr>
          <w:rFonts w:ascii="Trebuchet MS" w:hAnsi="Trebuchet MS"/>
          <w:b/>
          <w:bCs/>
          <w:color w:val="1F497D" w:themeColor="text2"/>
          <w:sz w:val="24"/>
          <w:szCs w:val="24"/>
        </w:rPr>
        <w:t xml:space="preserve"> </w:t>
      </w:r>
      <w:proofErr w:type="spellStart"/>
      <w:r w:rsidRPr="00EB238C">
        <w:rPr>
          <w:rFonts w:ascii="Trebuchet MS" w:eastAsia="Calibri" w:hAnsi="Trebuchet MS" w:cs="Times New Roman"/>
          <w:b/>
          <w:i/>
          <w:color w:val="1F497D" w:themeColor="text2"/>
          <w:sz w:val="24"/>
          <w:szCs w:val="24"/>
        </w:rPr>
        <w:t>Creşterea</w:t>
      </w:r>
      <w:proofErr w:type="spellEnd"/>
      <w:r w:rsidRPr="00EB238C">
        <w:rPr>
          <w:rFonts w:ascii="Trebuchet MS" w:eastAsia="Calibri" w:hAnsi="Trebuchet MS" w:cs="Times New Roman"/>
          <w:b/>
          <w:i/>
          <w:color w:val="1F497D" w:themeColor="text2"/>
          <w:sz w:val="24"/>
          <w:szCs w:val="24"/>
        </w:rPr>
        <w:t xml:space="preserve"> accesului la servicii accesibile, durabile </w:t>
      </w:r>
      <w:proofErr w:type="spellStart"/>
      <w:r w:rsidRPr="00EB238C">
        <w:rPr>
          <w:rFonts w:ascii="Trebuchet MS" w:eastAsia="Calibri" w:hAnsi="Trebuchet MS" w:cs="Times New Roman"/>
          <w:b/>
          <w:i/>
          <w:color w:val="1F497D" w:themeColor="text2"/>
          <w:sz w:val="24"/>
          <w:szCs w:val="24"/>
        </w:rPr>
        <w:t>şi</w:t>
      </w:r>
      <w:proofErr w:type="spellEnd"/>
      <w:r w:rsidRPr="00EB238C">
        <w:rPr>
          <w:rFonts w:ascii="Trebuchet MS" w:eastAsia="Calibri" w:hAnsi="Trebuchet MS" w:cs="Times New Roman"/>
          <w:b/>
          <w:i/>
          <w:color w:val="1F497D" w:themeColor="text2"/>
          <w:sz w:val="24"/>
          <w:szCs w:val="24"/>
        </w:rPr>
        <w:t xml:space="preserve"> de înaltă calitate, inclusiv </w:t>
      </w:r>
      <w:proofErr w:type="spellStart"/>
      <w:r w:rsidRPr="00EB238C">
        <w:rPr>
          <w:rFonts w:ascii="Trebuchet MS" w:eastAsia="Calibri" w:hAnsi="Trebuchet MS" w:cs="Times New Roman"/>
          <w:b/>
          <w:i/>
          <w:color w:val="1F497D" w:themeColor="text2"/>
          <w:sz w:val="24"/>
          <w:szCs w:val="24"/>
        </w:rPr>
        <w:t>asistenţă</w:t>
      </w:r>
      <w:proofErr w:type="spellEnd"/>
      <w:r w:rsidRPr="00EB238C">
        <w:rPr>
          <w:rFonts w:ascii="Trebuchet MS" w:eastAsia="Calibri" w:hAnsi="Trebuchet MS" w:cs="Times New Roman"/>
          <w:b/>
          <w:i/>
          <w:color w:val="1F497D" w:themeColor="text2"/>
          <w:sz w:val="24"/>
          <w:szCs w:val="24"/>
        </w:rPr>
        <w:t> medicală </w:t>
      </w:r>
      <w:proofErr w:type="spellStart"/>
      <w:r w:rsidRPr="00EB238C">
        <w:rPr>
          <w:rFonts w:ascii="Trebuchet MS" w:eastAsia="Calibri" w:hAnsi="Trebuchet MS" w:cs="Times New Roman"/>
          <w:b/>
          <w:i/>
          <w:color w:val="1F497D" w:themeColor="text2"/>
          <w:sz w:val="24"/>
          <w:szCs w:val="24"/>
        </w:rPr>
        <w:t>şi</w:t>
      </w:r>
      <w:proofErr w:type="spellEnd"/>
      <w:r w:rsidRPr="00EB238C">
        <w:rPr>
          <w:rFonts w:ascii="Trebuchet MS" w:eastAsia="Calibri" w:hAnsi="Trebuchet MS" w:cs="Times New Roman"/>
          <w:b/>
          <w:i/>
          <w:color w:val="1F497D" w:themeColor="text2"/>
          <w:sz w:val="24"/>
          <w:szCs w:val="24"/>
        </w:rPr>
        <w:t xml:space="preserve"> servicii sociale de interes general</w:t>
      </w:r>
    </w:p>
    <w:p w14:paraId="6B8AE246" w14:textId="451C3595" w:rsidR="00FD424B" w:rsidRPr="00EB238C" w:rsidRDefault="009D5D0C" w:rsidP="00FD424B">
      <w:pPr>
        <w:spacing w:before="120" w:after="120" w:line="240" w:lineRule="auto"/>
        <w:jc w:val="both"/>
        <w:rPr>
          <w:rFonts w:ascii="Trebuchet MS" w:eastAsia="Calibri" w:hAnsi="Trebuchet MS" w:cs="Times New Roman"/>
          <w:b/>
          <w:color w:val="1F497D" w:themeColor="text2"/>
          <w:sz w:val="24"/>
          <w:szCs w:val="24"/>
          <w:u w:val="single"/>
        </w:rPr>
      </w:pPr>
      <w:r w:rsidRPr="00EB238C">
        <w:rPr>
          <w:rFonts w:ascii="Trebuchet MS" w:eastAsia="Calibri" w:hAnsi="Trebuchet MS" w:cs="Times New Roman"/>
          <w:b/>
          <w:color w:val="1F497D" w:themeColor="text2"/>
          <w:sz w:val="24"/>
          <w:szCs w:val="24"/>
          <w:u w:val="single"/>
        </w:rPr>
        <w:t>Obiectiv</w:t>
      </w:r>
      <w:r w:rsidR="0041322E" w:rsidRPr="00EB238C">
        <w:rPr>
          <w:rFonts w:ascii="Trebuchet MS" w:eastAsia="Calibri" w:hAnsi="Trebuchet MS" w:cs="Times New Roman"/>
          <w:b/>
          <w:color w:val="1F497D" w:themeColor="text2"/>
          <w:sz w:val="24"/>
          <w:szCs w:val="24"/>
          <w:u w:val="single"/>
        </w:rPr>
        <w:t>e</w:t>
      </w:r>
      <w:r w:rsidRPr="00EB238C">
        <w:rPr>
          <w:rFonts w:ascii="Trebuchet MS" w:eastAsia="Calibri" w:hAnsi="Trebuchet MS" w:cs="Times New Roman"/>
          <w:b/>
          <w:color w:val="1F497D" w:themeColor="text2"/>
          <w:sz w:val="24"/>
          <w:szCs w:val="24"/>
          <w:u w:val="single"/>
        </w:rPr>
        <w:t xml:space="preserve"> specific</w:t>
      </w:r>
      <w:r w:rsidR="0041322E" w:rsidRPr="00EB238C">
        <w:rPr>
          <w:rFonts w:ascii="Trebuchet MS" w:eastAsia="Calibri" w:hAnsi="Trebuchet MS" w:cs="Times New Roman"/>
          <w:b/>
          <w:color w:val="1F497D" w:themeColor="text2"/>
          <w:sz w:val="24"/>
          <w:szCs w:val="24"/>
          <w:u w:val="single"/>
        </w:rPr>
        <w:t>e</w:t>
      </w:r>
      <w:r w:rsidRPr="00EB238C">
        <w:rPr>
          <w:rFonts w:ascii="Trebuchet MS" w:eastAsia="Calibri" w:hAnsi="Trebuchet MS" w:cs="Times New Roman"/>
          <w:b/>
          <w:color w:val="1F497D" w:themeColor="text2"/>
          <w:sz w:val="24"/>
          <w:szCs w:val="24"/>
          <w:u w:val="single"/>
        </w:rPr>
        <w:t xml:space="preserve">    </w:t>
      </w:r>
    </w:p>
    <w:p w14:paraId="237A474E" w14:textId="020AA2AD" w:rsidR="009D5D0C" w:rsidRPr="00EB238C" w:rsidRDefault="00FD424B" w:rsidP="00FD424B">
      <w:pPr>
        <w:spacing w:before="120" w:after="120" w:line="240" w:lineRule="auto"/>
        <w:jc w:val="both"/>
        <w:rPr>
          <w:rFonts w:ascii="Trebuchet MS" w:eastAsia="Calibri" w:hAnsi="Trebuchet MS" w:cs="Times New Roman"/>
          <w:b/>
          <w:i/>
          <w:color w:val="1F497D" w:themeColor="text2"/>
          <w:sz w:val="24"/>
          <w:szCs w:val="24"/>
        </w:rPr>
      </w:pPr>
      <w:r w:rsidRPr="00EB238C">
        <w:rPr>
          <w:rFonts w:ascii="Trebuchet MS" w:eastAsia="Calibri" w:hAnsi="Trebuchet MS" w:cs="Times New Roman"/>
          <w:b/>
          <w:color w:val="1F497D" w:themeColor="text2"/>
          <w:sz w:val="24"/>
          <w:szCs w:val="24"/>
        </w:rPr>
        <w:t xml:space="preserve">4.12 </w:t>
      </w:r>
      <w:r w:rsidRPr="00EB238C">
        <w:rPr>
          <w:rFonts w:ascii="Trebuchet MS" w:eastAsia="Calibri" w:hAnsi="Trebuchet MS" w:cs="Times New Roman"/>
          <w:b/>
          <w:i/>
          <w:color w:val="1F497D" w:themeColor="text2"/>
          <w:sz w:val="24"/>
          <w:szCs w:val="24"/>
        </w:rPr>
        <w:t>Reducerea numărului de copii și tineri plasați în instituții prin furnizarea de servicii la nivelul comunității</w:t>
      </w:r>
    </w:p>
    <w:p w14:paraId="6D0F84BC" w14:textId="1643BCAE" w:rsidR="00FD424B" w:rsidRPr="00EB238C" w:rsidRDefault="00FD424B" w:rsidP="00FD424B">
      <w:pPr>
        <w:spacing w:before="120" w:after="120" w:line="240" w:lineRule="auto"/>
        <w:jc w:val="both"/>
        <w:rPr>
          <w:rFonts w:ascii="Trebuchet MS" w:eastAsia="Calibri" w:hAnsi="Trebuchet MS" w:cs="Times New Roman"/>
          <w:b/>
          <w:i/>
          <w:color w:val="1F497D" w:themeColor="text2"/>
          <w:sz w:val="24"/>
          <w:szCs w:val="24"/>
        </w:rPr>
      </w:pPr>
      <w:r w:rsidRPr="00EB238C">
        <w:rPr>
          <w:rFonts w:ascii="Trebuchet MS" w:eastAsia="Calibri" w:hAnsi="Trebuchet MS" w:cs="Times New Roman"/>
          <w:b/>
          <w:color w:val="1F497D" w:themeColor="text2"/>
          <w:sz w:val="24"/>
          <w:szCs w:val="24"/>
        </w:rPr>
        <w:t>4.13</w:t>
      </w:r>
      <w:r w:rsidRPr="00EB238C">
        <w:rPr>
          <w:rFonts w:ascii="Trebuchet MS" w:hAnsi="Trebuchet MS"/>
          <w:color w:val="1F497D" w:themeColor="text2"/>
          <w:sz w:val="24"/>
          <w:szCs w:val="24"/>
        </w:rPr>
        <w:t xml:space="preserve"> </w:t>
      </w:r>
      <w:r w:rsidRPr="00EB238C">
        <w:rPr>
          <w:rFonts w:ascii="Trebuchet MS" w:eastAsia="Calibri" w:hAnsi="Trebuchet MS" w:cs="Times New Roman"/>
          <w:b/>
          <w:i/>
          <w:color w:val="1F497D" w:themeColor="text2"/>
          <w:sz w:val="24"/>
          <w:szCs w:val="24"/>
        </w:rPr>
        <w:t>Creșterea numărului tinerilor care părăsesc sistemul instituționalizat (cu vârsta de până la 18 ani) pregătiți pentru a avea o viață independentă</w:t>
      </w:r>
    </w:p>
    <w:p w14:paraId="16CF5D31" w14:textId="66405FAE" w:rsidR="009625C3" w:rsidRPr="00EB238C" w:rsidRDefault="009625C3" w:rsidP="00550F36">
      <w:pPr>
        <w:spacing w:before="120" w:after="120" w:line="240" w:lineRule="auto"/>
        <w:jc w:val="both"/>
        <w:rPr>
          <w:rFonts w:ascii="Trebuchet MS" w:eastAsia="Calibri" w:hAnsi="Trebuchet MS" w:cs="Times New Roman"/>
          <w:b/>
          <w:i/>
          <w:color w:val="1F497D" w:themeColor="text2"/>
          <w:sz w:val="24"/>
          <w:szCs w:val="24"/>
        </w:rPr>
      </w:pPr>
      <w:r w:rsidRPr="00EB238C">
        <w:rPr>
          <w:rFonts w:ascii="Trebuchet MS" w:eastAsia="Calibri" w:hAnsi="Trebuchet MS" w:cs="Times New Roman"/>
          <w:b/>
          <w:i/>
          <w:color w:val="1F497D" w:themeColor="text2"/>
          <w:sz w:val="24"/>
          <w:szCs w:val="24"/>
        </w:rPr>
        <w:t>4.14</w:t>
      </w:r>
      <w:r w:rsidR="00550F36" w:rsidRPr="00EB238C">
        <w:rPr>
          <w:rFonts w:ascii="Trebuchet MS" w:eastAsia="Calibri" w:hAnsi="Trebuchet MS" w:cs="Times New Roman"/>
          <w:b/>
          <w:i/>
          <w:color w:val="1F497D" w:themeColor="text2"/>
          <w:sz w:val="24"/>
          <w:szCs w:val="24"/>
        </w:rPr>
        <w:t xml:space="preserve"> Creșterea numărului de asistenți maternali și sociali la nivelul comunității</w:t>
      </w:r>
    </w:p>
    <w:p w14:paraId="282BFC54" w14:textId="77777777" w:rsidR="00A64AD9" w:rsidRPr="00EB238C" w:rsidRDefault="00A64AD9" w:rsidP="009D5D0C">
      <w:pPr>
        <w:spacing w:before="120" w:after="120" w:line="240" w:lineRule="auto"/>
        <w:jc w:val="both"/>
        <w:rPr>
          <w:rFonts w:ascii="Trebuchet MS" w:eastAsia="Calibri" w:hAnsi="Trebuchet MS" w:cs="Times New Roman"/>
          <w:b/>
          <w:i/>
          <w:color w:val="1F497D" w:themeColor="text2"/>
          <w:sz w:val="24"/>
          <w:szCs w:val="24"/>
        </w:rPr>
      </w:pPr>
    </w:p>
    <w:p w14:paraId="2CA03839" w14:textId="77777777" w:rsidR="00A042F5" w:rsidRPr="00EB238C" w:rsidRDefault="00A042F5" w:rsidP="009D5D0C">
      <w:pPr>
        <w:spacing w:before="120" w:after="120" w:line="240" w:lineRule="auto"/>
        <w:rPr>
          <w:rFonts w:ascii="Trebuchet MS" w:eastAsia="Calibri" w:hAnsi="Trebuchet MS" w:cs="Times New Roman"/>
          <w:b/>
          <w:i/>
          <w:color w:val="1F497D" w:themeColor="text2"/>
          <w:sz w:val="24"/>
          <w:szCs w:val="24"/>
        </w:rPr>
      </w:pPr>
    </w:p>
    <w:p w14:paraId="216C2FB1" w14:textId="77777777" w:rsidR="005342CE" w:rsidRDefault="005342CE" w:rsidP="00B34B18">
      <w:pPr>
        <w:spacing w:before="120" w:after="120" w:line="240" w:lineRule="auto"/>
        <w:jc w:val="center"/>
        <w:rPr>
          <w:rFonts w:ascii="Trebuchet MS" w:eastAsia="Calibri" w:hAnsi="Trebuchet MS" w:cs="Times New Roman"/>
          <w:b/>
          <w:color w:val="1F497D" w:themeColor="text2"/>
          <w:sz w:val="28"/>
          <w:szCs w:val="28"/>
        </w:rPr>
      </w:pPr>
    </w:p>
    <w:p w14:paraId="50D1EF7B" w14:textId="60CAC827" w:rsidR="009D5D0C" w:rsidRPr="00EB238C" w:rsidRDefault="009D5D0C" w:rsidP="00B34B18">
      <w:pPr>
        <w:spacing w:before="120" w:after="120" w:line="240" w:lineRule="auto"/>
        <w:jc w:val="center"/>
        <w:rPr>
          <w:rFonts w:ascii="Trebuchet MS" w:eastAsia="Calibri" w:hAnsi="Trebuchet MS" w:cs="Times New Roman"/>
          <w:b/>
          <w:color w:val="1F497D" w:themeColor="text2"/>
          <w:sz w:val="28"/>
          <w:szCs w:val="28"/>
        </w:rPr>
      </w:pPr>
      <w:r w:rsidRPr="00EB238C">
        <w:rPr>
          <w:rFonts w:ascii="Trebuchet MS" w:eastAsia="Calibri" w:hAnsi="Trebuchet MS" w:cs="Times New Roman"/>
          <w:b/>
          <w:color w:val="1F497D" w:themeColor="text2"/>
          <w:sz w:val="28"/>
          <w:szCs w:val="28"/>
        </w:rPr>
        <w:t>GHIDUL SOLICITANTULUI</w:t>
      </w:r>
      <w:r w:rsidR="00550F36" w:rsidRPr="00EB238C">
        <w:rPr>
          <w:rFonts w:ascii="Trebuchet MS" w:eastAsia="Calibri" w:hAnsi="Trebuchet MS" w:cs="Times New Roman"/>
          <w:b/>
          <w:color w:val="1F497D" w:themeColor="text2"/>
          <w:sz w:val="28"/>
          <w:szCs w:val="28"/>
        </w:rPr>
        <w:t xml:space="preserve">  -  </w:t>
      </w:r>
      <w:r w:rsidRPr="00EB238C">
        <w:rPr>
          <w:rFonts w:ascii="Trebuchet MS" w:eastAsia="Calibri" w:hAnsi="Trebuchet MS" w:cs="Times New Roman"/>
          <w:b/>
          <w:color w:val="1F497D" w:themeColor="text2"/>
          <w:sz w:val="28"/>
          <w:szCs w:val="28"/>
        </w:rPr>
        <w:t>CONDIȚII SPECIFICE</w:t>
      </w:r>
    </w:p>
    <w:p w14:paraId="243EB6BA" w14:textId="77777777" w:rsidR="00192B8F" w:rsidRPr="00EB238C" w:rsidRDefault="00192B8F" w:rsidP="00192B8F">
      <w:pPr>
        <w:spacing w:before="120" w:after="120"/>
        <w:jc w:val="center"/>
        <w:rPr>
          <w:rFonts w:ascii="Trebuchet MS" w:eastAsia="Calibri" w:hAnsi="Trebuchet MS" w:cs="Times New Roman"/>
          <w:b/>
          <w:color w:val="1F497D" w:themeColor="text2"/>
          <w:sz w:val="28"/>
          <w:szCs w:val="28"/>
        </w:rPr>
      </w:pPr>
      <w:r w:rsidRPr="00EB238C">
        <w:rPr>
          <w:rFonts w:ascii="Trebuchet MS" w:eastAsia="Calibri" w:hAnsi="Trebuchet MS" w:cs="Times New Roman"/>
          <w:b/>
          <w:color w:val="1F497D" w:themeColor="text2"/>
          <w:sz w:val="28"/>
          <w:szCs w:val="28"/>
        </w:rPr>
        <w:t xml:space="preserve">Servicii sociale și </w:t>
      </w:r>
      <w:proofErr w:type="spellStart"/>
      <w:r w:rsidRPr="00EB238C">
        <w:rPr>
          <w:rFonts w:ascii="Trebuchet MS" w:eastAsia="Calibri" w:hAnsi="Trebuchet MS" w:cs="Times New Roman"/>
          <w:b/>
          <w:color w:val="1F497D" w:themeColor="text2"/>
          <w:sz w:val="28"/>
          <w:szCs w:val="28"/>
        </w:rPr>
        <w:t>socio</w:t>
      </w:r>
      <w:proofErr w:type="spellEnd"/>
      <w:r w:rsidRPr="00EB238C">
        <w:rPr>
          <w:rFonts w:ascii="Trebuchet MS" w:eastAsia="Calibri" w:hAnsi="Trebuchet MS" w:cs="Times New Roman"/>
          <w:b/>
          <w:color w:val="1F497D" w:themeColor="text2"/>
          <w:sz w:val="28"/>
          <w:szCs w:val="28"/>
        </w:rPr>
        <w:t xml:space="preserve">-profesionale la nivelul comunității pentru copii și tineri </w:t>
      </w:r>
    </w:p>
    <w:p w14:paraId="14F4BBB0" w14:textId="21B93D15" w:rsidR="00192B8F" w:rsidRPr="00EB238C" w:rsidRDefault="00192B8F" w:rsidP="00192B8F">
      <w:pPr>
        <w:spacing w:before="120" w:after="120" w:line="240" w:lineRule="auto"/>
        <w:jc w:val="center"/>
        <w:rPr>
          <w:rFonts w:ascii="Trebuchet MS" w:eastAsia="Calibri" w:hAnsi="Trebuchet MS" w:cs="Times New Roman"/>
          <w:b/>
          <w:color w:val="1F497D" w:themeColor="text2"/>
          <w:sz w:val="24"/>
          <w:szCs w:val="24"/>
        </w:rPr>
      </w:pPr>
      <w:r w:rsidRPr="00EB238C">
        <w:rPr>
          <w:rFonts w:ascii="Trebuchet MS" w:eastAsia="Calibri" w:hAnsi="Trebuchet MS" w:cs="Times New Roman"/>
          <w:b/>
          <w:i/>
          <w:color w:val="1F497D" w:themeColor="text2"/>
          <w:sz w:val="24"/>
          <w:szCs w:val="24"/>
        </w:rPr>
        <w:t>AP 4/ PI 9.iv/ OS 4.12, 4.13</w:t>
      </w:r>
      <w:r w:rsidR="005E7B8E" w:rsidRPr="00EB238C">
        <w:rPr>
          <w:rFonts w:ascii="Trebuchet MS" w:eastAsia="Calibri" w:hAnsi="Trebuchet MS" w:cs="Times New Roman"/>
          <w:b/>
          <w:i/>
          <w:color w:val="1F497D" w:themeColor="text2"/>
          <w:sz w:val="24"/>
          <w:szCs w:val="24"/>
        </w:rPr>
        <w:t xml:space="preserve"> &amp;</w:t>
      </w:r>
      <w:r w:rsidR="00A64AD9" w:rsidRPr="00EB238C">
        <w:rPr>
          <w:rFonts w:ascii="Trebuchet MS" w:eastAsia="Calibri" w:hAnsi="Trebuchet MS" w:cs="Times New Roman"/>
          <w:b/>
          <w:i/>
          <w:color w:val="1F497D" w:themeColor="text2"/>
          <w:sz w:val="24"/>
          <w:szCs w:val="24"/>
        </w:rPr>
        <w:t xml:space="preserve"> </w:t>
      </w:r>
      <w:r w:rsidRPr="00EB238C">
        <w:rPr>
          <w:rFonts w:ascii="Trebuchet MS" w:eastAsia="Calibri" w:hAnsi="Trebuchet MS" w:cs="Times New Roman"/>
          <w:b/>
          <w:i/>
          <w:color w:val="1F497D" w:themeColor="text2"/>
          <w:sz w:val="24"/>
          <w:szCs w:val="24"/>
        </w:rPr>
        <w:t>4.14</w:t>
      </w:r>
      <w:r w:rsidR="00A64AD9" w:rsidRPr="00EB238C">
        <w:rPr>
          <w:rFonts w:ascii="Trebuchet MS" w:eastAsia="Calibri" w:hAnsi="Trebuchet MS" w:cs="Times New Roman"/>
          <w:b/>
          <w:i/>
          <w:color w:val="1F497D" w:themeColor="text2"/>
          <w:sz w:val="24"/>
          <w:szCs w:val="24"/>
        </w:rPr>
        <w:t xml:space="preserve"> </w:t>
      </w:r>
    </w:p>
    <w:p w14:paraId="34D741AE" w14:textId="77777777" w:rsidR="00192B8F" w:rsidRPr="00EB238C" w:rsidRDefault="00192B8F" w:rsidP="009D5D0C">
      <w:pPr>
        <w:spacing w:before="120" w:after="120" w:line="240" w:lineRule="auto"/>
        <w:rPr>
          <w:rFonts w:ascii="Trebuchet MS" w:eastAsia="Calibri" w:hAnsi="Trebuchet MS" w:cs="Times New Roman"/>
          <w:b/>
          <w:color w:val="1F497D" w:themeColor="text2"/>
          <w:sz w:val="24"/>
          <w:szCs w:val="24"/>
        </w:rPr>
      </w:pPr>
    </w:p>
    <w:p w14:paraId="2812400F" w14:textId="77777777" w:rsidR="004D57C5" w:rsidRDefault="004D57C5" w:rsidP="009D5D0C">
      <w:pPr>
        <w:spacing w:before="120" w:after="120" w:line="240" w:lineRule="auto"/>
        <w:rPr>
          <w:rFonts w:ascii="Trebuchet MS" w:eastAsia="Calibri" w:hAnsi="Trebuchet MS" w:cs="Times New Roman"/>
          <w:b/>
          <w:color w:val="1F497D" w:themeColor="text2"/>
          <w:sz w:val="24"/>
          <w:szCs w:val="24"/>
        </w:rPr>
      </w:pPr>
    </w:p>
    <w:p w14:paraId="14E19A2E" w14:textId="77777777" w:rsidR="00BB23D3" w:rsidRDefault="00BB23D3" w:rsidP="009D5D0C">
      <w:pPr>
        <w:spacing w:before="120" w:after="120" w:line="240" w:lineRule="auto"/>
        <w:rPr>
          <w:rFonts w:ascii="Trebuchet MS" w:eastAsia="Calibri" w:hAnsi="Trebuchet MS" w:cs="Times New Roman"/>
          <w:b/>
          <w:color w:val="1F497D" w:themeColor="text2"/>
          <w:sz w:val="24"/>
          <w:szCs w:val="24"/>
        </w:rPr>
      </w:pPr>
    </w:p>
    <w:p w14:paraId="2DE48B89" w14:textId="77777777" w:rsidR="00BB23D3" w:rsidRDefault="00BB23D3" w:rsidP="009D5D0C">
      <w:pPr>
        <w:spacing w:before="120" w:after="120" w:line="240" w:lineRule="auto"/>
        <w:rPr>
          <w:rFonts w:ascii="Trebuchet MS" w:eastAsia="Calibri" w:hAnsi="Trebuchet MS" w:cs="Times New Roman"/>
          <w:b/>
          <w:color w:val="1F497D" w:themeColor="text2"/>
          <w:sz w:val="24"/>
          <w:szCs w:val="24"/>
        </w:rPr>
      </w:pPr>
    </w:p>
    <w:p w14:paraId="0336709E" w14:textId="77777777" w:rsidR="00D91B5B" w:rsidRDefault="00D91B5B" w:rsidP="00976973">
      <w:pPr>
        <w:spacing w:before="120" w:after="120" w:line="240" w:lineRule="auto"/>
        <w:rPr>
          <w:rFonts w:ascii="Trebuchet MS" w:eastAsia="Calibri" w:hAnsi="Trebuchet MS" w:cs="Times New Roman"/>
          <w:b/>
          <w:color w:val="1F497D" w:themeColor="text2"/>
          <w:sz w:val="24"/>
          <w:szCs w:val="24"/>
        </w:rPr>
      </w:pPr>
    </w:p>
    <w:p w14:paraId="35626C64" w14:textId="77777777" w:rsidR="00A042F5" w:rsidRPr="00EB238C" w:rsidRDefault="00A042F5" w:rsidP="009D5D0C">
      <w:pPr>
        <w:spacing w:before="120" w:after="120" w:line="240" w:lineRule="auto"/>
        <w:rPr>
          <w:rFonts w:ascii="Trebuchet MS" w:eastAsia="Calibri" w:hAnsi="Trebuchet MS" w:cs="Times New Roman"/>
          <w:b/>
          <w:color w:val="1F497D" w:themeColor="text2"/>
          <w:sz w:val="24"/>
          <w:szCs w:val="24"/>
        </w:rPr>
      </w:pPr>
    </w:p>
    <w:p w14:paraId="05D54492" w14:textId="77777777" w:rsidR="00550F36" w:rsidRPr="00EB238C" w:rsidRDefault="00550F36" w:rsidP="009D5D0C">
      <w:pPr>
        <w:spacing w:before="120" w:after="120" w:line="240" w:lineRule="auto"/>
        <w:rPr>
          <w:rFonts w:ascii="Trebuchet MS" w:eastAsia="Calibri" w:hAnsi="Trebuchet MS" w:cs="Times New Roman"/>
          <w:color w:val="1F497D" w:themeColor="text2"/>
          <w:sz w:val="24"/>
          <w:szCs w:val="24"/>
        </w:rPr>
      </w:pPr>
    </w:p>
    <w:p w14:paraId="0A9CD0C3" w14:textId="77777777" w:rsidR="00FF305A" w:rsidRPr="00EB238C" w:rsidRDefault="00FF305A" w:rsidP="00077B94">
      <w:pPr>
        <w:shd w:val="clear" w:color="auto" w:fill="0070C0"/>
        <w:jc w:val="center"/>
        <w:rPr>
          <w:rFonts w:ascii="Trebuchet MS" w:hAnsi="Trebuchet MS"/>
          <w:b/>
          <w:color w:val="1F497D" w:themeColor="text2"/>
          <w:sz w:val="24"/>
          <w:szCs w:val="24"/>
        </w:rPr>
      </w:pPr>
      <w:r w:rsidRPr="00EB238C">
        <w:rPr>
          <w:rFonts w:ascii="Trebuchet MS" w:hAnsi="Trebuchet MS"/>
          <w:b/>
          <w:color w:val="1F497D" w:themeColor="text2"/>
          <w:sz w:val="24"/>
          <w:szCs w:val="24"/>
        </w:rPr>
        <w:t>versiune de lucru</w:t>
      </w:r>
    </w:p>
    <w:p w14:paraId="3D018FF3" w14:textId="20976A6B" w:rsidR="00FF305A" w:rsidRPr="00D15939" w:rsidRDefault="0077122E" w:rsidP="00077B94">
      <w:pPr>
        <w:shd w:val="clear" w:color="auto" w:fill="0070C0"/>
        <w:jc w:val="center"/>
        <w:rPr>
          <w:rFonts w:ascii="Trebuchet MS" w:hAnsi="Trebuchet MS"/>
          <w:b/>
          <w:i/>
          <w:color w:val="1F497D" w:themeColor="text2"/>
          <w:sz w:val="24"/>
          <w:szCs w:val="24"/>
        </w:rPr>
      </w:pPr>
      <w:r w:rsidRPr="00D15939">
        <w:rPr>
          <w:rFonts w:ascii="Trebuchet MS" w:hAnsi="Trebuchet MS"/>
          <w:b/>
          <w:i/>
          <w:color w:val="1F497D" w:themeColor="text2"/>
          <w:sz w:val="24"/>
          <w:szCs w:val="24"/>
        </w:rPr>
        <w:t xml:space="preserve">martie </w:t>
      </w:r>
      <w:r w:rsidR="00FF305A" w:rsidRPr="00D15939">
        <w:rPr>
          <w:rFonts w:ascii="Trebuchet MS" w:hAnsi="Trebuchet MS"/>
          <w:b/>
          <w:i/>
          <w:color w:val="1F497D" w:themeColor="text2"/>
          <w:sz w:val="24"/>
          <w:szCs w:val="24"/>
        </w:rPr>
        <w:t>201</w:t>
      </w:r>
      <w:r w:rsidRPr="00D15939">
        <w:rPr>
          <w:rFonts w:ascii="Trebuchet MS" w:hAnsi="Trebuchet MS"/>
          <w:b/>
          <w:i/>
          <w:color w:val="1F497D" w:themeColor="text2"/>
          <w:sz w:val="24"/>
          <w:szCs w:val="24"/>
        </w:rPr>
        <w:t>8</w:t>
      </w:r>
    </w:p>
    <w:p w14:paraId="6EEB1E20" w14:textId="77777777" w:rsidR="00FF305A" w:rsidRPr="00EB238C" w:rsidRDefault="00FF305A" w:rsidP="009D5D0C">
      <w:pPr>
        <w:spacing w:before="120" w:after="120" w:line="240" w:lineRule="auto"/>
        <w:rPr>
          <w:rFonts w:ascii="Trebuchet MS" w:eastAsia="Calibri" w:hAnsi="Trebuchet MS" w:cs="Times New Roman"/>
          <w:color w:val="1F497D" w:themeColor="text2"/>
          <w:sz w:val="24"/>
          <w:szCs w:val="24"/>
        </w:rPr>
      </w:pPr>
    </w:p>
    <w:p w14:paraId="4F7DCF0F" w14:textId="2575121B" w:rsidR="009D5D0C" w:rsidRPr="00EB238C" w:rsidRDefault="0041322E" w:rsidP="00F469E0">
      <w:pPr>
        <w:spacing w:before="120" w:after="120" w:line="240" w:lineRule="auto"/>
        <w:rPr>
          <w:rFonts w:ascii="Trebuchet MS" w:eastAsia="Calibri" w:hAnsi="Trebuchet MS" w:cs="Times New Roman"/>
          <w:color w:val="1F497D" w:themeColor="text2"/>
          <w:sz w:val="24"/>
          <w:szCs w:val="24"/>
        </w:rPr>
      </w:pPr>
      <w:r w:rsidRPr="00EB238C">
        <w:rPr>
          <w:rFonts w:ascii="Trebuchet MS" w:eastAsia="Calibri" w:hAnsi="Trebuchet MS" w:cs="Times New Roman"/>
          <w:color w:val="1F497D" w:themeColor="text2"/>
          <w:sz w:val="24"/>
          <w:szCs w:val="24"/>
        </w:rPr>
        <w:tab/>
      </w:r>
    </w:p>
    <w:sdt>
      <w:sdtPr>
        <w:rPr>
          <w:rFonts w:ascii="Trebuchet MS" w:eastAsiaTheme="minorHAnsi" w:hAnsi="Trebuchet MS" w:cstheme="minorBidi"/>
          <w:b w:val="0"/>
          <w:bCs w:val="0"/>
          <w:color w:val="1F497D" w:themeColor="text2"/>
          <w:sz w:val="22"/>
          <w:szCs w:val="22"/>
          <w:lang w:eastAsia="en-US"/>
        </w:rPr>
        <w:id w:val="-1907600002"/>
        <w:docPartObj>
          <w:docPartGallery w:val="Table of Contents"/>
          <w:docPartUnique/>
        </w:docPartObj>
      </w:sdtPr>
      <w:sdtEndPr/>
      <w:sdtContent>
        <w:p w14:paraId="7A395350" w14:textId="5A3D1AF6" w:rsidR="00470272" w:rsidRPr="00EB238C" w:rsidRDefault="00470272" w:rsidP="0027120D">
          <w:pPr>
            <w:pStyle w:val="Titlucuprins"/>
            <w:spacing w:before="120" w:after="120" w:line="240" w:lineRule="auto"/>
            <w:jc w:val="both"/>
            <w:rPr>
              <w:rFonts w:ascii="Trebuchet MS" w:hAnsi="Trebuchet MS"/>
              <w:color w:val="1F497D" w:themeColor="text2"/>
              <w:sz w:val="22"/>
              <w:szCs w:val="22"/>
            </w:rPr>
          </w:pPr>
          <w:r w:rsidRPr="00EB238C">
            <w:rPr>
              <w:rFonts w:ascii="Trebuchet MS" w:hAnsi="Trebuchet MS"/>
              <w:color w:val="1F497D" w:themeColor="text2"/>
              <w:sz w:val="22"/>
              <w:szCs w:val="22"/>
            </w:rPr>
            <w:t>Cuprins</w:t>
          </w:r>
        </w:p>
        <w:p w14:paraId="2856B9DD" w14:textId="77777777" w:rsidR="00E35204" w:rsidRPr="00EB238C" w:rsidRDefault="00C4768D">
          <w:pPr>
            <w:pStyle w:val="Cuprins1"/>
            <w:tabs>
              <w:tab w:val="right" w:leader="dot" w:pos="9628"/>
            </w:tabs>
            <w:rPr>
              <w:rFonts w:ascii="Trebuchet MS" w:eastAsiaTheme="minorEastAsia" w:hAnsi="Trebuchet MS"/>
              <w:noProof/>
              <w:color w:val="1F497D" w:themeColor="text2"/>
              <w:lang w:val="en-US"/>
            </w:rPr>
          </w:pPr>
          <w:r w:rsidRPr="00EB238C">
            <w:rPr>
              <w:rFonts w:ascii="Trebuchet MS" w:hAnsi="Trebuchet MS"/>
              <w:color w:val="1F497D" w:themeColor="text2"/>
            </w:rPr>
            <w:fldChar w:fldCharType="begin"/>
          </w:r>
          <w:r w:rsidR="00470272" w:rsidRPr="00EB238C">
            <w:rPr>
              <w:rFonts w:ascii="Trebuchet MS" w:hAnsi="Trebuchet MS"/>
              <w:color w:val="1F497D" w:themeColor="text2"/>
            </w:rPr>
            <w:instrText xml:space="preserve"> TOC \o "1-3" \h \z \u </w:instrText>
          </w:r>
          <w:r w:rsidRPr="00EB238C">
            <w:rPr>
              <w:rFonts w:ascii="Trebuchet MS" w:hAnsi="Trebuchet MS"/>
              <w:color w:val="1F497D" w:themeColor="text2"/>
            </w:rPr>
            <w:fldChar w:fldCharType="separate"/>
          </w:r>
          <w:hyperlink w:anchor="_Toc496695297" w:history="1">
            <w:r w:rsidR="00E35204" w:rsidRPr="00EB238C">
              <w:rPr>
                <w:rStyle w:val="Hyperlink"/>
                <w:rFonts w:ascii="Trebuchet MS" w:eastAsia="Calibri" w:hAnsi="Trebuchet MS" w:cs="Times New Roman"/>
                <w:b/>
                <w:noProof/>
                <w:color w:val="1F497D" w:themeColor="text2"/>
              </w:rPr>
              <w:t>CAPITOLUL 1.</w:t>
            </w:r>
            <w:r w:rsidR="00E35204" w:rsidRPr="00EB238C">
              <w:rPr>
                <w:rFonts w:ascii="Trebuchet MS" w:hAnsi="Trebuchet MS"/>
                <w:noProof/>
                <w:webHidden/>
                <w:color w:val="1F497D" w:themeColor="text2"/>
              </w:rPr>
              <w:tab/>
            </w:r>
            <w:r w:rsidR="00E35204" w:rsidRPr="00EB238C">
              <w:rPr>
                <w:rFonts w:ascii="Trebuchet MS" w:hAnsi="Trebuchet MS"/>
                <w:noProof/>
                <w:webHidden/>
                <w:color w:val="1F497D" w:themeColor="text2"/>
              </w:rPr>
              <w:fldChar w:fldCharType="begin"/>
            </w:r>
            <w:r w:rsidR="00E35204" w:rsidRPr="00EB238C">
              <w:rPr>
                <w:rFonts w:ascii="Trebuchet MS" w:hAnsi="Trebuchet MS"/>
                <w:noProof/>
                <w:webHidden/>
                <w:color w:val="1F497D" w:themeColor="text2"/>
              </w:rPr>
              <w:instrText xml:space="preserve"> PAGEREF _Toc496695297 \h </w:instrText>
            </w:r>
            <w:r w:rsidR="00E35204" w:rsidRPr="00EB238C">
              <w:rPr>
                <w:rFonts w:ascii="Trebuchet MS" w:hAnsi="Trebuchet MS"/>
                <w:noProof/>
                <w:webHidden/>
                <w:color w:val="1F497D" w:themeColor="text2"/>
              </w:rPr>
            </w:r>
            <w:r w:rsidR="00E35204" w:rsidRPr="00EB238C">
              <w:rPr>
                <w:rFonts w:ascii="Trebuchet MS" w:hAnsi="Trebuchet MS"/>
                <w:noProof/>
                <w:webHidden/>
                <w:color w:val="1F497D" w:themeColor="text2"/>
              </w:rPr>
              <w:fldChar w:fldCharType="separate"/>
            </w:r>
            <w:r w:rsidR="00E35204" w:rsidRPr="00EB238C">
              <w:rPr>
                <w:rFonts w:ascii="Trebuchet MS" w:hAnsi="Trebuchet MS"/>
                <w:noProof/>
                <w:webHidden/>
                <w:color w:val="1F497D" w:themeColor="text2"/>
              </w:rPr>
              <w:t>3</w:t>
            </w:r>
            <w:r w:rsidR="00E35204" w:rsidRPr="00EB238C">
              <w:rPr>
                <w:rFonts w:ascii="Trebuchet MS" w:hAnsi="Trebuchet MS"/>
                <w:noProof/>
                <w:webHidden/>
                <w:color w:val="1F497D" w:themeColor="text2"/>
              </w:rPr>
              <w:fldChar w:fldCharType="end"/>
            </w:r>
          </w:hyperlink>
        </w:p>
        <w:p w14:paraId="22251227" w14:textId="77777777" w:rsidR="00E35204" w:rsidRPr="00EB238C" w:rsidRDefault="005B5B06">
          <w:pPr>
            <w:pStyle w:val="Cuprins2"/>
            <w:tabs>
              <w:tab w:val="right" w:leader="dot" w:pos="9628"/>
            </w:tabs>
            <w:rPr>
              <w:rFonts w:ascii="Trebuchet MS" w:eastAsiaTheme="minorEastAsia" w:hAnsi="Trebuchet MS"/>
              <w:noProof/>
              <w:color w:val="1F497D" w:themeColor="text2"/>
              <w:lang w:val="en-US"/>
            </w:rPr>
          </w:pPr>
          <w:hyperlink w:anchor="_Toc496695298" w:history="1">
            <w:r w:rsidR="00E35204" w:rsidRPr="00EB238C">
              <w:rPr>
                <w:rStyle w:val="Hyperlink"/>
                <w:rFonts w:ascii="Trebuchet MS" w:eastAsia="Calibri" w:hAnsi="Trebuchet MS" w:cs="Times New Roman"/>
                <w:b/>
                <w:noProof/>
                <w:color w:val="1F497D" w:themeColor="text2"/>
              </w:rPr>
              <w:t>1.1 Informații generale</w:t>
            </w:r>
            <w:r w:rsidR="00E35204" w:rsidRPr="00EB238C">
              <w:rPr>
                <w:rFonts w:ascii="Trebuchet MS" w:hAnsi="Trebuchet MS"/>
                <w:noProof/>
                <w:webHidden/>
                <w:color w:val="1F497D" w:themeColor="text2"/>
              </w:rPr>
              <w:tab/>
            </w:r>
            <w:r w:rsidR="00E35204" w:rsidRPr="00EB238C">
              <w:rPr>
                <w:rFonts w:ascii="Trebuchet MS" w:hAnsi="Trebuchet MS"/>
                <w:noProof/>
                <w:webHidden/>
                <w:color w:val="1F497D" w:themeColor="text2"/>
              </w:rPr>
              <w:fldChar w:fldCharType="begin"/>
            </w:r>
            <w:r w:rsidR="00E35204" w:rsidRPr="00EB238C">
              <w:rPr>
                <w:rFonts w:ascii="Trebuchet MS" w:hAnsi="Trebuchet MS"/>
                <w:noProof/>
                <w:webHidden/>
                <w:color w:val="1F497D" w:themeColor="text2"/>
              </w:rPr>
              <w:instrText xml:space="preserve"> PAGEREF _Toc496695298 \h </w:instrText>
            </w:r>
            <w:r w:rsidR="00E35204" w:rsidRPr="00EB238C">
              <w:rPr>
                <w:rFonts w:ascii="Trebuchet MS" w:hAnsi="Trebuchet MS"/>
                <w:noProof/>
                <w:webHidden/>
                <w:color w:val="1F497D" w:themeColor="text2"/>
              </w:rPr>
            </w:r>
            <w:r w:rsidR="00E35204" w:rsidRPr="00EB238C">
              <w:rPr>
                <w:rFonts w:ascii="Trebuchet MS" w:hAnsi="Trebuchet MS"/>
                <w:noProof/>
                <w:webHidden/>
                <w:color w:val="1F497D" w:themeColor="text2"/>
              </w:rPr>
              <w:fldChar w:fldCharType="separate"/>
            </w:r>
            <w:r w:rsidR="00E35204" w:rsidRPr="00EB238C">
              <w:rPr>
                <w:rFonts w:ascii="Trebuchet MS" w:hAnsi="Trebuchet MS"/>
                <w:noProof/>
                <w:webHidden/>
                <w:color w:val="1F497D" w:themeColor="text2"/>
              </w:rPr>
              <w:t>3</w:t>
            </w:r>
            <w:r w:rsidR="00E35204" w:rsidRPr="00EB238C">
              <w:rPr>
                <w:rFonts w:ascii="Trebuchet MS" w:hAnsi="Trebuchet MS"/>
                <w:noProof/>
                <w:webHidden/>
                <w:color w:val="1F497D" w:themeColor="text2"/>
              </w:rPr>
              <w:fldChar w:fldCharType="end"/>
            </w:r>
          </w:hyperlink>
        </w:p>
        <w:p w14:paraId="033624DC" w14:textId="77777777" w:rsidR="00E35204" w:rsidRPr="00EB238C" w:rsidRDefault="005B5B06">
          <w:pPr>
            <w:pStyle w:val="Cuprins2"/>
            <w:tabs>
              <w:tab w:val="right" w:leader="dot" w:pos="9628"/>
            </w:tabs>
            <w:rPr>
              <w:rFonts w:ascii="Trebuchet MS" w:eastAsiaTheme="minorEastAsia" w:hAnsi="Trebuchet MS"/>
              <w:noProof/>
              <w:color w:val="1F497D" w:themeColor="text2"/>
              <w:lang w:val="en-US"/>
            </w:rPr>
          </w:pPr>
          <w:hyperlink w:anchor="_Toc496695299" w:history="1">
            <w:r w:rsidR="00E35204" w:rsidRPr="00EB238C">
              <w:rPr>
                <w:rStyle w:val="Hyperlink"/>
                <w:rFonts w:ascii="Trebuchet MS" w:eastAsia="Calibri" w:hAnsi="Trebuchet MS" w:cs="Times New Roman"/>
                <w:b/>
                <w:noProof/>
                <w:color w:val="1F497D" w:themeColor="text2"/>
              </w:rPr>
              <w:t>1.2. Axa prioritară, prioritatea de investiții, obiective specifice, rezultate așteptate</w:t>
            </w:r>
            <w:r w:rsidR="00E35204" w:rsidRPr="00EB238C">
              <w:rPr>
                <w:rFonts w:ascii="Trebuchet MS" w:hAnsi="Trebuchet MS"/>
                <w:noProof/>
                <w:webHidden/>
                <w:color w:val="1F497D" w:themeColor="text2"/>
              </w:rPr>
              <w:tab/>
            </w:r>
            <w:r w:rsidR="00E35204" w:rsidRPr="00EB238C">
              <w:rPr>
                <w:rFonts w:ascii="Trebuchet MS" w:hAnsi="Trebuchet MS"/>
                <w:noProof/>
                <w:webHidden/>
                <w:color w:val="1F497D" w:themeColor="text2"/>
              </w:rPr>
              <w:fldChar w:fldCharType="begin"/>
            </w:r>
            <w:r w:rsidR="00E35204" w:rsidRPr="00EB238C">
              <w:rPr>
                <w:rFonts w:ascii="Trebuchet MS" w:hAnsi="Trebuchet MS"/>
                <w:noProof/>
                <w:webHidden/>
                <w:color w:val="1F497D" w:themeColor="text2"/>
              </w:rPr>
              <w:instrText xml:space="preserve"> PAGEREF _Toc496695299 \h </w:instrText>
            </w:r>
            <w:r w:rsidR="00E35204" w:rsidRPr="00EB238C">
              <w:rPr>
                <w:rFonts w:ascii="Trebuchet MS" w:hAnsi="Trebuchet MS"/>
                <w:noProof/>
                <w:webHidden/>
                <w:color w:val="1F497D" w:themeColor="text2"/>
              </w:rPr>
            </w:r>
            <w:r w:rsidR="00E35204" w:rsidRPr="00EB238C">
              <w:rPr>
                <w:rFonts w:ascii="Trebuchet MS" w:hAnsi="Trebuchet MS"/>
                <w:noProof/>
                <w:webHidden/>
                <w:color w:val="1F497D" w:themeColor="text2"/>
              </w:rPr>
              <w:fldChar w:fldCharType="separate"/>
            </w:r>
            <w:r w:rsidR="00E35204" w:rsidRPr="00EB238C">
              <w:rPr>
                <w:rFonts w:ascii="Trebuchet MS" w:hAnsi="Trebuchet MS"/>
                <w:noProof/>
                <w:webHidden/>
                <w:color w:val="1F497D" w:themeColor="text2"/>
              </w:rPr>
              <w:t>6</w:t>
            </w:r>
            <w:r w:rsidR="00E35204" w:rsidRPr="00EB238C">
              <w:rPr>
                <w:rFonts w:ascii="Trebuchet MS" w:hAnsi="Trebuchet MS"/>
                <w:noProof/>
                <w:webHidden/>
                <w:color w:val="1F497D" w:themeColor="text2"/>
              </w:rPr>
              <w:fldChar w:fldCharType="end"/>
            </w:r>
          </w:hyperlink>
        </w:p>
        <w:p w14:paraId="4F30B25C" w14:textId="77777777" w:rsidR="00E35204" w:rsidRPr="00EB238C" w:rsidRDefault="005B5B06">
          <w:pPr>
            <w:pStyle w:val="Cuprins2"/>
            <w:tabs>
              <w:tab w:val="right" w:leader="dot" w:pos="9628"/>
            </w:tabs>
            <w:rPr>
              <w:rFonts w:ascii="Trebuchet MS" w:eastAsiaTheme="minorEastAsia" w:hAnsi="Trebuchet MS"/>
              <w:noProof/>
              <w:color w:val="1F497D" w:themeColor="text2"/>
              <w:lang w:val="en-US"/>
            </w:rPr>
          </w:pPr>
          <w:hyperlink w:anchor="_Toc496695300" w:history="1">
            <w:r w:rsidR="00E35204" w:rsidRPr="00EB238C">
              <w:rPr>
                <w:rStyle w:val="Hyperlink"/>
                <w:rFonts w:ascii="Trebuchet MS" w:eastAsia="Calibri" w:hAnsi="Trebuchet MS" w:cs="Times New Roman"/>
                <w:b/>
                <w:noProof/>
                <w:color w:val="1F497D" w:themeColor="text2"/>
              </w:rPr>
              <w:t>1.3. Tipul apelurilor de proiecte și perioada de depunere a cererilor de finanțare</w:t>
            </w:r>
            <w:r w:rsidR="00E35204" w:rsidRPr="00EB238C">
              <w:rPr>
                <w:rFonts w:ascii="Trebuchet MS" w:hAnsi="Trebuchet MS"/>
                <w:noProof/>
                <w:webHidden/>
                <w:color w:val="1F497D" w:themeColor="text2"/>
              </w:rPr>
              <w:tab/>
            </w:r>
            <w:r w:rsidR="00E35204" w:rsidRPr="00EB238C">
              <w:rPr>
                <w:rFonts w:ascii="Trebuchet MS" w:hAnsi="Trebuchet MS"/>
                <w:noProof/>
                <w:webHidden/>
                <w:color w:val="1F497D" w:themeColor="text2"/>
              </w:rPr>
              <w:fldChar w:fldCharType="begin"/>
            </w:r>
            <w:r w:rsidR="00E35204" w:rsidRPr="00EB238C">
              <w:rPr>
                <w:rFonts w:ascii="Trebuchet MS" w:hAnsi="Trebuchet MS"/>
                <w:noProof/>
                <w:webHidden/>
                <w:color w:val="1F497D" w:themeColor="text2"/>
              </w:rPr>
              <w:instrText xml:space="preserve"> PAGEREF _Toc496695300 \h </w:instrText>
            </w:r>
            <w:r w:rsidR="00E35204" w:rsidRPr="00EB238C">
              <w:rPr>
                <w:rFonts w:ascii="Trebuchet MS" w:hAnsi="Trebuchet MS"/>
                <w:noProof/>
                <w:webHidden/>
                <w:color w:val="1F497D" w:themeColor="text2"/>
              </w:rPr>
            </w:r>
            <w:r w:rsidR="00E35204" w:rsidRPr="00EB238C">
              <w:rPr>
                <w:rFonts w:ascii="Trebuchet MS" w:hAnsi="Trebuchet MS"/>
                <w:noProof/>
                <w:webHidden/>
                <w:color w:val="1F497D" w:themeColor="text2"/>
              </w:rPr>
              <w:fldChar w:fldCharType="separate"/>
            </w:r>
            <w:r w:rsidR="00E35204" w:rsidRPr="00EB238C">
              <w:rPr>
                <w:rFonts w:ascii="Trebuchet MS" w:hAnsi="Trebuchet MS"/>
                <w:noProof/>
                <w:webHidden/>
                <w:color w:val="1F497D" w:themeColor="text2"/>
              </w:rPr>
              <w:t>7</w:t>
            </w:r>
            <w:r w:rsidR="00E35204" w:rsidRPr="00EB238C">
              <w:rPr>
                <w:rFonts w:ascii="Trebuchet MS" w:hAnsi="Trebuchet MS"/>
                <w:noProof/>
                <w:webHidden/>
                <w:color w:val="1F497D" w:themeColor="text2"/>
              </w:rPr>
              <w:fldChar w:fldCharType="end"/>
            </w:r>
          </w:hyperlink>
        </w:p>
        <w:p w14:paraId="1A37543C" w14:textId="77777777" w:rsidR="00E35204" w:rsidRPr="00EB238C" w:rsidRDefault="005B5B06">
          <w:pPr>
            <w:pStyle w:val="Cuprins2"/>
            <w:tabs>
              <w:tab w:val="right" w:leader="dot" w:pos="9628"/>
            </w:tabs>
            <w:rPr>
              <w:rFonts w:ascii="Trebuchet MS" w:eastAsiaTheme="minorEastAsia" w:hAnsi="Trebuchet MS"/>
              <w:noProof/>
              <w:color w:val="1F497D" w:themeColor="text2"/>
              <w:lang w:val="en-US"/>
            </w:rPr>
          </w:pPr>
          <w:hyperlink w:anchor="_Toc496695301" w:history="1">
            <w:r w:rsidR="00E35204" w:rsidRPr="00EB238C">
              <w:rPr>
                <w:rStyle w:val="Hyperlink"/>
                <w:rFonts w:ascii="Trebuchet MS" w:eastAsia="Calibri" w:hAnsi="Trebuchet MS" w:cs="Times New Roman"/>
                <w:b/>
                <w:noProof/>
                <w:color w:val="1F497D" w:themeColor="text2"/>
              </w:rPr>
              <w:t>1.4. Tipuri de activități eligibile</w:t>
            </w:r>
            <w:r w:rsidR="00E35204" w:rsidRPr="00EB238C">
              <w:rPr>
                <w:rFonts w:ascii="Trebuchet MS" w:hAnsi="Trebuchet MS"/>
                <w:noProof/>
                <w:webHidden/>
                <w:color w:val="1F497D" w:themeColor="text2"/>
              </w:rPr>
              <w:tab/>
            </w:r>
            <w:r w:rsidR="00E35204" w:rsidRPr="00EB238C">
              <w:rPr>
                <w:rFonts w:ascii="Trebuchet MS" w:hAnsi="Trebuchet MS"/>
                <w:noProof/>
                <w:webHidden/>
                <w:color w:val="1F497D" w:themeColor="text2"/>
              </w:rPr>
              <w:fldChar w:fldCharType="begin"/>
            </w:r>
            <w:r w:rsidR="00E35204" w:rsidRPr="00EB238C">
              <w:rPr>
                <w:rFonts w:ascii="Trebuchet MS" w:hAnsi="Trebuchet MS"/>
                <w:noProof/>
                <w:webHidden/>
                <w:color w:val="1F497D" w:themeColor="text2"/>
              </w:rPr>
              <w:instrText xml:space="preserve"> PAGEREF _Toc496695301 \h </w:instrText>
            </w:r>
            <w:r w:rsidR="00E35204" w:rsidRPr="00EB238C">
              <w:rPr>
                <w:rFonts w:ascii="Trebuchet MS" w:hAnsi="Trebuchet MS"/>
                <w:noProof/>
                <w:webHidden/>
                <w:color w:val="1F497D" w:themeColor="text2"/>
              </w:rPr>
            </w:r>
            <w:r w:rsidR="00E35204" w:rsidRPr="00EB238C">
              <w:rPr>
                <w:rFonts w:ascii="Trebuchet MS" w:hAnsi="Trebuchet MS"/>
                <w:noProof/>
                <w:webHidden/>
                <w:color w:val="1F497D" w:themeColor="text2"/>
              </w:rPr>
              <w:fldChar w:fldCharType="separate"/>
            </w:r>
            <w:r w:rsidR="00E35204" w:rsidRPr="00EB238C">
              <w:rPr>
                <w:rFonts w:ascii="Trebuchet MS" w:hAnsi="Trebuchet MS"/>
                <w:noProof/>
                <w:webHidden/>
                <w:color w:val="1F497D" w:themeColor="text2"/>
              </w:rPr>
              <w:t>7</w:t>
            </w:r>
            <w:r w:rsidR="00E35204" w:rsidRPr="00EB238C">
              <w:rPr>
                <w:rFonts w:ascii="Trebuchet MS" w:hAnsi="Trebuchet MS"/>
                <w:noProof/>
                <w:webHidden/>
                <w:color w:val="1F497D" w:themeColor="text2"/>
              </w:rPr>
              <w:fldChar w:fldCharType="end"/>
            </w:r>
          </w:hyperlink>
        </w:p>
        <w:p w14:paraId="57A73FFC" w14:textId="77777777" w:rsidR="00E35204" w:rsidRPr="00EB238C" w:rsidRDefault="005B5B06">
          <w:pPr>
            <w:pStyle w:val="Cuprins2"/>
            <w:tabs>
              <w:tab w:val="right" w:leader="dot" w:pos="9628"/>
            </w:tabs>
            <w:rPr>
              <w:rFonts w:ascii="Trebuchet MS" w:eastAsiaTheme="minorEastAsia" w:hAnsi="Trebuchet MS"/>
              <w:noProof/>
              <w:color w:val="1F497D" w:themeColor="text2"/>
              <w:lang w:val="en-US"/>
            </w:rPr>
          </w:pPr>
          <w:hyperlink w:anchor="_Toc496695302" w:history="1">
            <w:r w:rsidR="00E35204" w:rsidRPr="00EB238C">
              <w:rPr>
                <w:rStyle w:val="Hyperlink"/>
                <w:rFonts w:ascii="Trebuchet MS" w:hAnsi="Trebuchet MS" w:cs="font206"/>
                <w:b/>
                <w:noProof/>
                <w:color w:val="1F497D" w:themeColor="text2"/>
              </w:rPr>
              <w:t>1.4. Teme secundare FSE</w:t>
            </w:r>
            <w:r w:rsidR="00E35204" w:rsidRPr="00EB238C">
              <w:rPr>
                <w:rFonts w:ascii="Trebuchet MS" w:hAnsi="Trebuchet MS"/>
                <w:noProof/>
                <w:webHidden/>
                <w:color w:val="1F497D" w:themeColor="text2"/>
              </w:rPr>
              <w:tab/>
            </w:r>
            <w:r w:rsidR="00E35204" w:rsidRPr="00EB238C">
              <w:rPr>
                <w:rFonts w:ascii="Trebuchet MS" w:hAnsi="Trebuchet MS"/>
                <w:noProof/>
                <w:webHidden/>
                <w:color w:val="1F497D" w:themeColor="text2"/>
              </w:rPr>
              <w:fldChar w:fldCharType="begin"/>
            </w:r>
            <w:r w:rsidR="00E35204" w:rsidRPr="00EB238C">
              <w:rPr>
                <w:rFonts w:ascii="Trebuchet MS" w:hAnsi="Trebuchet MS"/>
                <w:noProof/>
                <w:webHidden/>
                <w:color w:val="1F497D" w:themeColor="text2"/>
              </w:rPr>
              <w:instrText xml:space="preserve"> PAGEREF _Toc496695302 \h </w:instrText>
            </w:r>
            <w:r w:rsidR="00E35204" w:rsidRPr="00EB238C">
              <w:rPr>
                <w:rFonts w:ascii="Trebuchet MS" w:hAnsi="Trebuchet MS"/>
                <w:noProof/>
                <w:webHidden/>
                <w:color w:val="1F497D" w:themeColor="text2"/>
              </w:rPr>
            </w:r>
            <w:r w:rsidR="00E35204" w:rsidRPr="00EB238C">
              <w:rPr>
                <w:rFonts w:ascii="Trebuchet MS" w:hAnsi="Trebuchet MS"/>
                <w:noProof/>
                <w:webHidden/>
                <w:color w:val="1F497D" w:themeColor="text2"/>
              </w:rPr>
              <w:fldChar w:fldCharType="separate"/>
            </w:r>
            <w:r w:rsidR="00E35204" w:rsidRPr="00EB238C">
              <w:rPr>
                <w:rFonts w:ascii="Trebuchet MS" w:hAnsi="Trebuchet MS"/>
                <w:noProof/>
                <w:webHidden/>
                <w:color w:val="1F497D" w:themeColor="text2"/>
              </w:rPr>
              <w:t>9</w:t>
            </w:r>
            <w:r w:rsidR="00E35204" w:rsidRPr="00EB238C">
              <w:rPr>
                <w:rFonts w:ascii="Trebuchet MS" w:hAnsi="Trebuchet MS"/>
                <w:noProof/>
                <w:webHidden/>
                <w:color w:val="1F497D" w:themeColor="text2"/>
              </w:rPr>
              <w:fldChar w:fldCharType="end"/>
            </w:r>
          </w:hyperlink>
        </w:p>
        <w:p w14:paraId="464E9D9C" w14:textId="77777777" w:rsidR="00E35204" w:rsidRPr="00EB238C" w:rsidRDefault="005B5B06">
          <w:pPr>
            <w:pStyle w:val="Cuprins2"/>
            <w:tabs>
              <w:tab w:val="right" w:leader="dot" w:pos="9628"/>
            </w:tabs>
            <w:rPr>
              <w:rFonts w:ascii="Trebuchet MS" w:eastAsiaTheme="minorEastAsia" w:hAnsi="Trebuchet MS"/>
              <w:noProof/>
              <w:color w:val="1F497D" w:themeColor="text2"/>
              <w:lang w:val="en-US"/>
            </w:rPr>
          </w:pPr>
          <w:hyperlink w:anchor="_Toc496695303" w:history="1">
            <w:r w:rsidR="00E35204" w:rsidRPr="00EB238C">
              <w:rPr>
                <w:rStyle w:val="Hyperlink"/>
                <w:rFonts w:ascii="Trebuchet MS" w:hAnsi="Trebuchet MS" w:cs="font206"/>
                <w:b/>
                <w:noProof/>
                <w:color w:val="1F497D" w:themeColor="text2"/>
              </w:rPr>
              <w:t>1.5. Teme orizontale</w:t>
            </w:r>
            <w:r w:rsidR="00E35204" w:rsidRPr="00EB238C">
              <w:rPr>
                <w:rFonts w:ascii="Trebuchet MS" w:hAnsi="Trebuchet MS"/>
                <w:noProof/>
                <w:webHidden/>
                <w:color w:val="1F497D" w:themeColor="text2"/>
              </w:rPr>
              <w:tab/>
            </w:r>
            <w:r w:rsidR="00E35204" w:rsidRPr="00EB238C">
              <w:rPr>
                <w:rFonts w:ascii="Trebuchet MS" w:hAnsi="Trebuchet MS"/>
                <w:noProof/>
                <w:webHidden/>
                <w:color w:val="1F497D" w:themeColor="text2"/>
              </w:rPr>
              <w:fldChar w:fldCharType="begin"/>
            </w:r>
            <w:r w:rsidR="00E35204" w:rsidRPr="00EB238C">
              <w:rPr>
                <w:rFonts w:ascii="Trebuchet MS" w:hAnsi="Trebuchet MS"/>
                <w:noProof/>
                <w:webHidden/>
                <w:color w:val="1F497D" w:themeColor="text2"/>
              </w:rPr>
              <w:instrText xml:space="preserve"> PAGEREF _Toc496695303 \h </w:instrText>
            </w:r>
            <w:r w:rsidR="00E35204" w:rsidRPr="00EB238C">
              <w:rPr>
                <w:rFonts w:ascii="Trebuchet MS" w:hAnsi="Trebuchet MS"/>
                <w:noProof/>
                <w:webHidden/>
                <w:color w:val="1F497D" w:themeColor="text2"/>
              </w:rPr>
            </w:r>
            <w:r w:rsidR="00E35204" w:rsidRPr="00EB238C">
              <w:rPr>
                <w:rFonts w:ascii="Trebuchet MS" w:hAnsi="Trebuchet MS"/>
                <w:noProof/>
                <w:webHidden/>
                <w:color w:val="1F497D" w:themeColor="text2"/>
              </w:rPr>
              <w:fldChar w:fldCharType="separate"/>
            </w:r>
            <w:r w:rsidR="00E35204" w:rsidRPr="00EB238C">
              <w:rPr>
                <w:rFonts w:ascii="Trebuchet MS" w:hAnsi="Trebuchet MS"/>
                <w:noProof/>
                <w:webHidden/>
                <w:color w:val="1F497D" w:themeColor="text2"/>
              </w:rPr>
              <w:t>10</w:t>
            </w:r>
            <w:r w:rsidR="00E35204" w:rsidRPr="00EB238C">
              <w:rPr>
                <w:rFonts w:ascii="Trebuchet MS" w:hAnsi="Trebuchet MS"/>
                <w:noProof/>
                <w:webHidden/>
                <w:color w:val="1F497D" w:themeColor="text2"/>
              </w:rPr>
              <w:fldChar w:fldCharType="end"/>
            </w:r>
          </w:hyperlink>
        </w:p>
        <w:p w14:paraId="51013533" w14:textId="77777777" w:rsidR="00E35204" w:rsidRPr="00EB238C" w:rsidRDefault="005B5B06">
          <w:pPr>
            <w:pStyle w:val="Cuprins2"/>
            <w:tabs>
              <w:tab w:val="right" w:leader="dot" w:pos="9628"/>
            </w:tabs>
            <w:rPr>
              <w:rFonts w:ascii="Trebuchet MS" w:eastAsiaTheme="minorEastAsia" w:hAnsi="Trebuchet MS"/>
              <w:noProof/>
              <w:color w:val="1F497D" w:themeColor="text2"/>
              <w:lang w:val="en-US"/>
            </w:rPr>
          </w:pPr>
          <w:hyperlink w:anchor="_Toc496695304" w:history="1">
            <w:r w:rsidR="00E35204" w:rsidRPr="00EB238C">
              <w:rPr>
                <w:rStyle w:val="Hyperlink"/>
                <w:rFonts w:ascii="Trebuchet MS" w:eastAsia="Calibri" w:hAnsi="Trebuchet MS" w:cs="Times New Roman"/>
                <w:b/>
                <w:noProof/>
                <w:color w:val="1F497D" w:themeColor="text2"/>
              </w:rPr>
              <w:t>1.6. Tipurile de solicitanți eligibili</w:t>
            </w:r>
            <w:r w:rsidR="00E35204" w:rsidRPr="00EB238C">
              <w:rPr>
                <w:rFonts w:ascii="Trebuchet MS" w:hAnsi="Trebuchet MS"/>
                <w:noProof/>
                <w:webHidden/>
                <w:color w:val="1F497D" w:themeColor="text2"/>
              </w:rPr>
              <w:tab/>
            </w:r>
            <w:r w:rsidR="00E35204" w:rsidRPr="00EB238C">
              <w:rPr>
                <w:rFonts w:ascii="Trebuchet MS" w:hAnsi="Trebuchet MS"/>
                <w:noProof/>
                <w:webHidden/>
                <w:color w:val="1F497D" w:themeColor="text2"/>
              </w:rPr>
              <w:fldChar w:fldCharType="begin"/>
            </w:r>
            <w:r w:rsidR="00E35204" w:rsidRPr="00EB238C">
              <w:rPr>
                <w:rFonts w:ascii="Trebuchet MS" w:hAnsi="Trebuchet MS"/>
                <w:noProof/>
                <w:webHidden/>
                <w:color w:val="1F497D" w:themeColor="text2"/>
              </w:rPr>
              <w:instrText xml:space="preserve"> PAGEREF _Toc496695304 \h </w:instrText>
            </w:r>
            <w:r w:rsidR="00E35204" w:rsidRPr="00EB238C">
              <w:rPr>
                <w:rFonts w:ascii="Trebuchet MS" w:hAnsi="Trebuchet MS"/>
                <w:noProof/>
                <w:webHidden/>
                <w:color w:val="1F497D" w:themeColor="text2"/>
              </w:rPr>
            </w:r>
            <w:r w:rsidR="00E35204" w:rsidRPr="00EB238C">
              <w:rPr>
                <w:rFonts w:ascii="Trebuchet MS" w:hAnsi="Trebuchet MS"/>
                <w:noProof/>
                <w:webHidden/>
                <w:color w:val="1F497D" w:themeColor="text2"/>
              </w:rPr>
              <w:fldChar w:fldCharType="separate"/>
            </w:r>
            <w:r w:rsidR="00E35204" w:rsidRPr="00EB238C">
              <w:rPr>
                <w:rFonts w:ascii="Trebuchet MS" w:hAnsi="Trebuchet MS"/>
                <w:noProof/>
                <w:webHidden/>
                <w:color w:val="1F497D" w:themeColor="text2"/>
              </w:rPr>
              <w:t>12</w:t>
            </w:r>
            <w:r w:rsidR="00E35204" w:rsidRPr="00EB238C">
              <w:rPr>
                <w:rFonts w:ascii="Trebuchet MS" w:hAnsi="Trebuchet MS"/>
                <w:noProof/>
                <w:webHidden/>
                <w:color w:val="1F497D" w:themeColor="text2"/>
              </w:rPr>
              <w:fldChar w:fldCharType="end"/>
            </w:r>
          </w:hyperlink>
        </w:p>
        <w:p w14:paraId="3662C2F7" w14:textId="77777777" w:rsidR="00E35204" w:rsidRPr="00EB238C" w:rsidRDefault="005B5B06">
          <w:pPr>
            <w:pStyle w:val="Cuprins2"/>
            <w:tabs>
              <w:tab w:val="right" w:leader="dot" w:pos="9628"/>
            </w:tabs>
            <w:rPr>
              <w:rFonts w:ascii="Trebuchet MS" w:eastAsiaTheme="minorEastAsia" w:hAnsi="Trebuchet MS"/>
              <w:noProof/>
              <w:color w:val="1F497D" w:themeColor="text2"/>
              <w:lang w:val="en-US"/>
            </w:rPr>
          </w:pPr>
          <w:hyperlink w:anchor="_Toc496695305" w:history="1">
            <w:r w:rsidR="00E35204" w:rsidRPr="00EB238C">
              <w:rPr>
                <w:rStyle w:val="Hyperlink"/>
                <w:rFonts w:ascii="Trebuchet MS" w:eastAsia="Calibri" w:hAnsi="Trebuchet MS" w:cs="Times New Roman"/>
                <w:b/>
                <w:noProof/>
                <w:color w:val="1F497D" w:themeColor="text2"/>
              </w:rPr>
              <w:t>1.7. Perioada de implementare a proiectelor</w:t>
            </w:r>
            <w:r w:rsidR="00E35204" w:rsidRPr="00EB238C">
              <w:rPr>
                <w:rFonts w:ascii="Trebuchet MS" w:hAnsi="Trebuchet MS"/>
                <w:noProof/>
                <w:webHidden/>
                <w:color w:val="1F497D" w:themeColor="text2"/>
              </w:rPr>
              <w:tab/>
            </w:r>
            <w:r w:rsidR="00E35204" w:rsidRPr="00EB238C">
              <w:rPr>
                <w:rFonts w:ascii="Trebuchet MS" w:hAnsi="Trebuchet MS"/>
                <w:noProof/>
                <w:webHidden/>
                <w:color w:val="1F497D" w:themeColor="text2"/>
              </w:rPr>
              <w:fldChar w:fldCharType="begin"/>
            </w:r>
            <w:r w:rsidR="00E35204" w:rsidRPr="00EB238C">
              <w:rPr>
                <w:rFonts w:ascii="Trebuchet MS" w:hAnsi="Trebuchet MS"/>
                <w:noProof/>
                <w:webHidden/>
                <w:color w:val="1F497D" w:themeColor="text2"/>
              </w:rPr>
              <w:instrText xml:space="preserve"> PAGEREF _Toc496695305 \h </w:instrText>
            </w:r>
            <w:r w:rsidR="00E35204" w:rsidRPr="00EB238C">
              <w:rPr>
                <w:rFonts w:ascii="Trebuchet MS" w:hAnsi="Trebuchet MS"/>
                <w:noProof/>
                <w:webHidden/>
                <w:color w:val="1F497D" w:themeColor="text2"/>
              </w:rPr>
            </w:r>
            <w:r w:rsidR="00E35204" w:rsidRPr="00EB238C">
              <w:rPr>
                <w:rFonts w:ascii="Trebuchet MS" w:hAnsi="Trebuchet MS"/>
                <w:noProof/>
                <w:webHidden/>
                <w:color w:val="1F497D" w:themeColor="text2"/>
              </w:rPr>
              <w:fldChar w:fldCharType="separate"/>
            </w:r>
            <w:r w:rsidR="00E35204" w:rsidRPr="00EB238C">
              <w:rPr>
                <w:rFonts w:ascii="Trebuchet MS" w:hAnsi="Trebuchet MS"/>
                <w:noProof/>
                <w:webHidden/>
                <w:color w:val="1F497D" w:themeColor="text2"/>
              </w:rPr>
              <w:t>12</w:t>
            </w:r>
            <w:r w:rsidR="00E35204" w:rsidRPr="00EB238C">
              <w:rPr>
                <w:rFonts w:ascii="Trebuchet MS" w:hAnsi="Trebuchet MS"/>
                <w:noProof/>
                <w:webHidden/>
                <w:color w:val="1F497D" w:themeColor="text2"/>
              </w:rPr>
              <w:fldChar w:fldCharType="end"/>
            </w:r>
          </w:hyperlink>
        </w:p>
        <w:p w14:paraId="05DE449E" w14:textId="77777777" w:rsidR="00E35204" w:rsidRPr="00EB238C" w:rsidRDefault="005B5B06">
          <w:pPr>
            <w:pStyle w:val="Cuprins2"/>
            <w:tabs>
              <w:tab w:val="right" w:leader="dot" w:pos="9628"/>
            </w:tabs>
            <w:rPr>
              <w:rFonts w:ascii="Trebuchet MS" w:eastAsiaTheme="minorEastAsia" w:hAnsi="Trebuchet MS"/>
              <w:noProof/>
              <w:color w:val="1F497D" w:themeColor="text2"/>
              <w:lang w:val="en-US"/>
            </w:rPr>
          </w:pPr>
          <w:hyperlink w:anchor="_Toc496695306" w:history="1">
            <w:r w:rsidR="00E35204" w:rsidRPr="00EB238C">
              <w:rPr>
                <w:rStyle w:val="Hyperlink"/>
                <w:rFonts w:ascii="Trebuchet MS" w:eastAsia="Calibri" w:hAnsi="Trebuchet MS" w:cs="Times New Roman"/>
                <w:b/>
                <w:noProof/>
                <w:color w:val="1F497D" w:themeColor="text2"/>
              </w:rPr>
              <w:t>1.8. Grup țintă</w:t>
            </w:r>
            <w:r w:rsidR="00E35204" w:rsidRPr="00EB238C">
              <w:rPr>
                <w:rFonts w:ascii="Trebuchet MS" w:hAnsi="Trebuchet MS"/>
                <w:noProof/>
                <w:webHidden/>
                <w:color w:val="1F497D" w:themeColor="text2"/>
              </w:rPr>
              <w:tab/>
            </w:r>
            <w:r w:rsidR="00E35204" w:rsidRPr="00EB238C">
              <w:rPr>
                <w:rFonts w:ascii="Trebuchet MS" w:hAnsi="Trebuchet MS"/>
                <w:noProof/>
                <w:webHidden/>
                <w:color w:val="1F497D" w:themeColor="text2"/>
              </w:rPr>
              <w:fldChar w:fldCharType="begin"/>
            </w:r>
            <w:r w:rsidR="00E35204" w:rsidRPr="00EB238C">
              <w:rPr>
                <w:rFonts w:ascii="Trebuchet MS" w:hAnsi="Trebuchet MS"/>
                <w:noProof/>
                <w:webHidden/>
                <w:color w:val="1F497D" w:themeColor="text2"/>
              </w:rPr>
              <w:instrText xml:space="preserve"> PAGEREF _Toc496695306 \h </w:instrText>
            </w:r>
            <w:r w:rsidR="00E35204" w:rsidRPr="00EB238C">
              <w:rPr>
                <w:rFonts w:ascii="Trebuchet MS" w:hAnsi="Trebuchet MS"/>
                <w:noProof/>
                <w:webHidden/>
                <w:color w:val="1F497D" w:themeColor="text2"/>
              </w:rPr>
            </w:r>
            <w:r w:rsidR="00E35204" w:rsidRPr="00EB238C">
              <w:rPr>
                <w:rFonts w:ascii="Trebuchet MS" w:hAnsi="Trebuchet MS"/>
                <w:noProof/>
                <w:webHidden/>
                <w:color w:val="1F497D" w:themeColor="text2"/>
              </w:rPr>
              <w:fldChar w:fldCharType="separate"/>
            </w:r>
            <w:r w:rsidR="00E35204" w:rsidRPr="00EB238C">
              <w:rPr>
                <w:rFonts w:ascii="Trebuchet MS" w:hAnsi="Trebuchet MS"/>
                <w:noProof/>
                <w:webHidden/>
                <w:color w:val="1F497D" w:themeColor="text2"/>
              </w:rPr>
              <w:t>13</w:t>
            </w:r>
            <w:r w:rsidR="00E35204" w:rsidRPr="00EB238C">
              <w:rPr>
                <w:rFonts w:ascii="Trebuchet MS" w:hAnsi="Trebuchet MS"/>
                <w:noProof/>
                <w:webHidden/>
                <w:color w:val="1F497D" w:themeColor="text2"/>
              </w:rPr>
              <w:fldChar w:fldCharType="end"/>
            </w:r>
          </w:hyperlink>
        </w:p>
        <w:p w14:paraId="3AFB0E6E" w14:textId="77777777" w:rsidR="00E35204" w:rsidRPr="00EB238C" w:rsidRDefault="005B5B06">
          <w:pPr>
            <w:pStyle w:val="Cuprins2"/>
            <w:tabs>
              <w:tab w:val="right" w:leader="dot" w:pos="9628"/>
            </w:tabs>
            <w:rPr>
              <w:rFonts w:ascii="Trebuchet MS" w:eastAsiaTheme="minorEastAsia" w:hAnsi="Trebuchet MS"/>
              <w:noProof/>
              <w:color w:val="1F497D" w:themeColor="text2"/>
              <w:lang w:val="en-US"/>
            </w:rPr>
          </w:pPr>
          <w:hyperlink w:anchor="_Toc496695307" w:history="1">
            <w:r w:rsidR="00E35204" w:rsidRPr="00EB238C">
              <w:rPr>
                <w:rStyle w:val="Hyperlink"/>
                <w:rFonts w:ascii="Trebuchet MS" w:eastAsia="Calibri" w:hAnsi="Trebuchet MS" w:cs="Times New Roman"/>
                <w:b/>
                <w:noProof/>
                <w:color w:val="1F497D" w:themeColor="text2"/>
              </w:rPr>
              <w:t>1.9. Indicatori specifici de program</w:t>
            </w:r>
            <w:r w:rsidR="00E35204" w:rsidRPr="00EB238C">
              <w:rPr>
                <w:rFonts w:ascii="Trebuchet MS" w:hAnsi="Trebuchet MS"/>
                <w:noProof/>
                <w:webHidden/>
                <w:color w:val="1F497D" w:themeColor="text2"/>
              </w:rPr>
              <w:tab/>
            </w:r>
            <w:r w:rsidR="00E35204" w:rsidRPr="00EB238C">
              <w:rPr>
                <w:rFonts w:ascii="Trebuchet MS" w:hAnsi="Trebuchet MS"/>
                <w:noProof/>
                <w:webHidden/>
                <w:color w:val="1F497D" w:themeColor="text2"/>
              </w:rPr>
              <w:fldChar w:fldCharType="begin"/>
            </w:r>
            <w:r w:rsidR="00E35204" w:rsidRPr="00EB238C">
              <w:rPr>
                <w:rFonts w:ascii="Trebuchet MS" w:hAnsi="Trebuchet MS"/>
                <w:noProof/>
                <w:webHidden/>
                <w:color w:val="1F497D" w:themeColor="text2"/>
              </w:rPr>
              <w:instrText xml:space="preserve"> PAGEREF _Toc496695307 \h </w:instrText>
            </w:r>
            <w:r w:rsidR="00E35204" w:rsidRPr="00EB238C">
              <w:rPr>
                <w:rFonts w:ascii="Trebuchet MS" w:hAnsi="Trebuchet MS"/>
                <w:noProof/>
                <w:webHidden/>
                <w:color w:val="1F497D" w:themeColor="text2"/>
              </w:rPr>
            </w:r>
            <w:r w:rsidR="00E35204" w:rsidRPr="00EB238C">
              <w:rPr>
                <w:rFonts w:ascii="Trebuchet MS" w:hAnsi="Trebuchet MS"/>
                <w:noProof/>
                <w:webHidden/>
                <w:color w:val="1F497D" w:themeColor="text2"/>
              </w:rPr>
              <w:fldChar w:fldCharType="separate"/>
            </w:r>
            <w:r w:rsidR="00E35204" w:rsidRPr="00EB238C">
              <w:rPr>
                <w:rFonts w:ascii="Trebuchet MS" w:hAnsi="Trebuchet MS"/>
                <w:noProof/>
                <w:webHidden/>
                <w:color w:val="1F497D" w:themeColor="text2"/>
              </w:rPr>
              <w:t>13</w:t>
            </w:r>
            <w:r w:rsidR="00E35204" w:rsidRPr="00EB238C">
              <w:rPr>
                <w:rFonts w:ascii="Trebuchet MS" w:hAnsi="Trebuchet MS"/>
                <w:noProof/>
                <w:webHidden/>
                <w:color w:val="1F497D" w:themeColor="text2"/>
              </w:rPr>
              <w:fldChar w:fldCharType="end"/>
            </w:r>
          </w:hyperlink>
        </w:p>
        <w:p w14:paraId="4C65722B" w14:textId="77777777" w:rsidR="00E35204" w:rsidRPr="00EB238C" w:rsidRDefault="005B5B06">
          <w:pPr>
            <w:pStyle w:val="Cuprins2"/>
            <w:tabs>
              <w:tab w:val="right" w:leader="dot" w:pos="9628"/>
            </w:tabs>
            <w:rPr>
              <w:rFonts w:ascii="Trebuchet MS" w:eastAsiaTheme="minorEastAsia" w:hAnsi="Trebuchet MS"/>
              <w:noProof/>
              <w:color w:val="1F497D" w:themeColor="text2"/>
              <w:lang w:val="en-US"/>
            </w:rPr>
          </w:pPr>
          <w:hyperlink w:anchor="_Toc496695308" w:history="1">
            <w:r w:rsidR="00E35204" w:rsidRPr="00EB238C">
              <w:rPr>
                <w:rStyle w:val="Hyperlink"/>
                <w:rFonts w:ascii="Trebuchet MS" w:eastAsia="Calibri" w:hAnsi="Trebuchet MS" w:cs="Times New Roman"/>
                <w:b/>
                <w:noProof/>
                <w:color w:val="1F497D" w:themeColor="text2"/>
              </w:rPr>
              <w:t>1.10. Alocarea financiară stabilită pentru apelurile de proiecte</w:t>
            </w:r>
            <w:r w:rsidR="00E35204" w:rsidRPr="00EB238C">
              <w:rPr>
                <w:rFonts w:ascii="Trebuchet MS" w:hAnsi="Trebuchet MS"/>
                <w:noProof/>
                <w:webHidden/>
                <w:color w:val="1F497D" w:themeColor="text2"/>
              </w:rPr>
              <w:tab/>
            </w:r>
            <w:r w:rsidR="00E35204" w:rsidRPr="00EB238C">
              <w:rPr>
                <w:rFonts w:ascii="Trebuchet MS" w:hAnsi="Trebuchet MS"/>
                <w:noProof/>
                <w:webHidden/>
                <w:color w:val="1F497D" w:themeColor="text2"/>
              </w:rPr>
              <w:fldChar w:fldCharType="begin"/>
            </w:r>
            <w:r w:rsidR="00E35204" w:rsidRPr="00EB238C">
              <w:rPr>
                <w:rFonts w:ascii="Trebuchet MS" w:hAnsi="Trebuchet MS"/>
                <w:noProof/>
                <w:webHidden/>
                <w:color w:val="1F497D" w:themeColor="text2"/>
              </w:rPr>
              <w:instrText xml:space="preserve"> PAGEREF _Toc496695308 \h </w:instrText>
            </w:r>
            <w:r w:rsidR="00E35204" w:rsidRPr="00EB238C">
              <w:rPr>
                <w:rFonts w:ascii="Trebuchet MS" w:hAnsi="Trebuchet MS"/>
                <w:noProof/>
                <w:webHidden/>
                <w:color w:val="1F497D" w:themeColor="text2"/>
              </w:rPr>
            </w:r>
            <w:r w:rsidR="00E35204" w:rsidRPr="00EB238C">
              <w:rPr>
                <w:rFonts w:ascii="Trebuchet MS" w:hAnsi="Trebuchet MS"/>
                <w:noProof/>
                <w:webHidden/>
                <w:color w:val="1F497D" w:themeColor="text2"/>
              </w:rPr>
              <w:fldChar w:fldCharType="separate"/>
            </w:r>
            <w:r w:rsidR="00E35204" w:rsidRPr="00EB238C">
              <w:rPr>
                <w:rFonts w:ascii="Trebuchet MS" w:hAnsi="Trebuchet MS"/>
                <w:noProof/>
                <w:webHidden/>
                <w:color w:val="1F497D" w:themeColor="text2"/>
              </w:rPr>
              <w:t>15</w:t>
            </w:r>
            <w:r w:rsidR="00E35204" w:rsidRPr="00EB238C">
              <w:rPr>
                <w:rFonts w:ascii="Trebuchet MS" w:hAnsi="Trebuchet MS"/>
                <w:noProof/>
                <w:webHidden/>
                <w:color w:val="1F497D" w:themeColor="text2"/>
              </w:rPr>
              <w:fldChar w:fldCharType="end"/>
            </w:r>
          </w:hyperlink>
        </w:p>
        <w:p w14:paraId="6AD9BE26" w14:textId="77777777" w:rsidR="00E35204" w:rsidRPr="00EB238C" w:rsidRDefault="005B5B06">
          <w:pPr>
            <w:pStyle w:val="Cuprins2"/>
            <w:tabs>
              <w:tab w:val="right" w:leader="dot" w:pos="9628"/>
            </w:tabs>
            <w:rPr>
              <w:rFonts w:ascii="Trebuchet MS" w:eastAsiaTheme="minorEastAsia" w:hAnsi="Trebuchet MS"/>
              <w:noProof/>
              <w:color w:val="1F497D" w:themeColor="text2"/>
              <w:lang w:val="en-US"/>
            </w:rPr>
          </w:pPr>
          <w:hyperlink w:anchor="_Toc496695309" w:history="1">
            <w:r w:rsidR="00E35204" w:rsidRPr="00EB238C">
              <w:rPr>
                <w:rStyle w:val="Hyperlink"/>
                <w:rFonts w:ascii="Trebuchet MS" w:eastAsia="Calibri" w:hAnsi="Trebuchet MS" w:cs="Times New Roman"/>
                <w:b/>
                <w:noProof/>
                <w:color w:val="1F497D" w:themeColor="text2"/>
              </w:rPr>
              <w:t>1.11. Valoarea maximă a proiectului, rata de cofinanțare</w:t>
            </w:r>
            <w:r w:rsidR="00E35204" w:rsidRPr="00EB238C">
              <w:rPr>
                <w:rFonts w:ascii="Trebuchet MS" w:hAnsi="Trebuchet MS"/>
                <w:noProof/>
                <w:webHidden/>
                <w:color w:val="1F497D" w:themeColor="text2"/>
              </w:rPr>
              <w:tab/>
            </w:r>
            <w:r w:rsidR="00E35204" w:rsidRPr="00EB238C">
              <w:rPr>
                <w:rFonts w:ascii="Trebuchet MS" w:hAnsi="Trebuchet MS"/>
                <w:noProof/>
                <w:webHidden/>
                <w:color w:val="1F497D" w:themeColor="text2"/>
              </w:rPr>
              <w:fldChar w:fldCharType="begin"/>
            </w:r>
            <w:r w:rsidR="00E35204" w:rsidRPr="00EB238C">
              <w:rPr>
                <w:rFonts w:ascii="Trebuchet MS" w:hAnsi="Trebuchet MS"/>
                <w:noProof/>
                <w:webHidden/>
                <w:color w:val="1F497D" w:themeColor="text2"/>
              </w:rPr>
              <w:instrText xml:space="preserve"> PAGEREF _Toc496695309 \h </w:instrText>
            </w:r>
            <w:r w:rsidR="00E35204" w:rsidRPr="00EB238C">
              <w:rPr>
                <w:rFonts w:ascii="Trebuchet MS" w:hAnsi="Trebuchet MS"/>
                <w:noProof/>
                <w:webHidden/>
                <w:color w:val="1F497D" w:themeColor="text2"/>
              </w:rPr>
            </w:r>
            <w:r w:rsidR="00E35204" w:rsidRPr="00EB238C">
              <w:rPr>
                <w:rFonts w:ascii="Trebuchet MS" w:hAnsi="Trebuchet MS"/>
                <w:noProof/>
                <w:webHidden/>
                <w:color w:val="1F497D" w:themeColor="text2"/>
              </w:rPr>
              <w:fldChar w:fldCharType="separate"/>
            </w:r>
            <w:r w:rsidR="00E35204" w:rsidRPr="00EB238C">
              <w:rPr>
                <w:rFonts w:ascii="Trebuchet MS" w:hAnsi="Trebuchet MS"/>
                <w:noProof/>
                <w:webHidden/>
                <w:color w:val="1F497D" w:themeColor="text2"/>
              </w:rPr>
              <w:t>16</w:t>
            </w:r>
            <w:r w:rsidR="00E35204" w:rsidRPr="00EB238C">
              <w:rPr>
                <w:rFonts w:ascii="Trebuchet MS" w:hAnsi="Trebuchet MS"/>
                <w:noProof/>
                <w:webHidden/>
                <w:color w:val="1F497D" w:themeColor="text2"/>
              </w:rPr>
              <w:fldChar w:fldCharType="end"/>
            </w:r>
          </w:hyperlink>
        </w:p>
        <w:p w14:paraId="3E60B28A" w14:textId="77777777" w:rsidR="00E35204" w:rsidRPr="00EB238C" w:rsidRDefault="005B5B06">
          <w:pPr>
            <w:pStyle w:val="Cuprins3"/>
            <w:tabs>
              <w:tab w:val="right" w:leader="dot" w:pos="9628"/>
            </w:tabs>
            <w:rPr>
              <w:rFonts w:ascii="Trebuchet MS" w:eastAsiaTheme="minorEastAsia" w:hAnsi="Trebuchet MS"/>
              <w:noProof/>
              <w:color w:val="1F497D" w:themeColor="text2"/>
              <w:lang w:val="en-US"/>
            </w:rPr>
          </w:pPr>
          <w:hyperlink w:anchor="_Toc496695310" w:history="1">
            <w:r w:rsidR="00E35204" w:rsidRPr="00EB238C">
              <w:rPr>
                <w:rStyle w:val="Hyperlink"/>
                <w:rFonts w:ascii="Trebuchet MS" w:eastAsia="Calibri" w:hAnsi="Trebuchet MS" w:cs="Times New Roman"/>
                <w:b/>
                <w:noProof/>
                <w:color w:val="1F497D" w:themeColor="text2"/>
              </w:rPr>
              <w:t>1.11.1. Valoarea maximă a proiectului</w:t>
            </w:r>
            <w:r w:rsidR="00E35204" w:rsidRPr="00EB238C">
              <w:rPr>
                <w:rFonts w:ascii="Trebuchet MS" w:hAnsi="Trebuchet MS"/>
                <w:noProof/>
                <w:webHidden/>
                <w:color w:val="1F497D" w:themeColor="text2"/>
              </w:rPr>
              <w:tab/>
            </w:r>
            <w:r w:rsidR="00E35204" w:rsidRPr="00EB238C">
              <w:rPr>
                <w:rFonts w:ascii="Trebuchet MS" w:hAnsi="Trebuchet MS"/>
                <w:noProof/>
                <w:webHidden/>
                <w:color w:val="1F497D" w:themeColor="text2"/>
              </w:rPr>
              <w:fldChar w:fldCharType="begin"/>
            </w:r>
            <w:r w:rsidR="00E35204" w:rsidRPr="00EB238C">
              <w:rPr>
                <w:rFonts w:ascii="Trebuchet MS" w:hAnsi="Trebuchet MS"/>
                <w:noProof/>
                <w:webHidden/>
                <w:color w:val="1F497D" w:themeColor="text2"/>
              </w:rPr>
              <w:instrText xml:space="preserve"> PAGEREF _Toc496695310 \h </w:instrText>
            </w:r>
            <w:r w:rsidR="00E35204" w:rsidRPr="00EB238C">
              <w:rPr>
                <w:rFonts w:ascii="Trebuchet MS" w:hAnsi="Trebuchet MS"/>
                <w:noProof/>
                <w:webHidden/>
                <w:color w:val="1F497D" w:themeColor="text2"/>
              </w:rPr>
            </w:r>
            <w:r w:rsidR="00E35204" w:rsidRPr="00EB238C">
              <w:rPr>
                <w:rFonts w:ascii="Trebuchet MS" w:hAnsi="Trebuchet MS"/>
                <w:noProof/>
                <w:webHidden/>
                <w:color w:val="1F497D" w:themeColor="text2"/>
              </w:rPr>
              <w:fldChar w:fldCharType="separate"/>
            </w:r>
            <w:r w:rsidR="00E35204" w:rsidRPr="00EB238C">
              <w:rPr>
                <w:rFonts w:ascii="Trebuchet MS" w:hAnsi="Trebuchet MS"/>
                <w:noProof/>
                <w:webHidden/>
                <w:color w:val="1F497D" w:themeColor="text2"/>
              </w:rPr>
              <w:t>16</w:t>
            </w:r>
            <w:r w:rsidR="00E35204" w:rsidRPr="00EB238C">
              <w:rPr>
                <w:rFonts w:ascii="Trebuchet MS" w:hAnsi="Trebuchet MS"/>
                <w:noProof/>
                <w:webHidden/>
                <w:color w:val="1F497D" w:themeColor="text2"/>
              </w:rPr>
              <w:fldChar w:fldCharType="end"/>
            </w:r>
          </w:hyperlink>
        </w:p>
        <w:p w14:paraId="1EAE1FFE" w14:textId="77777777" w:rsidR="00E35204" w:rsidRPr="00EB238C" w:rsidRDefault="005B5B06">
          <w:pPr>
            <w:pStyle w:val="Cuprins3"/>
            <w:tabs>
              <w:tab w:val="right" w:leader="dot" w:pos="9628"/>
            </w:tabs>
            <w:rPr>
              <w:rFonts w:ascii="Trebuchet MS" w:eastAsiaTheme="minorEastAsia" w:hAnsi="Trebuchet MS"/>
              <w:noProof/>
              <w:color w:val="1F497D" w:themeColor="text2"/>
              <w:lang w:val="en-US"/>
            </w:rPr>
          </w:pPr>
          <w:hyperlink w:anchor="_Toc496695311" w:history="1">
            <w:r w:rsidR="00E35204" w:rsidRPr="00EB238C">
              <w:rPr>
                <w:rStyle w:val="Hyperlink"/>
                <w:rFonts w:ascii="Trebuchet MS" w:eastAsia="Calibri" w:hAnsi="Trebuchet MS" w:cs="Times New Roman"/>
                <w:b/>
                <w:noProof/>
                <w:color w:val="1F497D" w:themeColor="text2"/>
              </w:rPr>
              <w:t>1.11.2. C</w:t>
            </w:r>
            <w:r w:rsidR="00E35204" w:rsidRPr="00EB238C">
              <w:rPr>
                <w:rStyle w:val="Hyperlink"/>
                <w:rFonts w:ascii="Trebuchet MS" w:hAnsi="Trebuchet MS"/>
                <w:b/>
                <w:noProof/>
                <w:color w:val="1F497D" w:themeColor="text2"/>
              </w:rPr>
              <w:t>ofinanțarea na</w:t>
            </w:r>
            <w:r w:rsidR="00E35204" w:rsidRPr="00EB238C">
              <w:rPr>
                <w:rStyle w:val="Hyperlink"/>
                <w:rFonts w:ascii="Trebuchet MS" w:hAnsi="Trebuchet MS" w:cs="Times New Roman"/>
                <w:b/>
                <w:noProof/>
                <w:color w:val="1F497D" w:themeColor="text2"/>
              </w:rPr>
              <w:t>ț</w:t>
            </w:r>
            <w:r w:rsidR="00E35204" w:rsidRPr="00EB238C">
              <w:rPr>
                <w:rStyle w:val="Hyperlink"/>
                <w:rFonts w:ascii="Trebuchet MS" w:hAnsi="Trebuchet MS"/>
                <w:b/>
                <w:noProof/>
                <w:color w:val="1F497D" w:themeColor="text2"/>
              </w:rPr>
              <w:t>ională (cofinanțarea publică și cofinanțarea proprie)</w:t>
            </w:r>
            <w:r w:rsidR="00E35204" w:rsidRPr="00EB238C">
              <w:rPr>
                <w:rFonts w:ascii="Trebuchet MS" w:hAnsi="Trebuchet MS"/>
                <w:noProof/>
                <w:webHidden/>
                <w:color w:val="1F497D" w:themeColor="text2"/>
              </w:rPr>
              <w:tab/>
            </w:r>
            <w:r w:rsidR="00E35204" w:rsidRPr="00EB238C">
              <w:rPr>
                <w:rFonts w:ascii="Trebuchet MS" w:hAnsi="Trebuchet MS"/>
                <w:noProof/>
                <w:webHidden/>
                <w:color w:val="1F497D" w:themeColor="text2"/>
              </w:rPr>
              <w:fldChar w:fldCharType="begin"/>
            </w:r>
            <w:r w:rsidR="00E35204" w:rsidRPr="00EB238C">
              <w:rPr>
                <w:rFonts w:ascii="Trebuchet MS" w:hAnsi="Trebuchet MS"/>
                <w:noProof/>
                <w:webHidden/>
                <w:color w:val="1F497D" w:themeColor="text2"/>
              </w:rPr>
              <w:instrText xml:space="preserve"> PAGEREF _Toc496695311 \h </w:instrText>
            </w:r>
            <w:r w:rsidR="00E35204" w:rsidRPr="00EB238C">
              <w:rPr>
                <w:rFonts w:ascii="Trebuchet MS" w:hAnsi="Trebuchet MS"/>
                <w:noProof/>
                <w:webHidden/>
                <w:color w:val="1F497D" w:themeColor="text2"/>
              </w:rPr>
            </w:r>
            <w:r w:rsidR="00E35204" w:rsidRPr="00EB238C">
              <w:rPr>
                <w:rFonts w:ascii="Trebuchet MS" w:hAnsi="Trebuchet MS"/>
                <w:noProof/>
                <w:webHidden/>
                <w:color w:val="1F497D" w:themeColor="text2"/>
              </w:rPr>
              <w:fldChar w:fldCharType="separate"/>
            </w:r>
            <w:r w:rsidR="00E35204" w:rsidRPr="00EB238C">
              <w:rPr>
                <w:rFonts w:ascii="Trebuchet MS" w:hAnsi="Trebuchet MS"/>
                <w:noProof/>
                <w:webHidden/>
                <w:color w:val="1F497D" w:themeColor="text2"/>
              </w:rPr>
              <w:t>17</w:t>
            </w:r>
            <w:r w:rsidR="00E35204" w:rsidRPr="00EB238C">
              <w:rPr>
                <w:rFonts w:ascii="Trebuchet MS" w:hAnsi="Trebuchet MS"/>
                <w:noProof/>
                <w:webHidden/>
                <w:color w:val="1F497D" w:themeColor="text2"/>
              </w:rPr>
              <w:fldChar w:fldCharType="end"/>
            </w:r>
          </w:hyperlink>
        </w:p>
        <w:p w14:paraId="190E0E2B" w14:textId="77777777" w:rsidR="00E35204" w:rsidRPr="00EB238C" w:rsidRDefault="005B5B06">
          <w:pPr>
            <w:pStyle w:val="Cuprins1"/>
            <w:tabs>
              <w:tab w:val="right" w:leader="dot" w:pos="9628"/>
            </w:tabs>
            <w:rPr>
              <w:rFonts w:ascii="Trebuchet MS" w:eastAsiaTheme="minorEastAsia" w:hAnsi="Trebuchet MS"/>
              <w:noProof/>
              <w:color w:val="1F497D" w:themeColor="text2"/>
              <w:lang w:val="en-US"/>
            </w:rPr>
          </w:pPr>
          <w:hyperlink w:anchor="_Toc496695312" w:history="1">
            <w:r w:rsidR="00E35204" w:rsidRPr="00EB238C">
              <w:rPr>
                <w:rStyle w:val="Hyperlink"/>
                <w:rFonts w:ascii="Trebuchet MS" w:eastAsia="Calibri" w:hAnsi="Trebuchet MS" w:cs="Times New Roman"/>
                <w:b/>
                <w:noProof/>
                <w:color w:val="1F497D" w:themeColor="text2"/>
              </w:rPr>
              <w:t>CAPITOLUL 2. Reguli pentru acordarea finanțării</w:t>
            </w:r>
            <w:r w:rsidR="00E35204" w:rsidRPr="00EB238C">
              <w:rPr>
                <w:rFonts w:ascii="Trebuchet MS" w:hAnsi="Trebuchet MS"/>
                <w:noProof/>
                <w:webHidden/>
                <w:color w:val="1F497D" w:themeColor="text2"/>
              </w:rPr>
              <w:tab/>
            </w:r>
            <w:r w:rsidR="00E35204" w:rsidRPr="00EB238C">
              <w:rPr>
                <w:rFonts w:ascii="Trebuchet MS" w:hAnsi="Trebuchet MS"/>
                <w:noProof/>
                <w:webHidden/>
                <w:color w:val="1F497D" w:themeColor="text2"/>
              </w:rPr>
              <w:fldChar w:fldCharType="begin"/>
            </w:r>
            <w:r w:rsidR="00E35204" w:rsidRPr="00EB238C">
              <w:rPr>
                <w:rFonts w:ascii="Trebuchet MS" w:hAnsi="Trebuchet MS"/>
                <w:noProof/>
                <w:webHidden/>
                <w:color w:val="1F497D" w:themeColor="text2"/>
              </w:rPr>
              <w:instrText xml:space="preserve"> PAGEREF _Toc496695312 \h </w:instrText>
            </w:r>
            <w:r w:rsidR="00E35204" w:rsidRPr="00EB238C">
              <w:rPr>
                <w:rFonts w:ascii="Trebuchet MS" w:hAnsi="Trebuchet MS"/>
                <w:noProof/>
                <w:webHidden/>
                <w:color w:val="1F497D" w:themeColor="text2"/>
              </w:rPr>
            </w:r>
            <w:r w:rsidR="00E35204" w:rsidRPr="00EB238C">
              <w:rPr>
                <w:rFonts w:ascii="Trebuchet MS" w:hAnsi="Trebuchet MS"/>
                <w:noProof/>
                <w:webHidden/>
                <w:color w:val="1F497D" w:themeColor="text2"/>
              </w:rPr>
              <w:fldChar w:fldCharType="separate"/>
            </w:r>
            <w:r w:rsidR="00E35204" w:rsidRPr="00EB238C">
              <w:rPr>
                <w:rFonts w:ascii="Trebuchet MS" w:hAnsi="Trebuchet MS"/>
                <w:noProof/>
                <w:webHidden/>
                <w:color w:val="1F497D" w:themeColor="text2"/>
              </w:rPr>
              <w:t>18</w:t>
            </w:r>
            <w:r w:rsidR="00E35204" w:rsidRPr="00EB238C">
              <w:rPr>
                <w:rFonts w:ascii="Trebuchet MS" w:hAnsi="Trebuchet MS"/>
                <w:noProof/>
                <w:webHidden/>
                <w:color w:val="1F497D" w:themeColor="text2"/>
              </w:rPr>
              <w:fldChar w:fldCharType="end"/>
            </w:r>
          </w:hyperlink>
        </w:p>
        <w:p w14:paraId="4B42589E" w14:textId="77777777" w:rsidR="00E35204" w:rsidRPr="00EB238C" w:rsidRDefault="005B5B06">
          <w:pPr>
            <w:pStyle w:val="Cuprins2"/>
            <w:tabs>
              <w:tab w:val="right" w:leader="dot" w:pos="9628"/>
            </w:tabs>
            <w:rPr>
              <w:rFonts w:ascii="Trebuchet MS" w:eastAsiaTheme="minorEastAsia" w:hAnsi="Trebuchet MS"/>
              <w:noProof/>
              <w:color w:val="1F497D" w:themeColor="text2"/>
              <w:lang w:val="en-US"/>
            </w:rPr>
          </w:pPr>
          <w:hyperlink w:anchor="_Toc496695313" w:history="1">
            <w:r w:rsidR="00E35204" w:rsidRPr="00EB238C">
              <w:rPr>
                <w:rStyle w:val="Hyperlink"/>
                <w:rFonts w:ascii="Trebuchet MS" w:eastAsia="Calibri" w:hAnsi="Trebuchet MS" w:cs="Times New Roman"/>
                <w:b/>
                <w:noProof/>
                <w:color w:val="1F497D" w:themeColor="text2"/>
              </w:rPr>
              <w:t>2.1 Eligibilitatea solicitantului/partenerilor</w:t>
            </w:r>
            <w:r w:rsidR="00E35204" w:rsidRPr="00EB238C">
              <w:rPr>
                <w:rFonts w:ascii="Trebuchet MS" w:hAnsi="Trebuchet MS"/>
                <w:noProof/>
                <w:webHidden/>
                <w:color w:val="1F497D" w:themeColor="text2"/>
              </w:rPr>
              <w:tab/>
            </w:r>
            <w:r w:rsidR="00E35204" w:rsidRPr="00EB238C">
              <w:rPr>
                <w:rFonts w:ascii="Trebuchet MS" w:hAnsi="Trebuchet MS"/>
                <w:noProof/>
                <w:webHidden/>
                <w:color w:val="1F497D" w:themeColor="text2"/>
              </w:rPr>
              <w:fldChar w:fldCharType="begin"/>
            </w:r>
            <w:r w:rsidR="00E35204" w:rsidRPr="00EB238C">
              <w:rPr>
                <w:rFonts w:ascii="Trebuchet MS" w:hAnsi="Trebuchet MS"/>
                <w:noProof/>
                <w:webHidden/>
                <w:color w:val="1F497D" w:themeColor="text2"/>
              </w:rPr>
              <w:instrText xml:space="preserve"> PAGEREF _Toc496695313 \h </w:instrText>
            </w:r>
            <w:r w:rsidR="00E35204" w:rsidRPr="00EB238C">
              <w:rPr>
                <w:rFonts w:ascii="Trebuchet MS" w:hAnsi="Trebuchet MS"/>
                <w:noProof/>
                <w:webHidden/>
                <w:color w:val="1F497D" w:themeColor="text2"/>
              </w:rPr>
            </w:r>
            <w:r w:rsidR="00E35204" w:rsidRPr="00EB238C">
              <w:rPr>
                <w:rFonts w:ascii="Trebuchet MS" w:hAnsi="Trebuchet MS"/>
                <w:noProof/>
                <w:webHidden/>
                <w:color w:val="1F497D" w:themeColor="text2"/>
              </w:rPr>
              <w:fldChar w:fldCharType="separate"/>
            </w:r>
            <w:r w:rsidR="00E35204" w:rsidRPr="00EB238C">
              <w:rPr>
                <w:rFonts w:ascii="Trebuchet MS" w:hAnsi="Trebuchet MS"/>
                <w:noProof/>
                <w:webHidden/>
                <w:color w:val="1F497D" w:themeColor="text2"/>
              </w:rPr>
              <w:t>18</w:t>
            </w:r>
            <w:r w:rsidR="00E35204" w:rsidRPr="00EB238C">
              <w:rPr>
                <w:rFonts w:ascii="Trebuchet MS" w:hAnsi="Trebuchet MS"/>
                <w:noProof/>
                <w:webHidden/>
                <w:color w:val="1F497D" w:themeColor="text2"/>
              </w:rPr>
              <w:fldChar w:fldCharType="end"/>
            </w:r>
          </w:hyperlink>
        </w:p>
        <w:p w14:paraId="4B4E8CCD" w14:textId="77777777" w:rsidR="00E35204" w:rsidRPr="00EB238C" w:rsidRDefault="005B5B06">
          <w:pPr>
            <w:pStyle w:val="Cuprins2"/>
            <w:tabs>
              <w:tab w:val="right" w:leader="dot" w:pos="9628"/>
            </w:tabs>
            <w:rPr>
              <w:rFonts w:ascii="Trebuchet MS" w:eastAsiaTheme="minorEastAsia" w:hAnsi="Trebuchet MS"/>
              <w:noProof/>
              <w:color w:val="1F497D" w:themeColor="text2"/>
              <w:lang w:val="en-US"/>
            </w:rPr>
          </w:pPr>
          <w:hyperlink w:anchor="_Toc496695314" w:history="1">
            <w:r w:rsidR="00E35204" w:rsidRPr="00EB238C">
              <w:rPr>
                <w:rStyle w:val="Hyperlink"/>
                <w:rFonts w:ascii="Trebuchet MS" w:eastAsia="Times New Roman" w:hAnsi="Trebuchet MS" w:cs="Times New Roman"/>
                <w:b/>
                <w:noProof/>
                <w:color w:val="1F497D" w:themeColor="text2"/>
              </w:rPr>
              <w:t xml:space="preserve">2.1.1  </w:t>
            </w:r>
            <w:r w:rsidR="00E35204" w:rsidRPr="00EB238C">
              <w:rPr>
                <w:rStyle w:val="Hyperlink"/>
                <w:rFonts w:ascii="Trebuchet MS" w:eastAsia="Calibri" w:hAnsi="Trebuchet MS" w:cs="Times New Roman"/>
                <w:b/>
                <w:noProof/>
                <w:color w:val="1F497D" w:themeColor="text2"/>
              </w:rPr>
              <w:t>Eligibilitatea solicitantului/partenerilor – condiții generale</w:t>
            </w:r>
            <w:r w:rsidR="00E35204" w:rsidRPr="00EB238C">
              <w:rPr>
                <w:rFonts w:ascii="Trebuchet MS" w:hAnsi="Trebuchet MS"/>
                <w:noProof/>
                <w:webHidden/>
                <w:color w:val="1F497D" w:themeColor="text2"/>
              </w:rPr>
              <w:tab/>
            </w:r>
            <w:r w:rsidR="00E35204" w:rsidRPr="00EB238C">
              <w:rPr>
                <w:rFonts w:ascii="Trebuchet MS" w:hAnsi="Trebuchet MS"/>
                <w:noProof/>
                <w:webHidden/>
                <w:color w:val="1F497D" w:themeColor="text2"/>
              </w:rPr>
              <w:fldChar w:fldCharType="begin"/>
            </w:r>
            <w:r w:rsidR="00E35204" w:rsidRPr="00EB238C">
              <w:rPr>
                <w:rFonts w:ascii="Trebuchet MS" w:hAnsi="Trebuchet MS"/>
                <w:noProof/>
                <w:webHidden/>
                <w:color w:val="1F497D" w:themeColor="text2"/>
              </w:rPr>
              <w:instrText xml:space="preserve"> PAGEREF _Toc496695314 \h </w:instrText>
            </w:r>
            <w:r w:rsidR="00E35204" w:rsidRPr="00EB238C">
              <w:rPr>
                <w:rFonts w:ascii="Trebuchet MS" w:hAnsi="Trebuchet MS"/>
                <w:noProof/>
                <w:webHidden/>
                <w:color w:val="1F497D" w:themeColor="text2"/>
              </w:rPr>
            </w:r>
            <w:r w:rsidR="00E35204" w:rsidRPr="00EB238C">
              <w:rPr>
                <w:rFonts w:ascii="Trebuchet MS" w:hAnsi="Trebuchet MS"/>
                <w:noProof/>
                <w:webHidden/>
                <w:color w:val="1F497D" w:themeColor="text2"/>
              </w:rPr>
              <w:fldChar w:fldCharType="separate"/>
            </w:r>
            <w:r w:rsidR="00E35204" w:rsidRPr="00EB238C">
              <w:rPr>
                <w:rFonts w:ascii="Trebuchet MS" w:hAnsi="Trebuchet MS"/>
                <w:noProof/>
                <w:webHidden/>
                <w:color w:val="1F497D" w:themeColor="text2"/>
              </w:rPr>
              <w:t>18</w:t>
            </w:r>
            <w:r w:rsidR="00E35204" w:rsidRPr="00EB238C">
              <w:rPr>
                <w:rFonts w:ascii="Trebuchet MS" w:hAnsi="Trebuchet MS"/>
                <w:noProof/>
                <w:webHidden/>
                <w:color w:val="1F497D" w:themeColor="text2"/>
              </w:rPr>
              <w:fldChar w:fldCharType="end"/>
            </w:r>
          </w:hyperlink>
        </w:p>
        <w:p w14:paraId="1F7C616D" w14:textId="77777777" w:rsidR="00E35204" w:rsidRPr="00EB238C" w:rsidRDefault="005B5B06">
          <w:pPr>
            <w:pStyle w:val="Cuprins2"/>
            <w:tabs>
              <w:tab w:val="right" w:leader="dot" w:pos="9628"/>
            </w:tabs>
            <w:rPr>
              <w:rFonts w:ascii="Trebuchet MS" w:eastAsiaTheme="minorEastAsia" w:hAnsi="Trebuchet MS"/>
              <w:noProof/>
              <w:color w:val="1F497D" w:themeColor="text2"/>
              <w:lang w:val="en-US"/>
            </w:rPr>
          </w:pPr>
          <w:hyperlink w:anchor="_Toc496695315" w:history="1">
            <w:r w:rsidR="00E35204" w:rsidRPr="00EB238C">
              <w:rPr>
                <w:rStyle w:val="Hyperlink"/>
                <w:rFonts w:ascii="Trebuchet MS" w:eastAsia="Calibri" w:hAnsi="Trebuchet MS" w:cs="Times New Roman"/>
                <w:b/>
                <w:noProof/>
                <w:color w:val="1F497D" w:themeColor="text2"/>
              </w:rPr>
              <w:t>2.2. Eligibilitatea proiectului</w:t>
            </w:r>
            <w:r w:rsidR="00E35204" w:rsidRPr="00EB238C">
              <w:rPr>
                <w:rFonts w:ascii="Trebuchet MS" w:hAnsi="Trebuchet MS"/>
                <w:noProof/>
                <w:webHidden/>
                <w:color w:val="1F497D" w:themeColor="text2"/>
              </w:rPr>
              <w:tab/>
            </w:r>
            <w:r w:rsidR="00E35204" w:rsidRPr="00EB238C">
              <w:rPr>
                <w:rFonts w:ascii="Trebuchet MS" w:hAnsi="Trebuchet MS"/>
                <w:noProof/>
                <w:webHidden/>
                <w:color w:val="1F497D" w:themeColor="text2"/>
              </w:rPr>
              <w:fldChar w:fldCharType="begin"/>
            </w:r>
            <w:r w:rsidR="00E35204" w:rsidRPr="00EB238C">
              <w:rPr>
                <w:rFonts w:ascii="Trebuchet MS" w:hAnsi="Trebuchet MS"/>
                <w:noProof/>
                <w:webHidden/>
                <w:color w:val="1F497D" w:themeColor="text2"/>
              </w:rPr>
              <w:instrText xml:space="preserve"> PAGEREF _Toc496695315 \h </w:instrText>
            </w:r>
            <w:r w:rsidR="00E35204" w:rsidRPr="00EB238C">
              <w:rPr>
                <w:rFonts w:ascii="Trebuchet MS" w:hAnsi="Trebuchet MS"/>
                <w:noProof/>
                <w:webHidden/>
                <w:color w:val="1F497D" w:themeColor="text2"/>
              </w:rPr>
            </w:r>
            <w:r w:rsidR="00E35204" w:rsidRPr="00EB238C">
              <w:rPr>
                <w:rFonts w:ascii="Trebuchet MS" w:hAnsi="Trebuchet MS"/>
                <w:noProof/>
                <w:webHidden/>
                <w:color w:val="1F497D" w:themeColor="text2"/>
              </w:rPr>
              <w:fldChar w:fldCharType="separate"/>
            </w:r>
            <w:r w:rsidR="00E35204" w:rsidRPr="00EB238C">
              <w:rPr>
                <w:rFonts w:ascii="Trebuchet MS" w:hAnsi="Trebuchet MS"/>
                <w:noProof/>
                <w:webHidden/>
                <w:color w:val="1F497D" w:themeColor="text2"/>
              </w:rPr>
              <w:t>19</w:t>
            </w:r>
            <w:r w:rsidR="00E35204" w:rsidRPr="00EB238C">
              <w:rPr>
                <w:rFonts w:ascii="Trebuchet MS" w:hAnsi="Trebuchet MS"/>
                <w:noProof/>
                <w:webHidden/>
                <w:color w:val="1F497D" w:themeColor="text2"/>
              </w:rPr>
              <w:fldChar w:fldCharType="end"/>
            </w:r>
          </w:hyperlink>
        </w:p>
        <w:p w14:paraId="01B25AFC" w14:textId="77777777" w:rsidR="00E35204" w:rsidRPr="00EB238C" w:rsidRDefault="005B5B06">
          <w:pPr>
            <w:pStyle w:val="Cuprins3"/>
            <w:tabs>
              <w:tab w:val="right" w:leader="dot" w:pos="9628"/>
            </w:tabs>
            <w:rPr>
              <w:rFonts w:ascii="Trebuchet MS" w:eastAsiaTheme="minorEastAsia" w:hAnsi="Trebuchet MS"/>
              <w:noProof/>
              <w:color w:val="1F497D" w:themeColor="text2"/>
              <w:lang w:val="en-US"/>
            </w:rPr>
          </w:pPr>
          <w:hyperlink w:anchor="_Toc496695316" w:history="1">
            <w:r w:rsidR="00E35204" w:rsidRPr="00EB238C">
              <w:rPr>
                <w:rStyle w:val="Hyperlink"/>
                <w:rFonts w:ascii="Trebuchet MS" w:eastAsia="Calibri" w:hAnsi="Trebuchet MS" w:cs="Times New Roman"/>
                <w:b/>
                <w:noProof/>
                <w:color w:val="1F497D" w:themeColor="text2"/>
              </w:rPr>
              <w:t xml:space="preserve">2.2.1. </w:t>
            </w:r>
            <w:r w:rsidR="00E35204" w:rsidRPr="00EB238C">
              <w:rPr>
                <w:rStyle w:val="Hyperlink"/>
                <w:rFonts w:ascii="Trebuchet MS" w:eastAsia="Calibri" w:hAnsi="Trebuchet MS" w:cs="Times New Roman"/>
                <w:b/>
                <w:noProof/>
                <w:color w:val="1F497D" w:themeColor="text2"/>
                <w:lang w:eastAsia="ar-SA"/>
              </w:rPr>
              <w:t>Eligibilitatea proiectului – condiții generale</w:t>
            </w:r>
            <w:r w:rsidR="00E35204" w:rsidRPr="00EB238C">
              <w:rPr>
                <w:rFonts w:ascii="Trebuchet MS" w:hAnsi="Trebuchet MS"/>
                <w:noProof/>
                <w:webHidden/>
                <w:color w:val="1F497D" w:themeColor="text2"/>
              </w:rPr>
              <w:tab/>
            </w:r>
            <w:r w:rsidR="00E35204" w:rsidRPr="00EB238C">
              <w:rPr>
                <w:rFonts w:ascii="Trebuchet MS" w:hAnsi="Trebuchet MS"/>
                <w:noProof/>
                <w:webHidden/>
                <w:color w:val="1F497D" w:themeColor="text2"/>
              </w:rPr>
              <w:fldChar w:fldCharType="begin"/>
            </w:r>
            <w:r w:rsidR="00E35204" w:rsidRPr="00EB238C">
              <w:rPr>
                <w:rFonts w:ascii="Trebuchet MS" w:hAnsi="Trebuchet MS"/>
                <w:noProof/>
                <w:webHidden/>
                <w:color w:val="1F497D" w:themeColor="text2"/>
              </w:rPr>
              <w:instrText xml:space="preserve"> PAGEREF _Toc496695316 \h </w:instrText>
            </w:r>
            <w:r w:rsidR="00E35204" w:rsidRPr="00EB238C">
              <w:rPr>
                <w:rFonts w:ascii="Trebuchet MS" w:hAnsi="Trebuchet MS"/>
                <w:noProof/>
                <w:webHidden/>
                <w:color w:val="1F497D" w:themeColor="text2"/>
              </w:rPr>
            </w:r>
            <w:r w:rsidR="00E35204" w:rsidRPr="00EB238C">
              <w:rPr>
                <w:rFonts w:ascii="Trebuchet MS" w:hAnsi="Trebuchet MS"/>
                <w:noProof/>
                <w:webHidden/>
                <w:color w:val="1F497D" w:themeColor="text2"/>
              </w:rPr>
              <w:fldChar w:fldCharType="separate"/>
            </w:r>
            <w:r w:rsidR="00E35204" w:rsidRPr="00EB238C">
              <w:rPr>
                <w:rFonts w:ascii="Trebuchet MS" w:hAnsi="Trebuchet MS"/>
                <w:noProof/>
                <w:webHidden/>
                <w:color w:val="1F497D" w:themeColor="text2"/>
              </w:rPr>
              <w:t>19</w:t>
            </w:r>
            <w:r w:rsidR="00E35204" w:rsidRPr="00EB238C">
              <w:rPr>
                <w:rFonts w:ascii="Trebuchet MS" w:hAnsi="Trebuchet MS"/>
                <w:noProof/>
                <w:webHidden/>
                <w:color w:val="1F497D" w:themeColor="text2"/>
              </w:rPr>
              <w:fldChar w:fldCharType="end"/>
            </w:r>
          </w:hyperlink>
        </w:p>
        <w:p w14:paraId="3259147E" w14:textId="77777777" w:rsidR="00E35204" w:rsidRPr="00EB238C" w:rsidRDefault="005B5B06">
          <w:pPr>
            <w:pStyle w:val="Cuprins3"/>
            <w:tabs>
              <w:tab w:val="right" w:leader="dot" w:pos="9628"/>
            </w:tabs>
            <w:rPr>
              <w:rFonts w:ascii="Trebuchet MS" w:eastAsiaTheme="minorEastAsia" w:hAnsi="Trebuchet MS"/>
              <w:noProof/>
              <w:color w:val="1F497D" w:themeColor="text2"/>
              <w:lang w:val="en-US"/>
            </w:rPr>
          </w:pPr>
          <w:hyperlink w:anchor="_Toc496695317" w:history="1">
            <w:r w:rsidR="00E35204" w:rsidRPr="00EB238C">
              <w:rPr>
                <w:rStyle w:val="Hyperlink"/>
                <w:rFonts w:ascii="Trebuchet MS" w:eastAsia="Calibri" w:hAnsi="Trebuchet MS" w:cs="Times New Roman"/>
                <w:b/>
                <w:noProof/>
                <w:color w:val="1F497D" w:themeColor="text2"/>
              </w:rPr>
              <w:t xml:space="preserve">2.2.2. </w:t>
            </w:r>
            <w:r w:rsidR="00E35204" w:rsidRPr="00EB238C">
              <w:rPr>
                <w:rStyle w:val="Hyperlink"/>
                <w:rFonts w:ascii="Trebuchet MS" w:hAnsi="Trebuchet MS"/>
                <w:b/>
                <w:noProof/>
                <w:color w:val="1F497D" w:themeColor="text2"/>
                <w:lang w:eastAsia="ar-SA"/>
              </w:rPr>
              <w:t>Eligibilitatea proiectului – condiții specifice</w:t>
            </w:r>
            <w:r w:rsidR="00E35204" w:rsidRPr="00EB238C">
              <w:rPr>
                <w:rFonts w:ascii="Trebuchet MS" w:hAnsi="Trebuchet MS"/>
                <w:noProof/>
                <w:webHidden/>
                <w:color w:val="1F497D" w:themeColor="text2"/>
              </w:rPr>
              <w:tab/>
            </w:r>
            <w:r w:rsidR="00E35204" w:rsidRPr="00EB238C">
              <w:rPr>
                <w:rFonts w:ascii="Trebuchet MS" w:hAnsi="Trebuchet MS"/>
                <w:noProof/>
                <w:webHidden/>
                <w:color w:val="1F497D" w:themeColor="text2"/>
              </w:rPr>
              <w:fldChar w:fldCharType="begin"/>
            </w:r>
            <w:r w:rsidR="00E35204" w:rsidRPr="00EB238C">
              <w:rPr>
                <w:rFonts w:ascii="Trebuchet MS" w:hAnsi="Trebuchet MS"/>
                <w:noProof/>
                <w:webHidden/>
                <w:color w:val="1F497D" w:themeColor="text2"/>
              </w:rPr>
              <w:instrText xml:space="preserve"> PAGEREF _Toc496695317 \h </w:instrText>
            </w:r>
            <w:r w:rsidR="00E35204" w:rsidRPr="00EB238C">
              <w:rPr>
                <w:rFonts w:ascii="Trebuchet MS" w:hAnsi="Trebuchet MS"/>
                <w:noProof/>
                <w:webHidden/>
                <w:color w:val="1F497D" w:themeColor="text2"/>
              </w:rPr>
            </w:r>
            <w:r w:rsidR="00E35204" w:rsidRPr="00EB238C">
              <w:rPr>
                <w:rFonts w:ascii="Trebuchet MS" w:hAnsi="Trebuchet MS"/>
                <w:noProof/>
                <w:webHidden/>
                <w:color w:val="1F497D" w:themeColor="text2"/>
              </w:rPr>
              <w:fldChar w:fldCharType="separate"/>
            </w:r>
            <w:r w:rsidR="00E35204" w:rsidRPr="00EB238C">
              <w:rPr>
                <w:rFonts w:ascii="Trebuchet MS" w:hAnsi="Trebuchet MS"/>
                <w:noProof/>
                <w:webHidden/>
                <w:color w:val="1F497D" w:themeColor="text2"/>
              </w:rPr>
              <w:t>19</w:t>
            </w:r>
            <w:r w:rsidR="00E35204" w:rsidRPr="00EB238C">
              <w:rPr>
                <w:rFonts w:ascii="Trebuchet MS" w:hAnsi="Trebuchet MS"/>
                <w:noProof/>
                <w:webHidden/>
                <w:color w:val="1F497D" w:themeColor="text2"/>
              </w:rPr>
              <w:fldChar w:fldCharType="end"/>
            </w:r>
          </w:hyperlink>
        </w:p>
        <w:p w14:paraId="1E74004B" w14:textId="77777777" w:rsidR="00E35204" w:rsidRPr="00EB238C" w:rsidRDefault="005B5B06">
          <w:pPr>
            <w:pStyle w:val="Cuprins2"/>
            <w:tabs>
              <w:tab w:val="right" w:leader="dot" w:pos="9628"/>
            </w:tabs>
            <w:rPr>
              <w:rFonts w:ascii="Trebuchet MS" w:eastAsiaTheme="minorEastAsia" w:hAnsi="Trebuchet MS"/>
              <w:noProof/>
              <w:color w:val="1F497D" w:themeColor="text2"/>
              <w:lang w:val="en-US"/>
            </w:rPr>
          </w:pPr>
          <w:hyperlink w:anchor="_Toc496695318" w:history="1">
            <w:r w:rsidR="00E35204" w:rsidRPr="00EB238C">
              <w:rPr>
                <w:rStyle w:val="Hyperlink"/>
                <w:rFonts w:ascii="Trebuchet MS" w:eastAsia="Calibri" w:hAnsi="Trebuchet MS" w:cs="Times New Roman"/>
                <w:b/>
                <w:noProof/>
                <w:color w:val="1F497D" w:themeColor="text2"/>
              </w:rPr>
              <w:t>2.3. Eligibilitatea cheltuielilor</w:t>
            </w:r>
            <w:r w:rsidR="00E35204" w:rsidRPr="00EB238C">
              <w:rPr>
                <w:rFonts w:ascii="Trebuchet MS" w:hAnsi="Trebuchet MS"/>
                <w:noProof/>
                <w:webHidden/>
                <w:color w:val="1F497D" w:themeColor="text2"/>
              </w:rPr>
              <w:tab/>
            </w:r>
            <w:r w:rsidR="00E35204" w:rsidRPr="00EB238C">
              <w:rPr>
                <w:rFonts w:ascii="Trebuchet MS" w:hAnsi="Trebuchet MS"/>
                <w:noProof/>
                <w:webHidden/>
                <w:color w:val="1F497D" w:themeColor="text2"/>
              </w:rPr>
              <w:fldChar w:fldCharType="begin"/>
            </w:r>
            <w:r w:rsidR="00E35204" w:rsidRPr="00EB238C">
              <w:rPr>
                <w:rFonts w:ascii="Trebuchet MS" w:hAnsi="Trebuchet MS"/>
                <w:noProof/>
                <w:webHidden/>
                <w:color w:val="1F497D" w:themeColor="text2"/>
              </w:rPr>
              <w:instrText xml:space="preserve"> PAGEREF _Toc496695318 \h </w:instrText>
            </w:r>
            <w:r w:rsidR="00E35204" w:rsidRPr="00EB238C">
              <w:rPr>
                <w:rFonts w:ascii="Trebuchet MS" w:hAnsi="Trebuchet MS"/>
                <w:noProof/>
                <w:webHidden/>
                <w:color w:val="1F497D" w:themeColor="text2"/>
              </w:rPr>
            </w:r>
            <w:r w:rsidR="00E35204" w:rsidRPr="00EB238C">
              <w:rPr>
                <w:rFonts w:ascii="Trebuchet MS" w:hAnsi="Trebuchet MS"/>
                <w:noProof/>
                <w:webHidden/>
                <w:color w:val="1F497D" w:themeColor="text2"/>
              </w:rPr>
              <w:fldChar w:fldCharType="separate"/>
            </w:r>
            <w:r w:rsidR="00E35204" w:rsidRPr="00EB238C">
              <w:rPr>
                <w:rFonts w:ascii="Trebuchet MS" w:hAnsi="Trebuchet MS"/>
                <w:noProof/>
                <w:webHidden/>
                <w:color w:val="1F497D" w:themeColor="text2"/>
              </w:rPr>
              <w:t>20</w:t>
            </w:r>
            <w:r w:rsidR="00E35204" w:rsidRPr="00EB238C">
              <w:rPr>
                <w:rFonts w:ascii="Trebuchet MS" w:hAnsi="Trebuchet MS"/>
                <w:noProof/>
                <w:webHidden/>
                <w:color w:val="1F497D" w:themeColor="text2"/>
              </w:rPr>
              <w:fldChar w:fldCharType="end"/>
            </w:r>
          </w:hyperlink>
        </w:p>
        <w:p w14:paraId="633BF18B" w14:textId="77777777" w:rsidR="00E35204" w:rsidRPr="00EB238C" w:rsidRDefault="005B5B06">
          <w:pPr>
            <w:pStyle w:val="Cuprins3"/>
            <w:tabs>
              <w:tab w:val="right" w:leader="dot" w:pos="9628"/>
            </w:tabs>
            <w:rPr>
              <w:rFonts w:ascii="Trebuchet MS" w:eastAsiaTheme="minorEastAsia" w:hAnsi="Trebuchet MS"/>
              <w:noProof/>
              <w:color w:val="1F497D" w:themeColor="text2"/>
              <w:lang w:val="en-US"/>
            </w:rPr>
          </w:pPr>
          <w:hyperlink w:anchor="_Toc496695319" w:history="1">
            <w:r w:rsidR="00E35204" w:rsidRPr="00EB238C">
              <w:rPr>
                <w:rStyle w:val="Hyperlink"/>
                <w:rFonts w:ascii="Trebuchet MS" w:eastAsiaTheme="majorEastAsia" w:hAnsi="Trebuchet MS" w:cstheme="majorBidi"/>
                <w:b/>
                <w:noProof/>
                <w:color w:val="1F497D" w:themeColor="text2"/>
              </w:rPr>
              <w:t>Reguli generale și specifice de decontare</w:t>
            </w:r>
            <w:r w:rsidR="00E35204" w:rsidRPr="00EB238C">
              <w:rPr>
                <w:rFonts w:ascii="Trebuchet MS" w:hAnsi="Trebuchet MS"/>
                <w:noProof/>
                <w:webHidden/>
                <w:color w:val="1F497D" w:themeColor="text2"/>
              </w:rPr>
              <w:tab/>
            </w:r>
            <w:r w:rsidR="00E35204" w:rsidRPr="00EB238C">
              <w:rPr>
                <w:rFonts w:ascii="Trebuchet MS" w:hAnsi="Trebuchet MS"/>
                <w:noProof/>
                <w:webHidden/>
                <w:color w:val="1F497D" w:themeColor="text2"/>
              </w:rPr>
              <w:fldChar w:fldCharType="begin"/>
            </w:r>
            <w:r w:rsidR="00E35204" w:rsidRPr="00EB238C">
              <w:rPr>
                <w:rFonts w:ascii="Trebuchet MS" w:hAnsi="Trebuchet MS"/>
                <w:noProof/>
                <w:webHidden/>
                <w:color w:val="1F497D" w:themeColor="text2"/>
              </w:rPr>
              <w:instrText xml:space="preserve"> PAGEREF _Toc496695319 \h </w:instrText>
            </w:r>
            <w:r w:rsidR="00E35204" w:rsidRPr="00EB238C">
              <w:rPr>
                <w:rFonts w:ascii="Trebuchet MS" w:hAnsi="Trebuchet MS"/>
                <w:noProof/>
                <w:webHidden/>
                <w:color w:val="1F497D" w:themeColor="text2"/>
              </w:rPr>
            </w:r>
            <w:r w:rsidR="00E35204" w:rsidRPr="00EB238C">
              <w:rPr>
                <w:rFonts w:ascii="Trebuchet MS" w:hAnsi="Trebuchet MS"/>
                <w:noProof/>
                <w:webHidden/>
                <w:color w:val="1F497D" w:themeColor="text2"/>
              </w:rPr>
              <w:fldChar w:fldCharType="separate"/>
            </w:r>
            <w:r w:rsidR="00E35204" w:rsidRPr="00EB238C">
              <w:rPr>
                <w:rFonts w:ascii="Trebuchet MS" w:hAnsi="Trebuchet MS"/>
                <w:noProof/>
                <w:webHidden/>
                <w:color w:val="1F497D" w:themeColor="text2"/>
              </w:rPr>
              <w:t>32</w:t>
            </w:r>
            <w:r w:rsidR="00E35204" w:rsidRPr="00EB238C">
              <w:rPr>
                <w:rFonts w:ascii="Trebuchet MS" w:hAnsi="Trebuchet MS"/>
                <w:noProof/>
                <w:webHidden/>
                <w:color w:val="1F497D" w:themeColor="text2"/>
              </w:rPr>
              <w:fldChar w:fldCharType="end"/>
            </w:r>
          </w:hyperlink>
        </w:p>
        <w:p w14:paraId="0DAE5976" w14:textId="77777777" w:rsidR="00E35204" w:rsidRPr="00EB238C" w:rsidRDefault="005B5B06">
          <w:pPr>
            <w:pStyle w:val="Cuprins1"/>
            <w:tabs>
              <w:tab w:val="right" w:leader="dot" w:pos="9628"/>
            </w:tabs>
            <w:rPr>
              <w:rFonts w:ascii="Trebuchet MS" w:eastAsiaTheme="minorEastAsia" w:hAnsi="Trebuchet MS"/>
              <w:b/>
              <w:noProof/>
              <w:color w:val="1F497D" w:themeColor="text2"/>
              <w:lang w:val="en-US"/>
            </w:rPr>
          </w:pPr>
          <w:hyperlink w:anchor="_Toc496695320" w:history="1">
            <w:r w:rsidR="00E35204" w:rsidRPr="00EB238C">
              <w:rPr>
                <w:rStyle w:val="Hyperlink"/>
                <w:rFonts w:ascii="Trebuchet MS" w:eastAsia="Calibri" w:hAnsi="Trebuchet MS" w:cs="Times New Roman"/>
                <w:b/>
                <w:noProof/>
                <w:color w:val="1F497D" w:themeColor="text2"/>
              </w:rPr>
              <w:t>CAPITOLUL 3. Completarea cererii de finanțare</w:t>
            </w:r>
            <w:r w:rsidR="00E35204" w:rsidRPr="00EB238C">
              <w:rPr>
                <w:rFonts w:ascii="Trebuchet MS" w:hAnsi="Trebuchet MS"/>
                <w:b/>
                <w:noProof/>
                <w:webHidden/>
                <w:color w:val="1F497D" w:themeColor="text2"/>
              </w:rPr>
              <w:tab/>
            </w:r>
            <w:r w:rsidR="00E35204" w:rsidRPr="00EB238C">
              <w:rPr>
                <w:rFonts w:ascii="Trebuchet MS" w:hAnsi="Trebuchet MS"/>
                <w:b/>
                <w:noProof/>
                <w:webHidden/>
                <w:color w:val="1F497D" w:themeColor="text2"/>
              </w:rPr>
              <w:fldChar w:fldCharType="begin"/>
            </w:r>
            <w:r w:rsidR="00E35204" w:rsidRPr="00EB238C">
              <w:rPr>
                <w:rFonts w:ascii="Trebuchet MS" w:hAnsi="Trebuchet MS"/>
                <w:b/>
                <w:noProof/>
                <w:webHidden/>
                <w:color w:val="1F497D" w:themeColor="text2"/>
              </w:rPr>
              <w:instrText xml:space="preserve"> PAGEREF _Toc496695320 \h </w:instrText>
            </w:r>
            <w:r w:rsidR="00E35204" w:rsidRPr="00EB238C">
              <w:rPr>
                <w:rFonts w:ascii="Trebuchet MS" w:hAnsi="Trebuchet MS"/>
                <w:b/>
                <w:noProof/>
                <w:webHidden/>
                <w:color w:val="1F497D" w:themeColor="text2"/>
              </w:rPr>
            </w:r>
            <w:r w:rsidR="00E35204" w:rsidRPr="00EB238C">
              <w:rPr>
                <w:rFonts w:ascii="Trebuchet MS" w:hAnsi="Trebuchet MS"/>
                <w:b/>
                <w:noProof/>
                <w:webHidden/>
                <w:color w:val="1F497D" w:themeColor="text2"/>
              </w:rPr>
              <w:fldChar w:fldCharType="separate"/>
            </w:r>
            <w:r w:rsidR="00E35204" w:rsidRPr="00EB238C">
              <w:rPr>
                <w:rFonts w:ascii="Trebuchet MS" w:hAnsi="Trebuchet MS"/>
                <w:b/>
                <w:noProof/>
                <w:webHidden/>
                <w:color w:val="1F497D" w:themeColor="text2"/>
              </w:rPr>
              <w:t>33</w:t>
            </w:r>
            <w:r w:rsidR="00E35204" w:rsidRPr="00EB238C">
              <w:rPr>
                <w:rFonts w:ascii="Trebuchet MS" w:hAnsi="Trebuchet MS"/>
                <w:b/>
                <w:noProof/>
                <w:webHidden/>
                <w:color w:val="1F497D" w:themeColor="text2"/>
              </w:rPr>
              <w:fldChar w:fldCharType="end"/>
            </w:r>
          </w:hyperlink>
        </w:p>
        <w:p w14:paraId="74AAAFEC" w14:textId="77777777" w:rsidR="00E35204" w:rsidRPr="00EB238C" w:rsidRDefault="005B5B06">
          <w:pPr>
            <w:pStyle w:val="Cuprins1"/>
            <w:tabs>
              <w:tab w:val="right" w:leader="dot" w:pos="9628"/>
            </w:tabs>
            <w:rPr>
              <w:rFonts w:ascii="Trebuchet MS" w:eastAsiaTheme="minorEastAsia" w:hAnsi="Trebuchet MS"/>
              <w:b/>
              <w:noProof/>
              <w:color w:val="1F497D" w:themeColor="text2"/>
              <w:lang w:val="en-US"/>
            </w:rPr>
          </w:pPr>
          <w:hyperlink w:anchor="_Toc496695321" w:history="1">
            <w:r w:rsidR="00E35204" w:rsidRPr="00EB238C">
              <w:rPr>
                <w:rStyle w:val="Hyperlink"/>
                <w:rFonts w:ascii="Trebuchet MS" w:eastAsia="Calibri" w:hAnsi="Trebuchet MS" w:cs="Times New Roman"/>
                <w:b/>
                <w:noProof/>
                <w:color w:val="1F497D" w:themeColor="text2"/>
              </w:rPr>
              <w:t>CAPITOLUL 4. Procesul de evaluare și selecție</w:t>
            </w:r>
            <w:r w:rsidR="00E35204" w:rsidRPr="00EB238C">
              <w:rPr>
                <w:rFonts w:ascii="Trebuchet MS" w:hAnsi="Trebuchet MS"/>
                <w:b/>
                <w:noProof/>
                <w:webHidden/>
                <w:color w:val="1F497D" w:themeColor="text2"/>
              </w:rPr>
              <w:tab/>
            </w:r>
            <w:r w:rsidR="00E35204" w:rsidRPr="00EB238C">
              <w:rPr>
                <w:rFonts w:ascii="Trebuchet MS" w:hAnsi="Trebuchet MS"/>
                <w:b/>
                <w:noProof/>
                <w:webHidden/>
                <w:color w:val="1F497D" w:themeColor="text2"/>
              </w:rPr>
              <w:fldChar w:fldCharType="begin"/>
            </w:r>
            <w:r w:rsidR="00E35204" w:rsidRPr="00EB238C">
              <w:rPr>
                <w:rFonts w:ascii="Trebuchet MS" w:hAnsi="Trebuchet MS"/>
                <w:b/>
                <w:noProof/>
                <w:webHidden/>
                <w:color w:val="1F497D" w:themeColor="text2"/>
              </w:rPr>
              <w:instrText xml:space="preserve"> PAGEREF _Toc496695321 \h </w:instrText>
            </w:r>
            <w:r w:rsidR="00E35204" w:rsidRPr="00EB238C">
              <w:rPr>
                <w:rFonts w:ascii="Trebuchet MS" w:hAnsi="Trebuchet MS"/>
                <w:b/>
                <w:noProof/>
                <w:webHidden/>
                <w:color w:val="1F497D" w:themeColor="text2"/>
              </w:rPr>
            </w:r>
            <w:r w:rsidR="00E35204" w:rsidRPr="00EB238C">
              <w:rPr>
                <w:rFonts w:ascii="Trebuchet MS" w:hAnsi="Trebuchet MS"/>
                <w:b/>
                <w:noProof/>
                <w:webHidden/>
                <w:color w:val="1F497D" w:themeColor="text2"/>
              </w:rPr>
              <w:fldChar w:fldCharType="separate"/>
            </w:r>
            <w:r w:rsidR="00E35204" w:rsidRPr="00EB238C">
              <w:rPr>
                <w:rFonts w:ascii="Trebuchet MS" w:hAnsi="Trebuchet MS"/>
                <w:b/>
                <w:noProof/>
                <w:webHidden/>
                <w:color w:val="1F497D" w:themeColor="text2"/>
              </w:rPr>
              <w:t>33</w:t>
            </w:r>
            <w:r w:rsidR="00E35204" w:rsidRPr="00EB238C">
              <w:rPr>
                <w:rFonts w:ascii="Trebuchet MS" w:hAnsi="Trebuchet MS"/>
                <w:b/>
                <w:noProof/>
                <w:webHidden/>
                <w:color w:val="1F497D" w:themeColor="text2"/>
              </w:rPr>
              <w:fldChar w:fldCharType="end"/>
            </w:r>
          </w:hyperlink>
        </w:p>
        <w:p w14:paraId="532BE971" w14:textId="77777777" w:rsidR="00E35204" w:rsidRPr="00EB238C" w:rsidRDefault="005B5B06">
          <w:pPr>
            <w:pStyle w:val="Cuprins1"/>
            <w:tabs>
              <w:tab w:val="right" w:leader="dot" w:pos="9628"/>
            </w:tabs>
            <w:rPr>
              <w:rFonts w:ascii="Trebuchet MS" w:eastAsiaTheme="minorEastAsia" w:hAnsi="Trebuchet MS"/>
              <w:b/>
              <w:noProof/>
              <w:color w:val="1F497D" w:themeColor="text2"/>
              <w:lang w:val="en-US"/>
            </w:rPr>
          </w:pPr>
          <w:hyperlink w:anchor="_Toc496695322" w:history="1">
            <w:r w:rsidR="00E35204" w:rsidRPr="00EB238C">
              <w:rPr>
                <w:rStyle w:val="Hyperlink"/>
                <w:rFonts w:ascii="Trebuchet MS" w:eastAsia="Calibri" w:hAnsi="Trebuchet MS" w:cs="Times New Roman"/>
                <w:b/>
                <w:noProof/>
                <w:color w:val="1F497D" w:themeColor="text2"/>
              </w:rPr>
              <w:t>CAPITOLUL 5. Contractarea proiectelor – descrierea procesului</w:t>
            </w:r>
            <w:r w:rsidR="00E35204" w:rsidRPr="00EB238C">
              <w:rPr>
                <w:rFonts w:ascii="Trebuchet MS" w:hAnsi="Trebuchet MS"/>
                <w:b/>
                <w:noProof/>
                <w:webHidden/>
                <w:color w:val="1F497D" w:themeColor="text2"/>
              </w:rPr>
              <w:tab/>
            </w:r>
            <w:r w:rsidR="00E35204" w:rsidRPr="00EB238C">
              <w:rPr>
                <w:rFonts w:ascii="Trebuchet MS" w:hAnsi="Trebuchet MS"/>
                <w:b/>
                <w:noProof/>
                <w:webHidden/>
                <w:color w:val="1F497D" w:themeColor="text2"/>
              </w:rPr>
              <w:fldChar w:fldCharType="begin"/>
            </w:r>
            <w:r w:rsidR="00E35204" w:rsidRPr="00EB238C">
              <w:rPr>
                <w:rFonts w:ascii="Trebuchet MS" w:hAnsi="Trebuchet MS"/>
                <w:b/>
                <w:noProof/>
                <w:webHidden/>
                <w:color w:val="1F497D" w:themeColor="text2"/>
              </w:rPr>
              <w:instrText xml:space="preserve"> PAGEREF _Toc496695322 \h </w:instrText>
            </w:r>
            <w:r w:rsidR="00E35204" w:rsidRPr="00EB238C">
              <w:rPr>
                <w:rFonts w:ascii="Trebuchet MS" w:hAnsi="Trebuchet MS"/>
                <w:b/>
                <w:noProof/>
                <w:webHidden/>
                <w:color w:val="1F497D" w:themeColor="text2"/>
              </w:rPr>
            </w:r>
            <w:r w:rsidR="00E35204" w:rsidRPr="00EB238C">
              <w:rPr>
                <w:rFonts w:ascii="Trebuchet MS" w:hAnsi="Trebuchet MS"/>
                <w:b/>
                <w:noProof/>
                <w:webHidden/>
                <w:color w:val="1F497D" w:themeColor="text2"/>
              </w:rPr>
              <w:fldChar w:fldCharType="separate"/>
            </w:r>
            <w:r w:rsidR="00E35204" w:rsidRPr="00EB238C">
              <w:rPr>
                <w:rFonts w:ascii="Trebuchet MS" w:hAnsi="Trebuchet MS"/>
                <w:b/>
                <w:noProof/>
                <w:webHidden/>
                <w:color w:val="1F497D" w:themeColor="text2"/>
              </w:rPr>
              <w:t>33</w:t>
            </w:r>
            <w:r w:rsidR="00E35204" w:rsidRPr="00EB238C">
              <w:rPr>
                <w:rFonts w:ascii="Trebuchet MS" w:hAnsi="Trebuchet MS"/>
                <w:b/>
                <w:noProof/>
                <w:webHidden/>
                <w:color w:val="1F497D" w:themeColor="text2"/>
              </w:rPr>
              <w:fldChar w:fldCharType="end"/>
            </w:r>
          </w:hyperlink>
        </w:p>
        <w:p w14:paraId="56A785DE" w14:textId="77777777" w:rsidR="00E35204" w:rsidRPr="00EB238C" w:rsidRDefault="005B5B06">
          <w:pPr>
            <w:pStyle w:val="Cuprins1"/>
            <w:tabs>
              <w:tab w:val="right" w:leader="dot" w:pos="9628"/>
            </w:tabs>
            <w:rPr>
              <w:rFonts w:ascii="Trebuchet MS" w:eastAsiaTheme="minorEastAsia" w:hAnsi="Trebuchet MS"/>
              <w:b/>
              <w:noProof/>
              <w:color w:val="1F497D" w:themeColor="text2"/>
              <w:lang w:val="en-US"/>
            </w:rPr>
          </w:pPr>
          <w:hyperlink w:anchor="_Toc496695323" w:history="1">
            <w:r w:rsidR="00E35204" w:rsidRPr="00EB238C">
              <w:rPr>
                <w:rStyle w:val="Hyperlink"/>
                <w:rFonts w:ascii="Trebuchet MS" w:eastAsia="Calibri" w:hAnsi="Trebuchet MS" w:cs="Times New Roman"/>
                <w:b/>
                <w:noProof/>
                <w:color w:val="1F497D" w:themeColor="text2"/>
              </w:rPr>
              <w:t>Anexe</w:t>
            </w:r>
            <w:r w:rsidR="00E35204" w:rsidRPr="00EB238C">
              <w:rPr>
                <w:rFonts w:ascii="Trebuchet MS" w:hAnsi="Trebuchet MS"/>
                <w:b/>
                <w:noProof/>
                <w:webHidden/>
                <w:color w:val="1F497D" w:themeColor="text2"/>
              </w:rPr>
              <w:tab/>
            </w:r>
            <w:r w:rsidR="00E35204" w:rsidRPr="00EB238C">
              <w:rPr>
                <w:rFonts w:ascii="Trebuchet MS" w:hAnsi="Trebuchet MS"/>
                <w:b/>
                <w:noProof/>
                <w:webHidden/>
                <w:color w:val="1F497D" w:themeColor="text2"/>
              </w:rPr>
              <w:fldChar w:fldCharType="begin"/>
            </w:r>
            <w:r w:rsidR="00E35204" w:rsidRPr="00EB238C">
              <w:rPr>
                <w:rFonts w:ascii="Trebuchet MS" w:hAnsi="Trebuchet MS"/>
                <w:b/>
                <w:noProof/>
                <w:webHidden/>
                <w:color w:val="1F497D" w:themeColor="text2"/>
              </w:rPr>
              <w:instrText xml:space="preserve"> PAGEREF _Toc496695323 \h </w:instrText>
            </w:r>
            <w:r w:rsidR="00E35204" w:rsidRPr="00EB238C">
              <w:rPr>
                <w:rFonts w:ascii="Trebuchet MS" w:hAnsi="Trebuchet MS"/>
                <w:b/>
                <w:noProof/>
                <w:webHidden/>
                <w:color w:val="1F497D" w:themeColor="text2"/>
              </w:rPr>
            </w:r>
            <w:r w:rsidR="00E35204" w:rsidRPr="00EB238C">
              <w:rPr>
                <w:rFonts w:ascii="Trebuchet MS" w:hAnsi="Trebuchet MS"/>
                <w:b/>
                <w:noProof/>
                <w:webHidden/>
                <w:color w:val="1F497D" w:themeColor="text2"/>
              </w:rPr>
              <w:fldChar w:fldCharType="separate"/>
            </w:r>
            <w:r w:rsidR="00E35204" w:rsidRPr="00EB238C">
              <w:rPr>
                <w:rFonts w:ascii="Trebuchet MS" w:hAnsi="Trebuchet MS"/>
                <w:b/>
                <w:noProof/>
                <w:webHidden/>
                <w:color w:val="1F497D" w:themeColor="text2"/>
              </w:rPr>
              <w:t>33</w:t>
            </w:r>
            <w:r w:rsidR="00E35204" w:rsidRPr="00EB238C">
              <w:rPr>
                <w:rFonts w:ascii="Trebuchet MS" w:hAnsi="Trebuchet MS"/>
                <w:b/>
                <w:noProof/>
                <w:webHidden/>
                <w:color w:val="1F497D" w:themeColor="text2"/>
              </w:rPr>
              <w:fldChar w:fldCharType="end"/>
            </w:r>
          </w:hyperlink>
        </w:p>
        <w:p w14:paraId="345DA96B" w14:textId="2A6B7E01" w:rsidR="00470272" w:rsidRPr="00EB238C" w:rsidRDefault="00C4768D" w:rsidP="0027120D">
          <w:pPr>
            <w:spacing w:before="120" w:after="120" w:line="240" w:lineRule="auto"/>
            <w:jc w:val="both"/>
            <w:rPr>
              <w:rFonts w:ascii="Trebuchet MS" w:hAnsi="Trebuchet MS"/>
              <w:color w:val="1F497D" w:themeColor="text2"/>
            </w:rPr>
          </w:pPr>
          <w:r w:rsidRPr="00EB238C">
            <w:rPr>
              <w:rFonts w:ascii="Trebuchet MS" w:hAnsi="Trebuchet MS"/>
              <w:b/>
              <w:bCs/>
              <w:color w:val="1F497D" w:themeColor="text2"/>
            </w:rPr>
            <w:fldChar w:fldCharType="end"/>
          </w:r>
        </w:p>
      </w:sdtContent>
    </w:sdt>
    <w:p w14:paraId="7D955C20" w14:textId="77777777" w:rsidR="00B34B18" w:rsidRPr="00EB238C" w:rsidRDefault="00B34B18" w:rsidP="00B34B18">
      <w:pPr>
        <w:spacing w:before="120" w:after="120" w:line="240" w:lineRule="auto"/>
        <w:jc w:val="both"/>
        <w:rPr>
          <w:rFonts w:ascii="Trebuchet MS" w:eastAsia="Calibri" w:hAnsi="Trebuchet MS" w:cs="Times New Roman"/>
          <w:b/>
          <w:color w:val="1F497D" w:themeColor="text2"/>
        </w:rPr>
      </w:pPr>
    </w:p>
    <w:p w14:paraId="65FC3B1F" w14:textId="77777777" w:rsidR="00B34B18" w:rsidRPr="00EB238C" w:rsidRDefault="00B34B18" w:rsidP="00B34B18">
      <w:pPr>
        <w:pStyle w:val="Titlu1"/>
        <w:rPr>
          <w:rFonts w:ascii="Trebuchet MS" w:eastAsia="Calibri" w:hAnsi="Trebuchet MS" w:cs="Times New Roman"/>
          <w:b/>
          <w:color w:val="1F497D" w:themeColor="text2"/>
          <w:sz w:val="22"/>
          <w:szCs w:val="22"/>
        </w:rPr>
      </w:pPr>
      <w:bookmarkStart w:id="0" w:name="_Toc464212119"/>
      <w:bookmarkStart w:id="1" w:name="_Toc496695297"/>
      <w:bookmarkStart w:id="2" w:name="_Toc451153294"/>
      <w:r w:rsidRPr="00EB238C">
        <w:rPr>
          <w:rFonts w:ascii="Trebuchet MS" w:eastAsia="Calibri" w:hAnsi="Trebuchet MS" w:cs="Times New Roman"/>
          <w:b/>
          <w:color w:val="1F497D" w:themeColor="text2"/>
          <w:sz w:val="22"/>
          <w:szCs w:val="22"/>
        </w:rPr>
        <w:lastRenderedPageBreak/>
        <w:t>CAPITOLUL 1.</w:t>
      </w:r>
      <w:bookmarkEnd w:id="0"/>
      <w:bookmarkEnd w:id="1"/>
      <w:r w:rsidRPr="00EB238C">
        <w:rPr>
          <w:rFonts w:ascii="Trebuchet MS" w:eastAsia="Calibri" w:hAnsi="Trebuchet MS" w:cs="Times New Roman"/>
          <w:b/>
          <w:color w:val="1F497D" w:themeColor="text2"/>
          <w:sz w:val="22"/>
          <w:szCs w:val="22"/>
        </w:rPr>
        <w:t xml:space="preserve"> </w:t>
      </w:r>
    </w:p>
    <w:p w14:paraId="18750C13" w14:textId="6EB0B4A3" w:rsidR="00B34B18" w:rsidRPr="00EB238C" w:rsidRDefault="00B34B18" w:rsidP="00B34B18">
      <w:pPr>
        <w:pStyle w:val="Titlu2"/>
        <w:numPr>
          <w:ilvl w:val="0"/>
          <w:numId w:val="0"/>
        </w:numPr>
        <w:rPr>
          <w:rFonts w:ascii="Trebuchet MS" w:eastAsia="Calibri" w:hAnsi="Trebuchet MS" w:cs="Times New Roman"/>
          <w:b/>
          <w:color w:val="1F497D" w:themeColor="text2"/>
          <w:sz w:val="22"/>
          <w:szCs w:val="22"/>
        </w:rPr>
      </w:pPr>
      <w:bookmarkStart w:id="3" w:name="_Toc496695298"/>
      <w:bookmarkStart w:id="4" w:name="_Toc464212120"/>
      <w:r w:rsidRPr="00EB238C">
        <w:rPr>
          <w:rFonts w:ascii="Trebuchet MS" w:eastAsia="Calibri" w:hAnsi="Trebuchet MS" w:cs="Times New Roman"/>
          <w:b/>
          <w:color w:val="1F497D" w:themeColor="text2"/>
          <w:sz w:val="22"/>
          <w:szCs w:val="22"/>
        </w:rPr>
        <w:t>1.1 Informații generale</w:t>
      </w:r>
      <w:bookmarkEnd w:id="3"/>
      <w:r w:rsidRPr="00EB238C">
        <w:rPr>
          <w:rFonts w:ascii="Trebuchet MS" w:eastAsia="Calibri" w:hAnsi="Trebuchet MS" w:cs="Times New Roman"/>
          <w:b/>
          <w:color w:val="1F497D" w:themeColor="text2"/>
          <w:sz w:val="22"/>
          <w:szCs w:val="22"/>
        </w:rPr>
        <w:t xml:space="preserve"> </w:t>
      </w:r>
      <w:bookmarkEnd w:id="4"/>
    </w:p>
    <w:p w14:paraId="7E4E8931" w14:textId="420032F5" w:rsidR="00B77587" w:rsidRPr="005861AB" w:rsidRDefault="00B34B18" w:rsidP="00B34B18">
      <w:pPr>
        <w:spacing w:before="120" w:after="120" w:line="240" w:lineRule="auto"/>
        <w:jc w:val="both"/>
        <w:rPr>
          <w:rFonts w:ascii="Trebuchet MS" w:hAnsi="Trebuchet MS" w:cs="Calibri"/>
          <w:color w:val="1F497D" w:themeColor="text2"/>
        </w:rPr>
      </w:pPr>
      <w:r w:rsidRPr="00EB238C">
        <w:rPr>
          <w:rFonts w:ascii="Trebuchet MS" w:hAnsi="Trebuchet MS" w:cs="Calibri"/>
          <w:color w:val="1F497D" w:themeColor="text2"/>
        </w:rPr>
        <w:t xml:space="preserve">În conformitate cu prevederile Acordului de Parteneriat 2014-2020, Recomandările Specifice de </w:t>
      </w:r>
      <w:proofErr w:type="spellStart"/>
      <w:r w:rsidRPr="00EB238C">
        <w:rPr>
          <w:rFonts w:ascii="Trebuchet MS" w:hAnsi="Trebuchet MS" w:cs="Calibri"/>
          <w:color w:val="1F497D" w:themeColor="text2"/>
        </w:rPr>
        <w:t>Ţară</w:t>
      </w:r>
      <w:proofErr w:type="spellEnd"/>
      <w:r w:rsidRPr="00EB238C">
        <w:rPr>
          <w:rFonts w:ascii="Trebuchet MS" w:hAnsi="Trebuchet MS" w:cs="Calibri"/>
          <w:color w:val="1F497D" w:themeColor="text2"/>
        </w:rPr>
        <w:t xml:space="preserve"> 2014, cu Strategia Națională pentru Ocuparea Forței de Muncă 2014-2020</w:t>
      </w:r>
      <w:r w:rsidRPr="00EB238C">
        <w:rPr>
          <w:rStyle w:val="Referinnotdesubsol"/>
          <w:rFonts w:ascii="Trebuchet MS" w:hAnsi="Trebuchet MS" w:cs="Calibri"/>
          <w:color w:val="1F497D" w:themeColor="text2"/>
        </w:rPr>
        <w:footnoteReference w:id="1"/>
      </w:r>
      <w:r w:rsidRPr="00EB238C">
        <w:rPr>
          <w:rFonts w:ascii="Trebuchet MS" w:hAnsi="Trebuchet MS" w:cs="Calibri"/>
          <w:color w:val="1F497D" w:themeColor="text2"/>
        </w:rPr>
        <w:t xml:space="preserve"> , cu Strategia Națională pentru Protecția și Promovarea Drepturilor Copilului </w:t>
      </w:r>
      <w:proofErr w:type="spellStart"/>
      <w:r w:rsidRPr="00EB238C">
        <w:rPr>
          <w:rFonts w:ascii="Trebuchet MS" w:hAnsi="Trebuchet MS" w:cs="Calibri"/>
          <w:color w:val="1F497D" w:themeColor="text2"/>
        </w:rPr>
        <w:t>şi</w:t>
      </w:r>
      <w:proofErr w:type="spellEnd"/>
      <w:r w:rsidRPr="00EB238C">
        <w:rPr>
          <w:rFonts w:ascii="Trebuchet MS" w:hAnsi="Trebuchet MS" w:cs="Calibri"/>
          <w:color w:val="1F497D" w:themeColor="text2"/>
        </w:rPr>
        <w:t xml:space="preserve"> cu Programul </w:t>
      </w:r>
      <w:proofErr w:type="spellStart"/>
      <w:r w:rsidRPr="00EB238C">
        <w:rPr>
          <w:rFonts w:ascii="Trebuchet MS" w:hAnsi="Trebuchet MS" w:cs="Calibri"/>
          <w:color w:val="1F497D" w:themeColor="text2"/>
        </w:rPr>
        <w:t>Naţional</w:t>
      </w:r>
      <w:proofErr w:type="spellEnd"/>
      <w:r w:rsidRPr="00EB238C">
        <w:rPr>
          <w:rFonts w:ascii="Trebuchet MS" w:hAnsi="Trebuchet MS" w:cs="Calibri"/>
          <w:color w:val="1F497D" w:themeColor="text2"/>
        </w:rPr>
        <w:t xml:space="preserve"> de Reformă</w:t>
      </w:r>
      <w:r w:rsidRPr="00EB238C">
        <w:rPr>
          <w:rStyle w:val="Referinnotdesubsol"/>
          <w:rFonts w:ascii="Trebuchet MS" w:hAnsi="Trebuchet MS" w:cs="Calibri"/>
          <w:color w:val="1F497D" w:themeColor="text2"/>
        </w:rPr>
        <w:footnoteReference w:id="2"/>
      </w:r>
      <w:r w:rsidRPr="00EB238C">
        <w:rPr>
          <w:rFonts w:ascii="Trebuchet MS" w:hAnsi="Trebuchet MS" w:cs="Calibri"/>
          <w:color w:val="1F497D" w:themeColor="text2"/>
        </w:rPr>
        <w:t xml:space="preserve">, </w:t>
      </w:r>
      <w:r w:rsidRPr="00EB238C">
        <w:rPr>
          <w:rFonts w:ascii="Trebuchet MS" w:hAnsi="Trebuchet MS"/>
          <w:color w:val="1F497D" w:themeColor="text2"/>
        </w:rPr>
        <w:t xml:space="preserve">privind accelerarea reformelor în sectorul sănătății și continuării reformei asistenței sociale, intervențiile din cadrul </w:t>
      </w:r>
      <w:r w:rsidRPr="00EB238C">
        <w:rPr>
          <w:rFonts w:ascii="Trebuchet MS" w:hAnsi="Trebuchet MS"/>
          <w:i/>
          <w:color w:val="1F497D" w:themeColor="text2"/>
        </w:rPr>
        <w:t>Priorității de investiții 9iv - Creșterea accesului la servicii accesibile, sustenabile și de înaltă calitate, inclusiv asistență medicală și servicii sociale de interes general</w:t>
      </w:r>
      <w:r w:rsidRPr="00EB238C">
        <w:rPr>
          <w:rFonts w:ascii="Trebuchet MS" w:hAnsi="Trebuchet MS"/>
          <w:color w:val="1F497D" w:themeColor="text2"/>
        </w:rPr>
        <w:t xml:space="preserve">, </w:t>
      </w:r>
      <w:r w:rsidRPr="00EB238C">
        <w:rPr>
          <w:rFonts w:ascii="Trebuchet MS" w:eastAsia="Calibri" w:hAnsi="Trebuchet MS"/>
          <w:color w:val="1F497D" w:themeColor="text2"/>
          <w:kern w:val="1"/>
        </w:rPr>
        <w:t xml:space="preserve">se vor concentra pe dezinstituționalizarea </w:t>
      </w:r>
      <w:r w:rsidR="00B77587" w:rsidRPr="00EB238C">
        <w:rPr>
          <w:rFonts w:ascii="Trebuchet MS" w:eastAsia="Calibri" w:hAnsi="Trebuchet MS"/>
          <w:b/>
          <w:color w:val="1F497D" w:themeColor="text2"/>
          <w:kern w:val="1"/>
        </w:rPr>
        <w:t>copiilor</w:t>
      </w:r>
      <w:r w:rsidR="00B77587">
        <w:rPr>
          <w:rFonts w:ascii="Trebuchet MS" w:eastAsia="Calibri" w:hAnsi="Trebuchet MS"/>
          <w:b/>
          <w:color w:val="1F497D" w:themeColor="text2"/>
          <w:kern w:val="1"/>
        </w:rPr>
        <w:t xml:space="preserve"> prin </w:t>
      </w:r>
      <w:r w:rsidR="00B77587" w:rsidRPr="005861AB">
        <w:rPr>
          <w:rFonts w:ascii="Trebuchet MS" w:hAnsi="Trebuchet MS" w:cs="Calibri"/>
          <w:color w:val="1F497D" w:themeColor="text2"/>
        </w:rPr>
        <w:t>închiderea centrelor de plasament clasice și prin asigurarea tranziției îngrijirii acestora în comunitate, prin dezvoltarea serviciilor destinate prevenirii separării de familie.</w:t>
      </w:r>
    </w:p>
    <w:p w14:paraId="5C21E3D4" w14:textId="1CAFA890" w:rsidR="002B0E38" w:rsidRPr="00EB238C" w:rsidRDefault="002B0E38" w:rsidP="002B0E38">
      <w:pPr>
        <w:spacing w:after="100" w:afterAutospacing="1" w:line="240" w:lineRule="auto"/>
        <w:jc w:val="both"/>
        <w:rPr>
          <w:rFonts w:ascii="Trebuchet MS" w:hAnsi="Trebuchet MS" w:cs="Calibri"/>
          <w:color w:val="1F497D" w:themeColor="text2"/>
        </w:rPr>
      </w:pPr>
      <w:r w:rsidRPr="00EB238C">
        <w:rPr>
          <w:rFonts w:ascii="Trebuchet MS" w:hAnsi="Trebuchet MS" w:cs="Calibri"/>
          <w:color w:val="1F497D" w:themeColor="text2"/>
        </w:rPr>
        <w:t>Sistemul serviciil</w:t>
      </w:r>
      <w:r w:rsidR="00D073A4">
        <w:rPr>
          <w:rFonts w:ascii="Trebuchet MS" w:hAnsi="Trebuchet MS" w:cs="Calibri"/>
          <w:color w:val="1F497D" w:themeColor="text2"/>
        </w:rPr>
        <w:t xml:space="preserve">or sociale destinate protecției </w:t>
      </w:r>
      <w:r w:rsidRPr="00EB238C">
        <w:rPr>
          <w:rFonts w:ascii="Trebuchet MS" w:hAnsi="Trebuchet MS" w:cs="Calibri"/>
          <w:color w:val="1F497D" w:themeColor="text2"/>
        </w:rPr>
        <w:t>copilului este organizat într-un mod descentralizat, serviciile</w:t>
      </w:r>
      <w:r w:rsidR="00A40473">
        <w:rPr>
          <w:rFonts w:ascii="Trebuchet MS" w:hAnsi="Trebuchet MS" w:cs="Calibri"/>
          <w:color w:val="1F497D" w:themeColor="text2"/>
        </w:rPr>
        <w:t xml:space="preserve"> publice</w:t>
      </w:r>
      <w:r w:rsidRPr="00EB238C">
        <w:rPr>
          <w:rFonts w:ascii="Trebuchet MS" w:hAnsi="Trebuchet MS" w:cs="Calibri"/>
          <w:color w:val="1F497D" w:themeColor="text2"/>
        </w:rPr>
        <w:t xml:space="preserve"> destinate protecției speciale a copilului separat temporar sau definitiv de familie fiind asigurate la nivel județean </w:t>
      </w:r>
      <w:r w:rsidR="00A40473">
        <w:rPr>
          <w:rFonts w:ascii="Trebuchet MS" w:hAnsi="Trebuchet MS" w:cs="Calibri"/>
          <w:color w:val="1F497D" w:themeColor="text2"/>
        </w:rPr>
        <w:t xml:space="preserve">și </w:t>
      </w:r>
      <w:r w:rsidRPr="00EB238C">
        <w:rPr>
          <w:rFonts w:ascii="Trebuchet MS" w:hAnsi="Trebuchet MS" w:cs="Calibri"/>
          <w:color w:val="1F497D" w:themeColor="text2"/>
        </w:rPr>
        <w:t>s</w:t>
      </w:r>
      <w:r w:rsidR="00A40473">
        <w:rPr>
          <w:rFonts w:ascii="Trebuchet MS" w:hAnsi="Trebuchet MS" w:cs="Calibri"/>
          <w:color w:val="1F497D" w:themeColor="text2"/>
        </w:rPr>
        <w:t>ector al municipiului București</w:t>
      </w:r>
      <w:r w:rsidRPr="00EB238C">
        <w:rPr>
          <w:rFonts w:ascii="Trebuchet MS" w:hAnsi="Trebuchet MS" w:cs="Calibri"/>
          <w:color w:val="1F497D" w:themeColor="text2"/>
        </w:rPr>
        <w:t xml:space="preserve"> </w:t>
      </w:r>
      <w:r>
        <w:rPr>
          <w:rFonts w:ascii="Trebuchet MS" w:hAnsi="Trebuchet MS" w:cs="Calibri"/>
          <w:color w:val="1F497D" w:themeColor="text2"/>
        </w:rPr>
        <w:t xml:space="preserve">, </w:t>
      </w:r>
      <w:r w:rsidRPr="00EB238C">
        <w:rPr>
          <w:rFonts w:ascii="Trebuchet MS" w:hAnsi="Trebuchet MS" w:cs="Calibri"/>
          <w:color w:val="1F497D" w:themeColor="text2"/>
        </w:rPr>
        <w:t>iar cele destinate prevenirii separării copilului de familie sunt asigurate la nivel de comună, oraș și municipiu. Acestea sunt oferite atât de furnizori publ</w:t>
      </w:r>
      <w:r w:rsidR="00A40473">
        <w:rPr>
          <w:rFonts w:ascii="Trebuchet MS" w:hAnsi="Trebuchet MS" w:cs="Calibri"/>
          <w:color w:val="1F497D" w:themeColor="text2"/>
        </w:rPr>
        <w:t>ici de servicii sociale cât</w:t>
      </w:r>
      <w:r w:rsidRPr="00EB238C">
        <w:rPr>
          <w:rFonts w:ascii="Trebuchet MS" w:hAnsi="Trebuchet MS" w:cs="Calibri"/>
          <w:color w:val="1F497D" w:themeColor="text2"/>
        </w:rPr>
        <w:t xml:space="preserve"> și de furnizori  privați: organizații neguvernamentale și religioase. </w:t>
      </w:r>
    </w:p>
    <w:p w14:paraId="1B2E31E1" w14:textId="77777777" w:rsidR="002B0E38" w:rsidRDefault="002B0E38" w:rsidP="002B0E38">
      <w:pPr>
        <w:spacing w:after="100" w:afterAutospacing="1" w:line="240" w:lineRule="auto"/>
        <w:jc w:val="both"/>
        <w:rPr>
          <w:rFonts w:ascii="Trebuchet MS" w:hAnsi="Trebuchet MS"/>
          <w:color w:val="1F497D" w:themeColor="text2"/>
        </w:rPr>
      </w:pPr>
      <w:r w:rsidRPr="00EB238C">
        <w:rPr>
          <w:rFonts w:ascii="Trebuchet MS" w:hAnsi="Trebuchet MS"/>
          <w:color w:val="1F497D" w:themeColor="text2"/>
        </w:rPr>
        <w:t xml:space="preserve">Copiii separați temporar sau definitiv de părinți (a se vedea: Raportul de Progres al Programului Național de Reformă 2011-2013, martie 2013, p. 10, p. 18; Recomandările Consiliului European privind Programul Național de Reformă al României, iunie 2013, p. 7), constituie un grup vulnerabil la nivelul României. </w:t>
      </w:r>
    </w:p>
    <w:p w14:paraId="033ADE97" w14:textId="40948491" w:rsidR="00A40473" w:rsidRPr="00061A6D" w:rsidRDefault="002B0E38" w:rsidP="00A40473">
      <w:pPr>
        <w:tabs>
          <w:tab w:val="left" w:pos="720"/>
        </w:tabs>
        <w:autoSpaceDE w:val="0"/>
        <w:autoSpaceDN w:val="0"/>
        <w:adjustRightInd w:val="0"/>
        <w:spacing w:after="100" w:afterAutospacing="1" w:line="240" w:lineRule="auto"/>
        <w:jc w:val="both"/>
        <w:rPr>
          <w:rFonts w:ascii="Trebuchet MS" w:hAnsi="Trebuchet MS"/>
          <w:color w:val="1F497D" w:themeColor="text2"/>
        </w:rPr>
      </w:pPr>
      <w:r w:rsidRPr="00EB238C">
        <w:rPr>
          <w:rFonts w:ascii="Trebuchet MS" w:hAnsi="Trebuchet MS" w:cs="Calibri"/>
          <w:color w:val="1F497D" w:themeColor="text2"/>
        </w:rPr>
        <w:t xml:space="preserve">Una dintre reformele majore asumate de sistemul de asistență socială de după 1989 a fost cea din domeniul protecției copilului și a constat inițial în restructurarea instituțiilor și ulterior în închiderea acestora.  </w:t>
      </w:r>
      <w:r w:rsidRPr="00EB238C">
        <w:rPr>
          <w:rFonts w:ascii="Trebuchet MS" w:hAnsi="Trebuchet MS"/>
          <w:color w:val="1F497D" w:themeColor="text2"/>
        </w:rPr>
        <w:t xml:space="preserve">Accentul a fost pus pe închiderea </w:t>
      </w:r>
      <w:r w:rsidR="005861AB" w:rsidRPr="00EB238C">
        <w:rPr>
          <w:rFonts w:ascii="Trebuchet MS" w:hAnsi="Trebuchet MS"/>
          <w:color w:val="1F497D" w:themeColor="text2"/>
        </w:rPr>
        <w:t>instituțiilor</w:t>
      </w:r>
      <w:r w:rsidRPr="00EB238C">
        <w:rPr>
          <w:rFonts w:ascii="Trebuchet MS" w:hAnsi="Trebuchet MS"/>
          <w:color w:val="1F497D" w:themeColor="text2"/>
        </w:rPr>
        <w:t xml:space="preserve"> mari, cu peste 100 copii, a leagănelor (</w:t>
      </w:r>
      <w:r w:rsidR="005861AB" w:rsidRPr="00EB238C">
        <w:rPr>
          <w:rFonts w:ascii="Trebuchet MS" w:hAnsi="Trebuchet MS"/>
          <w:color w:val="1F497D" w:themeColor="text2"/>
        </w:rPr>
        <w:t>instituții</w:t>
      </w:r>
      <w:r w:rsidRPr="00EB238C">
        <w:rPr>
          <w:rFonts w:ascii="Trebuchet MS" w:hAnsi="Trebuchet MS"/>
          <w:color w:val="1F497D" w:themeColor="text2"/>
        </w:rPr>
        <w:t xml:space="preserve"> pentru copii cu vârsta mai mică de 3 ani)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a căminelor spital pentru copiii cu handicap.  </w:t>
      </w:r>
      <w:r w:rsidR="005861AB" w:rsidRPr="00EB238C">
        <w:rPr>
          <w:rFonts w:ascii="Trebuchet MS" w:hAnsi="Trebuchet MS"/>
          <w:color w:val="1F497D" w:themeColor="text2"/>
        </w:rPr>
        <w:t>Soluțiile</w:t>
      </w:r>
      <w:r w:rsidRPr="00EB238C">
        <w:rPr>
          <w:rFonts w:ascii="Trebuchet MS" w:hAnsi="Trebuchet MS"/>
          <w:color w:val="1F497D" w:themeColor="text2"/>
        </w:rPr>
        <w:t xml:space="preserve"> identificate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dezvoltate pentru închiderea </w:t>
      </w:r>
      <w:r w:rsidR="005861AB" w:rsidRPr="00EB238C">
        <w:rPr>
          <w:rFonts w:ascii="Trebuchet MS" w:hAnsi="Trebuchet MS"/>
          <w:color w:val="1F497D" w:themeColor="text2"/>
        </w:rPr>
        <w:t>instituțiilor</w:t>
      </w:r>
      <w:r w:rsidRPr="00EB238C">
        <w:rPr>
          <w:rFonts w:ascii="Trebuchet MS" w:hAnsi="Trebuchet MS"/>
          <w:color w:val="1F497D" w:themeColor="text2"/>
        </w:rPr>
        <w:t xml:space="preserve"> de tip vechi au fost: reintegrarea copilului în familia naturală, </w:t>
      </w:r>
      <w:r w:rsidR="005861AB" w:rsidRPr="00EB238C">
        <w:rPr>
          <w:rFonts w:ascii="Trebuchet MS" w:hAnsi="Trebuchet MS"/>
          <w:color w:val="1F497D" w:themeColor="text2"/>
        </w:rPr>
        <w:t>protecția</w:t>
      </w:r>
      <w:r w:rsidRPr="00EB238C">
        <w:rPr>
          <w:rFonts w:ascii="Trebuchet MS" w:hAnsi="Trebuchet MS"/>
          <w:color w:val="1F497D" w:themeColor="text2"/>
        </w:rPr>
        <w:t xml:space="preserve"> copiilor prin alternative de tip familial (rude, alte familii/persoane, asistentul maternal profesionist), </w:t>
      </w:r>
      <w:r w:rsidR="005861AB" w:rsidRPr="00EB238C">
        <w:rPr>
          <w:rFonts w:ascii="Trebuchet MS" w:hAnsi="Trebuchet MS"/>
          <w:color w:val="1F497D" w:themeColor="text2"/>
        </w:rPr>
        <w:t>protecția</w:t>
      </w:r>
      <w:r w:rsidRPr="00EB238C">
        <w:rPr>
          <w:rFonts w:ascii="Trebuchet MS" w:hAnsi="Trebuchet MS"/>
          <w:color w:val="1F497D" w:themeColor="text2"/>
        </w:rPr>
        <w:t xml:space="preserve"> copilului în case de tip familial sau apartamente. Numărul redus de copii din case și apartamente, posibilitatea personalului de a se ocupa mai bine de fiecare copil în parte, plasarea acestor case, de regulă, în mijlocul </w:t>
      </w:r>
      <w:r w:rsidR="00F469E0" w:rsidRPr="00EB238C">
        <w:rPr>
          <w:rFonts w:ascii="Trebuchet MS" w:hAnsi="Trebuchet MS"/>
          <w:color w:val="1F497D" w:themeColor="text2"/>
        </w:rPr>
        <w:t>comunității</w:t>
      </w:r>
      <w:r w:rsidRPr="00EB238C">
        <w:rPr>
          <w:rFonts w:ascii="Trebuchet MS" w:hAnsi="Trebuchet MS"/>
          <w:color w:val="1F497D" w:themeColor="text2"/>
        </w:rPr>
        <w:t xml:space="preserve">, reprezintă tot </w:t>
      </w:r>
      <w:proofErr w:type="spellStart"/>
      <w:r w:rsidRPr="00EB238C">
        <w:rPr>
          <w:rFonts w:ascii="Trebuchet MS" w:hAnsi="Trebuchet MS"/>
          <w:color w:val="1F497D" w:themeColor="text2"/>
        </w:rPr>
        <w:t>atâţia</w:t>
      </w:r>
      <w:proofErr w:type="spellEnd"/>
      <w:r w:rsidRPr="00EB238C">
        <w:rPr>
          <w:rFonts w:ascii="Trebuchet MS" w:hAnsi="Trebuchet MS"/>
          <w:color w:val="1F497D" w:themeColor="text2"/>
        </w:rPr>
        <w:t xml:space="preserve"> </w:t>
      </w:r>
      <w:proofErr w:type="spellStart"/>
      <w:r w:rsidRPr="00EB238C">
        <w:rPr>
          <w:rFonts w:ascii="Trebuchet MS" w:hAnsi="Trebuchet MS"/>
          <w:color w:val="1F497D" w:themeColor="text2"/>
        </w:rPr>
        <w:t>paşi</w:t>
      </w:r>
      <w:proofErr w:type="spellEnd"/>
      <w:r w:rsidRPr="00EB238C">
        <w:rPr>
          <w:rFonts w:ascii="Trebuchet MS" w:hAnsi="Trebuchet MS"/>
          <w:color w:val="1F497D" w:themeColor="text2"/>
        </w:rPr>
        <w:t xml:space="preserve"> înainte în încercarea de a oferi copiilor un mediu familial de </w:t>
      </w:r>
      <w:proofErr w:type="spellStart"/>
      <w:r w:rsidRPr="00EB238C">
        <w:rPr>
          <w:rFonts w:ascii="Trebuchet MS" w:hAnsi="Trebuchet MS"/>
          <w:color w:val="1F497D" w:themeColor="text2"/>
        </w:rPr>
        <w:t>viaţă</w:t>
      </w:r>
      <w:proofErr w:type="spellEnd"/>
      <w:r w:rsidRPr="00EB238C">
        <w:rPr>
          <w:rFonts w:ascii="Trebuchet MS" w:hAnsi="Trebuchet MS"/>
          <w:color w:val="1F497D" w:themeColor="text2"/>
        </w:rPr>
        <w:t xml:space="preserve">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de a-i integra în societate. Închiderea </w:t>
      </w:r>
      <w:r w:rsidR="00F469E0" w:rsidRPr="00EB238C">
        <w:rPr>
          <w:rFonts w:ascii="Trebuchet MS" w:hAnsi="Trebuchet MS"/>
          <w:color w:val="1F497D" w:themeColor="text2"/>
        </w:rPr>
        <w:t>instituțiilor</w:t>
      </w:r>
      <w:r w:rsidRPr="00EB238C">
        <w:rPr>
          <w:rFonts w:ascii="Trebuchet MS" w:hAnsi="Trebuchet MS"/>
          <w:color w:val="1F497D" w:themeColor="text2"/>
        </w:rPr>
        <w:t xml:space="preserve"> de tip clasic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sprijinirea copiilor pentru a fi </w:t>
      </w:r>
      <w:proofErr w:type="spellStart"/>
      <w:r w:rsidRPr="00EB238C">
        <w:rPr>
          <w:rFonts w:ascii="Trebuchet MS" w:hAnsi="Trebuchet MS"/>
          <w:color w:val="1F497D" w:themeColor="text2"/>
        </w:rPr>
        <w:t>menţinuţi</w:t>
      </w:r>
      <w:proofErr w:type="spellEnd"/>
      <w:r w:rsidRPr="00EB238C">
        <w:rPr>
          <w:rFonts w:ascii="Trebuchet MS" w:hAnsi="Trebuchet MS"/>
          <w:color w:val="1F497D" w:themeColor="text2"/>
        </w:rPr>
        <w:t xml:space="preserve"> în îngrijirea propriilor familii au fost </w:t>
      </w:r>
      <w:proofErr w:type="spellStart"/>
      <w:r w:rsidRPr="00EB238C">
        <w:rPr>
          <w:rFonts w:ascii="Trebuchet MS" w:hAnsi="Trebuchet MS"/>
          <w:color w:val="1F497D" w:themeColor="text2"/>
        </w:rPr>
        <w:t>susţinute</w:t>
      </w:r>
      <w:proofErr w:type="spellEnd"/>
      <w:r w:rsidRPr="00EB238C">
        <w:rPr>
          <w:rFonts w:ascii="Trebuchet MS" w:hAnsi="Trebuchet MS"/>
          <w:color w:val="1F497D" w:themeColor="text2"/>
        </w:rPr>
        <w:t xml:space="preserve"> de crearea, dezvoltarea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diversificarea serviciilor alternative, un accent deosebit punându-se pe serviciile comunitare (centre de zi, centre de consiliere pentru </w:t>
      </w:r>
      <w:r w:rsidR="00F469E0" w:rsidRPr="00EB238C">
        <w:rPr>
          <w:rFonts w:ascii="Trebuchet MS" w:hAnsi="Trebuchet MS"/>
          <w:color w:val="1F497D" w:themeColor="text2"/>
        </w:rPr>
        <w:t>părinți</w:t>
      </w:r>
      <w:r w:rsidRPr="00EB238C">
        <w:rPr>
          <w:rFonts w:ascii="Trebuchet MS" w:hAnsi="Trebuchet MS"/>
          <w:color w:val="1F497D" w:themeColor="text2"/>
        </w:rPr>
        <w:t xml:space="preserve">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copii, centre de recuperare a copilului cu </w:t>
      </w:r>
      <w:proofErr w:type="spellStart"/>
      <w:r w:rsidRPr="00EB238C">
        <w:rPr>
          <w:rFonts w:ascii="Trebuchet MS" w:hAnsi="Trebuchet MS"/>
          <w:color w:val="1F497D" w:themeColor="text2"/>
        </w:rPr>
        <w:t>dizabilităţi</w:t>
      </w:r>
      <w:proofErr w:type="spellEnd"/>
      <w:r w:rsidRPr="00EB238C">
        <w:rPr>
          <w:rFonts w:ascii="Trebuchet MS" w:hAnsi="Trebuchet MS"/>
          <w:color w:val="1F497D" w:themeColor="text2"/>
        </w:rPr>
        <w:t xml:space="preserve">,  etc).  În ciuda faptului că din anul 1997 până în prezent au fost închise peste 300 de instituții, </w:t>
      </w:r>
      <w:r w:rsidRPr="00061A6D">
        <w:rPr>
          <w:rFonts w:ascii="Trebuchet MS" w:hAnsi="Trebuchet MS"/>
          <w:color w:val="1F497D" w:themeColor="text2"/>
        </w:rPr>
        <w:t>d</w:t>
      </w:r>
      <w:r w:rsidRPr="005861AB">
        <w:rPr>
          <w:rFonts w:ascii="Trebuchet MS" w:hAnsi="Trebuchet MS"/>
          <w:color w:val="1F497D" w:themeColor="text2"/>
        </w:rPr>
        <w:t>intre cele 167 de centre de plasament existente în România în ianuarie 2017, “au fost identificate 52 de centre care erau fără îndoială clasice. La cealaltă extremă, numai 31 erau modulate</w:t>
      </w:r>
      <w:r w:rsidR="00A40473" w:rsidRPr="00A40473">
        <w:rPr>
          <w:rFonts w:ascii="Trebuchet MS" w:hAnsi="Trebuchet MS"/>
          <w:color w:val="1F497D" w:themeColor="text2"/>
        </w:rPr>
        <w:t xml:space="preserve"> </w:t>
      </w:r>
      <w:r w:rsidR="00A40473" w:rsidRPr="00061A6D">
        <w:rPr>
          <w:rFonts w:ascii="Trebuchet MS" w:hAnsi="Trebuchet MS"/>
          <w:color w:val="1F497D" w:themeColor="text2"/>
        </w:rPr>
        <w:t>.</w:t>
      </w:r>
      <w:r w:rsidR="00A40473">
        <w:rPr>
          <w:rFonts w:ascii="Trebuchet MS" w:hAnsi="Trebuchet MS"/>
          <w:color w:val="1F497D" w:themeColor="text2"/>
        </w:rPr>
        <w:t>”</w:t>
      </w:r>
      <w:r w:rsidR="00A40473" w:rsidRPr="005861AB">
        <w:footnoteReference w:id="3"/>
      </w:r>
    </w:p>
    <w:p w14:paraId="7CA734AF" w14:textId="5130E08E" w:rsidR="002B0E38" w:rsidRPr="00110F79" w:rsidRDefault="002B0E38" w:rsidP="00D073A4">
      <w:pPr>
        <w:jc w:val="both"/>
        <w:rPr>
          <w:rFonts w:ascii="Trebuchet MS" w:hAnsi="Trebuchet MS" w:cs="Calibri"/>
          <w:color w:val="1F497D" w:themeColor="text2"/>
        </w:rPr>
      </w:pPr>
      <w:r w:rsidRPr="00110F79">
        <w:rPr>
          <w:rFonts w:ascii="Trebuchet MS" w:hAnsi="Trebuchet MS" w:cs="Calibri"/>
          <w:color w:val="1F497D" w:themeColor="text2"/>
        </w:rPr>
        <w:lastRenderedPageBreak/>
        <w:t>Principalele lecții învățate în cadrul reformei din domeniul protecției</w:t>
      </w:r>
      <w:r w:rsidR="00A40473" w:rsidRPr="00110F79">
        <w:rPr>
          <w:rFonts w:ascii="Trebuchet MS" w:hAnsi="Trebuchet MS" w:cs="Calibri"/>
          <w:color w:val="1F497D" w:themeColor="text2"/>
        </w:rPr>
        <w:t xml:space="preserve"> </w:t>
      </w:r>
      <w:r w:rsidRPr="00110F79">
        <w:rPr>
          <w:rFonts w:ascii="Trebuchet MS" w:hAnsi="Trebuchet MS" w:cs="Calibri"/>
          <w:color w:val="1F497D" w:themeColor="text2"/>
        </w:rPr>
        <w:t>copilului în ceea ce privește dezinstituționalizarea arată că planificarea închiderii centrelor și</w:t>
      </w:r>
      <w:r w:rsidR="00D9290F" w:rsidRPr="00110F79">
        <w:rPr>
          <w:rFonts w:ascii="Trebuchet MS" w:hAnsi="Trebuchet MS" w:cs="Calibri"/>
          <w:color w:val="1F497D" w:themeColor="text2"/>
        </w:rPr>
        <w:t xml:space="preserve"> a </w:t>
      </w:r>
      <w:r w:rsidRPr="00110F79">
        <w:rPr>
          <w:rFonts w:ascii="Trebuchet MS" w:hAnsi="Trebuchet MS" w:cs="Calibri"/>
          <w:color w:val="1F497D" w:themeColor="text2"/>
        </w:rPr>
        <w:t>dezvoltării de noi servicii trebuie să aibă la bază nevoile specifice identificate pentru fiecare copil și familia acestuia</w:t>
      </w:r>
      <w:r w:rsidR="00A40473" w:rsidRPr="00110F79">
        <w:rPr>
          <w:rFonts w:ascii="Trebuchet MS" w:hAnsi="Trebuchet MS" w:cs="Calibri"/>
          <w:color w:val="1F497D" w:themeColor="text2"/>
        </w:rPr>
        <w:t xml:space="preserve">, precum și consultarea lor, iar </w:t>
      </w:r>
      <w:r w:rsidRPr="00110F79">
        <w:rPr>
          <w:rFonts w:ascii="Trebuchet MS" w:hAnsi="Trebuchet MS" w:cs="Calibri"/>
          <w:color w:val="1F497D" w:themeColor="text2"/>
        </w:rPr>
        <w:t>închiderea centrelor de plasament trebuie obligatoriu însoțită de dezvoltarea și întărirea serviciilor de prevenire a separării copiilor de familie de la nivel de comunitate</w:t>
      </w:r>
    </w:p>
    <w:p w14:paraId="4907C44E" w14:textId="1CCACB26" w:rsidR="004A6BE9" w:rsidRPr="00110F79" w:rsidRDefault="00D9290F" w:rsidP="004A6BE9">
      <w:pPr>
        <w:spacing w:after="120"/>
        <w:jc w:val="both"/>
        <w:rPr>
          <w:rFonts w:ascii="Trebuchet MS" w:hAnsi="Trebuchet MS" w:cs="Calibri"/>
          <w:color w:val="1F497D" w:themeColor="text2"/>
        </w:rPr>
      </w:pPr>
      <w:r w:rsidRPr="00110F79">
        <w:rPr>
          <w:rFonts w:ascii="Trebuchet MS" w:hAnsi="Trebuchet MS" w:cs="Calibri"/>
          <w:color w:val="1F497D" w:themeColor="text2"/>
        </w:rPr>
        <w:t>Prin urmare, p</w:t>
      </w:r>
      <w:r w:rsidR="004A6BE9" w:rsidRPr="00110F79">
        <w:rPr>
          <w:rFonts w:ascii="Trebuchet MS" w:hAnsi="Trebuchet MS" w:cs="Calibri"/>
          <w:color w:val="1F497D" w:themeColor="text2"/>
        </w:rPr>
        <w:t>rocesul de închidere a centrelor de plasament nu poate fi implementat fără a avea în vedere, pe de o parte, nevoile copiilor protejați în aceste centre, iar, pe de altă parte, capacitatea instituțională a serviciilor de la nivelul comunelor, orașelor, municipiilor de a răspunde nevoilor acestor copii, în situația în care ei s-ar reîntoarce în familie și în același timp serviciile alternative la îngrijirea instituțională dezvoltate de direcțiile generale de asistență socială și protecția copilului.</w:t>
      </w:r>
    </w:p>
    <w:p w14:paraId="5D5CF963" w14:textId="7F4F5360" w:rsidR="00B34B18" w:rsidRPr="00110F79" w:rsidRDefault="00B77587" w:rsidP="00B34B18">
      <w:pPr>
        <w:spacing w:before="120" w:after="120" w:line="240" w:lineRule="auto"/>
        <w:jc w:val="both"/>
        <w:rPr>
          <w:rFonts w:ascii="Trebuchet MS" w:hAnsi="Trebuchet MS" w:cs="Calibri"/>
          <w:color w:val="1F497D" w:themeColor="text2"/>
        </w:rPr>
      </w:pPr>
      <w:r w:rsidRPr="00110F79">
        <w:rPr>
          <w:rFonts w:ascii="Trebuchet MS" w:hAnsi="Trebuchet MS" w:cs="Calibri"/>
          <w:color w:val="1F497D" w:themeColor="text2"/>
        </w:rPr>
        <w:t xml:space="preserve">Dezinstituționalizarea nu poate fi asigurată decât prin dezvoltarea capacității comunității de a sprijini familiile în creșterea și îngrijirea copiilor, astfel încât separarea copiilor de familie să fie prevenită și numărul copiilor care intră în sistemul instituțional să se reducă. </w:t>
      </w:r>
      <w:r w:rsidR="00D9290F" w:rsidRPr="00110F79">
        <w:rPr>
          <w:rFonts w:ascii="Trebuchet MS" w:hAnsi="Trebuchet MS" w:cs="Calibri"/>
          <w:color w:val="1F497D" w:themeColor="text2"/>
        </w:rPr>
        <w:t>Cu atât mai mult cu cât, s</w:t>
      </w:r>
      <w:r w:rsidRPr="00110F79">
        <w:rPr>
          <w:rFonts w:ascii="Trebuchet MS" w:hAnsi="Trebuchet MS" w:cs="Calibri"/>
          <w:color w:val="1F497D" w:themeColor="text2"/>
        </w:rPr>
        <w:t xml:space="preserve">erviciile destinate prevenirii separării copilului de familie sunt insuficient dezvoltate, sub 1000, adică nici măcar unul pe comunitate, în condițiile în care nu există nicio comunitate în care să nu existe copii expuși riscului de separare de familie. </w:t>
      </w:r>
      <w:r w:rsidR="00B34B18" w:rsidRPr="00110F79">
        <w:rPr>
          <w:rFonts w:ascii="Trebuchet MS" w:hAnsi="Trebuchet MS" w:cs="Calibri"/>
          <w:color w:val="1F497D" w:themeColor="text2"/>
        </w:rPr>
        <w:t xml:space="preserve"> </w:t>
      </w:r>
    </w:p>
    <w:p w14:paraId="76AE61C6" w14:textId="1E7222FB" w:rsidR="00B34B18" w:rsidRPr="00EB238C" w:rsidRDefault="00B34B18" w:rsidP="00B34B18">
      <w:pPr>
        <w:spacing w:line="240" w:lineRule="auto"/>
        <w:jc w:val="both"/>
        <w:rPr>
          <w:rFonts w:ascii="Trebuchet MS" w:hAnsi="Trebuchet MS" w:cs="Calibri"/>
          <w:color w:val="1F497D" w:themeColor="text2"/>
        </w:rPr>
      </w:pPr>
      <w:r w:rsidRPr="00EB238C">
        <w:rPr>
          <w:rFonts w:ascii="Trebuchet MS" w:hAnsi="Trebuchet MS" w:cs="Calibri"/>
          <w:b/>
          <w:color w:val="1F497D" w:themeColor="text2"/>
        </w:rPr>
        <w:t>Pentru a accelera dezinstituționalizarea</w:t>
      </w:r>
      <w:r w:rsidRPr="00EB238C">
        <w:rPr>
          <w:rFonts w:ascii="Trebuchet MS" w:hAnsi="Trebuchet MS" w:cs="Calibri"/>
          <w:color w:val="1F497D" w:themeColor="text2"/>
        </w:rPr>
        <w:t>, este nevoie de sprijin suplimentar în vederea dezvoltării pe de o parte a serviciilor alternative la îngrijirea în instituția clasică (case de tip familial, apartamente), iar pe de altă parte în vederea dezvoltării serviciilor comunitare destinate prevenirii separării  copilului de părinți și a reducerii numărului de copii care întră în instituții.</w:t>
      </w:r>
      <w:r w:rsidR="002B0E38">
        <w:rPr>
          <w:rFonts w:ascii="Trebuchet MS" w:hAnsi="Trebuchet MS" w:cs="Calibri"/>
          <w:color w:val="1F497D" w:themeColor="text2"/>
        </w:rPr>
        <w:t xml:space="preserve"> </w:t>
      </w:r>
      <w:r w:rsidRPr="00EB238C">
        <w:rPr>
          <w:rFonts w:ascii="Trebuchet MS" w:hAnsi="Trebuchet MS" w:cs="Calibri"/>
          <w:color w:val="1F497D" w:themeColor="text2"/>
        </w:rPr>
        <w:t xml:space="preserve">Pentru perioada de programare 2014-2020, </w:t>
      </w:r>
      <w:r w:rsidRPr="00EB238C">
        <w:rPr>
          <w:rFonts w:ascii="Trebuchet MS" w:hAnsi="Trebuchet MS" w:cs="Calibri"/>
          <w:b/>
          <w:color w:val="1F497D" w:themeColor="text2"/>
        </w:rPr>
        <w:t>România și-a luat  angajamentul să asigure trecerea de la instituții de tip rezidențial la servicii comunitare</w:t>
      </w:r>
      <w:r w:rsidRPr="00EB238C">
        <w:rPr>
          <w:rFonts w:ascii="Trebuchet MS" w:hAnsi="Trebuchet MS" w:cs="Calibri"/>
          <w:color w:val="1F497D" w:themeColor="text2"/>
        </w:rPr>
        <w:t xml:space="preserve"> (de exemplu: case de tip familial, apartamente, centre de zi, centre de recuperare, centre de consiliere, servicii comunitare medicale și sociale integrate, extinderea rețelei de asistență maternală, etc.), care sunt, încă, insuficient dezvoltate. și consolidarea capacității furnizorilor de servicii sociale publice și private de a asigura servicii de </w:t>
      </w:r>
      <w:r w:rsidR="002B0E38">
        <w:rPr>
          <w:rFonts w:ascii="Trebuchet MS" w:hAnsi="Trebuchet MS" w:cs="Calibri"/>
          <w:color w:val="1F497D" w:themeColor="text2"/>
        </w:rPr>
        <w:t>prevenire a separării copilului de familie</w:t>
      </w:r>
      <w:r w:rsidRPr="00EB238C">
        <w:rPr>
          <w:rFonts w:ascii="Trebuchet MS" w:hAnsi="Trebuchet MS" w:cs="Calibri"/>
          <w:color w:val="1F497D" w:themeColor="text2"/>
        </w:rPr>
        <w:t>, bazate pe comunitate.</w:t>
      </w:r>
    </w:p>
    <w:p w14:paraId="0B042133" w14:textId="6CB766CA" w:rsidR="00D9290F" w:rsidRPr="00FD3BEF" w:rsidRDefault="00D9290F" w:rsidP="00D9290F">
      <w:pPr>
        <w:spacing w:line="240" w:lineRule="auto"/>
        <w:jc w:val="both"/>
        <w:rPr>
          <w:rFonts w:ascii="Trebuchet MS" w:hAnsi="Trebuchet MS" w:cs="Calibri"/>
          <w:color w:val="1F497D" w:themeColor="text2"/>
        </w:rPr>
      </w:pPr>
      <w:r w:rsidRPr="00FD3BEF">
        <w:rPr>
          <w:rFonts w:ascii="Trebuchet MS" w:hAnsi="Trebuchet MS" w:cs="Calibri"/>
          <w:color w:val="1F497D" w:themeColor="text2"/>
        </w:rPr>
        <w:t>Închiderea centrelor de plasament clasice</w:t>
      </w:r>
      <w:r>
        <w:rPr>
          <w:rFonts w:ascii="Trebuchet MS" w:hAnsi="Trebuchet MS" w:cs="Calibri"/>
          <w:color w:val="1F497D" w:themeColor="text2"/>
        </w:rPr>
        <w:t xml:space="preserve">, </w:t>
      </w:r>
      <w:r w:rsidRPr="00EB238C">
        <w:rPr>
          <w:rFonts w:ascii="Trebuchet MS" w:hAnsi="Trebuchet MS" w:cs="Calibri"/>
          <w:color w:val="1F497D" w:themeColor="text2"/>
        </w:rPr>
        <w:t xml:space="preserve">care </w:t>
      </w:r>
      <w:r w:rsidR="00B54C42" w:rsidRPr="00EB238C">
        <w:rPr>
          <w:rFonts w:ascii="Trebuchet MS" w:hAnsi="Trebuchet MS" w:cs="Calibri"/>
          <w:color w:val="1F497D" w:themeColor="text2"/>
        </w:rPr>
        <w:t>funcționează</w:t>
      </w:r>
      <w:r w:rsidRPr="00EB238C">
        <w:rPr>
          <w:rFonts w:ascii="Trebuchet MS" w:hAnsi="Trebuchet MS" w:cs="Calibri"/>
          <w:color w:val="1F497D" w:themeColor="text2"/>
        </w:rPr>
        <w:t xml:space="preserve"> în structura preluată în anul 1997, respectiv anul 2000</w:t>
      </w:r>
      <w:r>
        <w:rPr>
          <w:rFonts w:ascii="Trebuchet MS" w:hAnsi="Trebuchet MS" w:cs="Calibri"/>
          <w:color w:val="1F497D" w:themeColor="text2"/>
        </w:rPr>
        <w:t xml:space="preserve">, </w:t>
      </w:r>
      <w:r w:rsidRPr="00FD3BEF">
        <w:rPr>
          <w:rFonts w:ascii="Trebuchet MS" w:hAnsi="Trebuchet MS" w:cs="Calibri"/>
          <w:color w:val="1F497D" w:themeColor="text2"/>
        </w:rPr>
        <w:t xml:space="preserve"> este una din măsurile incluse în planul operațional pentru implementarea Strategiei naționale pentru protecția și promovarea drepturilor copilului. Pentru a asigura premisele implementării măsurii asumate, se impune</w:t>
      </w:r>
      <w:r>
        <w:rPr>
          <w:rFonts w:ascii="Trebuchet MS" w:hAnsi="Trebuchet MS" w:cs="Calibri"/>
          <w:color w:val="1F497D" w:themeColor="text2"/>
        </w:rPr>
        <w:t>a</w:t>
      </w:r>
      <w:r w:rsidRPr="00FD3BEF">
        <w:rPr>
          <w:rFonts w:ascii="Trebuchet MS" w:hAnsi="Trebuchet MS" w:cs="Calibri"/>
          <w:color w:val="1F497D" w:themeColor="text2"/>
        </w:rPr>
        <w:t xml:space="preserve"> planificarea întregului proces de închidere a centrelor de plasament clasice.</w:t>
      </w:r>
    </w:p>
    <w:p w14:paraId="66E89CA1" w14:textId="71DE438E" w:rsidR="00D9290F" w:rsidRPr="00110F79" w:rsidRDefault="00D9290F" w:rsidP="00D9290F">
      <w:pPr>
        <w:jc w:val="both"/>
        <w:rPr>
          <w:rFonts w:ascii="Trebuchet MS" w:hAnsi="Trebuchet MS" w:cs="Calibri"/>
          <w:color w:val="1F497D" w:themeColor="text2"/>
        </w:rPr>
      </w:pPr>
      <w:r w:rsidRPr="00110F79">
        <w:rPr>
          <w:rFonts w:ascii="Trebuchet MS" w:hAnsi="Trebuchet MS" w:cs="Calibri"/>
          <w:color w:val="1F497D" w:themeColor="text2"/>
        </w:rPr>
        <w:t xml:space="preserve">Cu atât mai mult cu cât, închiderea centrelor de plasament a fost realizată până în prezent fără a fi stabilite criterii de </w:t>
      </w:r>
      <w:proofErr w:type="spellStart"/>
      <w:r w:rsidRPr="00110F79">
        <w:rPr>
          <w:rFonts w:ascii="Trebuchet MS" w:hAnsi="Trebuchet MS" w:cs="Calibri"/>
          <w:color w:val="1F497D" w:themeColor="text2"/>
        </w:rPr>
        <w:t>prioritizare</w:t>
      </w:r>
      <w:proofErr w:type="spellEnd"/>
      <w:r w:rsidRPr="00110F79">
        <w:rPr>
          <w:rFonts w:ascii="Trebuchet MS" w:hAnsi="Trebuchet MS" w:cs="Calibri"/>
          <w:color w:val="1F497D" w:themeColor="text2"/>
        </w:rPr>
        <w:t xml:space="preserve"> și fără să existe instrumente a căror utilizare să permită închiderea planificată a centrelor de plasament, astfel încât anumite riscuri care ar putea să apară să fie evitate.</w:t>
      </w:r>
    </w:p>
    <w:p w14:paraId="04CDADE6" w14:textId="1CB7688D" w:rsidR="00D9290F" w:rsidRDefault="00873C37" w:rsidP="00D9290F">
      <w:pPr>
        <w:jc w:val="both"/>
        <w:rPr>
          <w:rFonts w:ascii="Trebuchet MS" w:hAnsi="Trebuchet MS"/>
          <w:color w:val="1F497D" w:themeColor="text2"/>
        </w:rPr>
      </w:pPr>
      <w:r>
        <w:rPr>
          <w:rFonts w:ascii="Trebuchet MS" w:hAnsi="Trebuchet MS" w:cs="Calibri"/>
          <w:color w:val="1F497D" w:themeColor="text2"/>
        </w:rPr>
        <w:t>Astfel, î</w:t>
      </w:r>
      <w:r w:rsidR="00D9290F" w:rsidRPr="00EB238C">
        <w:rPr>
          <w:rFonts w:ascii="Trebuchet MS" w:hAnsi="Trebuchet MS" w:cs="Calibri"/>
          <w:color w:val="1F497D" w:themeColor="text2"/>
        </w:rPr>
        <w:t xml:space="preserve">n vederea </w:t>
      </w:r>
      <w:proofErr w:type="spellStart"/>
      <w:r w:rsidR="00D9290F">
        <w:rPr>
          <w:rFonts w:ascii="Trebuchet MS" w:hAnsi="Trebuchet MS" w:cs="Calibri"/>
          <w:color w:val="1F497D" w:themeColor="text2"/>
        </w:rPr>
        <w:t>prioritizării</w:t>
      </w:r>
      <w:proofErr w:type="spellEnd"/>
      <w:r w:rsidR="00D9290F" w:rsidRPr="00EB238C">
        <w:rPr>
          <w:rFonts w:ascii="Trebuchet MS" w:hAnsi="Trebuchet MS" w:cs="Calibri"/>
          <w:color w:val="1F497D" w:themeColor="text2"/>
        </w:rPr>
        <w:t xml:space="preserve"> centrelor de plasament ce urmează să fie închise, Autoritatea </w:t>
      </w:r>
      <w:proofErr w:type="spellStart"/>
      <w:r w:rsidR="00D9290F" w:rsidRPr="00EB238C">
        <w:rPr>
          <w:rFonts w:ascii="Trebuchet MS" w:hAnsi="Trebuchet MS" w:cs="Calibri"/>
          <w:color w:val="1F497D" w:themeColor="text2"/>
        </w:rPr>
        <w:t>Naţională</w:t>
      </w:r>
      <w:proofErr w:type="spellEnd"/>
      <w:r w:rsidR="00D9290F" w:rsidRPr="00EB238C">
        <w:rPr>
          <w:rFonts w:ascii="Trebuchet MS" w:hAnsi="Trebuchet MS" w:cs="Calibri"/>
          <w:color w:val="1F497D" w:themeColor="text2"/>
        </w:rPr>
        <w:t xml:space="preserve"> pentru </w:t>
      </w:r>
      <w:proofErr w:type="spellStart"/>
      <w:r w:rsidR="00D9290F" w:rsidRPr="00EB238C">
        <w:rPr>
          <w:rFonts w:ascii="Trebuchet MS" w:hAnsi="Trebuchet MS" w:cs="Calibri"/>
          <w:color w:val="1F497D" w:themeColor="text2"/>
        </w:rPr>
        <w:t>Protecţia</w:t>
      </w:r>
      <w:proofErr w:type="spellEnd"/>
      <w:r w:rsidR="00D9290F" w:rsidRPr="00EB238C">
        <w:rPr>
          <w:rFonts w:ascii="Trebuchet MS" w:hAnsi="Trebuchet MS" w:cs="Calibri"/>
          <w:color w:val="1F497D" w:themeColor="text2"/>
        </w:rPr>
        <w:t xml:space="preserve"> Drepturilor Copilului </w:t>
      </w:r>
      <w:proofErr w:type="spellStart"/>
      <w:r w:rsidR="00D9290F" w:rsidRPr="00EB238C">
        <w:rPr>
          <w:rFonts w:ascii="Trebuchet MS" w:hAnsi="Trebuchet MS" w:cs="Calibri"/>
          <w:color w:val="1F497D" w:themeColor="text2"/>
        </w:rPr>
        <w:t>şi</w:t>
      </w:r>
      <w:proofErr w:type="spellEnd"/>
      <w:r w:rsidR="00D9290F" w:rsidRPr="00EB238C">
        <w:rPr>
          <w:rFonts w:ascii="Trebuchet MS" w:hAnsi="Trebuchet MS" w:cs="Calibri"/>
          <w:color w:val="1F497D" w:themeColor="text2"/>
        </w:rPr>
        <w:t xml:space="preserve"> </w:t>
      </w:r>
      <w:proofErr w:type="spellStart"/>
      <w:r w:rsidR="00D9290F" w:rsidRPr="00EB238C">
        <w:rPr>
          <w:rFonts w:ascii="Trebuchet MS" w:hAnsi="Trebuchet MS" w:cs="Calibri"/>
          <w:color w:val="1F497D" w:themeColor="text2"/>
        </w:rPr>
        <w:t>Adopţie</w:t>
      </w:r>
      <w:proofErr w:type="spellEnd"/>
      <w:r w:rsidR="00D9290F" w:rsidRPr="00EB238C">
        <w:rPr>
          <w:rFonts w:ascii="Trebuchet MS" w:hAnsi="Trebuchet MS" w:cs="Calibri"/>
          <w:color w:val="1F497D" w:themeColor="text2"/>
        </w:rPr>
        <w:t xml:space="preserve"> (ANPDCA)</w:t>
      </w:r>
      <w:r w:rsidR="00D9290F">
        <w:rPr>
          <w:rFonts w:ascii="Trebuchet MS" w:hAnsi="Trebuchet MS" w:cs="Calibri"/>
          <w:color w:val="1F497D" w:themeColor="text2"/>
        </w:rPr>
        <w:t xml:space="preserve"> </w:t>
      </w:r>
      <w:r w:rsidR="00D9290F" w:rsidRPr="00EB238C">
        <w:rPr>
          <w:rFonts w:ascii="Trebuchet MS" w:hAnsi="Trebuchet MS" w:cs="Calibri"/>
          <w:color w:val="1F497D" w:themeColor="text2"/>
        </w:rPr>
        <w:t>a realiza</w:t>
      </w:r>
      <w:r w:rsidR="00D9290F">
        <w:rPr>
          <w:rFonts w:ascii="Trebuchet MS" w:hAnsi="Trebuchet MS" w:cs="Calibri"/>
          <w:color w:val="1F497D" w:themeColor="text2"/>
        </w:rPr>
        <w:t>t</w:t>
      </w:r>
      <w:r w:rsidR="00D9290F" w:rsidRPr="00EB238C">
        <w:rPr>
          <w:rFonts w:ascii="Trebuchet MS" w:hAnsi="Trebuchet MS" w:cs="Calibri"/>
          <w:color w:val="1F497D" w:themeColor="text2"/>
        </w:rPr>
        <w:t xml:space="preserve"> </w:t>
      </w:r>
      <w:r w:rsidR="00D9290F">
        <w:rPr>
          <w:rFonts w:ascii="Trebuchet MS" w:hAnsi="Trebuchet MS" w:cs="Calibri"/>
          <w:color w:val="1F497D" w:themeColor="text2"/>
        </w:rPr>
        <w:t>o evaluare</w:t>
      </w:r>
      <w:r w:rsidR="00D9290F" w:rsidRPr="00EB238C">
        <w:rPr>
          <w:rFonts w:ascii="Trebuchet MS" w:hAnsi="Trebuchet MS" w:cs="Calibri"/>
          <w:color w:val="1F497D" w:themeColor="text2"/>
        </w:rPr>
        <w:t xml:space="preserve"> a tuturor centrelor de plasament pentru copii, care </w:t>
      </w:r>
      <w:r w:rsidR="00D9290F">
        <w:rPr>
          <w:rFonts w:ascii="Trebuchet MS" w:hAnsi="Trebuchet MS" w:cs="Calibri"/>
          <w:color w:val="1F497D" w:themeColor="text2"/>
        </w:rPr>
        <w:t xml:space="preserve">a </w:t>
      </w:r>
      <w:r w:rsidR="00D9290F" w:rsidRPr="00EB238C">
        <w:rPr>
          <w:rFonts w:ascii="Trebuchet MS" w:hAnsi="Trebuchet MS" w:cs="Calibri"/>
          <w:color w:val="1F497D" w:themeColor="text2"/>
        </w:rPr>
        <w:t>inclu</w:t>
      </w:r>
      <w:r w:rsidR="00D9290F">
        <w:rPr>
          <w:rFonts w:ascii="Trebuchet MS" w:hAnsi="Trebuchet MS" w:cs="Calibri"/>
          <w:color w:val="1F497D" w:themeColor="text2"/>
        </w:rPr>
        <w:t>s</w:t>
      </w:r>
      <w:r w:rsidR="00D9290F" w:rsidRPr="00EB238C">
        <w:rPr>
          <w:rFonts w:ascii="Trebuchet MS" w:hAnsi="Trebuchet MS" w:cs="Calibri"/>
          <w:color w:val="1F497D" w:themeColor="text2"/>
        </w:rPr>
        <w:t xml:space="preserve"> o analiză a resurselor umane, </w:t>
      </w:r>
      <w:r w:rsidR="00D9290F" w:rsidRPr="00EB238C">
        <w:rPr>
          <w:rFonts w:ascii="Trebuchet MS" w:hAnsi="Trebuchet MS" w:cs="Calibri"/>
          <w:color w:val="1F497D" w:themeColor="text2"/>
        </w:rPr>
        <w:lastRenderedPageBreak/>
        <w:t>materiale, financiare, precum și a istoricului copiilor îngrijiți în aceste centre</w:t>
      </w:r>
      <w:r w:rsidR="00D9290F">
        <w:rPr>
          <w:rFonts w:ascii="Trebuchet MS" w:hAnsi="Trebuchet MS" w:cs="Calibri"/>
          <w:color w:val="1F497D" w:themeColor="text2"/>
        </w:rPr>
        <w:t xml:space="preserve">. Evaluarea centrelor de plasament a fost realizată în cadrul </w:t>
      </w:r>
      <w:r w:rsidR="00D9290F" w:rsidRPr="00FD3BEF">
        <w:rPr>
          <w:rFonts w:ascii="Trebuchet MS" w:hAnsi="Trebuchet MS"/>
          <w:color w:val="1F497D" w:themeColor="text2"/>
        </w:rPr>
        <w:t xml:space="preserve">proiectului cu titlul ”Elaborarea planului de dezinstituționalizare a copiilor din instituții și asigurarea tranziției îngrijirii acestora în comunitate”, cod SIPOCA 2, finanțat </w:t>
      </w:r>
      <w:r w:rsidR="00D9290F" w:rsidRPr="00FD3BEF">
        <w:rPr>
          <w:rFonts w:ascii="Trebuchet MS" w:eastAsia="TrebuchetMS" w:hAnsi="Trebuchet MS" w:cs="TrebuchetMS"/>
          <w:color w:val="1F497D" w:themeColor="text2"/>
          <w:lang w:eastAsia="ro-RO"/>
        </w:rPr>
        <w:t>din Fondul Social European prin Programul Operațional Capacitate Administrativă</w:t>
      </w:r>
      <w:r w:rsidR="00D9290F" w:rsidRPr="00FD3BEF">
        <w:rPr>
          <w:rFonts w:ascii="Trebuchet MS" w:hAnsi="Trebuchet MS"/>
          <w:color w:val="1F497D" w:themeColor="text2"/>
        </w:rPr>
        <w:t xml:space="preserve"> și implementat de ANPDCA.</w:t>
      </w:r>
    </w:p>
    <w:p w14:paraId="61950920" w14:textId="3F5E5628" w:rsidR="00D9290F" w:rsidRDefault="00D9290F" w:rsidP="00D9290F">
      <w:pPr>
        <w:spacing w:after="120"/>
        <w:jc w:val="both"/>
        <w:rPr>
          <w:rFonts w:ascii="Trebuchet MS" w:hAnsi="Trebuchet MS"/>
          <w:color w:val="1F497D" w:themeColor="text2"/>
        </w:rPr>
      </w:pPr>
      <w:r w:rsidRPr="00FD3BEF">
        <w:rPr>
          <w:rFonts w:ascii="Trebuchet MS" w:hAnsi="Trebuchet MS"/>
          <w:color w:val="1F497D" w:themeColor="text2"/>
        </w:rPr>
        <w:t xml:space="preserve">Unul dintre </w:t>
      </w:r>
      <w:r w:rsidR="00B54C42" w:rsidRPr="00FD3BEF">
        <w:rPr>
          <w:rFonts w:ascii="Trebuchet MS" w:hAnsi="Trebuchet MS"/>
          <w:color w:val="1F497D" w:themeColor="text2"/>
        </w:rPr>
        <w:t>rezultatele</w:t>
      </w:r>
      <w:r w:rsidRPr="00FD3BEF">
        <w:rPr>
          <w:rFonts w:ascii="Trebuchet MS" w:hAnsi="Trebuchet MS"/>
          <w:color w:val="1F497D" w:themeColor="text2"/>
        </w:rPr>
        <w:t xml:space="preserve"> proiectului SIPOCA 2  a fost realizarea “Planului de </w:t>
      </w:r>
      <w:proofErr w:type="spellStart"/>
      <w:r w:rsidRPr="00FD3BEF">
        <w:rPr>
          <w:rFonts w:ascii="Trebuchet MS" w:hAnsi="Trebuchet MS"/>
          <w:color w:val="1F497D" w:themeColor="text2"/>
        </w:rPr>
        <w:t>prioritizare</w:t>
      </w:r>
      <w:proofErr w:type="spellEnd"/>
      <w:r w:rsidRPr="00FD3BEF">
        <w:rPr>
          <w:rFonts w:ascii="Trebuchet MS" w:hAnsi="Trebuchet MS"/>
          <w:color w:val="1F497D" w:themeColor="text2"/>
        </w:rPr>
        <w:t xml:space="preserve"> a închiderii centrelor de plasament clasice”</w:t>
      </w:r>
      <w:r>
        <w:rPr>
          <w:rFonts w:ascii="Trebuchet MS" w:hAnsi="Trebuchet MS"/>
          <w:color w:val="1F497D" w:themeColor="text2"/>
        </w:rPr>
        <w:t>,</w:t>
      </w:r>
      <w:r w:rsidRPr="006F2350">
        <w:rPr>
          <w:rFonts w:ascii="Trebuchet MS" w:hAnsi="Trebuchet MS"/>
        </w:rPr>
        <w:t xml:space="preserve"> </w:t>
      </w:r>
      <w:r w:rsidRPr="00B54C42">
        <w:rPr>
          <w:rFonts w:ascii="Trebuchet MS" w:hAnsi="Trebuchet MS"/>
          <w:color w:val="1F497D" w:themeColor="text2"/>
        </w:rPr>
        <w:t xml:space="preserve">instrument care cuprinde criterii clare de </w:t>
      </w:r>
      <w:proofErr w:type="spellStart"/>
      <w:r w:rsidRPr="00B54C42">
        <w:rPr>
          <w:rFonts w:ascii="Trebuchet MS" w:hAnsi="Trebuchet MS"/>
          <w:color w:val="1F497D" w:themeColor="text2"/>
        </w:rPr>
        <w:t>prioritizare</w:t>
      </w:r>
      <w:proofErr w:type="spellEnd"/>
      <w:r w:rsidRPr="00B54C42">
        <w:rPr>
          <w:rFonts w:ascii="Trebuchet MS" w:hAnsi="Trebuchet MS"/>
          <w:color w:val="1F497D" w:themeColor="text2"/>
        </w:rPr>
        <w:t xml:space="preserve"> a închiderii centrelor de plasament și permite derularea planificată a procesului de închidere a centrelor de plasament.</w:t>
      </w:r>
      <w:r w:rsidRPr="00FD3BEF">
        <w:rPr>
          <w:rFonts w:ascii="Trebuchet MS" w:hAnsi="Trebuchet MS"/>
          <w:color w:val="1F497D" w:themeColor="text2"/>
        </w:rPr>
        <w:t xml:space="preserve"> </w:t>
      </w:r>
      <w:r w:rsidRPr="00B54C42">
        <w:rPr>
          <w:rFonts w:ascii="Trebuchet MS" w:hAnsi="Trebuchet MS"/>
          <w:color w:val="1F497D" w:themeColor="text2"/>
        </w:rPr>
        <w:t>De asemenea, Planul operațional de închidere a  centrelor de plasament a fost unul din documentele de referință ce a fost luat în considerare în cadrul</w:t>
      </w:r>
      <w:r w:rsidRPr="00F93F23">
        <w:rPr>
          <w:rFonts w:ascii="Trebuchet MS" w:hAnsi="Trebuchet MS"/>
        </w:rPr>
        <w:t xml:space="preserve"> </w:t>
      </w:r>
      <w:r w:rsidRPr="00650125">
        <w:rPr>
          <w:rFonts w:ascii="Trebuchet MS" w:hAnsi="Trebuchet MS"/>
          <w:color w:val="1F497D" w:themeColor="text2"/>
        </w:rPr>
        <w:t>Ghidul specific aferent axei 8 Dezvoltarea infrastructurii de sănătate și sociale, Obiectivul specific 8.3.  Creșterea gradului de acoperire cu servicii sociale, grupul vulnerabil copii, din cadrul Programului Operațional Regional 2014-2020</w:t>
      </w:r>
      <w:r>
        <w:rPr>
          <w:rFonts w:ascii="Trebuchet MS" w:hAnsi="Trebuchet MS"/>
          <w:color w:val="1F497D" w:themeColor="text2"/>
        </w:rPr>
        <w:t>. În fapt, u</w:t>
      </w:r>
      <w:r w:rsidRPr="00FD3BEF">
        <w:rPr>
          <w:rFonts w:ascii="Trebuchet MS" w:hAnsi="Trebuchet MS"/>
          <w:color w:val="1F497D" w:themeColor="text2"/>
        </w:rPr>
        <w:t>n extras din acest plan, respectiv lista primelor 50 de centre de plasament eligibile pentru închidere, la care a fost adăugată o listă suplimentară de 20 de centre de plasament eligibile pentru închidere, care poate fi disponibilă în situația în care DGASPC-urile care au centre care se regăsesc în primele 50 de poziții nu doresc sau nu au capacitatea de a depune proiecte pentru închiderea centrelor respective, a fost pusă la dispoziția AMPOR pentru Ghidul specific aferent axei 8 Dezvoltarea infrastructurii de sănătate și sociale, Obiectivul specific 8.3.  Creșterea gradului de acoperire cu servicii sociale, grupul vulnerabil copii, din cadrul Programului Op</w:t>
      </w:r>
      <w:r>
        <w:rPr>
          <w:rFonts w:ascii="Trebuchet MS" w:hAnsi="Trebuchet MS"/>
          <w:color w:val="1F497D" w:themeColor="text2"/>
        </w:rPr>
        <w:t>erațional Regional 2014-2020.</w:t>
      </w:r>
    </w:p>
    <w:p w14:paraId="5376E6CA" w14:textId="6F9CC42C" w:rsidR="00D073A4" w:rsidRPr="00B54C42" w:rsidRDefault="00D9290F" w:rsidP="00F469E0">
      <w:pPr>
        <w:jc w:val="both"/>
        <w:rPr>
          <w:rFonts w:ascii="Trebuchet MS" w:hAnsi="Trebuchet MS"/>
          <w:color w:val="1F497D" w:themeColor="text2"/>
        </w:rPr>
      </w:pPr>
      <w:r w:rsidRPr="00B54C42">
        <w:rPr>
          <w:rFonts w:ascii="Trebuchet MS" w:hAnsi="Trebuchet MS"/>
          <w:color w:val="1F497D" w:themeColor="text2"/>
        </w:rPr>
        <w:t>În urma evaluării realizate în cadrul proiectului SIPOCA 2. d</w:t>
      </w:r>
      <w:r w:rsidR="00D073A4" w:rsidRPr="00B54C42">
        <w:rPr>
          <w:rFonts w:ascii="Trebuchet MS" w:hAnsi="Trebuchet MS"/>
          <w:color w:val="1F497D" w:themeColor="text2"/>
        </w:rPr>
        <w:t>intre toate centrele de plasament din România, au fost identificate 52 de centre care erau fără îndoială clasice. La cealaltă e</w:t>
      </w:r>
      <w:r w:rsidR="00D15939" w:rsidRPr="00B54C42">
        <w:rPr>
          <w:rFonts w:ascii="Trebuchet MS" w:hAnsi="Trebuchet MS"/>
          <w:color w:val="1F497D" w:themeColor="text2"/>
        </w:rPr>
        <w:t xml:space="preserve">xtremă, numai 31 erau modulate. </w:t>
      </w:r>
      <w:r w:rsidR="00D073A4" w:rsidRPr="00B54C42">
        <w:rPr>
          <w:rFonts w:ascii="Trebuchet MS" w:hAnsi="Trebuchet MS"/>
          <w:color w:val="1F497D" w:themeColor="text2"/>
        </w:rPr>
        <w:t>Toate celelalte instituții s-au plasat undeva la mijloc, ceea ce înseamnă că au întrunit anumite criterii, dar nu pe toate. Majoritatea centrelor (53) erau mai degrabă clasice pentru că fuseseră îmbunătățite numai în anumite privințe, iar 18 centre aveau nevoie de îmbunătățiri numai în ceea ce privește un aspect legat de infrastructură pentru a fi clasificate ca modulate</w:t>
      </w:r>
      <w:r w:rsidR="00873C37" w:rsidRPr="00B54C42">
        <w:rPr>
          <w:rFonts w:ascii="Trebuchet MS" w:hAnsi="Trebuchet MS"/>
          <w:color w:val="1F497D" w:themeColor="text2"/>
        </w:rPr>
        <w:t>.</w:t>
      </w:r>
    </w:p>
    <w:p w14:paraId="20062D0E" w14:textId="2C484F36" w:rsidR="00873C37" w:rsidRPr="00B54C42" w:rsidRDefault="00873C37" w:rsidP="00F469E0">
      <w:pPr>
        <w:jc w:val="both"/>
        <w:rPr>
          <w:rFonts w:ascii="Trebuchet MS" w:hAnsi="Trebuchet MS"/>
          <w:color w:val="1F497D" w:themeColor="text2"/>
        </w:rPr>
      </w:pPr>
      <w:r w:rsidRPr="00B54C42">
        <w:rPr>
          <w:rFonts w:ascii="Trebuchet MS" w:hAnsi="Trebuchet MS"/>
          <w:color w:val="1F497D" w:themeColor="text2"/>
        </w:rPr>
        <w:t xml:space="preserve">Criteriile care au stat la baza </w:t>
      </w:r>
      <w:proofErr w:type="spellStart"/>
      <w:r w:rsidRPr="00B54C42">
        <w:rPr>
          <w:rFonts w:ascii="Trebuchet MS" w:hAnsi="Trebuchet MS"/>
          <w:color w:val="1F497D" w:themeColor="text2"/>
        </w:rPr>
        <w:t>prioritizării</w:t>
      </w:r>
      <w:proofErr w:type="spellEnd"/>
      <w:r w:rsidRPr="00B54C42">
        <w:rPr>
          <w:rFonts w:ascii="Trebuchet MS" w:hAnsi="Trebuchet MS"/>
          <w:color w:val="1F497D" w:themeColor="text2"/>
        </w:rPr>
        <w:t xml:space="preserve"> centrelor de plasament ce urmează a fi închise au fost calitatea serviciilor oferite în cadrul acestor servicii (65%), opțiunea factorilor de decizie (25%) și opinia copiilor (10%).</w:t>
      </w:r>
    </w:p>
    <w:p w14:paraId="28A6D3A2" w14:textId="2123C185" w:rsidR="00D073A4" w:rsidRPr="00B54C42" w:rsidRDefault="00873C37" w:rsidP="00D073A4">
      <w:pPr>
        <w:spacing w:line="240" w:lineRule="auto"/>
        <w:jc w:val="both"/>
        <w:rPr>
          <w:rFonts w:ascii="Trebuchet MS" w:hAnsi="Trebuchet MS"/>
          <w:color w:val="1F497D" w:themeColor="text2"/>
        </w:rPr>
      </w:pPr>
      <w:r w:rsidRPr="00B54C42">
        <w:rPr>
          <w:rFonts w:ascii="Trebuchet MS" w:hAnsi="Trebuchet MS"/>
          <w:color w:val="1F497D" w:themeColor="text2"/>
        </w:rPr>
        <w:t>Suplimentar,</w:t>
      </w:r>
      <w:r w:rsidR="00D073A4" w:rsidRPr="00B54C42">
        <w:rPr>
          <w:rFonts w:ascii="Trebuchet MS" w:hAnsi="Trebuchet MS"/>
          <w:color w:val="1F497D" w:themeColor="text2"/>
        </w:rPr>
        <w:t xml:space="preserve"> pentru a stabili dacă centrele sunt eligibile pentru fonduri europene pentru dezinstituționalizare, </w:t>
      </w:r>
      <w:r w:rsidR="0049783D" w:rsidRPr="00B54C42">
        <w:rPr>
          <w:rFonts w:ascii="Trebuchet MS" w:hAnsi="Trebuchet MS"/>
          <w:color w:val="1F497D" w:themeColor="text2"/>
        </w:rPr>
        <w:t>au mai fost</w:t>
      </w:r>
      <w:r w:rsidR="00D073A4" w:rsidRPr="00B54C42">
        <w:rPr>
          <w:rFonts w:ascii="Trebuchet MS" w:hAnsi="Trebuchet MS"/>
          <w:color w:val="1F497D" w:themeColor="text2"/>
        </w:rPr>
        <w:t xml:space="preserve"> luate în calcul două variabile. Prima </w:t>
      </w:r>
      <w:r w:rsidR="00535EB5" w:rsidRPr="00B54C42">
        <w:rPr>
          <w:rFonts w:ascii="Trebuchet MS" w:hAnsi="Trebuchet MS"/>
          <w:color w:val="1F497D" w:themeColor="text2"/>
        </w:rPr>
        <w:t xml:space="preserve">a fost </w:t>
      </w:r>
      <w:r w:rsidR="00D073A4" w:rsidRPr="00B54C42">
        <w:rPr>
          <w:rFonts w:ascii="Trebuchet MS" w:hAnsi="Trebuchet MS"/>
          <w:color w:val="1F497D" w:themeColor="text2"/>
        </w:rPr>
        <w:t xml:space="preserve">statutul acestora în ianuarie 2017 – funcționale, în curs de renovare, de restructurare, de închidere sau de deschidere. Centrele care se încadrează în oricare dintre ultimele două categorii nu </w:t>
      </w:r>
      <w:r w:rsidR="0049783D" w:rsidRPr="00B54C42">
        <w:rPr>
          <w:rFonts w:ascii="Trebuchet MS" w:hAnsi="Trebuchet MS"/>
          <w:color w:val="1F497D" w:themeColor="text2"/>
        </w:rPr>
        <w:t>au fost</w:t>
      </w:r>
      <w:r w:rsidR="00535EB5" w:rsidRPr="00B54C42">
        <w:rPr>
          <w:rFonts w:ascii="Trebuchet MS" w:hAnsi="Trebuchet MS"/>
          <w:color w:val="1F497D" w:themeColor="text2"/>
        </w:rPr>
        <w:t xml:space="preserve"> considerate </w:t>
      </w:r>
      <w:r w:rsidR="00D073A4" w:rsidRPr="00B54C42">
        <w:rPr>
          <w:rFonts w:ascii="Trebuchet MS" w:hAnsi="Trebuchet MS"/>
          <w:color w:val="1F497D" w:themeColor="text2"/>
        </w:rPr>
        <w:t>eligibile pentru finanțare europeană.</w:t>
      </w:r>
      <w:r w:rsidR="00D073A4" w:rsidRPr="00B54C42">
        <w:rPr>
          <w:color w:val="1F497D" w:themeColor="text2"/>
        </w:rPr>
        <w:footnoteReference w:id="4"/>
      </w:r>
      <w:r w:rsidR="00535EB5" w:rsidRPr="00B54C42">
        <w:rPr>
          <w:rFonts w:ascii="Trebuchet MS" w:hAnsi="Trebuchet MS"/>
          <w:color w:val="1F497D" w:themeColor="text2"/>
        </w:rPr>
        <w:t xml:space="preserve"> Cea de-a doua variabilă a fost</w:t>
      </w:r>
      <w:r w:rsidR="00D073A4" w:rsidRPr="00B54C42">
        <w:rPr>
          <w:rFonts w:ascii="Trebuchet MS" w:hAnsi="Trebuchet MS"/>
          <w:color w:val="1F497D" w:themeColor="text2"/>
        </w:rPr>
        <w:t xml:space="preserve"> eligibilitatea pentru finanțare prin POR. Pentru perioada 2014-2020, centrele de plasament sunt eligibile pentru finanțare prin POR dacă nu au beneficiat de finanțare publică pentru infrastructură în</w:t>
      </w:r>
      <w:r w:rsidR="00D073A4" w:rsidRPr="00D073A4">
        <w:rPr>
          <w:rFonts w:ascii="Trebuchet MS" w:hAnsi="Trebuchet MS"/>
        </w:rPr>
        <w:t xml:space="preserve"> </w:t>
      </w:r>
      <w:r w:rsidR="00D073A4" w:rsidRPr="00B54C42">
        <w:rPr>
          <w:rFonts w:ascii="Trebuchet MS" w:hAnsi="Trebuchet MS"/>
          <w:color w:val="1F497D" w:themeColor="text2"/>
        </w:rPr>
        <w:lastRenderedPageBreak/>
        <w:t>ultimii cinci ani.</w:t>
      </w:r>
      <w:r w:rsidR="00D073A4" w:rsidRPr="00B54C42">
        <w:rPr>
          <w:color w:val="1F497D" w:themeColor="text2"/>
        </w:rPr>
        <w:footnoteReference w:id="5"/>
      </w:r>
      <w:r w:rsidR="00D073A4" w:rsidRPr="00B54C42">
        <w:rPr>
          <w:rFonts w:ascii="Trebuchet MS" w:hAnsi="Trebuchet MS"/>
          <w:color w:val="1F497D" w:themeColor="text2"/>
        </w:rPr>
        <w:t xml:space="preserve"> Atunci când ținem cont și de aceste două condiții, numărul centrelor eligibile scade la 113 instituții, din care 88 sunt clasice sau parțial clasice.</w:t>
      </w:r>
    </w:p>
    <w:p w14:paraId="0D7249B7" w14:textId="16DAAAA3" w:rsidR="00D073A4" w:rsidRDefault="00D073A4" w:rsidP="00FD3BEF">
      <w:pPr>
        <w:spacing w:after="120"/>
        <w:jc w:val="both"/>
        <w:rPr>
          <w:rFonts w:ascii="Trebuchet MS" w:hAnsi="Trebuchet MS"/>
          <w:color w:val="1F497D" w:themeColor="text2"/>
        </w:rPr>
      </w:pPr>
      <w:r>
        <w:rPr>
          <w:rFonts w:ascii="Trebuchet MS" w:hAnsi="Trebuchet MS"/>
          <w:color w:val="1F497D" w:themeColor="text2"/>
        </w:rPr>
        <w:t>În cele 70 de centre din lista pusă la dispoziția AM POR erau protejați</w:t>
      </w:r>
      <w:r w:rsidR="00873C37">
        <w:rPr>
          <w:rFonts w:ascii="Trebuchet MS" w:hAnsi="Trebuchet MS"/>
          <w:color w:val="1F497D" w:themeColor="text2"/>
        </w:rPr>
        <w:t>,</w:t>
      </w:r>
      <w:r>
        <w:rPr>
          <w:rFonts w:ascii="Trebuchet MS" w:hAnsi="Trebuchet MS"/>
          <w:color w:val="1F497D" w:themeColor="text2"/>
        </w:rPr>
        <w:t xml:space="preserve"> l</w:t>
      </w:r>
      <w:r w:rsidR="00873C37">
        <w:rPr>
          <w:rFonts w:ascii="Trebuchet MS" w:hAnsi="Trebuchet MS"/>
          <w:color w:val="1F497D" w:themeColor="text2"/>
        </w:rPr>
        <w:t>a începutul lunii ianuarie 2017,</w:t>
      </w:r>
      <w:r>
        <w:rPr>
          <w:rFonts w:ascii="Trebuchet MS" w:hAnsi="Trebuchet MS"/>
          <w:color w:val="1F497D" w:themeColor="text2"/>
        </w:rPr>
        <w:t>3137 de copii</w:t>
      </w:r>
    </w:p>
    <w:p w14:paraId="690D659F" w14:textId="77777777" w:rsidR="00D9290F" w:rsidRPr="00EB238C" w:rsidRDefault="00D9290F" w:rsidP="00D9290F">
      <w:pPr>
        <w:spacing w:line="240" w:lineRule="auto"/>
        <w:jc w:val="both"/>
        <w:rPr>
          <w:rFonts w:ascii="Trebuchet MS" w:hAnsi="Trebuchet MS" w:cs="Calibri"/>
          <w:color w:val="1F497D" w:themeColor="text2"/>
        </w:rPr>
      </w:pPr>
      <w:r w:rsidRPr="00EB238C">
        <w:rPr>
          <w:rFonts w:ascii="Trebuchet MS" w:hAnsi="Trebuchet MS" w:cs="Calibri"/>
          <w:color w:val="1F497D" w:themeColor="text2"/>
        </w:rPr>
        <w:t xml:space="preserve">Având în vedere Recomandările Specifice de </w:t>
      </w:r>
      <w:proofErr w:type="spellStart"/>
      <w:r w:rsidRPr="00EB238C">
        <w:rPr>
          <w:rFonts w:ascii="Trebuchet MS" w:hAnsi="Trebuchet MS" w:cs="Calibri"/>
          <w:color w:val="1F497D" w:themeColor="text2"/>
        </w:rPr>
        <w:t>Ţară</w:t>
      </w:r>
      <w:proofErr w:type="spellEnd"/>
      <w:r w:rsidRPr="00EB238C">
        <w:rPr>
          <w:rFonts w:ascii="Trebuchet MS" w:hAnsi="Trebuchet MS" w:cs="Calibri"/>
          <w:color w:val="1F497D" w:themeColor="text2"/>
        </w:rPr>
        <w:t xml:space="preserve"> 5 pentru România 2014, prevăzute în Programul </w:t>
      </w:r>
      <w:proofErr w:type="spellStart"/>
      <w:r w:rsidRPr="00EB238C">
        <w:rPr>
          <w:rFonts w:ascii="Trebuchet MS" w:hAnsi="Trebuchet MS" w:cs="Calibri"/>
          <w:color w:val="1F497D" w:themeColor="text2"/>
        </w:rPr>
        <w:t>Naţional</w:t>
      </w:r>
      <w:proofErr w:type="spellEnd"/>
      <w:r w:rsidRPr="00EB238C">
        <w:rPr>
          <w:rFonts w:ascii="Trebuchet MS" w:hAnsi="Trebuchet MS" w:cs="Calibri"/>
          <w:color w:val="1F497D" w:themeColor="text2"/>
        </w:rPr>
        <w:t xml:space="preserve"> de Reformă 2014, referitoare la „accelerarea </w:t>
      </w:r>
      <w:proofErr w:type="spellStart"/>
      <w:r w:rsidRPr="00EB238C">
        <w:rPr>
          <w:rFonts w:ascii="Trebuchet MS" w:hAnsi="Trebuchet MS" w:cs="Calibri"/>
          <w:color w:val="1F497D" w:themeColor="text2"/>
        </w:rPr>
        <w:t>tranziţiei</w:t>
      </w:r>
      <w:proofErr w:type="spellEnd"/>
      <w:r w:rsidRPr="00EB238C">
        <w:rPr>
          <w:rFonts w:ascii="Trebuchet MS" w:hAnsi="Trebuchet MS" w:cs="Calibri"/>
          <w:color w:val="1F497D" w:themeColor="text2"/>
        </w:rPr>
        <w:t xml:space="preserve"> de la îngrijirea </w:t>
      </w:r>
      <w:proofErr w:type="spellStart"/>
      <w:r w:rsidRPr="00EB238C">
        <w:rPr>
          <w:rFonts w:ascii="Trebuchet MS" w:hAnsi="Trebuchet MS" w:cs="Calibri"/>
          <w:color w:val="1F497D" w:themeColor="text2"/>
        </w:rPr>
        <w:t>instituţională</w:t>
      </w:r>
      <w:proofErr w:type="spellEnd"/>
      <w:r w:rsidRPr="00EB238C">
        <w:rPr>
          <w:rFonts w:ascii="Trebuchet MS" w:hAnsi="Trebuchet MS" w:cs="Calibri"/>
          <w:color w:val="1F497D" w:themeColor="text2"/>
        </w:rPr>
        <w:t xml:space="preserve"> la îngrijirea alternativă pentru copiii </w:t>
      </w:r>
      <w:proofErr w:type="spellStart"/>
      <w:r w:rsidRPr="00EB238C">
        <w:rPr>
          <w:rFonts w:ascii="Trebuchet MS" w:hAnsi="Trebuchet MS" w:cs="Calibri"/>
          <w:color w:val="1F497D" w:themeColor="text2"/>
        </w:rPr>
        <w:t>lipsiţi</w:t>
      </w:r>
      <w:proofErr w:type="spellEnd"/>
      <w:r w:rsidRPr="00EB238C">
        <w:rPr>
          <w:rFonts w:ascii="Trebuchet MS" w:hAnsi="Trebuchet MS" w:cs="Calibri"/>
          <w:color w:val="1F497D" w:themeColor="text2"/>
        </w:rPr>
        <w:t xml:space="preserve"> de îngrijire părintească”, prin </w:t>
      </w:r>
      <w:proofErr w:type="spellStart"/>
      <w:r w:rsidRPr="00EB238C">
        <w:rPr>
          <w:rFonts w:ascii="Trebuchet MS" w:hAnsi="Trebuchet MS" w:cs="Calibri"/>
          <w:color w:val="1F497D" w:themeColor="text2"/>
        </w:rPr>
        <w:t>acţiunile</w:t>
      </w:r>
      <w:proofErr w:type="spellEnd"/>
      <w:r w:rsidRPr="00EB238C">
        <w:rPr>
          <w:rFonts w:ascii="Trebuchet MS" w:hAnsi="Trebuchet MS" w:cs="Calibri"/>
          <w:color w:val="1F497D" w:themeColor="text2"/>
        </w:rPr>
        <w:t xml:space="preserve"> sprijinite de POCU se pune accentul, pe de o parte, pe prevenirea </w:t>
      </w:r>
      <w:r>
        <w:rPr>
          <w:rFonts w:ascii="Trebuchet MS" w:hAnsi="Trebuchet MS" w:cs="Calibri"/>
          <w:color w:val="1F497D" w:themeColor="text2"/>
        </w:rPr>
        <w:t>separării copilului de familie</w:t>
      </w:r>
      <w:r w:rsidRPr="00EB238C">
        <w:rPr>
          <w:rFonts w:ascii="Trebuchet MS" w:hAnsi="Trebuchet MS" w:cs="Calibri"/>
          <w:color w:val="1F497D" w:themeColor="text2"/>
        </w:rPr>
        <w:t xml:space="preserve">, iar pe de altă parte, pe </w:t>
      </w:r>
      <w:proofErr w:type="spellStart"/>
      <w:r w:rsidRPr="00EB238C">
        <w:rPr>
          <w:rFonts w:ascii="Trebuchet MS" w:hAnsi="Trebuchet MS" w:cs="Calibri"/>
          <w:color w:val="1F497D" w:themeColor="text2"/>
        </w:rPr>
        <w:t>dezistituţionalizarea</w:t>
      </w:r>
      <w:proofErr w:type="spellEnd"/>
      <w:r w:rsidRPr="00EB238C">
        <w:rPr>
          <w:rFonts w:ascii="Trebuchet MS" w:hAnsi="Trebuchet MS" w:cs="Calibri"/>
          <w:color w:val="1F497D" w:themeColor="text2"/>
        </w:rPr>
        <w:t xml:space="preserve"> copiilor </w:t>
      </w:r>
      <w:proofErr w:type="spellStart"/>
      <w:r w:rsidRPr="00EB238C">
        <w:rPr>
          <w:rFonts w:ascii="Trebuchet MS" w:hAnsi="Trebuchet MS" w:cs="Calibri"/>
          <w:color w:val="1F497D" w:themeColor="text2"/>
        </w:rPr>
        <w:t>aflaţi</w:t>
      </w:r>
      <w:proofErr w:type="spellEnd"/>
      <w:r w:rsidRPr="00EB238C">
        <w:rPr>
          <w:rFonts w:ascii="Trebuchet MS" w:hAnsi="Trebuchet MS" w:cs="Calibri"/>
          <w:color w:val="1F497D" w:themeColor="text2"/>
        </w:rPr>
        <w:t xml:space="preserve"> în îngrijire în centrele de plasament clasice, care nu pot oferi acestora un mediu de îngrijire cât mai apropiat de cel familial.</w:t>
      </w:r>
    </w:p>
    <w:p w14:paraId="2B9F645E" w14:textId="77777777" w:rsidR="00D9290F" w:rsidRPr="00EB238C" w:rsidRDefault="00D9290F" w:rsidP="00D9290F">
      <w:pPr>
        <w:spacing w:line="240" w:lineRule="auto"/>
        <w:jc w:val="both"/>
        <w:rPr>
          <w:rFonts w:ascii="Trebuchet MS" w:hAnsi="Trebuchet MS" w:cs="Calibri"/>
          <w:color w:val="1F497D" w:themeColor="text2"/>
        </w:rPr>
      </w:pPr>
      <w:r w:rsidRPr="00EB238C">
        <w:rPr>
          <w:rFonts w:ascii="Trebuchet MS" w:hAnsi="Trebuchet MS"/>
          <w:color w:val="1F497D" w:themeColor="text2"/>
        </w:rPr>
        <w:t>Integrarea tinerilor în societate, în vederea unei vieți active, precum și valorificarea întregului lor potențial, cu scopul de a asigura calitatea vieții, reprezintă elemente esențiale pentru reducerea riscului de excluziune socială și pentru crearea premiselor pentru dezvoltare durabilă</w:t>
      </w:r>
    </w:p>
    <w:p w14:paraId="62E395F3" w14:textId="77777777" w:rsidR="008D1B6B" w:rsidRDefault="00B34B18" w:rsidP="00D66B1A">
      <w:pPr>
        <w:spacing w:before="120" w:after="120" w:line="240" w:lineRule="auto"/>
        <w:jc w:val="both"/>
        <w:rPr>
          <w:rFonts w:ascii="Trebuchet MS" w:hAnsi="Trebuchet MS"/>
          <w:color w:val="1F497D" w:themeColor="text2"/>
        </w:rPr>
      </w:pPr>
      <w:r w:rsidRPr="00EB238C">
        <w:rPr>
          <w:rFonts w:ascii="Trebuchet MS" w:hAnsi="Trebuchet MS"/>
          <w:color w:val="1F497D" w:themeColor="text2"/>
        </w:rPr>
        <w:t xml:space="preserve">Prin acest apel de proiecte </w:t>
      </w:r>
      <w:r w:rsidR="00D66B1A" w:rsidRPr="00EB238C">
        <w:rPr>
          <w:rFonts w:ascii="Trebuchet MS" w:hAnsi="Trebuchet MS"/>
          <w:color w:val="1F497D" w:themeColor="text2"/>
        </w:rPr>
        <w:t xml:space="preserve">POCU </w:t>
      </w:r>
      <w:r w:rsidR="008D1B6B">
        <w:rPr>
          <w:rFonts w:ascii="Trebuchet MS" w:hAnsi="Trebuchet MS"/>
          <w:color w:val="1F497D" w:themeColor="text2"/>
        </w:rPr>
        <w:t>va sprijini:</w:t>
      </w:r>
    </w:p>
    <w:p w14:paraId="22D6A985" w14:textId="77777777" w:rsidR="008D1B6B" w:rsidRDefault="008D1B6B" w:rsidP="00D66B1A">
      <w:pPr>
        <w:spacing w:before="120" w:after="120" w:line="240" w:lineRule="auto"/>
        <w:jc w:val="both"/>
        <w:rPr>
          <w:rFonts w:ascii="Trebuchet MS" w:hAnsi="Trebuchet MS"/>
          <w:color w:val="1F497D" w:themeColor="text2"/>
        </w:rPr>
      </w:pPr>
    </w:p>
    <w:p w14:paraId="6D1B4AD1" w14:textId="3FE243A9" w:rsidR="008D1B6B" w:rsidRPr="00F469E0" w:rsidRDefault="008D1B6B" w:rsidP="00F469E0">
      <w:pPr>
        <w:pStyle w:val="Listparagraf"/>
        <w:numPr>
          <w:ilvl w:val="0"/>
          <w:numId w:val="45"/>
        </w:numPr>
        <w:spacing w:before="120" w:after="120" w:line="240" w:lineRule="auto"/>
        <w:jc w:val="both"/>
        <w:rPr>
          <w:rFonts w:ascii="Trebuchet MS" w:hAnsi="Trebuchet MS"/>
          <w:color w:val="1F497D" w:themeColor="text2"/>
        </w:rPr>
      </w:pPr>
      <w:r>
        <w:rPr>
          <w:rFonts w:ascii="Trebuchet MS" w:hAnsi="Trebuchet MS"/>
          <w:color w:val="1F497D" w:themeColor="text2"/>
        </w:rPr>
        <w:t>Proiecte care asigura</w:t>
      </w:r>
      <w:r w:rsidR="00D66B1A" w:rsidRPr="00F469E0">
        <w:rPr>
          <w:rFonts w:ascii="Trebuchet MS" w:hAnsi="Trebuchet MS"/>
          <w:color w:val="1F497D" w:themeColor="text2"/>
        </w:rPr>
        <w:t xml:space="preserve"> complementaritat</w:t>
      </w:r>
      <w:r>
        <w:rPr>
          <w:rFonts w:ascii="Trebuchet MS" w:hAnsi="Trebuchet MS"/>
          <w:color w:val="1F497D" w:themeColor="text2"/>
        </w:rPr>
        <w:t>ea</w:t>
      </w:r>
      <w:r w:rsidR="00D66B1A" w:rsidRPr="00F469E0">
        <w:rPr>
          <w:rFonts w:ascii="Trebuchet MS" w:hAnsi="Trebuchet MS"/>
          <w:color w:val="1F497D" w:themeColor="text2"/>
        </w:rPr>
        <w:t xml:space="preserve"> cu apelul P.O.R.2017/8/8.1/8.3/C Grup vulnerabil: copii, pentru </w:t>
      </w:r>
      <w:r w:rsidR="00D66B1A" w:rsidRPr="00F469E0">
        <w:rPr>
          <w:rFonts w:ascii="Trebuchet MS" w:eastAsia="Calibri" w:hAnsi="Trebuchet MS" w:cs="Times New Roman"/>
          <w:color w:val="1F497D" w:themeColor="text2"/>
          <w:kern w:val="1"/>
        </w:rPr>
        <w:t>evitarea unor măsuri disparate, mono-sectoriale, a căror eficacitate ar putea fi diminuată în lipsa unor măsuri eficiente de acompaniere a măsurilor principale,</w:t>
      </w:r>
    </w:p>
    <w:p w14:paraId="6962BA0D" w14:textId="0C4A0E31" w:rsidR="008D1B6B" w:rsidRDefault="008D1B6B" w:rsidP="00F469E0">
      <w:pPr>
        <w:pStyle w:val="Listparagraf"/>
        <w:numPr>
          <w:ilvl w:val="0"/>
          <w:numId w:val="45"/>
        </w:numPr>
        <w:spacing w:before="120" w:after="120" w:line="240" w:lineRule="auto"/>
        <w:jc w:val="both"/>
        <w:rPr>
          <w:rFonts w:ascii="Trebuchet MS" w:hAnsi="Trebuchet MS"/>
          <w:color w:val="1F497D" w:themeColor="text2"/>
        </w:rPr>
      </w:pPr>
      <w:r>
        <w:rPr>
          <w:rFonts w:ascii="Trebuchet MS" w:hAnsi="Trebuchet MS"/>
          <w:color w:val="1F497D" w:themeColor="text2"/>
        </w:rPr>
        <w:t xml:space="preserve">Proiecte care </w:t>
      </w:r>
      <w:r w:rsidR="00B54C42">
        <w:rPr>
          <w:rFonts w:ascii="Trebuchet MS" w:hAnsi="Trebuchet MS"/>
          <w:color w:val="1F497D" w:themeColor="text2"/>
        </w:rPr>
        <w:t>vizează</w:t>
      </w:r>
      <w:r>
        <w:rPr>
          <w:rFonts w:ascii="Trebuchet MS" w:hAnsi="Trebuchet MS"/>
          <w:color w:val="1F497D" w:themeColor="text2"/>
        </w:rPr>
        <w:t xml:space="preserve"> </w:t>
      </w:r>
      <w:r w:rsidR="00B54C42">
        <w:rPr>
          <w:rFonts w:ascii="Trebuchet MS" w:hAnsi="Trebuchet MS"/>
          <w:color w:val="1F497D" w:themeColor="text2"/>
        </w:rPr>
        <w:t>dezinstituționalizarea</w:t>
      </w:r>
      <w:r>
        <w:rPr>
          <w:rFonts w:ascii="Trebuchet MS" w:hAnsi="Trebuchet MS"/>
          <w:color w:val="1F497D" w:themeColor="text2"/>
        </w:rPr>
        <w:t xml:space="preserve"> prin </w:t>
      </w:r>
      <w:r w:rsidR="00B54C42">
        <w:rPr>
          <w:rFonts w:ascii="Trebuchet MS" w:hAnsi="Trebuchet MS"/>
          <w:color w:val="1F497D" w:themeColor="text2"/>
        </w:rPr>
        <w:t>închiderea</w:t>
      </w:r>
      <w:r>
        <w:rPr>
          <w:rFonts w:ascii="Trebuchet MS" w:hAnsi="Trebuchet MS"/>
          <w:color w:val="1F497D" w:themeColor="text2"/>
        </w:rPr>
        <w:t xml:space="preserve"> centrelor de plasament si dezvolta</w:t>
      </w:r>
      <w:r w:rsidR="00644B09">
        <w:rPr>
          <w:rFonts w:ascii="Trebuchet MS" w:hAnsi="Trebuchet MS"/>
          <w:color w:val="1F497D" w:themeColor="text2"/>
        </w:rPr>
        <w:t>rea</w:t>
      </w:r>
      <w:r>
        <w:rPr>
          <w:rFonts w:ascii="Trebuchet MS" w:hAnsi="Trebuchet MS"/>
          <w:color w:val="1F497D" w:themeColor="text2"/>
        </w:rPr>
        <w:t xml:space="preserve"> </w:t>
      </w:r>
      <w:r w:rsidR="00B54C42">
        <w:rPr>
          <w:rFonts w:ascii="Trebuchet MS" w:hAnsi="Trebuchet MS"/>
          <w:color w:val="1F497D" w:themeColor="text2"/>
        </w:rPr>
        <w:t>serviciilor de</w:t>
      </w:r>
      <w:r>
        <w:rPr>
          <w:rFonts w:ascii="Trebuchet MS" w:hAnsi="Trebuchet MS"/>
          <w:color w:val="1F497D" w:themeColor="text2"/>
        </w:rPr>
        <w:t xml:space="preserve"> prevenire a </w:t>
      </w:r>
      <w:r w:rsidR="00B54C42">
        <w:rPr>
          <w:rFonts w:ascii="Trebuchet MS" w:hAnsi="Trebuchet MS"/>
          <w:color w:val="1F497D" w:themeColor="text2"/>
        </w:rPr>
        <w:t>separării</w:t>
      </w:r>
      <w:r>
        <w:rPr>
          <w:rFonts w:ascii="Trebuchet MS" w:hAnsi="Trebuchet MS"/>
          <w:color w:val="1F497D" w:themeColor="text2"/>
        </w:rPr>
        <w:t xml:space="preserve"> copilului de familie si de servicii de tip familial</w:t>
      </w:r>
    </w:p>
    <w:p w14:paraId="3DE9A0DA" w14:textId="77777777" w:rsidR="004007CE" w:rsidRDefault="004007CE" w:rsidP="00F469E0">
      <w:pPr>
        <w:pStyle w:val="Listparagraf"/>
        <w:spacing w:before="120" w:after="120" w:line="240" w:lineRule="auto"/>
        <w:jc w:val="both"/>
        <w:rPr>
          <w:rFonts w:ascii="Trebuchet MS" w:hAnsi="Trebuchet MS"/>
          <w:color w:val="1F497D" w:themeColor="text2"/>
        </w:rPr>
      </w:pPr>
    </w:p>
    <w:p w14:paraId="39D33ACE" w14:textId="2D62EAA6" w:rsidR="004007CE" w:rsidRPr="00D15939" w:rsidRDefault="004007CE" w:rsidP="004007CE">
      <w:pPr>
        <w:suppressAutoHyphens/>
        <w:spacing w:before="120" w:after="120" w:line="240" w:lineRule="auto"/>
        <w:jc w:val="both"/>
        <w:rPr>
          <w:rFonts w:ascii="Trebuchet MS" w:hAnsi="Trebuchet MS"/>
          <w:i/>
          <w:color w:val="1F497D" w:themeColor="text2"/>
        </w:rPr>
      </w:pPr>
      <w:r w:rsidRPr="00D15939">
        <w:rPr>
          <w:rFonts w:ascii="Trebuchet MS" w:eastAsia="Calibri" w:hAnsi="Trebuchet MS" w:cs="Times New Roman"/>
          <w:i/>
          <w:color w:val="1F497D" w:themeColor="text2"/>
          <w:kern w:val="1"/>
        </w:rPr>
        <w:t xml:space="preserve">În cadrul proiectelor din categoriile A si B va fi </w:t>
      </w:r>
      <w:r w:rsidRPr="00D15939">
        <w:rPr>
          <w:rFonts w:ascii="Trebuchet MS" w:hAnsi="Trebuchet MS"/>
          <w:i/>
          <w:color w:val="1F497D" w:themeColor="text2"/>
        </w:rPr>
        <w:t xml:space="preserve">interzis transferul copiilor din centrul de plasament care urmează să fie închis într-un alt centru de plasament clasic/modulat, însă vor putea fi folosite locurile disponibile din casele de tip familial/apartamente deja </w:t>
      </w:r>
      <w:r w:rsidR="00B54C42" w:rsidRPr="00D15939">
        <w:rPr>
          <w:rFonts w:ascii="Trebuchet MS" w:hAnsi="Trebuchet MS"/>
          <w:i/>
          <w:color w:val="1F497D" w:themeColor="text2"/>
        </w:rPr>
        <w:t>înființate</w:t>
      </w:r>
      <w:r w:rsidRPr="00D15939">
        <w:rPr>
          <w:rFonts w:ascii="Trebuchet MS" w:hAnsi="Trebuchet MS"/>
          <w:i/>
          <w:color w:val="1F497D" w:themeColor="text2"/>
        </w:rPr>
        <w:t>.</w:t>
      </w:r>
    </w:p>
    <w:p w14:paraId="1AE9EF6E" w14:textId="513EC412" w:rsidR="00B34B18" w:rsidRPr="00F469E0" w:rsidRDefault="008D1B6B" w:rsidP="00F469E0">
      <w:pPr>
        <w:pStyle w:val="Listparagraf"/>
        <w:numPr>
          <w:ilvl w:val="0"/>
          <w:numId w:val="45"/>
        </w:numPr>
        <w:spacing w:before="120" w:after="120" w:line="240" w:lineRule="auto"/>
        <w:jc w:val="both"/>
        <w:rPr>
          <w:rFonts w:ascii="Trebuchet MS" w:hAnsi="Trebuchet MS"/>
          <w:color w:val="1F497D" w:themeColor="text2"/>
        </w:rPr>
      </w:pPr>
      <w:r>
        <w:rPr>
          <w:rFonts w:ascii="Trebuchet MS" w:hAnsi="Trebuchet MS"/>
          <w:color w:val="1F497D" w:themeColor="text2"/>
        </w:rPr>
        <w:t>Dezvoltar</w:t>
      </w:r>
      <w:r w:rsidR="004007CE">
        <w:rPr>
          <w:rFonts w:ascii="Trebuchet MS" w:hAnsi="Trebuchet MS"/>
          <w:color w:val="1F497D" w:themeColor="text2"/>
        </w:rPr>
        <w:t>e</w:t>
      </w:r>
      <w:r>
        <w:rPr>
          <w:rFonts w:ascii="Trebuchet MS" w:hAnsi="Trebuchet MS"/>
          <w:color w:val="1F497D" w:themeColor="text2"/>
        </w:rPr>
        <w:t xml:space="preserve">a de servicii de prevenire a </w:t>
      </w:r>
      <w:r w:rsidR="00B54C42">
        <w:rPr>
          <w:rFonts w:ascii="Trebuchet MS" w:hAnsi="Trebuchet MS"/>
          <w:color w:val="1F497D" w:themeColor="text2"/>
        </w:rPr>
        <w:t>separării</w:t>
      </w:r>
      <w:r>
        <w:rPr>
          <w:rFonts w:ascii="Trebuchet MS" w:hAnsi="Trebuchet MS"/>
          <w:color w:val="1F497D" w:themeColor="text2"/>
        </w:rPr>
        <w:t xml:space="preserve"> copilului de familie</w:t>
      </w:r>
    </w:p>
    <w:p w14:paraId="1B50A002" w14:textId="77777777" w:rsidR="00806782" w:rsidRDefault="00806782" w:rsidP="004359D1">
      <w:pPr>
        <w:suppressAutoHyphens/>
        <w:spacing w:before="120" w:after="120" w:line="240" w:lineRule="auto"/>
        <w:jc w:val="both"/>
        <w:rPr>
          <w:b/>
          <w:color w:val="1F497D" w:themeColor="text2"/>
          <w:lang w:val="en-US"/>
        </w:rPr>
      </w:pPr>
    </w:p>
    <w:p w14:paraId="3549297C" w14:textId="3F88F1A6" w:rsidR="00806782" w:rsidRPr="00B54C42" w:rsidRDefault="00806782" w:rsidP="004359D1">
      <w:pPr>
        <w:suppressAutoHyphens/>
        <w:spacing w:before="120" w:after="120" w:line="240" w:lineRule="auto"/>
        <w:jc w:val="both"/>
        <w:rPr>
          <w:b/>
          <w:i/>
          <w:color w:val="1F497D" w:themeColor="text2"/>
          <w:lang w:val="en-US"/>
        </w:rPr>
      </w:pPr>
      <w:proofErr w:type="spellStart"/>
      <w:r w:rsidRPr="00B54C42">
        <w:rPr>
          <w:b/>
          <w:i/>
          <w:color w:val="1F497D" w:themeColor="text2"/>
          <w:lang w:val="en-US"/>
        </w:rPr>
        <w:t>Nota</w:t>
      </w:r>
      <w:proofErr w:type="spellEnd"/>
      <w:r w:rsidRPr="00B54C42">
        <w:rPr>
          <w:b/>
          <w:i/>
          <w:color w:val="1F497D" w:themeColor="text2"/>
          <w:lang w:val="en-US"/>
        </w:rPr>
        <w:t xml:space="preserve">: </w:t>
      </w:r>
      <w:proofErr w:type="spellStart"/>
      <w:r w:rsidRPr="00B54C42">
        <w:rPr>
          <w:b/>
          <w:i/>
          <w:color w:val="1F497D" w:themeColor="text2"/>
          <w:lang w:val="en-US"/>
        </w:rPr>
        <w:t>Pentru</w:t>
      </w:r>
      <w:proofErr w:type="spellEnd"/>
      <w:r w:rsidRPr="00B54C42">
        <w:rPr>
          <w:b/>
          <w:i/>
          <w:color w:val="1F497D" w:themeColor="text2"/>
          <w:lang w:val="en-US"/>
        </w:rPr>
        <w:t xml:space="preserve"> </w:t>
      </w:r>
      <w:proofErr w:type="spellStart"/>
      <w:r w:rsidRPr="00B54C42">
        <w:rPr>
          <w:b/>
          <w:i/>
          <w:color w:val="1F497D" w:themeColor="text2"/>
          <w:lang w:val="en-US"/>
        </w:rPr>
        <w:t>proiectele</w:t>
      </w:r>
      <w:proofErr w:type="spellEnd"/>
      <w:r w:rsidRPr="00B54C42">
        <w:rPr>
          <w:b/>
          <w:i/>
          <w:color w:val="1F497D" w:themeColor="text2"/>
          <w:lang w:val="en-US"/>
        </w:rPr>
        <w:t xml:space="preserve"> </w:t>
      </w:r>
      <w:proofErr w:type="spellStart"/>
      <w:r w:rsidRPr="00B54C42">
        <w:rPr>
          <w:b/>
          <w:i/>
          <w:color w:val="1F497D" w:themeColor="text2"/>
          <w:lang w:val="en-US"/>
        </w:rPr>
        <w:t>aferente</w:t>
      </w:r>
      <w:proofErr w:type="spellEnd"/>
      <w:r w:rsidRPr="00B54C42">
        <w:rPr>
          <w:b/>
          <w:i/>
          <w:color w:val="1F497D" w:themeColor="text2"/>
          <w:lang w:val="en-US"/>
        </w:rPr>
        <w:t xml:space="preserve"> </w:t>
      </w:r>
      <w:proofErr w:type="spellStart"/>
      <w:r w:rsidRPr="00B54C42">
        <w:rPr>
          <w:b/>
          <w:i/>
          <w:color w:val="1F497D" w:themeColor="text2"/>
          <w:lang w:val="en-US"/>
        </w:rPr>
        <w:t>tipului</w:t>
      </w:r>
      <w:proofErr w:type="spellEnd"/>
      <w:r w:rsidRPr="00B54C42">
        <w:rPr>
          <w:b/>
          <w:i/>
          <w:color w:val="1F497D" w:themeColor="text2"/>
          <w:lang w:val="en-US"/>
        </w:rPr>
        <w:t xml:space="preserve"> C </w:t>
      </w:r>
      <w:proofErr w:type="spellStart"/>
      <w:r w:rsidRPr="00B54C42">
        <w:rPr>
          <w:b/>
          <w:i/>
          <w:color w:val="1F497D" w:themeColor="text2"/>
          <w:lang w:val="en-US"/>
        </w:rPr>
        <w:t>pentru</w:t>
      </w:r>
      <w:proofErr w:type="spellEnd"/>
      <w:r w:rsidRPr="00B54C42">
        <w:rPr>
          <w:b/>
          <w:i/>
          <w:color w:val="1F497D" w:themeColor="text2"/>
          <w:lang w:val="en-US"/>
        </w:rPr>
        <w:t xml:space="preserve"> </w:t>
      </w:r>
      <w:proofErr w:type="spellStart"/>
      <w:r w:rsidRPr="00B54C42">
        <w:rPr>
          <w:b/>
          <w:i/>
          <w:color w:val="1F497D" w:themeColor="text2"/>
          <w:lang w:val="en-US"/>
        </w:rPr>
        <w:t>furnizori</w:t>
      </w:r>
      <w:proofErr w:type="spellEnd"/>
      <w:r w:rsidRPr="00B54C42">
        <w:rPr>
          <w:b/>
          <w:i/>
          <w:color w:val="1F497D" w:themeColor="text2"/>
          <w:lang w:val="en-US"/>
        </w:rPr>
        <w:t xml:space="preserve"> </w:t>
      </w:r>
      <w:proofErr w:type="spellStart"/>
      <w:r w:rsidRPr="00B54C42">
        <w:rPr>
          <w:b/>
          <w:i/>
          <w:color w:val="1F497D" w:themeColor="text2"/>
          <w:lang w:val="en-US"/>
        </w:rPr>
        <w:t>privati</w:t>
      </w:r>
      <w:proofErr w:type="spellEnd"/>
      <w:r w:rsidRPr="00B54C42">
        <w:rPr>
          <w:b/>
          <w:i/>
          <w:color w:val="1F497D" w:themeColor="text2"/>
          <w:lang w:val="en-US"/>
        </w:rPr>
        <w:t xml:space="preserve"> de </w:t>
      </w:r>
      <w:proofErr w:type="spellStart"/>
      <w:r w:rsidRPr="00B54C42">
        <w:rPr>
          <w:b/>
          <w:i/>
          <w:color w:val="1F497D" w:themeColor="text2"/>
          <w:lang w:val="en-US"/>
        </w:rPr>
        <w:t>servicii</w:t>
      </w:r>
      <w:proofErr w:type="spellEnd"/>
      <w:r w:rsidRPr="00B54C42">
        <w:rPr>
          <w:b/>
          <w:i/>
          <w:color w:val="1F497D" w:themeColor="text2"/>
          <w:lang w:val="en-US"/>
        </w:rPr>
        <w:t xml:space="preserve">, se </w:t>
      </w:r>
      <w:proofErr w:type="spellStart"/>
      <w:proofErr w:type="gramStart"/>
      <w:r w:rsidRPr="00B54C42">
        <w:rPr>
          <w:b/>
          <w:i/>
          <w:color w:val="1F497D" w:themeColor="text2"/>
          <w:lang w:val="en-US"/>
        </w:rPr>
        <w:t>va</w:t>
      </w:r>
      <w:proofErr w:type="spellEnd"/>
      <w:proofErr w:type="gramEnd"/>
      <w:r w:rsidRPr="00B54C42">
        <w:rPr>
          <w:b/>
          <w:i/>
          <w:color w:val="1F497D" w:themeColor="text2"/>
          <w:lang w:val="en-US"/>
        </w:rPr>
        <w:t xml:space="preserve"> </w:t>
      </w:r>
      <w:proofErr w:type="spellStart"/>
      <w:r w:rsidRPr="00B54C42">
        <w:rPr>
          <w:b/>
          <w:i/>
          <w:color w:val="1F497D" w:themeColor="text2"/>
          <w:lang w:val="en-US"/>
        </w:rPr>
        <w:t>prezenta</w:t>
      </w:r>
      <w:proofErr w:type="spellEnd"/>
      <w:r w:rsidRPr="00B54C42">
        <w:rPr>
          <w:b/>
          <w:i/>
          <w:color w:val="1F497D" w:themeColor="text2"/>
          <w:lang w:val="en-US"/>
        </w:rPr>
        <w:t xml:space="preserve"> </w:t>
      </w:r>
      <w:proofErr w:type="spellStart"/>
      <w:r w:rsidRPr="00B54C42">
        <w:rPr>
          <w:b/>
          <w:i/>
          <w:color w:val="1F497D" w:themeColor="text2"/>
          <w:lang w:val="en-US"/>
        </w:rPr>
        <w:t>Avizul</w:t>
      </w:r>
      <w:proofErr w:type="spellEnd"/>
      <w:r w:rsidRPr="00B54C42">
        <w:rPr>
          <w:b/>
          <w:i/>
          <w:color w:val="1F497D" w:themeColor="text2"/>
          <w:lang w:val="en-US"/>
        </w:rPr>
        <w:t xml:space="preserve"> de </w:t>
      </w:r>
      <w:proofErr w:type="spellStart"/>
      <w:r w:rsidRPr="00B54C42">
        <w:rPr>
          <w:b/>
          <w:i/>
          <w:color w:val="1F497D" w:themeColor="text2"/>
          <w:lang w:val="en-US"/>
        </w:rPr>
        <w:t>conformitate</w:t>
      </w:r>
      <w:proofErr w:type="spellEnd"/>
      <w:r w:rsidRPr="00B54C42">
        <w:rPr>
          <w:b/>
          <w:i/>
          <w:color w:val="1F497D" w:themeColor="text2"/>
          <w:lang w:val="en-US"/>
        </w:rPr>
        <w:t xml:space="preserve"> </w:t>
      </w:r>
      <w:proofErr w:type="spellStart"/>
      <w:r w:rsidRPr="00B54C42">
        <w:rPr>
          <w:b/>
          <w:i/>
          <w:color w:val="1F497D" w:themeColor="text2"/>
          <w:lang w:val="en-US"/>
        </w:rPr>
        <w:t>eliberat</w:t>
      </w:r>
      <w:proofErr w:type="spellEnd"/>
      <w:r w:rsidRPr="00B54C42">
        <w:rPr>
          <w:b/>
          <w:i/>
          <w:color w:val="1F497D" w:themeColor="text2"/>
          <w:lang w:val="en-US"/>
        </w:rPr>
        <w:t xml:space="preserve"> de ANPDCA in </w:t>
      </w:r>
      <w:proofErr w:type="spellStart"/>
      <w:r w:rsidRPr="00B54C42">
        <w:rPr>
          <w:b/>
          <w:i/>
          <w:color w:val="1F497D" w:themeColor="text2"/>
          <w:lang w:val="en-US"/>
        </w:rPr>
        <w:t>baza</w:t>
      </w:r>
      <w:proofErr w:type="spellEnd"/>
      <w:r w:rsidRPr="00B54C42">
        <w:rPr>
          <w:b/>
          <w:i/>
          <w:color w:val="1F497D" w:themeColor="text2"/>
          <w:lang w:val="en-US"/>
        </w:rPr>
        <w:t xml:space="preserve"> </w:t>
      </w:r>
      <w:proofErr w:type="spellStart"/>
      <w:r w:rsidRPr="00B54C42">
        <w:rPr>
          <w:b/>
          <w:i/>
          <w:color w:val="1F497D" w:themeColor="text2"/>
          <w:lang w:val="en-US"/>
        </w:rPr>
        <w:t>planului</w:t>
      </w:r>
      <w:proofErr w:type="spellEnd"/>
      <w:r w:rsidRPr="00B54C42">
        <w:rPr>
          <w:b/>
          <w:i/>
          <w:color w:val="1F497D" w:themeColor="text2"/>
          <w:lang w:val="en-US"/>
        </w:rPr>
        <w:t xml:space="preserve"> de </w:t>
      </w:r>
      <w:proofErr w:type="spellStart"/>
      <w:r w:rsidRPr="00B54C42">
        <w:rPr>
          <w:b/>
          <w:i/>
          <w:color w:val="1F497D" w:themeColor="text2"/>
          <w:lang w:val="en-US"/>
        </w:rPr>
        <w:t>dezvoltare</w:t>
      </w:r>
      <w:proofErr w:type="spellEnd"/>
      <w:r w:rsidRPr="00B54C42">
        <w:rPr>
          <w:b/>
          <w:i/>
          <w:color w:val="1F497D" w:themeColor="text2"/>
          <w:lang w:val="en-US"/>
        </w:rPr>
        <w:t xml:space="preserve"> a </w:t>
      </w:r>
      <w:proofErr w:type="spellStart"/>
      <w:r w:rsidRPr="00B54C42">
        <w:rPr>
          <w:b/>
          <w:i/>
          <w:color w:val="1F497D" w:themeColor="text2"/>
          <w:lang w:val="en-US"/>
        </w:rPr>
        <w:t>serviciilor</w:t>
      </w:r>
      <w:proofErr w:type="spellEnd"/>
      <w:r w:rsidRPr="00B54C42">
        <w:rPr>
          <w:b/>
          <w:i/>
          <w:color w:val="1F497D" w:themeColor="text2"/>
          <w:lang w:val="en-US"/>
        </w:rPr>
        <w:t xml:space="preserve"> </w:t>
      </w:r>
      <w:proofErr w:type="spellStart"/>
      <w:r w:rsidRPr="00B54C42">
        <w:rPr>
          <w:b/>
          <w:i/>
          <w:color w:val="1F497D" w:themeColor="text2"/>
          <w:lang w:val="en-US"/>
        </w:rPr>
        <w:t>comunitare</w:t>
      </w:r>
      <w:proofErr w:type="spellEnd"/>
    </w:p>
    <w:bookmarkEnd w:id="2"/>
    <w:p w14:paraId="03C6DD52" w14:textId="77777777" w:rsidR="003755D1" w:rsidRPr="00EB238C" w:rsidRDefault="003755D1" w:rsidP="004359D1">
      <w:pPr>
        <w:suppressAutoHyphens/>
        <w:spacing w:before="120" w:after="120" w:line="240" w:lineRule="auto"/>
        <w:jc w:val="both"/>
        <w:rPr>
          <w:rFonts w:ascii="Trebuchet MS" w:eastAsia="Calibri" w:hAnsi="Trebuchet MS" w:cs="Times New Roman"/>
          <w:color w:val="1F497D" w:themeColor="text2"/>
          <w:kern w:val="1"/>
        </w:rPr>
      </w:pPr>
    </w:p>
    <w:p w14:paraId="1175F906" w14:textId="656B2FF3" w:rsidR="000331B2" w:rsidRPr="00EB238C" w:rsidRDefault="00414DC2" w:rsidP="005E35E2">
      <w:pPr>
        <w:pStyle w:val="Titlu2"/>
        <w:numPr>
          <w:ilvl w:val="0"/>
          <w:numId w:val="0"/>
        </w:numPr>
        <w:spacing w:before="120" w:after="120" w:line="240" w:lineRule="auto"/>
        <w:jc w:val="both"/>
        <w:rPr>
          <w:rFonts w:ascii="Trebuchet MS" w:eastAsia="Calibri" w:hAnsi="Trebuchet MS" w:cs="Times New Roman"/>
          <w:b/>
          <w:color w:val="1F497D" w:themeColor="text2"/>
          <w:sz w:val="22"/>
          <w:szCs w:val="22"/>
        </w:rPr>
      </w:pPr>
      <w:bookmarkStart w:id="5" w:name="_Toc496695299"/>
      <w:r w:rsidRPr="00EB238C">
        <w:rPr>
          <w:rFonts w:ascii="Trebuchet MS" w:eastAsia="Calibri" w:hAnsi="Trebuchet MS" w:cs="Times New Roman"/>
          <w:b/>
          <w:color w:val="1F497D" w:themeColor="text2"/>
          <w:sz w:val="22"/>
          <w:szCs w:val="22"/>
        </w:rPr>
        <w:t>1.</w:t>
      </w:r>
      <w:r w:rsidR="00005FDB" w:rsidRPr="00EB238C">
        <w:rPr>
          <w:rFonts w:ascii="Trebuchet MS" w:eastAsia="Calibri" w:hAnsi="Trebuchet MS" w:cs="Times New Roman"/>
          <w:b/>
          <w:color w:val="1F497D" w:themeColor="text2"/>
          <w:sz w:val="22"/>
          <w:szCs w:val="22"/>
        </w:rPr>
        <w:t>2</w:t>
      </w:r>
      <w:r w:rsidRPr="00EB238C">
        <w:rPr>
          <w:rFonts w:ascii="Trebuchet MS" w:eastAsia="Calibri" w:hAnsi="Trebuchet MS" w:cs="Times New Roman"/>
          <w:b/>
          <w:color w:val="1F497D" w:themeColor="text2"/>
          <w:sz w:val="22"/>
          <w:szCs w:val="22"/>
        </w:rPr>
        <w:t xml:space="preserve">. </w:t>
      </w:r>
      <w:r w:rsidR="000331B2" w:rsidRPr="00EB238C">
        <w:rPr>
          <w:rFonts w:ascii="Trebuchet MS" w:eastAsia="Calibri" w:hAnsi="Trebuchet MS" w:cs="Times New Roman"/>
          <w:b/>
          <w:color w:val="1F497D" w:themeColor="text2"/>
          <w:sz w:val="22"/>
          <w:szCs w:val="22"/>
        </w:rPr>
        <w:t>Axa prioritară, prioritatea de investiții, obiectiv</w:t>
      </w:r>
      <w:r w:rsidR="001B1FA8" w:rsidRPr="00EB238C">
        <w:rPr>
          <w:rFonts w:ascii="Trebuchet MS" w:eastAsia="Calibri" w:hAnsi="Trebuchet MS" w:cs="Times New Roman"/>
          <w:b/>
          <w:color w:val="1F497D" w:themeColor="text2"/>
          <w:sz w:val="22"/>
          <w:szCs w:val="22"/>
        </w:rPr>
        <w:t>e</w:t>
      </w:r>
      <w:r w:rsidR="000331B2" w:rsidRPr="00EB238C">
        <w:rPr>
          <w:rFonts w:ascii="Trebuchet MS" w:eastAsia="Calibri" w:hAnsi="Trebuchet MS" w:cs="Times New Roman"/>
          <w:b/>
          <w:color w:val="1F497D" w:themeColor="text2"/>
          <w:sz w:val="22"/>
          <w:szCs w:val="22"/>
        </w:rPr>
        <w:t xml:space="preserve"> specific</w:t>
      </w:r>
      <w:r w:rsidR="001B1FA8" w:rsidRPr="00EB238C">
        <w:rPr>
          <w:rFonts w:ascii="Trebuchet MS" w:eastAsia="Calibri" w:hAnsi="Trebuchet MS" w:cs="Times New Roman"/>
          <w:b/>
          <w:color w:val="1F497D" w:themeColor="text2"/>
          <w:sz w:val="22"/>
          <w:szCs w:val="22"/>
        </w:rPr>
        <w:t>e</w:t>
      </w:r>
      <w:r w:rsidR="00CB1976" w:rsidRPr="00EB238C">
        <w:rPr>
          <w:rFonts w:ascii="Trebuchet MS" w:eastAsia="Calibri" w:hAnsi="Trebuchet MS" w:cs="Times New Roman"/>
          <w:b/>
          <w:color w:val="1F497D" w:themeColor="text2"/>
          <w:sz w:val="22"/>
          <w:szCs w:val="22"/>
        </w:rPr>
        <w:t>, rezultat</w:t>
      </w:r>
      <w:r w:rsidR="00197B6E" w:rsidRPr="00EB238C">
        <w:rPr>
          <w:rFonts w:ascii="Trebuchet MS" w:eastAsia="Calibri" w:hAnsi="Trebuchet MS" w:cs="Times New Roman"/>
          <w:b/>
          <w:color w:val="1F497D" w:themeColor="text2"/>
          <w:sz w:val="22"/>
          <w:szCs w:val="22"/>
        </w:rPr>
        <w:t>e</w:t>
      </w:r>
      <w:r w:rsidR="00CB1976" w:rsidRPr="00EB238C">
        <w:rPr>
          <w:rFonts w:ascii="Trebuchet MS" w:eastAsia="Calibri" w:hAnsi="Trebuchet MS" w:cs="Times New Roman"/>
          <w:b/>
          <w:color w:val="1F497D" w:themeColor="text2"/>
          <w:sz w:val="22"/>
          <w:szCs w:val="22"/>
        </w:rPr>
        <w:t xml:space="preserve"> așteptat</w:t>
      </w:r>
      <w:r w:rsidR="00197B6E" w:rsidRPr="00EB238C">
        <w:rPr>
          <w:rFonts w:ascii="Trebuchet MS" w:eastAsia="Calibri" w:hAnsi="Trebuchet MS" w:cs="Times New Roman"/>
          <w:b/>
          <w:color w:val="1F497D" w:themeColor="text2"/>
          <w:sz w:val="22"/>
          <w:szCs w:val="22"/>
        </w:rPr>
        <w:t>e</w:t>
      </w:r>
      <w:bookmarkEnd w:id="5"/>
    </w:p>
    <w:p w14:paraId="75DF2522" w14:textId="36255968" w:rsidR="000331B2" w:rsidRPr="00EB238C" w:rsidRDefault="000331B2" w:rsidP="005E35E2">
      <w:pPr>
        <w:spacing w:before="120" w:after="120" w:line="240" w:lineRule="auto"/>
        <w:jc w:val="both"/>
        <w:rPr>
          <w:rFonts w:ascii="Trebuchet MS" w:eastAsia="Calibri" w:hAnsi="Trebuchet MS" w:cs="Times New Roman"/>
          <w:color w:val="1F497D" w:themeColor="text2"/>
        </w:rPr>
      </w:pPr>
      <w:r w:rsidRPr="00EB238C">
        <w:rPr>
          <w:rFonts w:ascii="Trebuchet MS" w:eastAsia="Calibri" w:hAnsi="Trebuchet MS" w:cs="Times New Roman"/>
          <w:color w:val="1F497D" w:themeColor="text2"/>
        </w:rPr>
        <w:t>Pentru a obține finanțare în cadrul prezent</w:t>
      </w:r>
      <w:r w:rsidR="008335AE" w:rsidRPr="00EB238C">
        <w:rPr>
          <w:rFonts w:ascii="Trebuchet MS" w:eastAsia="Calibri" w:hAnsi="Trebuchet MS" w:cs="Times New Roman"/>
          <w:color w:val="1F497D" w:themeColor="text2"/>
        </w:rPr>
        <w:t>ului</w:t>
      </w:r>
      <w:r w:rsidRPr="00EB238C">
        <w:rPr>
          <w:rFonts w:ascii="Trebuchet MS" w:eastAsia="Calibri" w:hAnsi="Trebuchet MS" w:cs="Times New Roman"/>
          <w:color w:val="1F497D" w:themeColor="text2"/>
        </w:rPr>
        <w:t xml:space="preserve"> </w:t>
      </w:r>
      <w:r w:rsidR="00D16D82" w:rsidRPr="00EB238C">
        <w:rPr>
          <w:rFonts w:ascii="Trebuchet MS" w:eastAsia="Calibri" w:hAnsi="Trebuchet MS" w:cs="Times New Roman"/>
          <w:color w:val="1F497D" w:themeColor="text2"/>
        </w:rPr>
        <w:t>apel</w:t>
      </w:r>
      <w:r w:rsidRPr="00EB238C">
        <w:rPr>
          <w:rFonts w:ascii="Trebuchet MS" w:eastAsia="Calibri" w:hAnsi="Trebuchet MS" w:cs="Times New Roman"/>
          <w:color w:val="1F497D" w:themeColor="text2"/>
        </w:rPr>
        <w:t xml:space="preserve"> de proiecte, </w:t>
      </w:r>
      <w:r w:rsidR="008335AE" w:rsidRPr="00EB238C">
        <w:rPr>
          <w:rFonts w:ascii="Trebuchet MS" w:eastAsia="Calibri" w:hAnsi="Trebuchet MS" w:cs="Times New Roman"/>
          <w:color w:val="1F497D" w:themeColor="text2"/>
        </w:rPr>
        <w:t xml:space="preserve">cererile de </w:t>
      </w:r>
      <w:r w:rsidR="00A54FC6" w:rsidRPr="00EB238C">
        <w:rPr>
          <w:rFonts w:ascii="Trebuchet MS" w:eastAsia="Calibri" w:hAnsi="Trebuchet MS" w:cs="Times New Roman"/>
          <w:color w:val="1F497D" w:themeColor="text2"/>
        </w:rPr>
        <w:t>finanțare</w:t>
      </w:r>
      <w:r w:rsidR="008335AE" w:rsidRPr="00EB238C">
        <w:rPr>
          <w:rFonts w:ascii="Trebuchet MS" w:eastAsia="Calibri" w:hAnsi="Trebuchet MS" w:cs="Times New Roman"/>
          <w:color w:val="1F497D" w:themeColor="text2"/>
        </w:rPr>
        <w:t xml:space="preserve"> </w:t>
      </w:r>
      <w:r w:rsidRPr="00EB238C">
        <w:rPr>
          <w:rFonts w:ascii="Trebuchet MS" w:eastAsia="Calibri" w:hAnsi="Trebuchet MS" w:cs="Times New Roman"/>
          <w:color w:val="1F497D" w:themeColor="text2"/>
        </w:rPr>
        <w:t>trebuie să se încadreze în:</w:t>
      </w:r>
    </w:p>
    <w:p w14:paraId="2B19B0AC" w14:textId="77777777" w:rsidR="00E307C7" w:rsidRPr="00EB238C" w:rsidRDefault="00E307C7" w:rsidP="005932F8">
      <w:pPr>
        <w:pStyle w:val="Listparagraf"/>
        <w:numPr>
          <w:ilvl w:val="0"/>
          <w:numId w:val="20"/>
        </w:numPr>
        <w:spacing w:before="120" w:after="120" w:line="240" w:lineRule="auto"/>
        <w:rPr>
          <w:rFonts w:ascii="Trebuchet MS" w:eastAsia="Calibri" w:hAnsi="Trebuchet MS" w:cs="Times New Roman"/>
          <w:b/>
          <w:i/>
          <w:color w:val="1F497D" w:themeColor="text2"/>
        </w:rPr>
      </w:pPr>
      <w:r w:rsidRPr="00EB238C">
        <w:rPr>
          <w:rFonts w:ascii="Trebuchet MS" w:eastAsia="Calibri" w:hAnsi="Trebuchet MS" w:cs="Times New Roman"/>
          <w:b/>
          <w:color w:val="1F497D" w:themeColor="text2"/>
        </w:rPr>
        <w:t xml:space="preserve">Axa prioritară 4: </w:t>
      </w:r>
      <w:r w:rsidRPr="00EB238C">
        <w:rPr>
          <w:rFonts w:ascii="Trebuchet MS" w:eastAsia="Calibri" w:hAnsi="Trebuchet MS" w:cs="Times New Roman"/>
          <w:b/>
          <w:i/>
          <w:color w:val="1F497D" w:themeColor="text2"/>
        </w:rPr>
        <w:t>Incluziunea socială și combaterea sărăciei</w:t>
      </w:r>
    </w:p>
    <w:p w14:paraId="2EF9DC55" w14:textId="33F9F87E" w:rsidR="00540FB2" w:rsidRPr="00EB238C" w:rsidRDefault="00F92CD2" w:rsidP="00077B94">
      <w:pPr>
        <w:pStyle w:val="Listparagraf"/>
        <w:numPr>
          <w:ilvl w:val="0"/>
          <w:numId w:val="20"/>
        </w:numPr>
        <w:spacing w:before="120" w:after="120" w:line="240" w:lineRule="auto"/>
        <w:jc w:val="both"/>
        <w:rPr>
          <w:rFonts w:ascii="Trebuchet MS" w:eastAsia="Calibri" w:hAnsi="Trebuchet MS" w:cs="Times New Roman"/>
          <w:b/>
          <w:i/>
          <w:color w:val="1F497D" w:themeColor="text2"/>
        </w:rPr>
      </w:pPr>
      <w:r w:rsidRPr="00EB238C">
        <w:rPr>
          <w:rFonts w:ascii="Trebuchet MS" w:eastAsia="Calibri" w:hAnsi="Trebuchet MS" w:cs="Times New Roman"/>
          <w:b/>
          <w:color w:val="1F497D" w:themeColor="text2"/>
        </w:rPr>
        <w:t xml:space="preserve">Prioritatea de investiții </w:t>
      </w:r>
      <w:r w:rsidR="00E307C7" w:rsidRPr="00EB238C">
        <w:rPr>
          <w:rFonts w:ascii="Trebuchet MS" w:eastAsia="Calibri" w:hAnsi="Trebuchet MS" w:cs="Times New Roman"/>
          <w:b/>
          <w:color w:val="1F497D" w:themeColor="text2"/>
        </w:rPr>
        <w:t>9.iv</w:t>
      </w:r>
      <w:r w:rsidR="00E307C7" w:rsidRPr="00EB238C">
        <w:rPr>
          <w:rFonts w:ascii="Trebuchet MS" w:hAnsi="Trebuchet MS"/>
          <w:b/>
          <w:bCs/>
          <w:color w:val="1F497D" w:themeColor="text2"/>
        </w:rPr>
        <w:t xml:space="preserve"> </w:t>
      </w:r>
      <w:r w:rsidR="00B755F8" w:rsidRPr="00EB238C">
        <w:rPr>
          <w:rFonts w:ascii="Trebuchet MS" w:eastAsia="Calibri" w:hAnsi="Trebuchet MS" w:cs="Times New Roman"/>
          <w:b/>
          <w:i/>
          <w:color w:val="1F497D" w:themeColor="text2"/>
        </w:rPr>
        <w:t>Creșterea</w:t>
      </w:r>
      <w:r w:rsidR="00E307C7" w:rsidRPr="00EB238C">
        <w:rPr>
          <w:rFonts w:ascii="Trebuchet MS" w:eastAsia="Calibri" w:hAnsi="Trebuchet MS" w:cs="Times New Roman"/>
          <w:b/>
          <w:i/>
          <w:color w:val="1F497D" w:themeColor="text2"/>
        </w:rPr>
        <w:t xml:space="preserve"> accesului la servicii accesibile, durabile </w:t>
      </w:r>
      <w:proofErr w:type="spellStart"/>
      <w:r w:rsidR="00E307C7" w:rsidRPr="00EB238C">
        <w:rPr>
          <w:rFonts w:ascii="Trebuchet MS" w:eastAsia="Calibri" w:hAnsi="Trebuchet MS" w:cs="Times New Roman"/>
          <w:b/>
          <w:i/>
          <w:color w:val="1F497D" w:themeColor="text2"/>
        </w:rPr>
        <w:t>şi</w:t>
      </w:r>
      <w:proofErr w:type="spellEnd"/>
      <w:r w:rsidR="00E307C7" w:rsidRPr="00EB238C">
        <w:rPr>
          <w:rFonts w:ascii="Trebuchet MS" w:eastAsia="Calibri" w:hAnsi="Trebuchet MS" w:cs="Times New Roman"/>
          <w:b/>
          <w:i/>
          <w:color w:val="1F497D" w:themeColor="text2"/>
        </w:rPr>
        <w:t xml:space="preserve"> de înaltă calitate, inclusiv </w:t>
      </w:r>
      <w:r w:rsidR="00B755F8" w:rsidRPr="00EB238C">
        <w:rPr>
          <w:rFonts w:ascii="Trebuchet MS" w:eastAsia="Calibri" w:hAnsi="Trebuchet MS" w:cs="Times New Roman"/>
          <w:b/>
          <w:i/>
          <w:color w:val="1F497D" w:themeColor="text2"/>
        </w:rPr>
        <w:t>asistență</w:t>
      </w:r>
      <w:r w:rsidR="00E307C7" w:rsidRPr="00EB238C">
        <w:rPr>
          <w:rFonts w:ascii="Trebuchet MS" w:eastAsia="Calibri" w:hAnsi="Trebuchet MS" w:cs="Times New Roman"/>
          <w:b/>
          <w:i/>
          <w:color w:val="1F497D" w:themeColor="text2"/>
        </w:rPr>
        <w:t> medicală </w:t>
      </w:r>
      <w:proofErr w:type="spellStart"/>
      <w:r w:rsidR="00E307C7" w:rsidRPr="00EB238C">
        <w:rPr>
          <w:rFonts w:ascii="Trebuchet MS" w:eastAsia="Calibri" w:hAnsi="Trebuchet MS" w:cs="Times New Roman"/>
          <w:b/>
          <w:i/>
          <w:color w:val="1F497D" w:themeColor="text2"/>
        </w:rPr>
        <w:t>şi</w:t>
      </w:r>
      <w:proofErr w:type="spellEnd"/>
      <w:r w:rsidR="00E307C7" w:rsidRPr="00EB238C">
        <w:rPr>
          <w:rFonts w:ascii="Trebuchet MS" w:eastAsia="Calibri" w:hAnsi="Trebuchet MS" w:cs="Times New Roman"/>
          <w:b/>
          <w:i/>
          <w:color w:val="1F497D" w:themeColor="text2"/>
        </w:rPr>
        <w:t xml:space="preserve"> servicii sociale de interes general</w:t>
      </w:r>
    </w:p>
    <w:p w14:paraId="6FF4B8A8" w14:textId="77777777" w:rsidR="00B54C42" w:rsidRDefault="00B54C42" w:rsidP="007B76AF">
      <w:pPr>
        <w:suppressAutoHyphens/>
        <w:spacing w:before="120" w:after="120" w:line="240" w:lineRule="auto"/>
        <w:jc w:val="both"/>
        <w:rPr>
          <w:rFonts w:ascii="Trebuchet MS" w:eastAsia="Calibri" w:hAnsi="Trebuchet MS" w:cs="Times New Roman"/>
          <w:b/>
          <w:color w:val="1F497D" w:themeColor="text2"/>
        </w:rPr>
      </w:pPr>
    </w:p>
    <w:p w14:paraId="245E1456" w14:textId="2D069B76" w:rsidR="000331B2" w:rsidRPr="00EB238C" w:rsidRDefault="000331B2" w:rsidP="007B76AF">
      <w:pPr>
        <w:suppressAutoHyphens/>
        <w:spacing w:before="120" w:after="120" w:line="240" w:lineRule="auto"/>
        <w:jc w:val="both"/>
        <w:rPr>
          <w:rFonts w:ascii="Trebuchet MS" w:eastAsia="Calibri" w:hAnsi="Trebuchet MS" w:cs="Times New Roman"/>
          <w:color w:val="1F497D" w:themeColor="text2"/>
        </w:rPr>
      </w:pPr>
      <w:r w:rsidRPr="00EB238C">
        <w:rPr>
          <w:rFonts w:ascii="Trebuchet MS" w:eastAsia="Calibri" w:hAnsi="Trebuchet MS" w:cs="Times New Roman"/>
          <w:b/>
          <w:color w:val="1F497D" w:themeColor="text2"/>
        </w:rPr>
        <w:lastRenderedPageBreak/>
        <w:t>Obiectiv</w:t>
      </w:r>
      <w:r w:rsidR="00A174AC" w:rsidRPr="00EB238C">
        <w:rPr>
          <w:rFonts w:ascii="Trebuchet MS" w:eastAsia="Calibri" w:hAnsi="Trebuchet MS" w:cs="Times New Roman"/>
          <w:b/>
          <w:color w:val="1F497D" w:themeColor="text2"/>
        </w:rPr>
        <w:t>e</w:t>
      </w:r>
      <w:r w:rsidRPr="00EB238C">
        <w:rPr>
          <w:rFonts w:ascii="Trebuchet MS" w:eastAsia="Calibri" w:hAnsi="Trebuchet MS" w:cs="Times New Roman"/>
          <w:b/>
          <w:color w:val="1F497D" w:themeColor="text2"/>
        </w:rPr>
        <w:t xml:space="preserve"> specific</w:t>
      </w:r>
      <w:r w:rsidR="00A174AC" w:rsidRPr="00EB238C">
        <w:rPr>
          <w:rFonts w:ascii="Trebuchet MS" w:eastAsia="Calibri" w:hAnsi="Trebuchet MS" w:cs="Times New Roman"/>
          <w:b/>
          <w:color w:val="1F497D" w:themeColor="text2"/>
        </w:rPr>
        <w:t>e</w:t>
      </w:r>
    </w:p>
    <w:p w14:paraId="0813FDFC" w14:textId="62D2A411" w:rsidR="00F92CD2" w:rsidRPr="00EB238C" w:rsidRDefault="008335AE" w:rsidP="00F92CD2">
      <w:pPr>
        <w:spacing w:before="120" w:after="120" w:line="240" w:lineRule="auto"/>
        <w:jc w:val="both"/>
        <w:rPr>
          <w:rFonts w:ascii="Trebuchet MS" w:eastAsia="Calibri" w:hAnsi="Trebuchet MS" w:cs="Times New Roman"/>
          <w:b/>
          <w:color w:val="1F497D" w:themeColor="text2"/>
        </w:rPr>
      </w:pPr>
      <w:r w:rsidRPr="00EB238C">
        <w:rPr>
          <w:rFonts w:ascii="Trebuchet MS" w:eastAsia="Calibri" w:hAnsi="Trebuchet MS" w:cs="Times New Roman"/>
          <w:color w:val="1F497D" w:themeColor="text2"/>
        </w:rPr>
        <w:t>În cadrul prezentului apel de proiecte</w:t>
      </w:r>
      <w:r w:rsidR="00197B6E" w:rsidRPr="00EB238C">
        <w:rPr>
          <w:rFonts w:ascii="Trebuchet MS" w:eastAsia="Calibri" w:hAnsi="Trebuchet MS" w:cs="Times New Roman"/>
          <w:color w:val="1F497D" w:themeColor="text2"/>
        </w:rPr>
        <w:t xml:space="preserve"> sunt vizate următoarele</w:t>
      </w:r>
      <w:r w:rsidR="009559AE" w:rsidRPr="00EB238C">
        <w:rPr>
          <w:rFonts w:ascii="Trebuchet MS" w:eastAsia="Calibri" w:hAnsi="Trebuchet MS" w:cs="Times New Roman"/>
          <w:color w:val="1F497D" w:themeColor="text2"/>
        </w:rPr>
        <w:t xml:space="preserve"> </w:t>
      </w:r>
      <w:r w:rsidR="00F92CD2" w:rsidRPr="00EB238C">
        <w:rPr>
          <w:rFonts w:ascii="Trebuchet MS" w:eastAsia="Calibri" w:hAnsi="Trebuchet MS" w:cs="Times New Roman"/>
          <w:color w:val="1F497D" w:themeColor="text2"/>
        </w:rPr>
        <w:t>obiective specifice</w:t>
      </w:r>
      <w:r w:rsidRPr="00EB238C">
        <w:rPr>
          <w:rFonts w:ascii="Trebuchet MS" w:eastAsia="Calibri" w:hAnsi="Trebuchet MS" w:cs="Times New Roman"/>
          <w:color w:val="1F497D" w:themeColor="text2"/>
        </w:rPr>
        <w:t>, respectiv</w:t>
      </w:r>
      <w:r w:rsidR="00F92CD2" w:rsidRPr="00EB238C">
        <w:rPr>
          <w:rFonts w:ascii="Trebuchet MS" w:eastAsia="Calibri" w:hAnsi="Trebuchet MS" w:cs="Times New Roman"/>
          <w:color w:val="1F497D" w:themeColor="text2"/>
        </w:rPr>
        <w:t>:</w:t>
      </w:r>
    </w:p>
    <w:p w14:paraId="5030E7C2" w14:textId="7FF69AC2" w:rsidR="00E307C7" w:rsidRPr="00EB238C" w:rsidRDefault="003A30BA" w:rsidP="00E307C7">
      <w:pPr>
        <w:spacing w:before="120" w:after="120" w:line="240" w:lineRule="auto"/>
        <w:jc w:val="both"/>
        <w:rPr>
          <w:rFonts w:ascii="Trebuchet MS" w:eastAsia="Calibri" w:hAnsi="Trebuchet MS" w:cs="Times New Roman"/>
          <w:b/>
          <w:i/>
          <w:color w:val="1F497D" w:themeColor="text2"/>
        </w:rPr>
      </w:pPr>
      <w:r w:rsidRPr="00EB238C">
        <w:rPr>
          <w:rFonts w:ascii="Trebuchet MS" w:eastAsia="Calibri" w:hAnsi="Trebuchet MS" w:cs="Times New Roman"/>
          <w:b/>
          <w:color w:val="1F497D" w:themeColor="text2"/>
        </w:rPr>
        <w:t>Obiectiv specific 4</w:t>
      </w:r>
      <w:r w:rsidR="00E307C7" w:rsidRPr="00EB238C">
        <w:rPr>
          <w:rFonts w:ascii="Trebuchet MS" w:eastAsia="Calibri" w:hAnsi="Trebuchet MS" w:cs="Times New Roman"/>
          <w:b/>
          <w:color w:val="1F497D" w:themeColor="text2"/>
        </w:rPr>
        <w:t xml:space="preserve">.12 </w:t>
      </w:r>
      <w:r w:rsidR="00E307C7" w:rsidRPr="00EB238C">
        <w:rPr>
          <w:rFonts w:ascii="Trebuchet MS" w:eastAsia="Calibri" w:hAnsi="Trebuchet MS" w:cs="Times New Roman"/>
          <w:b/>
          <w:i/>
          <w:color w:val="1F497D" w:themeColor="text2"/>
        </w:rPr>
        <w:t>Reducerea numărului de copii și tineri plasați în instituții prin furnizarea de servicii la nivelul comunității</w:t>
      </w:r>
    </w:p>
    <w:p w14:paraId="7F37CE2C" w14:textId="389DBDEF" w:rsidR="00E307C7" w:rsidRPr="00EB238C" w:rsidRDefault="003A30BA" w:rsidP="00E307C7">
      <w:pPr>
        <w:spacing w:before="120" w:after="120" w:line="240" w:lineRule="auto"/>
        <w:jc w:val="both"/>
        <w:rPr>
          <w:rFonts w:ascii="Trebuchet MS" w:eastAsia="Calibri" w:hAnsi="Trebuchet MS" w:cs="Times New Roman"/>
          <w:b/>
          <w:i/>
          <w:color w:val="1F497D" w:themeColor="text2"/>
        </w:rPr>
      </w:pPr>
      <w:r w:rsidRPr="00EB238C">
        <w:rPr>
          <w:rFonts w:ascii="Trebuchet MS" w:eastAsia="Calibri" w:hAnsi="Trebuchet MS" w:cs="Times New Roman"/>
          <w:b/>
          <w:color w:val="1F497D" w:themeColor="text2"/>
        </w:rPr>
        <w:t xml:space="preserve">Obiectiv specific </w:t>
      </w:r>
      <w:r w:rsidR="00E307C7" w:rsidRPr="00EB238C">
        <w:rPr>
          <w:rFonts w:ascii="Trebuchet MS" w:eastAsia="Calibri" w:hAnsi="Trebuchet MS" w:cs="Times New Roman"/>
          <w:b/>
          <w:color w:val="1F497D" w:themeColor="text2"/>
        </w:rPr>
        <w:t>4.13</w:t>
      </w:r>
      <w:r w:rsidR="00E307C7" w:rsidRPr="00EB238C">
        <w:rPr>
          <w:rFonts w:ascii="Trebuchet MS" w:hAnsi="Trebuchet MS"/>
          <w:color w:val="1F497D" w:themeColor="text2"/>
        </w:rPr>
        <w:t xml:space="preserve"> </w:t>
      </w:r>
      <w:r w:rsidR="00E307C7" w:rsidRPr="00EB238C">
        <w:rPr>
          <w:rFonts w:ascii="Trebuchet MS" w:eastAsia="Calibri" w:hAnsi="Trebuchet MS" w:cs="Times New Roman"/>
          <w:b/>
          <w:i/>
          <w:color w:val="1F497D" w:themeColor="text2"/>
        </w:rPr>
        <w:t>Creșterea numărului tinerilor care părăsesc sistemul instituționalizat (cu vârsta de până la 18 ani) pregătiți pentru a avea o viață independentă</w:t>
      </w:r>
    </w:p>
    <w:p w14:paraId="13F0D0AF" w14:textId="25632C3B" w:rsidR="009625C3" w:rsidRPr="00EB238C" w:rsidRDefault="0007465A" w:rsidP="00E307C7">
      <w:pPr>
        <w:spacing w:before="120" w:after="120" w:line="240" w:lineRule="auto"/>
        <w:jc w:val="both"/>
        <w:rPr>
          <w:rFonts w:ascii="Trebuchet MS" w:eastAsia="Calibri" w:hAnsi="Trebuchet MS" w:cs="Times New Roman"/>
          <w:b/>
          <w:i/>
          <w:color w:val="1F497D" w:themeColor="text2"/>
        </w:rPr>
      </w:pPr>
      <w:r w:rsidRPr="00EB238C">
        <w:rPr>
          <w:rFonts w:ascii="Trebuchet MS" w:eastAsia="Calibri" w:hAnsi="Trebuchet MS" w:cs="Times New Roman"/>
          <w:b/>
          <w:color w:val="1F497D" w:themeColor="text2"/>
        </w:rPr>
        <w:t xml:space="preserve">Obiectiv specific </w:t>
      </w:r>
      <w:r w:rsidR="009625C3" w:rsidRPr="00EB238C">
        <w:rPr>
          <w:rFonts w:ascii="Trebuchet MS" w:eastAsia="Calibri" w:hAnsi="Trebuchet MS" w:cs="Times New Roman"/>
          <w:b/>
          <w:i/>
          <w:color w:val="1F497D" w:themeColor="text2"/>
        </w:rPr>
        <w:t>4.14</w:t>
      </w:r>
      <w:r w:rsidRPr="00EB238C">
        <w:rPr>
          <w:rFonts w:ascii="Trebuchet MS" w:eastAsia="Calibri" w:hAnsi="Trebuchet MS" w:cs="Times New Roman"/>
          <w:b/>
          <w:i/>
          <w:color w:val="1F497D" w:themeColor="text2"/>
        </w:rPr>
        <w:t xml:space="preserve"> Creșterea numărului de asistenți maternali și sociali la nivelul comunității</w:t>
      </w:r>
    </w:p>
    <w:p w14:paraId="349A3C55" w14:textId="77777777" w:rsidR="005E7B8E" w:rsidRPr="00EB238C" w:rsidRDefault="005E7B8E" w:rsidP="00E307C7">
      <w:pPr>
        <w:spacing w:before="120" w:after="120" w:line="240" w:lineRule="auto"/>
        <w:jc w:val="both"/>
        <w:rPr>
          <w:rFonts w:ascii="Trebuchet MS" w:eastAsia="Calibri" w:hAnsi="Trebuchet MS" w:cs="Times New Roman"/>
          <w:b/>
          <w:i/>
          <w:color w:val="1F497D" w:themeColor="text2"/>
        </w:rPr>
      </w:pPr>
    </w:p>
    <w:p w14:paraId="0C54AFA1" w14:textId="77777777" w:rsidR="001639DE" w:rsidRPr="00EB238C" w:rsidRDefault="000331B2" w:rsidP="001639DE">
      <w:pPr>
        <w:pStyle w:val="Listparagraf2"/>
        <w:spacing w:before="120" w:after="120" w:line="240" w:lineRule="auto"/>
        <w:ind w:left="0"/>
        <w:jc w:val="both"/>
        <w:rPr>
          <w:rFonts w:ascii="Trebuchet MS" w:eastAsia="Calibri" w:hAnsi="Trebuchet MS"/>
          <w:b/>
          <w:color w:val="1F497D" w:themeColor="text2"/>
          <w:kern w:val="1"/>
          <w:sz w:val="22"/>
          <w:szCs w:val="22"/>
        </w:rPr>
      </w:pPr>
      <w:r w:rsidRPr="00EB238C">
        <w:rPr>
          <w:rFonts w:ascii="Trebuchet MS" w:eastAsia="Calibri" w:hAnsi="Trebuchet MS"/>
          <w:b/>
          <w:color w:val="1F497D" w:themeColor="text2"/>
          <w:kern w:val="1"/>
          <w:sz w:val="22"/>
          <w:szCs w:val="22"/>
        </w:rPr>
        <w:t>Rezultat</w:t>
      </w:r>
      <w:r w:rsidR="00503838" w:rsidRPr="00EB238C">
        <w:rPr>
          <w:rFonts w:ascii="Trebuchet MS" w:eastAsia="Calibri" w:hAnsi="Trebuchet MS"/>
          <w:b/>
          <w:color w:val="1F497D" w:themeColor="text2"/>
          <w:kern w:val="1"/>
          <w:sz w:val="22"/>
          <w:szCs w:val="22"/>
        </w:rPr>
        <w:t>e</w:t>
      </w:r>
      <w:r w:rsidRPr="00EB238C">
        <w:rPr>
          <w:rFonts w:ascii="Trebuchet MS" w:eastAsia="Calibri" w:hAnsi="Trebuchet MS"/>
          <w:b/>
          <w:color w:val="1F497D" w:themeColor="text2"/>
          <w:kern w:val="1"/>
          <w:sz w:val="22"/>
          <w:szCs w:val="22"/>
        </w:rPr>
        <w:t xml:space="preserve"> așteptat</w:t>
      </w:r>
      <w:r w:rsidR="00503838" w:rsidRPr="00EB238C">
        <w:rPr>
          <w:rFonts w:ascii="Trebuchet MS" w:eastAsia="Calibri" w:hAnsi="Trebuchet MS"/>
          <w:b/>
          <w:color w:val="1F497D" w:themeColor="text2"/>
          <w:kern w:val="1"/>
          <w:sz w:val="22"/>
          <w:szCs w:val="22"/>
        </w:rPr>
        <w:t>e</w:t>
      </w:r>
    </w:p>
    <w:p w14:paraId="36EA9CFE" w14:textId="77777777" w:rsidR="001639DE" w:rsidRPr="00EB238C" w:rsidRDefault="00DC30BE" w:rsidP="001639DE">
      <w:pPr>
        <w:pStyle w:val="Listparagraf2"/>
        <w:spacing w:before="120" w:after="120" w:line="240" w:lineRule="auto"/>
        <w:ind w:left="0"/>
        <w:jc w:val="both"/>
        <w:rPr>
          <w:rFonts w:ascii="Trebuchet MS" w:eastAsia="Calibri" w:hAnsi="Trebuchet MS"/>
          <w:color w:val="1F497D" w:themeColor="text2"/>
          <w:kern w:val="1"/>
          <w:sz w:val="22"/>
          <w:szCs w:val="22"/>
        </w:rPr>
      </w:pPr>
      <w:r w:rsidRPr="00EB238C">
        <w:rPr>
          <w:rFonts w:ascii="Trebuchet MS" w:eastAsia="Calibri" w:hAnsi="Trebuchet MS"/>
          <w:color w:val="1F497D" w:themeColor="text2"/>
          <w:kern w:val="1"/>
          <w:sz w:val="22"/>
          <w:szCs w:val="22"/>
        </w:rPr>
        <w:t>Principale</w:t>
      </w:r>
      <w:r w:rsidR="00E01191" w:rsidRPr="00EB238C">
        <w:rPr>
          <w:rFonts w:ascii="Trebuchet MS" w:eastAsia="Calibri" w:hAnsi="Trebuchet MS"/>
          <w:color w:val="1F497D" w:themeColor="text2"/>
          <w:kern w:val="1"/>
          <w:sz w:val="22"/>
          <w:szCs w:val="22"/>
        </w:rPr>
        <w:t>le</w:t>
      </w:r>
      <w:r w:rsidR="000331B2" w:rsidRPr="00EB238C">
        <w:rPr>
          <w:rFonts w:ascii="Trebuchet MS" w:eastAsia="Calibri" w:hAnsi="Trebuchet MS"/>
          <w:color w:val="1F497D" w:themeColor="text2"/>
          <w:kern w:val="1"/>
          <w:sz w:val="22"/>
          <w:szCs w:val="22"/>
        </w:rPr>
        <w:t xml:space="preserve"> rezultat</w:t>
      </w:r>
      <w:r w:rsidRPr="00EB238C">
        <w:rPr>
          <w:rFonts w:ascii="Trebuchet MS" w:eastAsia="Calibri" w:hAnsi="Trebuchet MS"/>
          <w:color w:val="1F497D" w:themeColor="text2"/>
          <w:kern w:val="1"/>
          <w:sz w:val="22"/>
          <w:szCs w:val="22"/>
        </w:rPr>
        <w:t>e</w:t>
      </w:r>
      <w:r w:rsidR="000331B2" w:rsidRPr="00EB238C">
        <w:rPr>
          <w:rFonts w:ascii="Trebuchet MS" w:eastAsia="Calibri" w:hAnsi="Trebuchet MS"/>
          <w:color w:val="1F497D" w:themeColor="text2"/>
          <w:kern w:val="1"/>
          <w:sz w:val="22"/>
          <w:szCs w:val="22"/>
        </w:rPr>
        <w:t xml:space="preserve"> așteptat</w:t>
      </w:r>
      <w:r w:rsidR="00E01191" w:rsidRPr="00EB238C">
        <w:rPr>
          <w:rFonts w:ascii="Trebuchet MS" w:eastAsia="Calibri" w:hAnsi="Trebuchet MS"/>
          <w:color w:val="1F497D" w:themeColor="text2"/>
          <w:kern w:val="1"/>
          <w:sz w:val="22"/>
          <w:szCs w:val="22"/>
        </w:rPr>
        <w:t>e</w:t>
      </w:r>
      <w:r w:rsidR="000331B2" w:rsidRPr="00EB238C">
        <w:rPr>
          <w:rFonts w:ascii="Trebuchet MS" w:eastAsia="Calibri" w:hAnsi="Trebuchet MS"/>
          <w:color w:val="1F497D" w:themeColor="text2"/>
          <w:kern w:val="1"/>
          <w:sz w:val="22"/>
          <w:szCs w:val="22"/>
        </w:rPr>
        <w:t xml:space="preserve"> prin sprijinul financiar acordat în cadrul prezent</w:t>
      </w:r>
      <w:r w:rsidR="008335AE" w:rsidRPr="00EB238C">
        <w:rPr>
          <w:rFonts w:ascii="Trebuchet MS" w:eastAsia="Calibri" w:hAnsi="Trebuchet MS"/>
          <w:color w:val="1F497D" w:themeColor="text2"/>
          <w:kern w:val="1"/>
          <w:sz w:val="22"/>
          <w:szCs w:val="22"/>
        </w:rPr>
        <w:t>ului</w:t>
      </w:r>
      <w:r w:rsidR="000331B2" w:rsidRPr="00EB238C">
        <w:rPr>
          <w:rFonts w:ascii="Trebuchet MS" w:eastAsia="Calibri" w:hAnsi="Trebuchet MS"/>
          <w:color w:val="1F497D" w:themeColor="text2"/>
          <w:kern w:val="1"/>
          <w:sz w:val="22"/>
          <w:szCs w:val="22"/>
        </w:rPr>
        <w:t xml:space="preserve"> </w:t>
      </w:r>
      <w:r w:rsidR="00D16D82" w:rsidRPr="00EB238C">
        <w:rPr>
          <w:rFonts w:ascii="Trebuchet MS" w:eastAsia="Calibri" w:hAnsi="Trebuchet MS"/>
          <w:color w:val="1F497D" w:themeColor="text2"/>
          <w:kern w:val="1"/>
          <w:sz w:val="22"/>
          <w:szCs w:val="22"/>
        </w:rPr>
        <w:t>apel</w:t>
      </w:r>
      <w:r w:rsidR="000331B2" w:rsidRPr="00EB238C">
        <w:rPr>
          <w:rFonts w:ascii="Trebuchet MS" w:eastAsia="Calibri" w:hAnsi="Trebuchet MS"/>
          <w:color w:val="1F497D" w:themeColor="text2"/>
          <w:kern w:val="1"/>
          <w:sz w:val="22"/>
          <w:szCs w:val="22"/>
        </w:rPr>
        <w:t xml:space="preserve"> de proiecte îl reprezintă:</w:t>
      </w:r>
    </w:p>
    <w:p w14:paraId="7A67190D" w14:textId="1EB50A6F" w:rsidR="009E7B2D" w:rsidRPr="00F469E0" w:rsidRDefault="009E7B2D" w:rsidP="001639DE">
      <w:pPr>
        <w:pStyle w:val="Listparagraf2"/>
        <w:numPr>
          <w:ilvl w:val="0"/>
          <w:numId w:val="31"/>
        </w:numPr>
        <w:spacing w:before="120" w:after="120" w:line="240" w:lineRule="auto"/>
        <w:jc w:val="both"/>
        <w:rPr>
          <w:rFonts w:ascii="Trebuchet MS" w:eastAsia="Calibri" w:hAnsi="Trebuchet MS" w:cs="Times New Roman"/>
          <w:i/>
          <w:color w:val="1F497D" w:themeColor="text2"/>
          <w:sz w:val="22"/>
          <w:szCs w:val="22"/>
        </w:rPr>
      </w:pPr>
      <w:r w:rsidRPr="00EB238C">
        <w:rPr>
          <w:rFonts w:ascii="Trebuchet MS" w:eastAsia="Calibri" w:hAnsi="Trebuchet MS"/>
          <w:color w:val="1F497D" w:themeColor="text2"/>
          <w:kern w:val="1"/>
          <w:sz w:val="22"/>
          <w:szCs w:val="22"/>
        </w:rPr>
        <w:t>Număr redus de copii și tineri (cu vârsta de până la 18 ani) instituționalizați</w:t>
      </w:r>
      <w:r w:rsidR="003B5B84">
        <w:rPr>
          <w:rFonts w:ascii="Trebuchet MS" w:eastAsia="Calibri" w:hAnsi="Trebuchet MS"/>
          <w:color w:val="1F497D" w:themeColor="text2"/>
          <w:kern w:val="1"/>
          <w:sz w:val="22"/>
          <w:szCs w:val="22"/>
        </w:rPr>
        <w:t xml:space="preserve"> in centre de plasament clasice</w:t>
      </w:r>
    </w:p>
    <w:p w14:paraId="3D1BE899" w14:textId="112A6B2E" w:rsidR="003B5B84" w:rsidRPr="00F469E0" w:rsidRDefault="0064660A" w:rsidP="001639DE">
      <w:pPr>
        <w:pStyle w:val="Listparagraf2"/>
        <w:numPr>
          <w:ilvl w:val="0"/>
          <w:numId w:val="31"/>
        </w:numPr>
        <w:spacing w:before="120" w:after="120" w:line="240" w:lineRule="auto"/>
        <w:jc w:val="both"/>
        <w:rPr>
          <w:rFonts w:ascii="Trebuchet MS" w:eastAsia="Calibri" w:hAnsi="Trebuchet MS" w:cs="Times New Roman"/>
          <w:i/>
          <w:color w:val="1F497D" w:themeColor="text2"/>
          <w:sz w:val="22"/>
          <w:szCs w:val="22"/>
        </w:rPr>
      </w:pPr>
      <w:r>
        <w:rPr>
          <w:rFonts w:ascii="Trebuchet MS" w:eastAsia="Calibri" w:hAnsi="Trebuchet MS"/>
          <w:color w:val="1F497D" w:themeColor="text2"/>
          <w:kern w:val="1"/>
          <w:sz w:val="22"/>
          <w:szCs w:val="22"/>
        </w:rPr>
        <w:t>Număr</w:t>
      </w:r>
      <w:r w:rsidR="003B5B84">
        <w:rPr>
          <w:rFonts w:ascii="Trebuchet MS" w:eastAsia="Calibri" w:hAnsi="Trebuchet MS"/>
          <w:color w:val="1F497D" w:themeColor="text2"/>
          <w:kern w:val="1"/>
          <w:sz w:val="22"/>
          <w:szCs w:val="22"/>
        </w:rPr>
        <w:t xml:space="preserve"> de servicii de </w:t>
      </w:r>
      <w:r>
        <w:rPr>
          <w:rFonts w:ascii="Trebuchet MS" w:eastAsia="Calibri" w:hAnsi="Trebuchet MS"/>
          <w:color w:val="1F497D" w:themeColor="text2"/>
          <w:kern w:val="1"/>
          <w:sz w:val="22"/>
          <w:szCs w:val="22"/>
        </w:rPr>
        <w:t>îngrijire</w:t>
      </w:r>
      <w:r w:rsidR="003B5B84">
        <w:rPr>
          <w:rFonts w:ascii="Trebuchet MS" w:eastAsia="Calibri" w:hAnsi="Trebuchet MS"/>
          <w:color w:val="1F497D" w:themeColor="text2"/>
          <w:kern w:val="1"/>
          <w:sz w:val="22"/>
          <w:szCs w:val="22"/>
        </w:rPr>
        <w:t xml:space="preserve"> de zi </w:t>
      </w:r>
    </w:p>
    <w:p w14:paraId="07577CFE" w14:textId="1DC8A1CD" w:rsidR="003B5B84" w:rsidRPr="00EB238C" w:rsidRDefault="0064660A" w:rsidP="001639DE">
      <w:pPr>
        <w:pStyle w:val="Listparagraf2"/>
        <w:numPr>
          <w:ilvl w:val="0"/>
          <w:numId w:val="31"/>
        </w:numPr>
        <w:spacing w:before="120" w:after="120" w:line="240" w:lineRule="auto"/>
        <w:jc w:val="both"/>
        <w:rPr>
          <w:rFonts w:ascii="Trebuchet MS" w:eastAsia="Calibri" w:hAnsi="Trebuchet MS" w:cs="Times New Roman"/>
          <w:i/>
          <w:color w:val="1F497D" w:themeColor="text2"/>
          <w:sz w:val="22"/>
          <w:szCs w:val="22"/>
        </w:rPr>
      </w:pPr>
      <w:r>
        <w:rPr>
          <w:rFonts w:ascii="Trebuchet MS" w:eastAsia="Calibri" w:hAnsi="Trebuchet MS"/>
          <w:color w:val="1F497D" w:themeColor="text2"/>
          <w:kern w:val="1"/>
          <w:sz w:val="22"/>
          <w:szCs w:val="22"/>
        </w:rPr>
        <w:t>Număr</w:t>
      </w:r>
      <w:r w:rsidR="003B5B84">
        <w:rPr>
          <w:rFonts w:ascii="Trebuchet MS" w:eastAsia="Calibri" w:hAnsi="Trebuchet MS"/>
          <w:color w:val="1F497D" w:themeColor="text2"/>
          <w:kern w:val="1"/>
          <w:sz w:val="22"/>
          <w:szCs w:val="22"/>
        </w:rPr>
        <w:t xml:space="preserve"> de </w:t>
      </w:r>
      <w:r w:rsidR="00C40770">
        <w:rPr>
          <w:rFonts w:ascii="Trebuchet MS" w:eastAsia="Calibri" w:hAnsi="Trebuchet MS"/>
          <w:color w:val="1F497D" w:themeColor="text2"/>
          <w:kern w:val="1"/>
          <w:sz w:val="22"/>
          <w:szCs w:val="22"/>
        </w:rPr>
        <w:t>b</w:t>
      </w:r>
      <w:r w:rsidR="003B5B84">
        <w:rPr>
          <w:rFonts w:ascii="Trebuchet MS" w:eastAsia="Calibri" w:hAnsi="Trebuchet MS"/>
          <w:color w:val="1F497D" w:themeColor="text2"/>
          <w:kern w:val="1"/>
          <w:sz w:val="22"/>
          <w:szCs w:val="22"/>
        </w:rPr>
        <w:t xml:space="preserve">eneficiari de servicii de </w:t>
      </w:r>
      <w:r>
        <w:rPr>
          <w:rFonts w:ascii="Trebuchet MS" w:eastAsia="Calibri" w:hAnsi="Trebuchet MS"/>
          <w:color w:val="1F497D" w:themeColor="text2"/>
          <w:kern w:val="1"/>
          <w:sz w:val="22"/>
          <w:szCs w:val="22"/>
        </w:rPr>
        <w:t>îngrijire</w:t>
      </w:r>
      <w:r w:rsidR="003B5B84">
        <w:rPr>
          <w:rFonts w:ascii="Trebuchet MS" w:eastAsia="Calibri" w:hAnsi="Trebuchet MS"/>
          <w:color w:val="1F497D" w:themeColor="text2"/>
          <w:kern w:val="1"/>
          <w:sz w:val="22"/>
          <w:szCs w:val="22"/>
        </w:rPr>
        <w:t xml:space="preserve"> de zi </w:t>
      </w:r>
    </w:p>
    <w:p w14:paraId="3ACBCE07" w14:textId="3A063360" w:rsidR="003B5B84" w:rsidRPr="00D15939" w:rsidRDefault="00DA7F04" w:rsidP="003B5B84">
      <w:pPr>
        <w:widowControl w:val="0"/>
        <w:numPr>
          <w:ilvl w:val="0"/>
          <w:numId w:val="21"/>
        </w:numPr>
        <w:autoSpaceDE w:val="0"/>
        <w:autoSpaceDN w:val="0"/>
        <w:adjustRightInd w:val="0"/>
        <w:spacing w:before="60" w:after="60" w:line="240" w:lineRule="auto"/>
        <w:ind w:right="101"/>
        <w:jc w:val="both"/>
        <w:rPr>
          <w:rFonts w:ascii="Trebuchet MS" w:eastAsia="Calibri" w:hAnsi="Trebuchet MS"/>
          <w:color w:val="1F497D" w:themeColor="text2"/>
          <w:kern w:val="1"/>
        </w:rPr>
      </w:pPr>
      <w:r w:rsidRPr="00D15939">
        <w:rPr>
          <w:rFonts w:ascii="Trebuchet MS" w:eastAsia="Calibri" w:hAnsi="Trebuchet MS"/>
          <w:color w:val="1F497D" w:themeColor="text2"/>
          <w:kern w:val="1"/>
        </w:rPr>
        <w:t>Noi servicii oferite la nivelul comunității în vederea asigurării  tranziției de la sistemul instituționalizat la servicii la nivelul comunității</w:t>
      </w:r>
    </w:p>
    <w:p w14:paraId="2EC94451" w14:textId="2C8B6013" w:rsidR="009E7B2D" w:rsidRPr="00EB238C" w:rsidRDefault="009E7B2D" w:rsidP="005932F8">
      <w:pPr>
        <w:widowControl w:val="0"/>
        <w:numPr>
          <w:ilvl w:val="0"/>
          <w:numId w:val="21"/>
        </w:numPr>
        <w:autoSpaceDE w:val="0"/>
        <w:autoSpaceDN w:val="0"/>
        <w:adjustRightInd w:val="0"/>
        <w:spacing w:before="60" w:after="60" w:line="240" w:lineRule="auto"/>
        <w:ind w:right="101"/>
        <w:jc w:val="both"/>
        <w:rPr>
          <w:rFonts w:ascii="Trebuchet MS" w:eastAsia="Calibri" w:hAnsi="Trebuchet MS"/>
          <w:color w:val="1F497D" w:themeColor="text2"/>
          <w:kern w:val="1"/>
        </w:rPr>
      </w:pPr>
      <w:r w:rsidRPr="00EB238C">
        <w:rPr>
          <w:rFonts w:ascii="Trebuchet MS" w:eastAsia="Calibri" w:hAnsi="Trebuchet MS"/>
          <w:color w:val="1F497D" w:themeColor="text2"/>
          <w:kern w:val="1"/>
        </w:rPr>
        <w:t>Număr crescut al tinerilor instituționalizați care dobândesc abilitățile necesare pentru a putea avea o viață independentă la părăsirea instituției rezidențiale</w:t>
      </w:r>
    </w:p>
    <w:p w14:paraId="1877272C" w14:textId="22009A73" w:rsidR="009E7B2D" w:rsidRDefault="009E7B2D" w:rsidP="005932F8">
      <w:pPr>
        <w:widowControl w:val="0"/>
        <w:numPr>
          <w:ilvl w:val="0"/>
          <w:numId w:val="21"/>
        </w:numPr>
        <w:autoSpaceDE w:val="0"/>
        <w:autoSpaceDN w:val="0"/>
        <w:adjustRightInd w:val="0"/>
        <w:spacing w:before="60" w:after="60" w:line="240" w:lineRule="auto"/>
        <w:ind w:right="101"/>
        <w:jc w:val="both"/>
        <w:rPr>
          <w:rFonts w:ascii="Trebuchet MS" w:eastAsia="Calibri" w:hAnsi="Trebuchet MS"/>
          <w:color w:val="1F497D" w:themeColor="text2"/>
          <w:kern w:val="1"/>
        </w:rPr>
      </w:pPr>
      <w:r w:rsidRPr="00EB238C">
        <w:rPr>
          <w:rFonts w:ascii="Trebuchet MS" w:eastAsia="Calibri" w:hAnsi="Trebuchet MS"/>
          <w:color w:val="1F497D" w:themeColor="text2"/>
          <w:kern w:val="1"/>
        </w:rPr>
        <w:t>Număr crescut de asistenți maternali la nivelul comunității</w:t>
      </w:r>
    </w:p>
    <w:p w14:paraId="25B40547" w14:textId="31C3CE0C" w:rsidR="009528F6" w:rsidRPr="00EB238C" w:rsidRDefault="0064660A" w:rsidP="005932F8">
      <w:pPr>
        <w:widowControl w:val="0"/>
        <w:numPr>
          <w:ilvl w:val="0"/>
          <w:numId w:val="21"/>
        </w:numPr>
        <w:autoSpaceDE w:val="0"/>
        <w:autoSpaceDN w:val="0"/>
        <w:adjustRightInd w:val="0"/>
        <w:spacing w:before="60" w:after="60" w:line="240" w:lineRule="auto"/>
        <w:ind w:right="101"/>
        <w:jc w:val="both"/>
        <w:rPr>
          <w:rFonts w:ascii="Trebuchet MS" w:eastAsia="Calibri" w:hAnsi="Trebuchet MS"/>
          <w:color w:val="1F497D" w:themeColor="text2"/>
          <w:kern w:val="1"/>
        </w:rPr>
      </w:pPr>
      <w:r>
        <w:rPr>
          <w:rFonts w:ascii="Trebuchet MS" w:eastAsia="Calibri" w:hAnsi="Trebuchet MS"/>
          <w:color w:val="1F497D" w:themeColor="text2"/>
          <w:kern w:val="1"/>
        </w:rPr>
        <w:t>Număr</w:t>
      </w:r>
      <w:r w:rsidR="009528F6">
        <w:rPr>
          <w:rFonts w:ascii="Trebuchet MS" w:eastAsia="Calibri" w:hAnsi="Trebuchet MS"/>
          <w:color w:val="1F497D" w:themeColor="text2"/>
          <w:kern w:val="1"/>
        </w:rPr>
        <w:t xml:space="preserve"> de personal din serviciile de </w:t>
      </w:r>
      <w:r>
        <w:rPr>
          <w:rFonts w:ascii="Trebuchet MS" w:eastAsia="Calibri" w:hAnsi="Trebuchet MS"/>
          <w:color w:val="1F497D" w:themeColor="text2"/>
          <w:kern w:val="1"/>
        </w:rPr>
        <w:t>îngrijire</w:t>
      </w:r>
      <w:r w:rsidR="009528F6">
        <w:rPr>
          <w:rFonts w:ascii="Trebuchet MS" w:eastAsia="Calibri" w:hAnsi="Trebuchet MS"/>
          <w:color w:val="1F497D" w:themeColor="text2"/>
          <w:kern w:val="1"/>
        </w:rPr>
        <w:t xml:space="preserve"> de zi si casele de tip familial</w:t>
      </w:r>
    </w:p>
    <w:p w14:paraId="31C695D8" w14:textId="77777777" w:rsidR="00661168" w:rsidRPr="00EB238C" w:rsidRDefault="00661168" w:rsidP="00661168">
      <w:pPr>
        <w:pStyle w:val="Corptext"/>
        <w:rPr>
          <w:rFonts w:ascii="Trebuchet MS" w:hAnsi="Trebuchet MS"/>
          <w:color w:val="1F497D" w:themeColor="text2"/>
          <w:lang w:eastAsia="ar-SA"/>
        </w:rPr>
      </w:pPr>
    </w:p>
    <w:p w14:paraId="21CDDBDE" w14:textId="723C2BDA" w:rsidR="00CF45CE" w:rsidRPr="00EB238C" w:rsidRDefault="00CF45CE" w:rsidP="0027120D">
      <w:pPr>
        <w:pStyle w:val="Titlu2"/>
        <w:numPr>
          <w:ilvl w:val="0"/>
          <w:numId w:val="0"/>
        </w:numPr>
        <w:spacing w:before="120" w:after="120" w:line="240" w:lineRule="auto"/>
        <w:jc w:val="both"/>
        <w:rPr>
          <w:rFonts w:ascii="Trebuchet MS" w:eastAsia="Calibri" w:hAnsi="Trebuchet MS" w:cs="Times New Roman"/>
          <w:b/>
          <w:color w:val="1F497D" w:themeColor="text2"/>
          <w:sz w:val="22"/>
          <w:szCs w:val="22"/>
        </w:rPr>
      </w:pPr>
      <w:bookmarkStart w:id="6" w:name="_Toc496695300"/>
      <w:r w:rsidRPr="00EB238C">
        <w:rPr>
          <w:rFonts w:ascii="Trebuchet MS" w:eastAsia="Calibri" w:hAnsi="Trebuchet MS" w:cs="Times New Roman"/>
          <w:b/>
          <w:color w:val="1F497D" w:themeColor="text2"/>
          <w:sz w:val="22"/>
          <w:szCs w:val="22"/>
        </w:rPr>
        <w:t>1.</w:t>
      </w:r>
      <w:r w:rsidR="00005FDB" w:rsidRPr="00EB238C">
        <w:rPr>
          <w:rFonts w:ascii="Trebuchet MS" w:eastAsia="Calibri" w:hAnsi="Trebuchet MS" w:cs="Times New Roman"/>
          <w:b/>
          <w:color w:val="1F497D" w:themeColor="text2"/>
          <w:sz w:val="22"/>
          <w:szCs w:val="22"/>
        </w:rPr>
        <w:t>3</w:t>
      </w:r>
      <w:r w:rsidR="009F7C51" w:rsidRPr="00EB238C">
        <w:rPr>
          <w:rFonts w:ascii="Trebuchet MS" w:eastAsia="Calibri" w:hAnsi="Trebuchet MS" w:cs="Times New Roman"/>
          <w:b/>
          <w:color w:val="1F497D" w:themeColor="text2"/>
          <w:sz w:val="22"/>
          <w:szCs w:val="22"/>
        </w:rPr>
        <w:t>.</w:t>
      </w:r>
      <w:r w:rsidR="002442B9" w:rsidRPr="00EB238C">
        <w:rPr>
          <w:rFonts w:ascii="Trebuchet MS" w:eastAsia="Calibri" w:hAnsi="Trebuchet MS" w:cs="Times New Roman"/>
          <w:b/>
          <w:color w:val="1F497D" w:themeColor="text2"/>
          <w:sz w:val="22"/>
          <w:szCs w:val="22"/>
        </w:rPr>
        <w:t xml:space="preserve"> Tipul apelurilor </w:t>
      </w:r>
      <w:r w:rsidRPr="00EB238C">
        <w:rPr>
          <w:rFonts w:ascii="Trebuchet MS" w:eastAsia="Calibri" w:hAnsi="Trebuchet MS" w:cs="Times New Roman"/>
          <w:b/>
          <w:color w:val="1F497D" w:themeColor="text2"/>
          <w:sz w:val="22"/>
          <w:szCs w:val="22"/>
        </w:rPr>
        <w:t xml:space="preserve">de proiecte și perioada de depunere a </w:t>
      </w:r>
      <w:r w:rsidR="00AF0AE9" w:rsidRPr="00EB238C">
        <w:rPr>
          <w:rFonts w:ascii="Trebuchet MS" w:eastAsia="Calibri" w:hAnsi="Trebuchet MS" w:cs="Times New Roman"/>
          <w:b/>
          <w:color w:val="1F497D" w:themeColor="text2"/>
          <w:sz w:val="22"/>
          <w:szCs w:val="22"/>
        </w:rPr>
        <w:t>cererilor de finanțare</w:t>
      </w:r>
      <w:bookmarkEnd w:id="6"/>
    </w:p>
    <w:p w14:paraId="3CC6971E" w14:textId="77777777" w:rsidR="00950A13" w:rsidRPr="00EB238C" w:rsidRDefault="00950A13" w:rsidP="00F3721A">
      <w:pPr>
        <w:spacing w:before="120" w:after="120" w:line="240" w:lineRule="auto"/>
        <w:jc w:val="both"/>
        <w:rPr>
          <w:rFonts w:ascii="Trebuchet MS" w:eastAsia="Calibri" w:hAnsi="Trebuchet MS" w:cs="Times New Roman"/>
          <w:b/>
          <w:color w:val="1F497D" w:themeColor="text2"/>
        </w:rPr>
      </w:pPr>
    </w:p>
    <w:p w14:paraId="38A1C607" w14:textId="1D152843" w:rsidR="00031D71" w:rsidRDefault="00F3721A" w:rsidP="00C04C65">
      <w:pPr>
        <w:spacing w:before="120" w:after="120" w:line="240" w:lineRule="auto"/>
        <w:jc w:val="both"/>
        <w:rPr>
          <w:rFonts w:ascii="Trebuchet MS" w:eastAsia="Calibri" w:hAnsi="Trebuchet MS" w:cs="Times New Roman"/>
          <w:color w:val="1F497D" w:themeColor="text2"/>
        </w:rPr>
      </w:pPr>
      <w:r w:rsidRPr="00EB238C">
        <w:rPr>
          <w:rFonts w:ascii="Trebuchet MS" w:eastAsia="Calibri" w:hAnsi="Trebuchet MS" w:cs="Times New Roman"/>
          <w:b/>
          <w:color w:val="1F497D" w:themeColor="text2"/>
        </w:rPr>
        <w:t xml:space="preserve">Prezentul apel de proiecte este </w:t>
      </w:r>
      <w:r w:rsidR="00950A13" w:rsidRPr="00EB238C">
        <w:rPr>
          <w:rFonts w:ascii="Trebuchet MS" w:eastAsia="Calibri" w:hAnsi="Trebuchet MS" w:cs="Times New Roman"/>
          <w:b/>
          <w:color w:val="1F497D" w:themeColor="text2"/>
        </w:rPr>
        <w:t xml:space="preserve">de tip competitiv cu termen limita de depunere, </w:t>
      </w:r>
      <w:r w:rsidRPr="00EB238C">
        <w:rPr>
          <w:rFonts w:ascii="Trebuchet MS" w:eastAsia="Calibri" w:hAnsi="Trebuchet MS" w:cs="Times New Roman"/>
          <w:b/>
          <w:color w:val="1F497D" w:themeColor="text2"/>
        </w:rPr>
        <w:t xml:space="preserve">destinat </w:t>
      </w:r>
      <w:r w:rsidR="008D1B6B">
        <w:rPr>
          <w:rFonts w:ascii="Trebuchet MS" w:eastAsia="Calibri" w:hAnsi="Trebuchet MS" w:cs="Times New Roman"/>
          <w:b/>
          <w:color w:val="1F497D" w:themeColor="text2"/>
        </w:rPr>
        <w:t>tutu</w:t>
      </w:r>
      <w:r w:rsidR="004438D2">
        <w:rPr>
          <w:rFonts w:ascii="Trebuchet MS" w:eastAsia="Calibri" w:hAnsi="Trebuchet MS" w:cs="Times New Roman"/>
          <w:b/>
          <w:color w:val="1F497D" w:themeColor="text2"/>
        </w:rPr>
        <w:t>ror</w:t>
      </w:r>
      <w:r w:rsidR="008D1B6B" w:rsidRPr="00EB238C">
        <w:rPr>
          <w:rFonts w:ascii="Trebuchet MS" w:eastAsia="Calibri" w:hAnsi="Trebuchet MS" w:cs="Times New Roman"/>
          <w:b/>
          <w:color w:val="1F497D" w:themeColor="text2"/>
        </w:rPr>
        <w:t xml:space="preserve"> </w:t>
      </w:r>
      <w:r w:rsidR="00A73F26" w:rsidRPr="00EB238C">
        <w:rPr>
          <w:rFonts w:ascii="Trebuchet MS" w:eastAsia="Calibri" w:hAnsi="Trebuchet MS" w:cs="Times New Roman"/>
          <w:b/>
          <w:color w:val="1F497D" w:themeColor="text2"/>
        </w:rPr>
        <w:t>regiunilo</w:t>
      </w:r>
      <w:r w:rsidR="008D1B6B">
        <w:rPr>
          <w:rFonts w:ascii="Trebuchet MS" w:eastAsia="Calibri" w:hAnsi="Trebuchet MS" w:cs="Times New Roman"/>
          <w:b/>
          <w:color w:val="1F497D" w:themeColor="text2"/>
        </w:rPr>
        <w:t>r</w:t>
      </w:r>
      <w:r w:rsidR="004438D2">
        <w:rPr>
          <w:rFonts w:ascii="Trebuchet MS" w:eastAsia="Calibri" w:hAnsi="Trebuchet MS" w:cs="Times New Roman"/>
          <w:b/>
          <w:color w:val="1F497D" w:themeColor="text2"/>
        </w:rPr>
        <w:t xml:space="preserve"> </w:t>
      </w:r>
      <w:r w:rsidR="00031D71">
        <w:rPr>
          <w:rFonts w:ascii="Trebuchet MS" w:eastAsia="Calibri" w:hAnsi="Trebuchet MS" w:cs="Times New Roman"/>
          <w:b/>
          <w:color w:val="1F497D" w:themeColor="text2"/>
        </w:rPr>
        <w:t>(</w:t>
      </w:r>
      <w:r w:rsidR="004438D2">
        <w:rPr>
          <w:rFonts w:ascii="Trebuchet MS" w:eastAsia="Calibri" w:hAnsi="Trebuchet MS" w:cs="Times New Roman"/>
          <w:b/>
          <w:color w:val="1F497D" w:themeColor="text2"/>
        </w:rPr>
        <w:t>INCLUSIV</w:t>
      </w:r>
      <w:r w:rsidR="00031D71">
        <w:rPr>
          <w:rFonts w:ascii="Trebuchet MS" w:eastAsia="Calibri" w:hAnsi="Trebuchet MS" w:cs="Times New Roman"/>
          <w:b/>
          <w:color w:val="1F497D" w:themeColor="text2"/>
        </w:rPr>
        <w:t xml:space="preserve"> TERITORIUL ITI</w:t>
      </w:r>
      <w:r w:rsidRPr="00EB238C">
        <w:rPr>
          <w:rFonts w:ascii="Trebuchet MS" w:eastAsia="Calibri" w:hAnsi="Trebuchet MS" w:cs="Times New Roman"/>
          <w:b/>
          <w:color w:val="1F497D" w:themeColor="text2"/>
        </w:rPr>
        <w:t xml:space="preserve"> </w:t>
      </w:r>
      <w:r w:rsidR="00031D71">
        <w:rPr>
          <w:rFonts w:ascii="Trebuchet MS" w:eastAsia="Calibri" w:hAnsi="Trebuchet MS" w:cs="Times New Roman"/>
          <w:b/>
          <w:color w:val="1F497D" w:themeColor="text2"/>
        </w:rPr>
        <w:t>DELTA DUNARII)</w:t>
      </w:r>
      <w:r w:rsidRPr="00EB238C">
        <w:rPr>
          <w:rFonts w:ascii="Trebuchet MS" w:eastAsia="Calibri" w:hAnsi="Trebuchet MS" w:cs="Times New Roman"/>
          <w:b/>
          <w:color w:val="1F497D" w:themeColor="text2"/>
        </w:rPr>
        <w:t>.</w:t>
      </w:r>
      <w:r w:rsidRPr="00EB238C">
        <w:rPr>
          <w:rFonts w:ascii="Trebuchet MS" w:eastAsia="Calibri" w:hAnsi="Trebuchet MS" w:cs="Times New Roman"/>
          <w:color w:val="1F497D" w:themeColor="text2"/>
        </w:rPr>
        <w:t xml:space="preserve"> </w:t>
      </w:r>
    </w:p>
    <w:p w14:paraId="69A58DCE" w14:textId="3B17DE04" w:rsidR="00EB238C" w:rsidRPr="00EB238C" w:rsidRDefault="001652F7" w:rsidP="00CE7E78">
      <w:pPr>
        <w:spacing w:before="120" w:after="120" w:line="240" w:lineRule="auto"/>
        <w:jc w:val="both"/>
        <w:rPr>
          <w:rFonts w:ascii="Trebuchet MS" w:hAnsi="Trebuchet MS"/>
          <w:color w:val="1F497D" w:themeColor="text2"/>
        </w:rPr>
      </w:pPr>
      <w:r>
        <w:rPr>
          <w:rFonts w:ascii="Trebuchet MS" w:eastAsia="Calibri" w:hAnsi="Trebuchet MS" w:cs="Times New Roman"/>
          <w:color w:val="1F497D" w:themeColor="text2"/>
        </w:rPr>
        <w:t xml:space="preserve">Pentru A si B, Beneficiarul va prezenta </w:t>
      </w:r>
      <w:r>
        <w:rPr>
          <w:rFonts w:ascii="Trebuchet MS" w:hAnsi="Trebuchet MS"/>
          <w:color w:val="1F497D" w:themeColor="text2"/>
        </w:rPr>
        <w:t>a</w:t>
      </w:r>
      <w:r w:rsidR="0038373F">
        <w:rPr>
          <w:rFonts w:ascii="Trebuchet MS" w:hAnsi="Trebuchet MS"/>
          <w:color w:val="1F497D" w:themeColor="text2"/>
        </w:rPr>
        <w:t>vizul</w:t>
      </w:r>
      <w:r>
        <w:rPr>
          <w:rFonts w:ascii="Trebuchet MS" w:hAnsi="Trebuchet MS"/>
          <w:color w:val="1F497D" w:themeColor="text2"/>
        </w:rPr>
        <w:t xml:space="preserve"> de conformitate</w:t>
      </w:r>
      <w:r w:rsidR="0038373F">
        <w:rPr>
          <w:rFonts w:ascii="Trebuchet MS" w:hAnsi="Trebuchet MS"/>
          <w:color w:val="1F497D" w:themeColor="text2"/>
        </w:rPr>
        <w:t xml:space="preserve"> </w:t>
      </w:r>
      <w:r w:rsidR="008A3EC7">
        <w:rPr>
          <w:rFonts w:ascii="Trebuchet MS" w:hAnsi="Trebuchet MS"/>
          <w:color w:val="1F497D" w:themeColor="text2"/>
        </w:rPr>
        <w:t xml:space="preserve"> </w:t>
      </w:r>
      <w:r>
        <w:rPr>
          <w:rFonts w:ascii="Trebuchet MS" w:hAnsi="Trebuchet MS"/>
          <w:color w:val="1F497D" w:themeColor="text2"/>
        </w:rPr>
        <w:t xml:space="preserve">eliberat </w:t>
      </w:r>
      <w:r w:rsidR="00E24DD7" w:rsidRPr="00E24DD7">
        <w:rPr>
          <w:rFonts w:ascii="Trebuchet MS" w:hAnsi="Trebuchet MS"/>
          <w:color w:val="1F497D" w:themeColor="text2"/>
        </w:rPr>
        <w:t xml:space="preserve"> de Autoritatea Națională pentru Protecția Drepturilor Copiilor și Adopție </w:t>
      </w:r>
      <w:r>
        <w:rPr>
          <w:rFonts w:ascii="Trebuchet MS" w:hAnsi="Trebuchet MS"/>
          <w:color w:val="1F497D" w:themeColor="text2"/>
        </w:rPr>
        <w:t xml:space="preserve">pe baza </w:t>
      </w:r>
      <w:r w:rsidRPr="00FD3BEF">
        <w:rPr>
          <w:rFonts w:ascii="Trebuchet MS" w:hAnsi="Trebuchet MS"/>
          <w:color w:val="1F497D" w:themeColor="text2"/>
        </w:rPr>
        <w:t>planul</w:t>
      </w:r>
      <w:r>
        <w:rPr>
          <w:rFonts w:ascii="Trebuchet MS" w:hAnsi="Trebuchet MS"/>
          <w:color w:val="1F497D" w:themeColor="text2"/>
        </w:rPr>
        <w:t>ui</w:t>
      </w:r>
      <w:r w:rsidRPr="00FD3BEF">
        <w:rPr>
          <w:rFonts w:ascii="Trebuchet MS" w:hAnsi="Trebuchet MS"/>
          <w:color w:val="1F497D" w:themeColor="text2"/>
        </w:rPr>
        <w:t xml:space="preserve"> de </w:t>
      </w:r>
      <w:proofErr w:type="spellStart"/>
      <w:r w:rsidRPr="00FD3BEF">
        <w:rPr>
          <w:rFonts w:ascii="Trebuchet MS" w:hAnsi="Trebuchet MS"/>
          <w:color w:val="1F497D" w:themeColor="text2"/>
        </w:rPr>
        <w:t>prioritizare</w:t>
      </w:r>
      <w:proofErr w:type="spellEnd"/>
      <w:r w:rsidRPr="00FD3BEF">
        <w:rPr>
          <w:rFonts w:ascii="Trebuchet MS" w:hAnsi="Trebuchet MS"/>
          <w:color w:val="1F497D" w:themeColor="text2"/>
        </w:rPr>
        <w:t xml:space="preserve"> a închiderii centrelor de plasament</w:t>
      </w:r>
      <w:r>
        <w:rPr>
          <w:rFonts w:ascii="Trebuchet MS" w:hAnsi="Trebuchet MS"/>
          <w:color w:val="1F497D" w:themeColor="text2"/>
        </w:rPr>
        <w:t>.</w:t>
      </w:r>
    </w:p>
    <w:p w14:paraId="1DC94011" w14:textId="77777777" w:rsidR="00356197" w:rsidRPr="00EB238C" w:rsidRDefault="00356197" w:rsidP="00356197">
      <w:pPr>
        <w:pBdr>
          <w:top w:val="single" w:sz="18" w:space="1" w:color="FFFF00"/>
          <w:left w:val="single" w:sz="18" w:space="4" w:color="FFFF00"/>
          <w:bottom w:val="single" w:sz="18" w:space="1" w:color="FFFF00"/>
          <w:right w:val="single" w:sz="18" w:space="4" w:color="FFFF00"/>
        </w:pBdr>
        <w:shd w:val="clear" w:color="auto" w:fill="BDD6EE"/>
        <w:spacing w:before="120" w:after="120" w:line="240" w:lineRule="auto"/>
        <w:jc w:val="both"/>
        <w:rPr>
          <w:rFonts w:ascii="Trebuchet MS" w:eastAsia="Calibri" w:hAnsi="Trebuchet MS" w:cs="Times New Roman"/>
          <w:color w:val="1F497D" w:themeColor="text2"/>
        </w:rPr>
      </w:pPr>
      <w:r w:rsidRPr="00EB238C">
        <w:rPr>
          <w:rFonts w:ascii="Trebuchet MS" w:eastAsia="Calibri" w:hAnsi="Trebuchet MS" w:cs="Times New Roman"/>
          <w:b/>
          <w:color w:val="1F497D" w:themeColor="text2"/>
        </w:rPr>
        <w:t xml:space="preserve">SISTEMUL INFORMATIC </w:t>
      </w:r>
      <w:proofErr w:type="spellStart"/>
      <w:r w:rsidRPr="00EB238C">
        <w:rPr>
          <w:rFonts w:ascii="Trebuchet MS" w:eastAsia="Calibri" w:hAnsi="Trebuchet MS" w:cs="Times New Roman"/>
          <w:b/>
          <w:color w:val="1F497D" w:themeColor="text2"/>
        </w:rPr>
        <w:t>MySMIS</w:t>
      </w:r>
      <w:proofErr w:type="spellEnd"/>
      <w:r w:rsidRPr="00EB238C">
        <w:rPr>
          <w:rFonts w:ascii="Trebuchet MS" w:eastAsia="Calibri" w:hAnsi="Trebuchet MS" w:cs="Times New Roman"/>
          <w:b/>
          <w:color w:val="1F497D" w:themeColor="text2"/>
        </w:rPr>
        <w:t xml:space="preserve"> 2014 VA FI DESCHIS ÎN DATA DE </w:t>
      </w:r>
      <w:r w:rsidRPr="00EB238C">
        <w:rPr>
          <w:rFonts w:ascii="Trebuchet MS" w:eastAsia="Calibri" w:hAnsi="Trebuchet MS" w:cs="Times New Roman"/>
          <w:b/>
          <w:color w:val="1F497D" w:themeColor="text2"/>
          <w:lang w:val="fr-FR"/>
        </w:rPr>
        <w:t>_______________</w:t>
      </w:r>
      <w:r w:rsidRPr="00EB238C">
        <w:rPr>
          <w:rFonts w:ascii="Trebuchet MS" w:eastAsia="Calibri" w:hAnsi="Trebuchet MS" w:cs="Times New Roman"/>
          <w:b/>
          <w:color w:val="1F497D" w:themeColor="text2"/>
        </w:rPr>
        <w:t xml:space="preserve"> ORA _______</w:t>
      </w:r>
      <w:r w:rsidRPr="00EB238C">
        <w:rPr>
          <w:rFonts w:ascii="Trebuchet MS" w:eastAsia="Calibri" w:hAnsi="Trebuchet MS" w:cs="Times New Roman"/>
          <w:color w:val="1F497D" w:themeColor="text2"/>
        </w:rPr>
        <w:t xml:space="preserve"> </w:t>
      </w:r>
      <w:r w:rsidRPr="00EB238C">
        <w:rPr>
          <w:rFonts w:ascii="Trebuchet MS" w:eastAsia="Calibri" w:hAnsi="Trebuchet MS" w:cs="Times New Roman"/>
          <w:b/>
          <w:color w:val="1F497D" w:themeColor="text2"/>
        </w:rPr>
        <w:t>ŞI SE VA ÎNCHIDE ÎN DATA ________________, ORA ___________</w:t>
      </w:r>
    </w:p>
    <w:p w14:paraId="6FF94261" w14:textId="77777777" w:rsidR="00764D10" w:rsidRPr="00EB238C" w:rsidRDefault="00764D10">
      <w:pPr>
        <w:spacing w:before="120" w:after="120" w:line="240" w:lineRule="auto"/>
        <w:jc w:val="both"/>
        <w:rPr>
          <w:rFonts w:ascii="Trebuchet MS" w:eastAsia="Calibri" w:hAnsi="Trebuchet MS" w:cs="Calibri"/>
          <w:color w:val="1F497D" w:themeColor="text2"/>
        </w:rPr>
      </w:pPr>
    </w:p>
    <w:p w14:paraId="258767D1" w14:textId="574A0D4E" w:rsidR="00EB238C" w:rsidRPr="00AB026A" w:rsidRDefault="001C2A0A" w:rsidP="00AB026A">
      <w:pPr>
        <w:pStyle w:val="Titlu2"/>
        <w:numPr>
          <w:ilvl w:val="0"/>
          <w:numId w:val="0"/>
        </w:numPr>
        <w:spacing w:before="120" w:after="120" w:line="240" w:lineRule="auto"/>
        <w:jc w:val="both"/>
        <w:rPr>
          <w:rFonts w:ascii="Trebuchet MS" w:eastAsia="Calibri" w:hAnsi="Trebuchet MS" w:cs="Times New Roman"/>
          <w:b/>
          <w:color w:val="1F497D" w:themeColor="text2"/>
          <w:sz w:val="22"/>
          <w:szCs w:val="22"/>
        </w:rPr>
      </w:pPr>
      <w:bookmarkStart w:id="7" w:name="_Toc496695301"/>
      <w:r w:rsidRPr="00EB238C">
        <w:rPr>
          <w:rFonts w:ascii="Trebuchet MS" w:eastAsia="Calibri" w:hAnsi="Trebuchet MS" w:cs="Times New Roman"/>
          <w:b/>
          <w:color w:val="1F497D" w:themeColor="text2"/>
          <w:sz w:val="22"/>
          <w:szCs w:val="22"/>
        </w:rPr>
        <w:t>1.</w:t>
      </w:r>
      <w:r w:rsidR="00005FDB" w:rsidRPr="00EB238C">
        <w:rPr>
          <w:rFonts w:ascii="Trebuchet MS" w:eastAsia="Calibri" w:hAnsi="Trebuchet MS" w:cs="Times New Roman"/>
          <w:b/>
          <w:color w:val="1F497D" w:themeColor="text2"/>
          <w:sz w:val="22"/>
          <w:szCs w:val="22"/>
        </w:rPr>
        <w:t>4</w:t>
      </w:r>
      <w:r w:rsidR="009F7C51" w:rsidRPr="00EB238C">
        <w:rPr>
          <w:rFonts w:ascii="Trebuchet MS" w:eastAsia="Calibri" w:hAnsi="Trebuchet MS" w:cs="Times New Roman"/>
          <w:b/>
          <w:color w:val="1F497D" w:themeColor="text2"/>
          <w:sz w:val="22"/>
          <w:szCs w:val="22"/>
        </w:rPr>
        <w:t>.</w:t>
      </w:r>
      <w:r w:rsidRPr="00EB238C">
        <w:rPr>
          <w:rFonts w:ascii="Trebuchet MS" w:eastAsia="Calibri" w:hAnsi="Trebuchet MS" w:cs="Times New Roman"/>
          <w:b/>
          <w:color w:val="1F497D" w:themeColor="text2"/>
          <w:sz w:val="22"/>
          <w:szCs w:val="22"/>
        </w:rPr>
        <w:t xml:space="preserve"> </w:t>
      </w:r>
      <w:r w:rsidR="009F7C51" w:rsidRPr="00EB238C">
        <w:rPr>
          <w:rFonts w:ascii="Trebuchet MS" w:eastAsia="Calibri" w:hAnsi="Trebuchet MS" w:cs="Times New Roman"/>
          <w:b/>
          <w:color w:val="1F497D" w:themeColor="text2"/>
          <w:sz w:val="22"/>
          <w:szCs w:val="22"/>
        </w:rPr>
        <w:t>Tipuri de ac</w:t>
      </w:r>
      <w:r w:rsidR="00871D71" w:rsidRPr="00EB238C">
        <w:rPr>
          <w:rFonts w:ascii="Trebuchet MS" w:eastAsia="Calibri" w:hAnsi="Trebuchet MS" w:cs="Times New Roman"/>
          <w:b/>
          <w:color w:val="1F497D" w:themeColor="text2"/>
          <w:sz w:val="22"/>
          <w:szCs w:val="22"/>
        </w:rPr>
        <w:t>tivități</w:t>
      </w:r>
      <w:r w:rsidR="00005FDB" w:rsidRPr="00EB238C">
        <w:rPr>
          <w:rFonts w:ascii="Trebuchet MS" w:eastAsia="Calibri" w:hAnsi="Trebuchet MS" w:cs="Times New Roman"/>
          <w:b/>
          <w:color w:val="1F497D" w:themeColor="text2"/>
          <w:sz w:val="22"/>
          <w:szCs w:val="22"/>
        </w:rPr>
        <w:t xml:space="preserve"> eligibile</w:t>
      </w:r>
      <w:bookmarkEnd w:id="7"/>
    </w:p>
    <w:p w14:paraId="1D574A1F" w14:textId="77777777" w:rsidR="00F304E2" w:rsidRDefault="00F304E2" w:rsidP="00683E9E">
      <w:pPr>
        <w:spacing w:before="120" w:after="120" w:line="240" w:lineRule="auto"/>
        <w:jc w:val="both"/>
        <w:rPr>
          <w:rFonts w:ascii="Trebuchet MS" w:eastAsia="Calibri" w:hAnsi="Trebuchet MS" w:cs="Times New Roman"/>
          <w:i/>
          <w:color w:val="1F497D" w:themeColor="text2"/>
          <w:u w:val="single"/>
        </w:rPr>
      </w:pPr>
    </w:p>
    <w:p w14:paraId="18674D61" w14:textId="50DF2FCD" w:rsidR="00683E9E" w:rsidRPr="00EB238C" w:rsidRDefault="00683E9E" w:rsidP="00683E9E">
      <w:pPr>
        <w:spacing w:before="120" w:after="120" w:line="240" w:lineRule="auto"/>
        <w:jc w:val="both"/>
        <w:rPr>
          <w:rFonts w:ascii="Trebuchet MS" w:eastAsia="Calibri" w:hAnsi="Trebuchet MS" w:cs="Times New Roman"/>
          <w:i/>
          <w:color w:val="1F497D" w:themeColor="text2"/>
          <w:u w:val="single"/>
        </w:rPr>
      </w:pPr>
      <w:r w:rsidRPr="00EB238C">
        <w:rPr>
          <w:rFonts w:ascii="Trebuchet MS" w:eastAsia="Calibri" w:hAnsi="Trebuchet MS" w:cs="Times New Roman"/>
          <w:i/>
          <w:color w:val="1F497D" w:themeColor="text2"/>
          <w:u w:val="single"/>
        </w:rPr>
        <w:t xml:space="preserve">În vederea realizării OS 4.12 vor fi susținute din </w:t>
      </w:r>
      <w:r w:rsidR="000D3524" w:rsidRPr="00EB238C">
        <w:rPr>
          <w:rFonts w:ascii="Trebuchet MS" w:eastAsia="Calibri" w:hAnsi="Trebuchet MS" w:cs="Times New Roman"/>
          <w:i/>
          <w:color w:val="1F497D" w:themeColor="text2"/>
          <w:u w:val="single"/>
        </w:rPr>
        <w:t xml:space="preserve">prezentul apel </w:t>
      </w:r>
      <w:r w:rsidRPr="00EB238C">
        <w:rPr>
          <w:rFonts w:ascii="Trebuchet MS" w:eastAsia="Calibri" w:hAnsi="Trebuchet MS" w:cs="Times New Roman"/>
          <w:i/>
          <w:color w:val="1F497D" w:themeColor="text2"/>
          <w:u w:val="single"/>
        </w:rPr>
        <w:t xml:space="preserve">următoarele tipuri de acțiuni: </w:t>
      </w:r>
    </w:p>
    <w:p w14:paraId="569487BF" w14:textId="15E3B615" w:rsidR="0024276D" w:rsidRDefault="00683E9E" w:rsidP="00683E9E">
      <w:pPr>
        <w:spacing w:before="120" w:after="120" w:line="240" w:lineRule="auto"/>
        <w:jc w:val="both"/>
        <w:rPr>
          <w:rFonts w:ascii="Trebuchet MS" w:eastAsia="Calibri" w:hAnsi="Trebuchet MS" w:cs="Times New Roman"/>
          <w:color w:val="1F497D" w:themeColor="text2"/>
        </w:rPr>
      </w:pPr>
      <w:r w:rsidRPr="00EB238C">
        <w:rPr>
          <w:rFonts w:ascii="Trebuchet MS" w:eastAsia="Calibri" w:hAnsi="Trebuchet MS" w:cs="Times New Roman"/>
          <w:color w:val="1F497D" w:themeColor="text2"/>
        </w:rPr>
        <w:t xml:space="preserve">1. </w:t>
      </w:r>
      <w:r w:rsidRPr="00EB238C">
        <w:rPr>
          <w:rFonts w:ascii="Trebuchet MS" w:eastAsia="Calibri" w:hAnsi="Trebuchet MS" w:cs="Times New Roman"/>
          <w:b/>
          <w:color w:val="1F497D" w:themeColor="text2"/>
        </w:rPr>
        <w:t>Furnizarea de servicii integrate de sprijin în vederea asigurării tranziției de la servicii de îngrijire instituționalizate către servicii la nivelul comunității</w:t>
      </w:r>
      <w:r w:rsidRPr="00EB238C">
        <w:rPr>
          <w:rFonts w:ascii="Trebuchet MS" w:eastAsia="Calibri" w:hAnsi="Trebuchet MS" w:cs="Times New Roman"/>
          <w:color w:val="1F497D" w:themeColor="text2"/>
        </w:rPr>
        <w:t xml:space="preserve"> (ex. </w:t>
      </w:r>
      <w:r w:rsidRPr="00AA3A7B">
        <w:rPr>
          <w:rFonts w:ascii="Trebuchet MS" w:eastAsia="Calibri" w:hAnsi="Trebuchet MS" w:cs="Times New Roman"/>
          <w:color w:val="1F497D" w:themeColor="text2"/>
        </w:rPr>
        <w:t>pachetul minim social</w:t>
      </w:r>
      <w:r w:rsidRPr="00EB238C">
        <w:rPr>
          <w:rFonts w:ascii="Trebuchet MS" w:eastAsia="Calibri" w:hAnsi="Trebuchet MS" w:cs="Times New Roman"/>
          <w:color w:val="1F497D" w:themeColor="text2"/>
        </w:rPr>
        <w:t xml:space="preserve">, </w:t>
      </w:r>
      <w:r w:rsidRPr="00EB238C">
        <w:rPr>
          <w:rFonts w:ascii="Trebuchet MS" w:eastAsia="Calibri" w:hAnsi="Trebuchet MS" w:cs="Times New Roman"/>
          <w:color w:val="1F497D" w:themeColor="text2"/>
        </w:rPr>
        <w:lastRenderedPageBreak/>
        <w:t xml:space="preserve">locuințe protejate, locuințe sociale, apartamente de tip familial, case de tip familial pentru tinerii de peste 18 ani, servicii de îngrijire la domiciliu, servicii comunitare de sănătate și asistență socială integrate, centre de tip respiro, case de tip familial, centre de zi, centre de recuperare, centre de consiliere, rețea de asistență maternală etc.). </w:t>
      </w:r>
      <w:r w:rsidR="00992F96">
        <w:rPr>
          <w:rFonts w:ascii="Trebuchet MS" w:eastAsia="Calibri" w:hAnsi="Trebuchet MS" w:cs="Times New Roman"/>
          <w:color w:val="1F497D" w:themeColor="text2"/>
        </w:rPr>
        <w:t xml:space="preserve">Se </w:t>
      </w:r>
      <w:proofErr w:type="spellStart"/>
      <w:r w:rsidR="00992F96">
        <w:rPr>
          <w:rFonts w:ascii="Trebuchet MS" w:eastAsia="Calibri" w:hAnsi="Trebuchet MS" w:cs="Times New Roman"/>
          <w:color w:val="1F497D" w:themeColor="text2"/>
        </w:rPr>
        <w:t>urmareste</w:t>
      </w:r>
      <w:proofErr w:type="spellEnd"/>
      <w:r w:rsidR="00992F96">
        <w:rPr>
          <w:rFonts w:ascii="Trebuchet MS" w:eastAsia="Calibri" w:hAnsi="Trebuchet MS" w:cs="Times New Roman"/>
          <w:color w:val="1F497D" w:themeColor="text2"/>
        </w:rPr>
        <w:t xml:space="preserve"> de asemenea implementarea</w:t>
      </w:r>
      <w:r w:rsidRPr="00EB238C">
        <w:rPr>
          <w:rFonts w:ascii="Trebuchet MS" w:eastAsia="Calibri" w:hAnsi="Trebuchet MS" w:cs="Times New Roman"/>
          <w:color w:val="1F497D" w:themeColor="text2"/>
        </w:rPr>
        <w:t xml:space="preserve"> măsurilor de facilitare a integrării pe piața muncii prin furnizarea de servicii de consiliere </w:t>
      </w:r>
      <w:proofErr w:type="spellStart"/>
      <w:r w:rsidRPr="00EB238C">
        <w:rPr>
          <w:rFonts w:ascii="Trebuchet MS" w:eastAsia="Calibri" w:hAnsi="Trebuchet MS" w:cs="Times New Roman"/>
          <w:color w:val="1F497D" w:themeColor="text2"/>
        </w:rPr>
        <w:t>şi</w:t>
      </w:r>
      <w:proofErr w:type="spellEnd"/>
      <w:r w:rsidRPr="00EB238C">
        <w:rPr>
          <w:rFonts w:ascii="Trebuchet MS" w:eastAsia="Calibri" w:hAnsi="Trebuchet MS" w:cs="Times New Roman"/>
          <w:color w:val="1F497D" w:themeColor="text2"/>
        </w:rPr>
        <w:t xml:space="preserve"> orientare profesională, de formare profesională sau de reîntoarcere în sistemul educațional etc. </w:t>
      </w:r>
    </w:p>
    <w:p w14:paraId="5EE97F27" w14:textId="77777777" w:rsidR="00683E9E" w:rsidRPr="00EB238C" w:rsidRDefault="00683E9E" w:rsidP="00683E9E">
      <w:pPr>
        <w:spacing w:before="120" w:after="120" w:line="240" w:lineRule="auto"/>
        <w:jc w:val="both"/>
        <w:rPr>
          <w:rFonts w:ascii="Trebuchet MS" w:eastAsia="Calibri" w:hAnsi="Trebuchet MS" w:cs="Times New Roman"/>
          <w:color w:val="1F497D" w:themeColor="text2"/>
        </w:rPr>
      </w:pPr>
      <w:r w:rsidRPr="00EB238C">
        <w:rPr>
          <w:rFonts w:ascii="Trebuchet MS" w:eastAsia="Calibri" w:hAnsi="Trebuchet MS" w:cs="Times New Roman"/>
          <w:color w:val="1F497D" w:themeColor="text2"/>
        </w:rPr>
        <w:t>Pentru Activitatea 1, propunerile de proiecte ar putea include următoarele sub-activități:</w:t>
      </w:r>
    </w:p>
    <w:p w14:paraId="3EBFD48F" w14:textId="22A48DA8" w:rsidR="00683E9E" w:rsidRPr="00EB238C" w:rsidRDefault="00683E9E" w:rsidP="00683E9E">
      <w:pPr>
        <w:jc w:val="both"/>
        <w:rPr>
          <w:rFonts w:ascii="Trebuchet MS" w:hAnsi="Trebuchet MS"/>
          <w:color w:val="1F497D" w:themeColor="text2"/>
        </w:rPr>
      </w:pPr>
      <w:r w:rsidRPr="00EB238C">
        <w:rPr>
          <w:rFonts w:ascii="Trebuchet MS" w:eastAsia="Calibri" w:hAnsi="Trebuchet MS" w:cs="Times New Roman"/>
          <w:b/>
          <w:color w:val="1F497D" w:themeColor="text2"/>
        </w:rPr>
        <w:t>Sub-</w:t>
      </w:r>
      <w:r w:rsidRPr="00EB238C">
        <w:rPr>
          <w:rFonts w:ascii="Trebuchet MS" w:hAnsi="Trebuchet MS"/>
          <w:b/>
          <w:color w:val="1F497D" w:themeColor="text2"/>
        </w:rPr>
        <w:t>activitatea</w:t>
      </w:r>
      <w:r w:rsidRPr="00EB238C">
        <w:rPr>
          <w:rFonts w:ascii="Trebuchet MS" w:eastAsia="Calibri" w:hAnsi="Trebuchet MS" w:cs="Times New Roman"/>
          <w:b/>
          <w:color w:val="1F497D" w:themeColor="text2"/>
        </w:rPr>
        <w:t xml:space="preserve"> 1.1. </w:t>
      </w:r>
      <w:r w:rsidR="00F304E2">
        <w:rPr>
          <w:rFonts w:ascii="Trebuchet MS" w:eastAsia="Calibri" w:hAnsi="Trebuchet MS" w:cs="Times New Roman"/>
          <w:b/>
          <w:color w:val="1F497D" w:themeColor="text2"/>
        </w:rPr>
        <w:t>Dezvoltarea de s</w:t>
      </w:r>
      <w:r w:rsidRPr="00EB238C">
        <w:rPr>
          <w:rFonts w:ascii="Trebuchet MS" w:eastAsia="Calibri" w:hAnsi="Trebuchet MS" w:cs="Times New Roman"/>
          <w:b/>
          <w:color w:val="1F497D" w:themeColor="text2"/>
        </w:rPr>
        <w:t>ervicii de tip rezidențial (case de tip familial</w:t>
      </w:r>
      <w:r w:rsidR="00F304E2">
        <w:rPr>
          <w:rFonts w:ascii="Trebuchet MS" w:eastAsia="Calibri" w:hAnsi="Trebuchet MS" w:cs="Times New Roman"/>
          <w:b/>
          <w:color w:val="1F497D" w:themeColor="text2"/>
        </w:rPr>
        <w:t xml:space="preserve"> si apartamente</w:t>
      </w:r>
      <w:r w:rsidRPr="00EB238C">
        <w:rPr>
          <w:rFonts w:ascii="Trebuchet MS" w:eastAsia="Calibri" w:hAnsi="Trebuchet MS" w:cs="Times New Roman"/>
          <w:b/>
          <w:color w:val="1F497D" w:themeColor="text2"/>
        </w:rPr>
        <w:t>)</w:t>
      </w:r>
      <w:r w:rsidR="00F304E2">
        <w:rPr>
          <w:rFonts w:ascii="Trebuchet MS" w:eastAsia="Calibri" w:hAnsi="Trebuchet MS" w:cs="Times New Roman"/>
          <w:b/>
          <w:color w:val="1F497D" w:themeColor="text2"/>
        </w:rPr>
        <w:t xml:space="preserve">, care </w:t>
      </w:r>
      <w:r w:rsidR="00D15939">
        <w:rPr>
          <w:rFonts w:ascii="Trebuchet MS" w:eastAsia="Calibri" w:hAnsi="Trebuchet MS" w:cs="Times New Roman"/>
          <w:b/>
          <w:color w:val="1F497D" w:themeColor="text2"/>
        </w:rPr>
        <w:t>oferă</w:t>
      </w:r>
      <w:r w:rsidR="00F304E2">
        <w:rPr>
          <w:rFonts w:ascii="Trebuchet MS" w:eastAsia="Calibri" w:hAnsi="Trebuchet MS" w:cs="Times New Roman"/>
          <w:b/>
          <w:color w:val="1F497D" w:themeColor="text2"/>
        </w:rPr>
        <w:t xml:space="preserve"> </w:t>
      </w:r>
      <w:r w:rsidR="00D15939">
        <w:rPr>
          <w:rFonts w:ascii="Trebuchet MS" w:eastAsia="Calibri" w:hAnsi="Trebuchet MS" w:cs="Times New Roman"/>
          <w:b/>
          <w:color w:val="1F497D" w:themeColor="text2"/>
        </w:rPr>
        <w:t>îngrijire</w:t>
      </w:r>
      <w:r w:rsidR="00F304E2">
        <w:rPr>
          <w:rFonts w:ascii="Trebuchet MS" w:eastAsia="Calibri" w:hAnsi="Trebuchet MS" w:cs="Times New Roman"/>
          <w:b/>
          <w:color w:val="1F497D" w:themeColor="text2"/>
        </w:rPr>
        <w:t xml:space="preserve"> de tip familial </w:t>
      </w:r>
      <w:r w:rsidRPr="00EB238C">
        <w:rPr>
          <w:rFonts w:ascii="Trebuchet MS" w:eastAsia="Calibri" w:hAnsi="Trebuchet MS" w:cs="Times New Roman"/>
          <w:b/>
          <w:color w:val="1F497D" w:themeColor="text2"/>
        </w:rPr>
        <w:t xml:space="preserve">destinate copiilor inclusiv </w:t>
      </w:r>
      <w:r w:rsidR="006E64E3">
        <w:rPr>
          <w:rFonts w:ascii="Trebuchet MS" w:eastAsia="Calibri" w:hAnsi="Trebuchet MS" w:cs="Times New Roman"/>
          <w:b/>
          <w:color w:val="1F497D" w:themeColor="text2"/>
        </w:rPr>
        <w:t>copiilor</w:t>
      </w:r>
      <w:r w:rsidRPr="00EB238C">
        <w:rPr>
          <w:rFonts w:ascii="Trebuchet MS" w:eastAsia="Calibri" w:hAnsi="Trebuchet MS" w:cs="Times New Roman"/>
          <w:b/>
          <w:color w:val="1F497D" w:themeColor="text2"/>
        </w:rPr>
        <w:t xml:space="preserve"> și tinerilor </w:t>
      </w:r>
      <w:r w:rsidRPr="00EB238C">
        <w:rPr>
          <w:rFonts w:ascii="Trebuchet MS" w:eastAsia="Calibri" w:hAnsi="Trebuchet MS" w:cs="Times New Roman"/>
          <w:color w:val="1F497D" w:themeColor="text2"/>
        </w:rPr>
        <w:t xml:space="preserve">în cadrul căreia pot fi finanțate activități care vizează </w:t>
      </w:r>
      <w:r w:rsidRPr="00EB238C">
        <w:rPr>
          <w:rFonts w:ascii="Trebuchet MS" w:hAnsi="Trebuchet MS" w:cs="Arial"/>
          <w:color w:val="1F497D" w:themeColor="text2"/>
        </w:rPr>
        <w:t xml:space="preserve">îngrijire personală, educare, dezvoltare </w:t>
      </w:r>
      <w:proofErr w:type="spellStart"/>
      <w:r w:rsidRPr="00EB238C">
        <w:rPr>
          <w:rFonts w:ascii="Trebuchet MS" w:hAnsi="Trebuchet MS" w:cs="Arial"/>
          <w:color w:val="1F497D" w:themeColor="text2"/>
        </w:rPr>
        <w:t>abilităţi</w:t>
      </w:r>
      <w:proofErr w:type="spellEnd"/>
      <w:r w:rsidRPr="00EB238C">
        <w:rPr>
          <w:rFonts w:ascii="Trebuchet MS" w:hAnsi="Trebuchet MS" w:cs="Arial"/>
          <w:color w:val="1F497D" w:themeColor="text2"/>
        </w:rPr>
        <w:t xml:space="preserve"> de </w:t>
      </w:r>
      <w:proofErr w:type="spellStart"/>
      <w:r w:rsidRPr="00EB238C">
        <w:rPr>
          <w:rFonts w:ascii="Trebuchet MS" w:hAnsi="Trebuchet MS" w:cs="Arial"/>
          <w:color w:val="1F497D" w:themeColor="text2"/>
        </w:rPr>
        <w:t>viaţă</w:t>
      </w:r>
      <w:proofErr w:type="spellEnd"/>
      <w:r w:rsidRPr="00EB238C">
        <w:rPr>
          <w:rFonts w:ascii="Trebuchet MS" w:hAnsi="Trebuchet MS" w:cs="Arial"/>
          <w:color w:val="1F497D" w:themeColor="text2"/>
        </w:rPr>
        <w:t xml:space="preserve"> independent</w:t>
      </w:r>
      <w:r w:rsidR="009E4682" w:rsidRPr="00EB238C">
        <w:rPr>
          <w:rFonts w:ascii="Trebuchet MS" w:hAnsi="Trebuchet MS" w:cs="Arial"/>
          <w:color w:val="1F497D" w:themeColor="text2"/>
        </w:rPr>
        <w:t>ă</w:t>
      </w:r>
      <w:r w:rsidRPr="00EB238C">
        <w:rPr>
          <w:rFonts w:ascii="Trebuchet MS" w:hAnsi="Trebuchet MS" w:cs="Arial"/>
          <w:color w:val="1F497D" w:themeColor="text2"/>
        </w:rPr>
        <w:t xml:space="preserve">, consiliere psihosocială </w:t>
      </w:r>
      <w:proofErr w:type="spellStart"/>
      <w:r w:rsidRPr="00EB238C">
        <w:rPr>
          <w:rFonts w:ascii="Trebuchet MS" w:hAnsi="Trebuchet MS" w:cs="Arial"/>
          <w:color w:val="1F497D" w:themeColor="text2"/>
        </w:rPr>
        <w:t>şi</w:t>
      </w:r>
      <w:proofErr w:type="spellEnd"/>
      <w:r w:rsidRPr="00EB238C">
        <w:rPr>
          <w:rFonts w:ascii="Trebuchet MS" w:hAnsi="Trebuchet MS" w:cs="Arial"/>
          <w:color w:val="1F497D" w:themeColor="text2"/>
        </w:rPr>
        <w:t xml:space="preserve"> suport </w:t>
      </w:r>
      <w:proofErr w:type="spellStart"/>
      <w:r w:rsidRPr="00EB238C">
        <w:rPr>
          <w:rFonts w:ascii="Trebuchet MS" w:hAnsi="Trebuchet MS" w:cs="Arial"/>
          <w:color w:val="1F497D" w:themeColor="text2"/>
        </w:rPr>
        <w:t>emoţional</w:t>
      </w:r>
      <w:proofErr w:type="spellEnd"/>
      <w:r w:rsidRPr="00EB238C">
        <w:rPr>
          <w:rFonts w:ascii="Trebuchet MS" w:hAnsi="Trebuchet MS" w:cs="Arial"/>
          <w:color w:val="1F497D" w:themeColor="text2"/>
        </w:rPr>
        <w:t xml:space="preserve">, supraveghere, socializare </w:t>
      </w:r>
      <w:proofErr w:type="spellStart"/>
      <w:r w:rsidRPr="00EB238C">
        <w:rPr>
          <w:rFonts w:ascii="Trebuchet MS" w:hAnsi="Trebuchet MS" w:cs="Arial"/>
          <w:color w:val="1F497D" w:themeColor="text2"/>
        </w:rPr>
        <w:t>şi</w:t>
      </w:r>
      <w:proofErr w:type="spellEnd"/>
      <w:r w:rsidRPr="00EB238C">
        <w:rPr>
          <w:rFonts w:ascii="Trebuchet MS" w:hAnsi="Trebuchet MS" w:cs="Arial"/>
          <w:color w:val="1F497D" w:themeColor="text2"/>
        </w:rPr>
        <w:t xml:space="preserve"> </w:t>
      </w:r>
      <w:proofErr w:type="spellStart"/>
      <w:r w:rsidRPr="00EB238C">
        <w:rPr>
          <w:rFonts w:ascii="Trebuchet MS" w:hAnsi="Trebuchet MS" w:cs="Arial"/>
          <w:color w:val="1F497D" w:themeColor="text2"/>
        </w:rPr>
        <w:t>activităţi</w:t>
      </w:r>
      <w:proofErr w:type="spellEnd"/>
      <w:r w:rsidRPr="00EB238C">
        <w:rPr>
          <w:rFonts w:ascii="Trebuchet MS" w:hAnsi="Trebuchet MS" w:cs="Arial"/>
          <w:color w:val="1F497D" w:themeColor="text2"/>
        </w:rPr>
        <w:t xml:space="preserve"> culturale, cazare pe perioada prevăzută în măsura de </w:t>
      </w:r>
      <w:proofErr w:type="spellStart"/>
      <w:r w:rsidRPr="00EB238C">
        <w:rPr>
          <w:rFonts w:ascii="Trebuchet MS" w:hAnsi="Trebuchet MS" w:cs="Arial"/>
          <w:color w:val="1F497D" w:themeColor="text2"/>
        </w:rPr>
        <w:t>protecţie</w:t>
      </w:r>
      <w:proofErr w:type="spellEnd"/>
      <w:r w:rsidRPr="00EB238C">
        <w:rPr>
          <w:rFonts w:ascii="Trebuchet MS" w:hAnsi="Trebuchet MS" w:cs="Arial"/>
          <w:color w:val="1F497D" w:themeColor="text2"/>
        </w:rPr>
        <w:t>,</w:t>
      </w:r>
      <w:r w:rsidR="009E4682" w:rsidRPr="00EB238C">
        <w:rPr>
          <w:rFonts w:ascii="Trebuchet MS" w:hAnsi="Trebuchet MS" w:cs="Arial"/>
          <w:color w:val="1F497D" w:themeColor="text2"/>
        </w:rPr>
        <w:t xml:space="preserve"> </w:t>
      </w:r>
      <w:r w:rsidRPr="00EB238C">
        <w:rPr>
          <w:rFonts w:ascii="Trebuchet MS" w:hAnsi="Trebuchet MS" w:cs="Arial"/>
          <w:color w:val="1F497D" w:themeColor="text2"/>
        </w:rPr>
        <w:t xml:space="preserve">masă: inclusiv preparare hrană caldă, după caz, </w:t>
      </w:r>
      <w:proofErr w:type="spellStart"/>
      <w:r w:rsidRPr="00EB238C">
        <w:rPr>
          <w:rFonts w:ascii="Trebuchet MS" w:hAnsi="Trebuchet MS" w:cs="Arial"/>
          <w:color w:val="1F497D" w:themeColor="text2"/>
        </w:rPr>
        <w:t>curăţenie</w:t>
      </w:r>
      <w:proofErr w:type="spellEnd"/>
      <w:r w:rsidRPr="00EB238C">
        <w:rPr>
          <w:rFonts w:ascii="Trebuchet MS" w:hAnsi="Trebuchet MS" w:cs="Arial"/>
          <w:color w:val="1F497D" w:themeColor="text2"/>
        </w:rPr>
        <w:t xml:space="preserve"> precum și alte </w:t>
      </w:r>
      <w:proofErr w:type="spellStart"/>
      <w:r w:rsidRPr="00EB238C">
        <w:rPr>
          <w:rFonts w:ascii="Trebuchet MS" w:hAnsi="Trebuchet MS" w:cs="Arial"/>
          <w:color w:val="1F497D" w:themeColor="text2"/>
        </w:rPr>
        <w:t>activităţi</w:t>
      </w:r>
      <w:proofErr w:type="spellEnd"/>
      <w:r w:rsidRPr="00EB238C">
        <w:rPr>
          <w:rFonts w:ascii="Trebuchet MS" w:hAnsi="Trebuchet MS" w:cs="Arial"/>
          <w:color w:val="1F497D" w:themeColor="text2"/>
        </w:rPr>
        <w:t xml:space="preserve">, după caz: îngrijiri medicale curente, </w:t>
      </w:r>
      <w:proofErr w:type="spellStart"/>
      <w:r w:rsidRPr="00EB238C">
        <w:rPr>
          <w:rFonts w:ascii="Trebuchet MS" w:hAnsi="Trebuchet MS" w:cs="Arial"/>
          <w:color w:val="1F497D" w:themeColor="text2"/>
        </w:rPr>
        <w:t>inserţie</w:t>
      </w:r>
      <w:proofErr w:type="spellEnd"/>
      <w:r w:rsidRPr="00EB238C">
        <w:rPr>
          <w:rFonts w:ascii="Trebuchet MS" w:hAnsi="Trebuchet MS" w:cs="Arial"/>
          <w:color w:val="1F497D" w:themeColor="text2"/>
        </w:rPr>
        <w:t>/</w:t>
      </w:r>
      <w:proofErr w:type="spellStart"/>
      <w:r w:rsidRPr="00EB238C">
        <w:rPr>
          <w:rFonts w:ascii="Trebuchet MS" w:hAnsi="Trebuchet MS" w:cs="Arial"/>
          <w:color w:val="1F497D" w:themeColor="text2"/>
        </w:rPr>
        <w:t>reinserţie</w:t>
      </w:r>
      <w:proofErr w:type="spellEnd"/>
      <w:r w:rsidRPr="00EB238C">
        <w:rPr>
          <w:rFonts w:ascii="Trebuchet MS" w:hAnsi="Trebuchet MS" w:cs="Arial"/>
          <w:color w:val="1F497D" w:themeColor="text2"/>
        </w:rPr>
        <w:t xml:space="preserve"> socială, terapie </w:t>
      </w:r>
      <w:proofErr w:type="spellStart"/>
      <w:r w:rsidRPr="00EB238C">
        <w:rPr>
          <w:rFonts w:ascii="Trebuchet MS" w:hAnsi="Trebuchet MS" w:cs="Arial"/>
          <w:color w:val="1F497D" w:themeColor="text2"/>
        </w:rPr>
        <w:t>ocupaţională</w:t>
      </w:r>
      <w:proofErr w:type="spellEnd"/>
      <w:r w:rsidRPr="00EB238C">
        <w:rPr>
          <w:rFonts w:ascii="Trebuchet MS" w:hAnsi="Trebuchet MS" w:cs="Arial"/>
          <w:color w:val="1F497D" w:themeColor="text2"/>
        </w:rPr>
        <w:t xml:space="preserve">, consiliere </w:t>
      </w:r>
      <w:proofErr w:type="spellStart"/>
      <w:r w:rsidRPr="00EB238C">
        <w:rPr>
          <w:rFonts w:ascii="Trebuchet MS" w:hAnsi="Trebuchet MS" w:cs="Arial"/>
          <w:color w:val="1F497D" w:themeColor="text2"/>
        </w:rPr>
        <w:t>şi</w:t>
      </w:r>
      <w:proofErr w:type="spellEnd"/>
      <w:r w:rsidRPr="00EB238C">
        <w:rPr>
          <w:rFonts w:ascii="Trebuchet MS" w:hAnsi="Trebuchet MS" w:cs="Arial"/>
          <w:color w:val="1F497D" w:themeColor="text2"/>
        </w:rPr>
        <w:t xml:space="preserve"> informare, orientare </w:t>
      </w:r>
      <w:proofErr w:type="spellStart"/>
      <w:r w:rsidRPr="00EB238C">
        <w:rPr>
          <w:rFonts w:ascii="Trebuchet MS" w:hAnsi="Trebuchet MS" w:cs="Arial"/>
          <w:color w:val="1F497D" w:themeColor="text2"/>
        </w:rPr>
        <w:t>vocaţională</w:t>
      </w:r>
      <w:proofErr w:type="spellEnd"/>
      <w:r w:rsidRPr="00EB238C">
        <w:rPr>
          <w:rFonts w:ascii="Trebuchet MS" w:hAnsi="Trebuchet MS" w:cs="Arial"/>
          <w:color w:val="1F497D" w:themeColor="text2"/>
        </w:rPr>
        <w:t xml:space="preserve">, consiliere juridică, pază, menaj, alte </w:t>
      </w:r>
      <w:proofErr w:type="spellStart"/>
      <w:r w:rsidRPr="00EB238C">
        <w:rPr>
          <w:rFonts w:ascii="Trebuchet MS" w:hAnsi="Trebuchet MS" w:cs="Arial"/>
          <w:color w:val="1F497D" w:themeColor="text2"/>
        </w:rPr>
        <w:t>activităţi</w:t>
      </w:r>
      <w:proofErr w:type="spellEnd"/>
      <w:r w:rsidRPr="00EB238C">
        <w:rPr>
          <w:rFonts w:ascii="Trebuchet MS" w:hAnsi="Trebuchet MS" w:cs="Arial"/>
          <w:color w:val="1F497D" w:themeColor="text2"/>
        </w:rPr>
        <w:t xml:space="preserve"> administrative etc</w:t>
      </w:r>
    </w:p>
    <w:p w14:paraId="344AADE3" w14:textId="589883B3" w:rsidR="00FC3424" w:rsidRPr="00F469E0" w:rsidRDefault="00683E9E" w:rsidP="00F469E0">
      <w:pPr>
        <w:jc w:val="both"/>
        <w:rPr>
          <w:rFonts w:ascii="Trebuchet MS" w:hAnsi="Trebuchet MS" w:cs="Arial"/>
          <w:color w:val="1F497D" w:themeColor="text2"/>
        </w:rPr>
      </w:pPr>
      <w:r w:rsidRPr="00EB238C">
        <w:rPr>
          <w:rFonts w:ascii="Trebuchet MS" w:eastAsia="Calibri" w:hAnsi="Trebuchet MS" w:cs="Times New Roman"/>
          <w:b/>
          <w:color w:val="1F497D" w:themeColor="text2"/>
        </w:rPr>
        <w:t>Sub-</w:t>
      </w:r>
      <w:r w:rsidRPr="00EB238C">
        <w:rPr>
          <w:rFonts w:ascii="Trebuchet MS" w:hAnsi="Trebuchet MS"/>
          <w:b/>
          <w:color w:val="1F497D" w:themeColor="text2"/>
        </w:rPr>
        <w:t>activitatea</w:t>
      </w:r>
      <w:r w:rsidRPr="00EB238C">
        <w:rPr>
          <w:rFonts w:ascii="Trebuchet MS" w:eastAsia="Calibri" w:hAnsi="Trebuchet MS" w:cs="Times New Roman"/>
          <w:b/>
          <w:color w:val="1F497D" w:themeColor="text2"/>
        </w:rPr>
        <w:t xml:space="preserve"> 1.2 </w:t>
      </w:r>
      <w:r w:rsidR="00F304E2">
        <w:rPr>
          <w:rFonts w:ascii="Trebuchet MS" w:eastAsia="Calibri" w:hAnsi="Trebuchet MS" w:cs="Times New Roman"/>
          <w:b/>
          <w:color w:val="1F497D" w:themeColor="text2"/>
        </w:rPr>
        <w:t>Dezvoltarea de s</w:t>
      </w:r>
      <w:r w:rsidRPr="00EB238C">
        <w:rPr>
          <w:rFonts w:ascii="Trebuchet MS" w:eastAsia="Calibri" w:hAnsi="Trebuchet MS" w:cs="Times New Roman"/>
          <w:b/>
          <w:color w:val="1F497D" w:themeColor="text2"/>
        </w:rPr>
        <w:t xml:space="preserve">ervicii sociale </w:t>
      </w:r>
      <w:r w:rsidR="001F54DD">
        <w:rPr>
          <w:rFonts w:ascii="Trebuchet MS" w:eastAsia="Calibri" w:hAnsi="Trebuchet MS" w:cs="Times New Roman"/>
          <w:b/>
          <w:color w:val="1F497D" w:themeColor="text2"/>
        </w:rPr>
        <w:t>de</w:t>
      </w:r>
      <w:r w:rsidR="00F304E2">
        <w:rPr>
          <w:rFonts w:ascii="Trebuchet MS" w:eastAsia="Calibri" w:hAnsi="Trebuchet MS" w:cs="Times New Roman"/>
          <w:b/>
          <w:color w:val="1F497D" w:themeColor="text2"/>
        </w:rPr>
        <w:t xml:space="preserve"> </w:t>
      </w:r>
      <w:r w:rsidR="0064660A">
        <w:rPr>
          <w:rFonts w:ascii="Trebuchet MS" w:eastAsia="Calibri" w:hAnsi="Trebuchet MS" w:cs="Times New Roman"/>
          <w:b/>
          <w:color w:val="1F497D" w:themeColor="text2"/>
        </w:rPr>
        <w:t>îngrijire</w:t>
      </w:r>
      <w:r w:rsidR="00F304E2">
        <w:rPr>
          <w:rFonts w:ascii="Trebuchet MS" w:eastAsia="Calibri" w:hAnsi="Trebuchet MS" w:cs="Times New Roman"/>
          <w:b/>
          <w:color w:val="1F497D" w:themeColor="text2"/>
        </w:rPr>
        <w:t xml:space="preserve"> de</w:t>
      </w:r>
      <w:r w:rsidR="001F54DD">
        <w:rPr>
          <w:rFonts w:ascii="Trebuchet MS" w:eastAsia="Calibri" w:hAnsi="Trebuchet MS" w:cs="Times New Roman"/>
          <w:b/>
          <w:color w:val="1F497D" w:themeColor="text2"/>
        </w:rPr>
        <w:t xml:space="preserve"> zi</w:t>
      </w:r>
      <w:r w:rsidRPr="00EB238C">
        <w:rPr>
          <w:rFonts w:ascii="Trebuchet MS" w:eastAsia="Calibri" w:hAnsi="Trebuchet MS" w:cs="Times New Roman"/>
          <w:b/>
          <w:color w:val="1F497D" w:themeColor="text2"/>
        </w:rPr>
        <w:t xml:space="preserve"> în comunitate, organizate </w:t>
      </w:r>
      <w:r w:rsidR="001F54DD" w:rsidRPr="00EB238C">
        <w:rPr>
          <w:rFonts w:ascii="Trebuchet MS" w:eastAsia="Calibri" w:hAnsi="Trebuchet MS" w:cs="Times New Roman"/>
          <w:b/>
          <w:color w:val="1F497D" w:themeColor="text2"/>
        </w:rPr>
        <w:t xml:space="preserve">în comunitate </w:t>
      </w:r>
      <w:r w:rsidRPr="00EB238C">
        <w:rPr>
          <w:rFonts w:ascii="Trebuchet MS" w:eastAsia="Calibri" w:hAnsi="Trebuchet MS" w:cs="Times New Roman"/>
          <w:b/>
          <w:color w:val="1F497D" w:themeColor="text2"/>
        </w:rPr>
        <w:t xml:space="preserve">ca centre de zi, </w:t>
      </w:r>
      <w:r w:rsidR="001F54DD">
        <w:rPr>
          <w:rFonts w:ascii="Trebuchet MS" w:eastAsia="Calibri" w:hAnsi="Trebuchet MS" w:cs="Times New Roman"/>
          <w:b/>
          <w:color w:val="1F497D" w:themeColor="text2"/>
        </w:rPr>
        <w:t xml:space="preserve">centre de recuperare, </w:t>
      </w:r>
      <w:r w:rsidR="001B58DE" w:rsidRPr="001B58DE">
        <w:rPr>
          <w:rFonts w:ascii="Trebuchet MS" w:eastAsia="Calibri" w:hAnsi="Trebuchet MS" w:cs="Times New Roman"/>
          <w:b/>
          <w:color w:val="1F497D" w:themeColor="text2"/>
        </w:rPr>
        <w:t>c</w:t>
      </w:r>
      <w:r w:rsidR="001B58DE" w:rsidRPr="00FD3BEF">
        <w:rPr>
          <w:rFonts w:ascii="Trebuchet MS" w:hAnsi="Trebuchet MS" w:cs="Arial"/>
          <w:color w:val="1F497D" w:themeColor="text2"/>
        </w:rPr>
        <w:t xml:space="preserve">entre de zi pentru dezvoltarea deprinderilor de viață </w:t>
      </w:r>
      <w:r w:rsidR="0064660A" w:rsidRPr="00FD3BEF">
        <w:rPr>
          <w:rFonts w:ascii="Trebuchet MS" w:hAnsi="Trebuchet MS" w:cs="Arial"/>
          <w:color w:val="1F497D" w:themeColor="text2"/>
        </w:rPr>
        <w:t>independentă</w:t>
      </w:r>
      <w:r w:rsidR="0064660A" w:rsidRPr="001B58DE">
        <w:rPr>
          <w:rFonts w:ascii="Trebuchet MS" w:eastAsia="Calibri" w:hAnsi="Trebuchet MS" w:cs="Times New Roman"/>
          <w:b/>
          <w:color w:val="1F497D" w:themeColor="text2"/>
        </w:rPr>
        <w:t xml:space="preserve"> centre</w:t>
      </w:r>
      <w:r w:rsidRPr="001B58DE">
        <w:rPr>
          <w:rFonts w:ascii="Trebuchet MS" w:eastAsia="Calibri" w:hAnsi="Trebuchet MS" w:cs="Times New Roman"/>
          <w:b/>
          <w:color w:val="1F497D" w:themeColor="text2"/>
        </w:rPr>
        <w:t xml:space="preserve"> de consiliere destinate </w:t>
      </w:r>
      <w:r w:rsidR="001B58DE">
        <w:rPr>
          <w:rFonts w:ascii="Trebuchet MS" w:eastAsia="Calibri" w:hAnsi="Trebuchet MS" w:cs="Times New Roman"/>
          <w:b/>
          <w:color w:val="1F497D" w:themeColor="text2"/>
        </w:rPr>
        <w:t xml:space="preserve">etc destinate </w:t>
      </w:r>
      <w:r w:rsidRPr="00EB238C">
        <w:rPr>
          <w:rFonts w:ascii="Trebuchet MS" w:eastAsia="Calibri" w:hAnsi="Trebuchet MS" w:cs="Times New Roman"/>
          <w:b/>
          <w:color w:val="1F497D" w:themeColor="text2"/>
        </w:rPr>
        <w:t>copiilor și tinerilor</w:t>
      </w:r>
      <w:r w:rsidRPr="00EB238C">
        <w:rPr>
          <w:rFonts w:ascii="Trebuchet MS" w:eastAsia="Calibri" w:hAnsi="Trebuchet MS" w:cs="Times New Roman"/>
          <w:color w:val="1F497D" w:themeColor="text2"/>
        </w:rPr>
        <w:t xml:space="preserve"> în cadrul căreia pot fi finanțate activități care vizează - c</w:t>
      </w:r>
      <w:r w:rsidRPr="00EB238C">
        <w:rPr>
          <w:rFonts w:ascii="Trebuchet MS" w:hAnsi="Trebuchet MS" w:cs="Arial"/>
          <w:color w:val="1F497D" w:themeColor="text2"/>
        </w:rPr>
        <w:t xml:space="preserve">onsiliere psihosocială </w:t>
      </w:r>
      <w:proofErr w:type="spellStart"/>
      <w:r w:rsidRPr="00EB238C">
        <w:rPr>
          <w:rFonts w:ascii="Trebuchet MS" w:hAnsi="Trebuchet MS" w:cs="Arial"/>
          <w:color w:val="1F497D" w:themeColor="text2"/>
        </w:rPr>
        <w:t>şi</w:t>
      </w:r>
      <w:proofErr w:type="spellEnd"/>
      <w:r w:rsidRPr="00EB238C">
        <w:rPr>
          <w:rFonts w:ascii="Trebuchet MS" w:hAnsi="Trebuchet MS" w:cs="Arial"/>
          <w:color w:val="1F497D" w:themeColor="text2"/>
        </w:rPr>
        <w:t xml:space="preserve"> suport emo</w:t>
      </w:r>
      <w:r w:rsidR="009E4682" w:rsidRPr="00EB238C">
        <w:rPr>
          <w:rFonts w:ascii="Trebuchet MS" w:hAnsi="Trebuchet MS" w:cs="Arial"/>
          <w:color w:val="1F497D" w:themeColor="text2"/>
        </w:rPr>
        <w:t>ț</w:t>
      </w:r>
      <w:r w:rsidRPr="00EB238C">
        <w:rPr>
          <w:rFonts w:ascii="Trebuchet MS" w:hAnsi="Trebuchet MS" w:cs="Arial"/>
          <w:color w:val="1F497D" w:themeColor="text2"/>
        </w:rPr>
        <w:t xml:space="preserve">ional, supraveghere, îngrijire, educare </w:t>
      </w:r>
      <w:proofErr w:type="spellStart"/>
      <w:r w:rsidRPr="00EB238C">
        <w:rPr>
          <w:rFonts w:ascii="Trebuchet MS" w:hAnsi="Trebuchet MS" w:cs="Arial"/>
          <w:color w:val="1F497D" w:themeColor="text2"/>
        </w:rPr>
        <w:t>şi</w:t>
      </w:r>
      <w:proofErr w:type="spellEnd"/>
      <w:r w:rsidRPr="00EB238C">
        <w:rPr>
          <w:rFonts w:ascii="Trebuchet MS" w:hAnsi="Trebuchet MS" w:cs="Arial"/>
          <w:color w:val="1F497D" w:themeColor="text2"/>
        </w:rPr>
        <w:t xml:space="preserve"> dezvoltare timpurie,</w:t>
      </w:r>
      <w:r w:rsidR="001B58DE">
        <w:rPr>
          <w:rFonts w:ascii="Trebuchet MS" w:hAnsi="Trebuchet MS" w:cs="Arial"/>
          <w:color w:val="1F497D" w:themeColor="text2"/>
        </w:rPr>
        <w:t xml:space="preserve"> asistență și recuperare medicală, alte terapii de recuperare,</w:t>
      </w:r>
      <w:r w:rsidRPr="00EB238C">
        <w:rPr>
          <w:rFonts w:ascii="Trebuchet MS" w:hAnsi="Trebuchet MS" w:cs="Arial"/>
          <w:color w:val="1F497D" w:themeColor="text2"/>
        </w:rPr>
        <w:t xml:space="preserve"> suport pentru dezvoltarea </w:t>
      </w:r>
      <w:r w:rsidR="0064660A" w:rsidRPr="00EB238C">
        <w:rPr>
          <w:rFonts w:ascii="Trebuchet MS" w:hAnsi="Trebuchet MS" w:cs="Arial"/>
          <w:color w:val="1F497D" w:themeColor="text2"/>
        </w:rPr>
        <w:t>abilităților</w:t>
      </w:r>
      <w:r w:rsidRPr="00EB238C">
        <w:rPr>
          <w:rFonts w:ascii="Trebuchet MS" w:hAnsi="Trebuchet MS" w:cs="Arial"/>
          <w:color w:val="1F497D" w:themeColor="text2"/>
        </w:rPr>
        <w:t xml:space="preserve"> pentru </w:t>
      </w:r>
      <w:proofErr w:type="spellStart"/>
      <w:r w:rsidRPr="00EB238C">
        <w:rPr>
          <w:rFonts w:ascii="Trebuchet MS" w:hAnsi="Trebuchet MS" w:cs="Arial"/>
          <w:color w:val="1F497D" w:themeColor="text2"/>
        </w:rPr>
        <w:t>viaţă</w:t>
      </w:r>
      <w:proofErr w:type="spellEnd"/>
      <w:r w:rsidRPr="00EB238C">
        <w:rPr>
          <w:rFonts w:ascii="Trebuchet MS" w:hAnsi="Trebuchet MS" w:cs="Arial"/>
          <w:color w:val="1F497D" w:themeColor="text2"/>
        </w:rPr>
        <w:t xml:space="preserve"> independentă,</w:t>
      </w:r>
      <w:r w:rsidR="001B58DE">
        <w:rPr>
          <w:rFonts w:ascii="Trebuchet MS" w:hAnsi="Trebuchet MS" w:cs="Arial"/>
          <w:color w:val="1F497D" w:themeColor="text2"/>
        </w:rPr>
        <w:t xml:space="preserve"> </w:t>
      </w:r>
      <w:r w:rsidRPr="00EB238C">
        <w:rPr>
          <w:rFonts w:ascii="Trebuchet MS" w:hAnsi="Trebuchet MS" w:cs="Arial"/>
          <w:color w:val="1F497D" w:themeColor="text2"/>
        </w:rPr>
        <w:t xml:space="preserve"> socializare </w:t>
      </w:r>
      <w:proofErr w:type="spellStart"/>
      <w:r w:rsidRPr="00EB238C">
        <w:rPr>
          <w:rFonts w:ascii="Trebuchet MS" w:hAnsi="Trebuchet MS" w:cs="Arial"/>
          <w:color w:val="1F497D" w:themeColor="text2"/>
        </w:rPr>
        <w:t>şi</w:t>
      </w:r>
      <w:proofErr w:type="spellEnd"/>
      <w:r w:rsidRPr="00EB238C">
        <w:rPr>
          <w:rFonts w:ascii="Trebuchet MS" w:hAnsi="Trebuchet MS" w:cs="Arial"/>
          <w:color w:val="1F497D" w:themeColor="text2"/>
        </w:rPr>
        <w:t xml:space="preserve"> petrecere a timpului liber, </w:t>
      </w:r>
      <w:r w:rsidR="001B58DE">
        <w:rPr>
          <w:rFonts w:ascii="Trebuchet MS" w:hAnsi="Trebuchet MS" w:cs="Arial"/>
          <w:color w:val="1F497D" w:themeColor="text2"/>
        </w:rPr>
        <w:t xml:space="preserve">reintegrare familială și comunitară, </w:t>
      </w:r>
      <w:r w:rsidRPr="00EB238C">
        <w:rPr>
          <w:rFonts w:ascii="Trebuchet MS" w:hAnsi="Trebuchet MS" w:cs="Arial"/>
          <w:color w:val="1F497D" w:themeColor="text2"/>
        </w:rPr>
        <w:t xml:space="preserve">consiliere juridică, după caz, orientare </w:t>
      </w:r>
      <w:r w:rsidR="0064660A" w:rsidRPr="00EB238C">
        <w:rPr>
          <w:rFonts w:ascii="Trebuchet MS" w:hAnsi="Trebuchet MS" w:cs="Arial"/>
          <w:color w:val="1F497D" w:themeColor="text2"/>
        </w:rPr>
        <w:t>vocațională</w:t>
      </w:r>
      <w:r w:rsidRPr="00EB238C">
        <w:rPr>
          <w:rFonts w:ascii="Trebuchet MS" w:hAnsi="Trebuchet MS" w:cs="Arial"/>
          <w:color w:val="1F497D" w:themeColor="text2"/>
        </w:rPr>
        <w:t xml:space="preserve">, </w:t>
      </w:r>
      <w:proofErr w:type="spellStart"/>
      <w:r w:rsidRPr="00EB238C">
        <w:rPr>
          <w:rFonts w:ascii="Trebuchet MS" w:hAnsi="Trebuchet MS" w:cs="Arial"/>
          <w:color w:val="1F497D" w:themeColor="text2"/>
        </w:rPr>
        <w:t>conştientizare</w:t>
      </w:r>
      <w:proofErr w:type="spellEnd"/>
      <w:r w:rsidRPr="00EB238C">
        <w:rPr>
          <w:rFonts w:ascii="Trebuchet MS" w:hAnsi="Trebuchet MS" w:cs="Arial"/>
          <w:color w:val="1F497D" w:themeColor="text2"/>
        </w:rPr>
        <w:t xml:space="preserve"> </w:t>
      </w:r>
      <w:proofErr w:type="spellStart"/>
      <w:r w:rsidRPr="00EB238C">
        <w:rPr>
          <w:rFonts w:ascii="Trebuchet MS" w:hAnsi="Trebuchet MS" w:cs="Arial"/>
          <w:color w:val="1F497D" w:themeColor="text2"/>
        </w:rPr>
        <w:t>şi</w:t>
      </w:r>
      <w:proofErr w:type="spellEnd"/>
      <w:r w:rsidRPr="00EB238C">
        <w:rPr>
          <w:rFonts w:ascii="Trebuchet MS" w:hAnsi="Trebuchet MS" w:cs="Arial"/>
          <w:color w:val="1F497D" w:themeColor="text2"/>
        </w:rPr>
        <w:t xml:space="preserve"> sensibilizare a </w:t>
      </w:r>
      <w:proofErr w:type="spellStart"/>
      <w:r w:rsidRPr="00EB238C">
        <w:rPr>
          <w:rFonts w:ascii="Trebuchet MS" w:hAnsi="Trebuchet MS" w:cs="Arial"/>
          <w:color w:val="1F497D" w:themeColor="text2"/>
        </w:rPr>
        <w:t>populaţiei</w:t>
      </w:r>
      <w:proofErr w:type="spellEnd"/>
      <w:r w:rsidRPr="00EB238C">
        <w:rPr>
          <w:rFonts w:ascii="Trebuchet MS" w:hAnsi="Trebuchet MS" w:cs="Arial"/>
          <w:color w:val="1F497D" w:themeColor="text2"/>
        </w:rPr>
        <w:t xml:space="preserve">, precum și alte </w:t>
      </w:r>
      <w:proofErr w:type="spellStart"/>
      <w:r w:rsidRPr="00EB238C">
        <w:rPr>
          <w:rFonts w:ascii="Trebuchet MS" w:hAnsi="Trebuchet MS" w:cs="Arial"/>
          <w:color w:val="1F497D" w:themeColor="text2"/>
        </w:rPr>
        <w:t>activităţi</w:t>
      </w:r>
      <w:proofErr w:type="spellEnd"/>
      <w:r w:rsidRPr="00EB238C">
        <w:rPr>
          <w:rFonts w:ascii="Trebuchet MS" w:hAnsi="Trebuchet MS" w:cs="Arial"/>
          <w:color w:val="1F497D" w:themeColor="text2"/>
        </w:rPr>
        <w:t xml:space="preserve">: masă </w:t>
      </w:r>
      <w:proofErr w:type="spellStart"/>
      <w:r w:rsidRPr="00EB238C">
        <w:rPr>
          <w:rFonts w:ascii="Trebuchet MS" w:hAnsi="Trebuchet MS" w:cs="Arial"/>
          <w:color w:val="1F497D" w:themeColor="text2"/>
        </w:rPr>
        <w:t>şi</w:t>
      </w:r>
      <w:proofErr w:type="spellEnd"/>
      <w:r w:rsidRPr="00EB238C">
        <w:rPr>
          <w:rFonts w:ascii="Trebuchet MS" w:hAnsi="Trebuchet MS" w:cs="Arial"/>
          <w:color w:val="1F497D" w:themeColor="text2"/>
        </w:rPr>
        <w:t xml:space="preserve"> preparare hrană caldă, menaj-gospodărie, alte </w:t>
      </w:r>
      <w:proofErr w:type="spellStart"/>
      <w:r w:rsidRPr="00EB238C">
        <w:rPr>
          <w:rFonts w:ascii="Trebuchet MS" w:hAnsi="Trebuchet MS" w:cs="Arial"/>
          <w:color w:val="1F497D" w:themeColor="text2"/>
        </w:rPr>
        <w:t>activităţi</w:t>
      </w:r>
      <w:proofErr w:type="spellEnd"/>
      <w:r w:rsidRPr="00EB238C">
        <w:rPr>
          <w:rFonts w:ascii="Trebuchet MS" w:hAnsi="Trebuchet MS" w:cs="Arial"/>
          <w:color w:val="1F497D" w:themeColor="text2"/>
        </w:rPr>
        <w:t xml:space="preserve"> administrative etc.</w:t>
      </w:r>
    </w:p>
    <w:p w14:paraId="53CDD6C9" w14:textId="2ABEC71C" w:rsidR="003B13D4" w:rsidRDefault="009E391C" w:rsidP="009E391C">
      <w:pPr>
        <w:spacing w:before="120" w:after="120" w:line="240" w:lineRule="auto"/>
        <w:jc w:val="both"/>
        <w:rPr>
          <w:rFonts w:ascii="Trebuchet MS" w:hAnsi="Trebuchet MS"/>
          <w:color w:val="1F497D" w:themeColor="text2"/>
        </w:rPr>
      </w:pPr>
      <w:r w:rsidRPr="00EB238C">
        <w:rPr>
          <w:rFonts w:ascii="Trebuchet MS" w:eastAsia="Calibri" w:hAnsi="Trebuchet MS" w:cs="Times New Roman"/>
          <w:b/>
          <w:color w:val="1F497D" w:themeColor="text2"/>
        </w:rPr>
        <w:t>Sub-</w:t>
      </w:r>
      <w:r w:rsidRPr="00EB238C">
        <w:rPr>
          <w:rFonts w:ascii="Trebuchet MS" w:hAnsi="Trebuchet MS"/>
          <w:b/>
          <w:color w:val="1F497D" w:themeColor="text2"/>
        </w:rPr>
        <w:t>activitatea</w:t>
      </w:r>
      <w:r>
        <w:rPr>
          <w:rFonts w:ascii="Trebuchet MS" w:eastAsia="Calibri" w:hAnsi="Trebuchet MS" w:cs="Times New Roman"/>
          <w:b/>
          <w:color w:val="1F497D" w:themeColor="text2"/>
        </w:rPr>
        <w:t xml:space="preserve"> 1.3. </w:t>
      </w:r>
      <w:r w:rsidR="00F304E2">
        <w:rPr>
          <w:rFonts w:ascii="Trebuchet MS" w:eastAsia="Calibri" w:hAnsi="Trebuchet MS" w:cs="Times New Roman"/>
          <w:b/>
          <w:color w:val="1F497D" w:themeColor="text2"/>
        </w:rPr>
        <w:t xml:space="preserve">Implementarea altor masuri care </w:t>
      </w:r>
      <w:r w:rsidRPr="00EB238C">
        <w:rPr>
          <w:rFonts w:ascii="Trebuchet MS" w:hAnsi="Trebuchet MS"/>
          <w:b/>
          <w:color w:val="1F497D" w:themeColor="text2"/>
        </w:rPr>
        <w:t xml:space="preserve">vin în sprijinul dezinstituționalizării și al furnizării de servicii la nivelul comunității </w:t>
      </w:r>
      <w:r w:rsidRPr="00EB238C">
        <w:rPr>
          <w:rFonts w:ascii="Trebuchet MS" w:hAnsi="Trebuchet MS"/>
          <w:color w:val="1F497D" w:themeColor="text2"/>
        </w:rPr>
        <w:t xml:space="preserve">pentru grupurile țintă vizate prin acest obiectiv specific (de ex. acordarea </w:t>
      </w:r>
      <w:r w:rsidR="00555E51">
        <w:rPr>
          <w:rFonts w:ascii="Trebuchet MS" w:hAnsi="Trebuchet MS"/>
          <w:color w:val="1F497D" w:themeColor="text2"/>
        </w:rPr>
        <w:t xml:space="preserve">de </w:t>
      </w:r>
      <w:proofErr w:type="spellStart"/>
      <w:r w:rsidR="00555E51">
        <w:rPr>
          <w:rFonts w:ascii="Trebuchet MS" w:hAnsi="Trebuchet MS"/>
          <w:color w:val="1F497D" w:themeColor="text2"/>
        </w:rPr>
        <w:t>subventii</w:t>
      </w:r>
      <w:proofErr w:type="spellEnd"/>
      <w:r w:rsidR="00555E51">
        <w:rPr>
          <w:rFonts w:ascii="Trebuchet MS" w:hAnsi="Trebuchet MS"/>
          <w:color w:val="1F497D" w:themeColor="text2"/>
        </w:rPr>
        <w:t xml:space="preserve"> sau </w:t>
      </w:r>
      <w:r w:rsidRPr="00EB238C">
        <w:rPr>
          <w:rFonts w:ascii="Trebuchet MS" w:hAnsi="Trebuchet MS"/>
          <w:color w:val="1F497D" w:themeColor="text2"/>
        </w:rPr>
        <w:t xml:space="preserve">de ajutoare de urgență familiei care are în îngrijire copil expus riscului de separare </w:t>
      </w:r>
      <w:r w:rsidR="00A266D0">
        <w:rPr>
          <w:rFonts w:ascii="Trebuchet MS" w:hAnsi="Trebuchet MS"/>
          <w:color w:val="1F497D" w:themeColor="text2"/>
        </w:rPr>
        <w:t>si</w:t>
      </w:r>
      <w:r w:rsidRPr="00EB238C">
        <w:rPr>
          <w:rFonts w:ascii="Trebuchet MS" w:hAnsi="Trebuchet MS"/>
          <w:color w:val="1F497D" w:themeColor="text2"/>
        </w:rPr>
        <w:t xml:space="preserve"> familie</w:t>
      </w:r>
      <w:r w:rsidR="00A266D0">
        <w:rPr>
          <w:rFonts w:ascii="Trebuchet MS" w:hAnsi="Trebuchet MS"/>
          <w:color w:val="1F497D" w:themeColor="text2"/>
        </w:rPr>
        <w:t xml:space="preserve">i </w:t>
      </w:r>
      <w:r>
        <w:rPr>
          <w:rFonts w:ascii="Trebuchet MS" w:hAnsi="Trebuchet MS"/>
          <w:color w:val="1F497D" w:themeColor="text2"/>
        </w:rPr>
        <w:t xml:space="preserve">care se ocupă de creșterea și îngrijirea copilului reintegrat în familie din </w:t>
      </w:r>
      <w:r w:rsidR="00E700CC">
        <w:rPr>
          <w:rFonts w:ascii="Trebuchet MS" w:hAnsi="Trebuchet MS"/>
          <w:color w:val="1F497D" w:themeColor="text2"/>
        </w:rPr>
        <w:t xml:space="preserve">servicii de tip </w:t>
      </w:r>
      <w:proofErr w:type="spellStart"/>
      <w:r w:rsidR="00E700CC">
        <w:rPr>
          <w:rFonts w:ascii="Trebuchet MS" w:hAnsi="Trebuchet MS"/>
          <w:color w:val="1F497D" w:themeColor="text2"/>
        </w:rPr>
        <w:t>rezidential</w:t>
      </w:r>
      <w:proofErr w:type="spellEnd"/>
      <w:r>
        <w:rPr>
          <w:rFonts w:ascii="Trebuchet MS" w:hAnsi="Trebuchet MS"/>
          <w:color w:val="1F497D" w:themeColor="text2"/>
        </w:rPr>
        <w:t>,</w:t>
      </w:r>
      <w:r w:rsidR="00EE1F46">
        <w:rPr>
          <w:rFonts w:ascii="Trebuchet MS" w:hAnsi="Trebuchet MS"/>
          <w:color w:val="1F497D" w:themeColor="text2"/>
        </w:rPr>
        <w:t xml:space="preserve"> </w:t>
      </w:r>
      <w:proofErr w:type="spellStart"/>
      <w:r w:rsidR="00EE1F46">
        <w:rPr>
          <w:rFonts w:ascii="Trebuchet MS" w:hAnsi="Trebuchet MS"/>
          <w:color w:val="1F497D" w:themeColor="text2"/>
        </w:rPr>
        <w:t>activitati</w:t>
      </w:r>
      <w:proofErr w:type="spellEnd"/>
      <w:r w:rsidR="00EE1F46">
        <w:rPr>
          <w:rFonts w:ascii="Trebuchet MS" w:hAnsi="Trebuchet MS"/>
          <w:color w:val="1F497D" w:themeColor="text2"/>
        </w:rPr>
        <w:t xml:space="preserve"> de </w:t>
      </w:r>
      <w:proofErr w:type="spellStart"/>
      <w:r w:rsidR="00EE1F46">
        <w:rPr>
          <w:rFonts w:ascii="Trebuchet MS" w:hAnsi="Trebuchet MS"/>
          <w:color w:val="1F497D" w:themeColor="text2"/>
        </w:rPr>
        <w:t>imbunatatire</w:t>
      </w:r>
      <w:proofErr w:type="spellEnd"/>
      <w:r w:rsidR="00EE1F46">
        <w:rPr>
          <w:rFonts w:ascii="Trebuchet MS" w:hAnsi="Trebuchet MS"/>
          <w:color w:val="1F497D" w:themeColor="text2"/>
        </w:rPr>
        <w:t xml:space="preserve"> a </w:t>
      </w:r>
      <w:proofErr w:type="spellStart"/>
      <w:r w:rsidR="00EE1F46">
        <w:rPr>
          <w:rFonts w:ascii="Trebuchet MS" w:hAnsi="Trebuchet MS"/>
          <w:color w:val="1F497D" w:themeColor="text2"/>
        </w:rPr>
        <w:t>conditiilor</w:t>
      </w:r>
      <w:proofErr w:type="spellEnd"/>
      <w:r w:rsidR="00EE1F46">
        <w:rPr>
          <w:rFonts w:ascii="Trebuchet MS" w:hAnsi="Trebuchet MS"/>
          <w:color w:val="1F497D" w:themeColor="text2"/>
        </w:rPr>
        <w:t xml:space="preserve"> de locuit ale </w:t>
      </w:r>
      <w:proofErr w:type="spellStart"/>
      <w:r w:rsidR="00EE1F46">
        <w:rPr>
          <w:rFonts w:ascii="Trebuchet MS" w:hAnsi="Trebuchet MS"/>
          <w:color w:val="1F497D" w:themeColor="text2"/>
        </w:rPr>
        <w:t>famiilor</w:t>
      </w:r>
      <w:proofErr w:type="spellEnd"/>
      <w:r w:rsidR="00EE1F46">
        <w:rPr>
          <w:rFonts w:ascii="Trebuchet MS" w:hAnsi="Trebuchet MS"/>
          <w:color w:val="1F497D" w:themeColor="text2"/>
        </w:rPr>
        <w:t xml:space="preserve"> care au in </w:t>
      </w:r>
      <w:proofErr w:type="spellStart"/>
      <w:r w:rsidR="00EE1F46">
        <w:rPr>
          <w:rFonts w:ascii="Trebuchet MS" w:hAnsi="Trebuchet MS"/>
          <w:color w:val="1F497D" w:themeColor="text2"/>
        </w:rPr>
        <w:t>ingrijire</w:t>
      </w:r>
      <w:proofErr w:type="spellEnd"/>
      <w:r w:rsidR="00EE1F46">
        <w:rPr>
          <w:rFonts w:ascii="Trebuchet MS" w:hAnsi="Trebuchet MS"/>
          <w:color w:val="1F497D" w:themeColor="text2"/>
        </w:rPr>
        <w:t xml:space="preserve"> un copil expus riscului de separare – </w:t>
      </w:r>
      <w:proofErr w:type="spellStart"/>
      <w:r w:rsidR="00EE1F46">
        <w:rPr>
          <w:rFonts w:ascii="Trebuchet MS" w:hAnsi="Trebuchet MS"/>
          <w:color w:val="1F497D" w:themeColor="text2"/>
        </w:rPr>
        <w:t>imbunatatirea</w:t>
      </w:r>
      <w:proofErr w:type="spellEnd"/>
      <w:r w:rsidR="00EE1F46">
        <w:rPr>
          <w:rFonts w:ascii="Trebuchet MS" w:hAnsi="Trebuchet MS"/>
          <w:color w:val="1F497D" w:themeColor="text2"/>
        </w:rPr>
        <w:t xml:space="preserve"> </w:t>
      </w:r>
      <w:r w:rsidR="00FE69AD">
        <w:rPr>
          <w:rFonts w:ascii="Trebuchet MS" w:hAnsi="Trebuchet MS"/>
          <w:color w:val="1F497D" w:themeColor="text2"/>
        </w:rPr>
        <w:t>igiene</w:t>
      </w:r>
      <w:r w:rsidR="00EE1F46">
        <w:rPr>
          <w:rFonts w:ascii="Trebuchet MS" w:hAnsi="Trebuchet MS"/>
          <w:color w:val="1F497D" w:themeColor="text2"/>
        </w:rPr>
        <w:t xml:space="preserve">i </w:t>
      </w:r>
      <w:proofErr w:type="spellStart"/>
      <w:r w:rsidR="00EE1F46">
        <w:rPr>
          <w:rFonts w:ascii="Trebuchet MS" w:hAnsi="Trebuchet MS"/>
          <w:color w:val="1F497D" w:themeColor="text2"/>
        </w:rPr>
        <w:t>locuintei</w:t>
      </w:r>
      <w:proofErr w:type="spellEnd"/>
      <w:r w:rsidR="00EE1F46">
        <w:rPr>
          <w:rFonts w:ascii="Trebuchet MS" w:hAnsi="Trebuchet MS"/>
          <w:color w:val="1F497D" w:themeColor="text2"/>
        </w:rPr>
        <w:t xml:space="preserve"> si spatiilor conexe, extinderi de camere, etc</w:t>
      </w:r>
      <w:r w:rsidR="00470C74">
        <w:rPr>
          <w:rFonts w:ascii="Trebuchet MS" w:hAnsi="Trebuchet MS"/>
          <w:color w:val="1F497D" w:themeColor="text2"/>
        </w:rPr>
        <w:t xml:space="preserve">, inclusiv </w:t>
      </w:r>
      <w:proofErr w:type="spellStart"/>
      <w:r w:rsidR="00470C74">
        <w:rPr>
          <w:rFonts w:ascii="Trebuchet MS" w:hAnsi="Trebuchet MS"/>
          <w:color w:val="1F497D" w:themeColor="text2"/>
        </w:rPr>
        <w:t>activitati</w:t>
      </w:r>
      <w:proofErr w:type="spellEnd"/>
      <w:r w:rsidR="00470C74">
        <w:rPr>
          <w:rFonts w:ascii="Trebuchet MS" w:hAnsi="Trebuchet MS"/>
          <w:color w:val="1F497D" w:themeColor="text2"/>
        </w:rPr>
        <w:t xml:space="preserve"> de rezolvare a regimului </w:t>
      </w:r>
      <w:proofErr w:type="spellStart"/>
      <w:r w:rsidR="00470C74">
        <w:rPr>
          <w:rFonts w:ascii="Trebuchet MS" w:hAnsi="Trebuchet MS"/>
          <w:color w:val="1F497D" w:themeColor="text2"/>
        </w:rPr>
        <w:t>proprietatii</w:t>
      </w:r>
      <w:proofErr w:type="spellEnd"/>
      <w:r w:rsidR="00470C74">
        <w:rPr>
          <w:rFonts w:ascii="Trebuchet MS" w:hAnsi="Trebuchet MS"/>
          <w:color w:val="1F497D" w:themeColor="text2"/>
        </w:rPr>
        <w:t xml:space="preserve"> </w:t>
      </w:r>
      <w:proofErr w:type="spellStart"/>
      <w:r w:rsidR="00470C74">
        <w:rPr>
          <w:rFonts w:ascii="Trebuchet MS" w:hAnsi="Trebuchet MS"/>
          <w:color w:val="1F497D" w:themeColor="text2"/>
        </w:rPr>
        <w:t>locuintelor</w:t>
      </w:r>
      <w:proofErr w:type="spellEnd"/>
      <w:r w:rsidR="00470C74">
        <w:rPr>
          <w:rFonts w:ascii="Trebuchet MS" w:hAnsi="Trebuchet MS"/>
          <w:color w:val="1F497D" w:themeColor="text2"/>
        </w:rPr>
        <w:t xml:space="preserve"> beneficiarilor</w:t>
      </w:r>
      <w:r w:rsidRPr="00EB238C">
        <w:rPr>
          <w:rFonts w:ascii="Trebuchet MS" w:hAnsi="Trebuchet MS"/>
          <w:color w:val="1F497D" w:themeColor="text2"/>
        </w:rPr>
        <w:t>)</w:t>
      </w:r>
      <w:r>
        <w:rPr>
          <w:rFonts w:ascii="Trebuchet MS" w:hAnsi="Trebuchet MS"/>
          <w:color w:val="1F497D" w:themeColor="text2"/>
        </w:rPr>
        <w:t>.</w:t>
      </w:r>
      <w:r w:rsidR="00EE1F46">
        <w:rPr>
          <w:rFonts w:ascii="Trebuchet MS" w:hAnsi="Trebuchet MS"/>
          <w:color w:val="1F497D" w:themeColor="text2"/>
        </w:rPr>
        <w:t xml:space="preserve"> </w:t>
      </w:r>
    </w:p>
    <w:p w14:paraId="4B4E43E6" w14:textId="3965572A" w:rsidR="003B13D4" w:rsidRDefault="003B13D4" w:rsidP="009E391C">
      <w:pPr>
        <w:spacing w:before="120" w:after="120" w:line="240" w:lineRule="auto"/>
        <w:jc w:val="both"/>
        <w:rPr>
          <w:rFonts w:ascii="Trebuchet MS" w:hAnsi="Trebuchet MS"/>
          <w:color w:val="1F497D" w:themeColor="text2"/>
        </w:rPr>
      </w:pPr>
    </w:p>
    <w:p w14:paraId="5CCEF6FD" w14:textId="4FBA2F62" w:rsidR="009E391C" w:rsidRPr="00D15939" w:rsidRDefault="003B13D4" w:rsidP="009E391C">
      <w:pPr>
        <w:spacing w:before="120" w:after="120" w:line="240" w:lineRule="auto"/>
        <w:jc w:val="both"/>
        <w:rPr>
          <w:rFonts w:ascii="Trebuchet MS" w:eastAsia="Calibri" w:hAnsi="Trebuchet MS" w:cs="Times New Roman"/>
          <w:i/>
          <w:color w:val="1F497D" w:themeColor="text2"/>
        </w:rPr>
      </w:pPr>
      <w:r w:rsidRPr="00D15939">
        <w:rPr>
          <w:rFonts w:ascii="Trebuchet MS" w:hAnsi="Trebuchet MS"/>
          <w:i/>
          <w:color w:val="1F497D" w:themeColor="text2"/>
        </w:rPr>
        <w:t xml:space="preserve">Nota: </w:t>
      </w:r>
      <w:r w:rsidR="00EA3CD7" w:rsidRPr="00D15939">
        <w:rPr>
          <w:rFonts w:ascii="Trebuchet MS" w:hAnsi="Trebuchet MS"/>
          <w:i/>
          <w:color w:val="1F497D" w:themeColor="text2"/>
        </w:rPr>
        <w:t xml:space="preserve">Se vor </w:t>
      </w:r>
      <w:r w:rsidR="00D15939" w:rsidRPr="00D15939">
        <w:rPr>
          <w:rFonts w:ascii="Trebuchet MS" w:hAnsi="Trebuchet MS"/>
          <w:i/>
          <w:color w:val="1F497D" w:themeColor="text2"/>
        </w:rPr>
        <w:t>finanța</w:t>
      </w:r>
      <w:r w:rsidR="00EA3CD7" w:rsidRPr="00D15939">
        <w:rPr>
          <w:rFonts w:ascii="Trebuchet MS" w:hAnsi="Trebuchet MS"/>
          <w:i/>
          <w:color w:val="1F497D" w:themeColor="text2"/>
        </w:rPr>
        <w:t xml:space="preserve"> </w:t>
      </w:r>
      <w:r w:rsidR="00D15939" w:rsidRPr="00D15939">
        <w:rPr>
          <w:rFonts w:ascii="Trebuchet MS" w:hAnsi="Trebuchet MS"/>
          <w:i/>
          <w:color w:val="1F497D" w:themeColor="text2"/>
        </w:rPr>
        <w:t>lucrări</w:t>
      </w:r>
      <w:r w:rsidR="00EA3CD7" w:rsidRPr="00D15939">
        <w:rPr>
          <w:rFonts w:ascii="Trebuchet MS" w:hAnsi="Trebuchet MS"/>
          <w:i/>
          <w:color w:val="1F497D" w:themeColor="text2"/>
        </w:rPr>
        <w:t xml:space="preserve"> care nu necesita </w:t>
      </w:r>
      <w:r w:rsidR="00D15939" w:rsidRPr="00D15939">
        <w:rPr>
          <w:rFonts w:ascii="Trebuchet MS" w:hAnsi="Trebuchet MS"/>
          <w:i/>
          <w:color w:val="1F497D" w:themeColor="text2"/>
        </w:rPr>
        <w:t>autorizații</w:t>
      </w:r>
      <w:r w:rsidR="00EA3CD7" w:rsidRPr="00D15939">
        <w:rPr>
          <w:rFonts w:ascii="Trebuchet MS" w:hAnsi="Trebuchet MS"/>
          <w:i/>
          <w:color w:val="1F497D" w:themeColor="text2"/>
        </w:rPr>
        <w:t xml:space="preserve"> de construire.</w:t>
      </w:r>
    </w:p>
    <w:p w14:paraId="50B63BB0" w14:textId="15DBC185" w:rsidR="0024276D" w:rsidRPr="00EB238C" w:rsidRDefault="0024276D" w:rsidP="00683E9E">
      <w:pPr>
        <w:spacing w:before="120" w:after="120" w:line="240" w:lineRule="auto"/>
        <w:jc w:val="both"/>
        <w:rPr>
          <w:rFonts w:ascii="Trebuchet MS" w:eastAsia="Calibri" w:hAnsi="Trebuchet MS" w:cs="Times New Roman"/>
          <w:i/>
          <w:color w:val="1F497D" w:themeColor="text2"/>
          <w:u w:val="single"/>
        </w:rPr>
      </w:pPr>
    </w:p>
    <w:p w14:paraId="18327A58" w14:textId="2A9BD5CC" w:rsidR="000D3524" w:rsidRPr="00EB238C" w:rsidRDefault="003B13D4" w:rsidP="000D3524">
      <w:pPr>
        <w:spacing w:before="120" w:after="120" w:line="240" w:lineRule="auto"/>
        <w:jc w:val="both"/>
        <w:rPr>
          <w:rFonts w:ascii="Trebuchet MS" w:eastAsia="Calibri" w:hAnsi="Trebuchet MS" w:cs="Times New Roman"/>
          <w:color w:val="1F497D" w:themeColor="text2"/>
        </w:rPr>
      </w:pPr>
      <w:r>
        <w:rPr>
          <w:rFonts w:ascii="Trebuchet MS" w:eastAsia="Calibri" w:hAnsi="Trebuchet MS" w:cs="Times New Roman"/>
          <w:color w:val="1F497D" w:themeColor="text2"/>
        </w:rPr>
        <w:t>2</w:t>
      </w:r>
      <w:r w:rsidR="00683E9E" w:rsidRPr="00EB238C">
        <w:rPr>
          <w:rFonts w:ascii="Trebuchet MS" w:eastAsia="Calibri" w:hAnsi="Trebuchet MS" w:cs="Times New Roman"/>
          <w:color w:val="1F497D" w:themeColor="text2"/>
        </w:rPr>
        <w:t xml:space="preserve">. </w:t>
      </w:r>
      <w:r w:rsidR="000D3524" w:rsidRPr="00EB238C">
        <w:rPr>
          <w:rFonts w:ascii="Trebuchet MS" w:eastAsia="Calibri" w:hAnsi="Trebuchet MS" w:cs="Times New Roman"/>
          <w:b/>
          <w:color w:val="1F497D" w:themeColor="text2"/>
        </w:rPr>
        <w:t>Sprijin pentru f</w:t>
      </w:r>
      <w:r w:rsidR="00683E9E" w:rsidRPr="00EB238C">
        <w:rPr>
          <w:rFonts w:ascii="Trebuchet MS" w:eastAsia="Calibri" w:hAnsi="Trebuchet MS" w:cs="Times New Roman"/>
          <w:b/>
          <w:color w:val="1F497D" w:themeColor="text2"/>
        </w:rPr>
        <w:t xml:space="preserve">urnizarea de programe de asistență tinerilor (cu vârsta până în 18 ani sau până la 26 ani dacă urmează programe de educație/ formare) </w:t>
      </w:r>
      <w:r w:rsidR="00683E9E" w:rsidRPr="00EB238C">
        <w:rPr>
          <w:rFonts w:ascii="Trebuchet MS" w:eastAsia="Calibri" w:hAnsi="Trebuchet MS" w:cs="Times New Roman"/>
          <w:color w:val="1F497D" w:themeColor="text2"/>
        </w:rPr>
        <w:t>din instituțiile de tip rezidențial în vederea pregătirii pentru a avea o viață independentă</w:t>
      </w:r>
      <w:r w:rsidR="000D3524" w:rsidRPr="00EB238C">
        <w:rPr>
          <w:rFonts w:ascii="Trebuchet MS" w:eastAsia="Calibri" w:hAnsi="Trebuchet MS" w:cs="Times New Roman"/>
          <w:color w:val="1F497D" w:themeColor="text2"/>
        </w:rPr>
        <w:t xml:space="preserve"> și după părăsirea sistemului de protecție, prin dezvoltarea de programe complexe și de integrare </w:t>
      </w:r>
      <w:proofErr w:type="spellStart"/>
      <w:r w:rsidR="000D3524" w:rsidRPr="00EB238C">
        <w:rPr>
          <w:rFonts w:ascii="Trebuchet MS" w:eastAsia="Calibri" w:hAnsi="Trebuchet MS" w:cs="Times New Roman"/>
          <w:color w:val="1F497D" w:themeColor="text2"/>
        </w:rPr>
        <w:t>socio</w:t>
      </w:r>
      <w:proofErr w:type="spellEnd"/>
      <w:r w:rsidR="000D3524" w:rsidRPr="00EB238C">
        <w:rPr>
          <w:rFonts w:ascii="Trebuchet MS" w:eastAsia="Calibri" w:hAnsi="Trebuchet MS" w:cs="Times New Roman"/>
          <w:color w:val="1F497D" w:themeColor="text2"/>
        </w:rPr>
        <w:t xml:space="preserve">-economică la nivelul </w:t>
      </w:r>
      <w:r w:rsidR="000D3524" w:rsidRPr="00EB238C">
        <w:rPr>
          <w:rFonts w:ascii="Trebuchet MS" w:eastAsia="Calibri" w:hAnsi="Trebuchet MS" w:cs="Times New Roman"/>
          <w:color w:val="1F497D" w:themeColor="text2"/>
        </w:rPr>
        <w:lastRenderedPageBreak/>
        <w:t xml:space="preserve">comunității, care să promoveze inclusiv cooperarea cu mediul de afaceri local (ex. apartamente, case de tip familial pentru tinerii de peste 18 ani etc.), </w:t>
      </w:r>
      <w:r w:rsidR="000D3524" w:rsidRPr="009F2115">
        <w:rPr>
          <w:rFonts w:ascii="Trebuchet MS" w:eastAsia="Calibri" w:hAnsi="Trebuchet MS" w:cs="Times New Roman"/>
          <w:color w:val="1F497D" w:themeColor="text2"/>
        </w:rPr>
        <w:t>inclusiv în complementaritate cu FEDR/FEADR.</w:t>
      </w:r>
      <w:r w:rsidR="000D3524" w:rsidRPr="00EB238C">
        <w:rPr>
          <w:rFonts w:ascii="Trebuchet MS" w:eastAsia="Calibri" w:hAnsi="Trebuchet MS" w:cs="Times New Roman"/>
          <w:color w:val="1F497D" w:themeColor="text2"/>
        </w:rPr>
        <w:t xml:space="preserve"> </w:t>
      </w:r>
    </w:p>
    <w:p w14:paraId="387EA2E9" w14:textId="3794F20C" w:rsidR="00683E9E" w:rsidRPr="00EB238C" w:rsidRDefault="00683E9E" w:rsidP="005932F8">
      <w:pPr>
        <w:pStyle w:val="Listparagraf"/>
        <w:numPr>
          <w:ilvl w:val="0"/>
          <w:numId w:val="22"/>
        </w:numPr>
        <w:spacing w:before="120" w:after="120" w:line="240" w:lineRule="auto"/>
        <w:jc w:val="both"/>
        <w:rPr>
          <w:rFonts w:ascii="Trebuchet MS" w:eastAsia="Calibri" w:hAnsi="Trebuchet MS" w:cs="Times New Roman"/>
          <w:color w:val="1F497D" w:themeColor="text2"/>
        </w:rPr>
      </w:pPr>
      <w:r w:rsidRPr="00EB238C">
        <w:rPr>
          <w:rFonts w:ascii="Trebuchet MS" w:eastAsia="Calibri" w:hAnsi="Trebuchet MS" w:cs="Times New Roman"/>
          <w:b/>
          <w:color w:val="1F497D" w:themeColor="text2"/>
        </w:rPr>
        <w:t>Sub-activitatea 3.1 Sprijin pentru accesul și/sau menținerea pe piața muncii</w:t>
      </w:r>
      <w:r w:rsidRPr="00EB238C">
        <w:rPr>
          <w:rFonts w:ascii="Trebuchet MS" w:hAnsi="Trebuchet MS"/>
          <w:color w:val="1F497D" w:themeColor="text2"/>
        </w:rPr>
        <w:t xml:space="preserve"> </w:t>
      </w:r>
      <w:r w:rsidRPr="00EB238C">
        <w:rPr>
          <w:rFonts w:ascii="Trebuchet MS" w:eastAsia="Calibri" w:hAnsi="Trebuchet MS" w:cs="Times New Roman"/>
          <w:color w:val="1F497D" w:themeColor="text2"/>
        </w:rPr>
        <w:t>(ex. măsuri de sprijin pentru găsirea unui loc de muncă, informare și consiliere profesională, plasare pe piața muncii, formare profesională, evaluarea competențelor dobândite în sistem non-formal și informal)</w:t>
      </w:r>
      <w:r w:rsidR="007E4AF1" w:rsidRPr="00EB238C">
        <w:rPr>
          <w:rFonts w:ascii="Trebuchet MS" w:eastAsia="Calibri" w:hAnsi="Trebuchet MS" w:cs="Times New Roman"/>
          <w:color w:val="1F497D" w:themeColor="text2"/>
        </w:rPr>
        <w:t xml:space="preserve">, inclusiv acompaniere </w:t>
      </w:r>
      <w:proofErr w:type="spellStart"/>
      <w:r w:rsidR="007E4AF1" w:rsidRPr="00EB238C">
        <w:rPr>
          <w:rFonts w:ascii="Trebuchet MS" w:eastAsia="Calibri" w:hAnsi="Trebuchet MS" w:cs="Times New Roman"/>
          <w:color w:val="1F497D" w:themeColor="text2"/>
        </w:rPr>
        <w:t>socio</w:t>
      </w:r>
      <w:proofErr w:type="spellEnd"/>
      <w:r w:rsidR="007E4AF1" w:rsidRPr="00EB238C">
        <w:rPr>
          <w:rFonts w:ascii="Trebuchet MS" w:eastAsia="Calibri" w:hAnsi="Trebuchet MS" w:cs="Times New Roman"/>
          <w:color w:val="1F497D" w:themeColor="text2"/>
        </w:rPr>
        <w:t>-profesională în întreprinderi sociale de inserție</w:t>
      </w:r>
      <w:r w:rsidRPr="00EB238C">
        <w:rPr>
          <w:rFonts w:ascii="Trebuchet MS" w:eastAsia="Calibri" w:hAnsi="Trebuchet MS" w:cs="Times New Roman"/>
          <w:color w:val="1F497D" w:themeColor="text2"/>
        </w:rPr>
        <w:t xml:space="preserve">. </w:t>
      </w:r>
    </w:p>
    <w:p w14:paraId="6D3CA394" w14:textId="04E08C3C" w:rsidR="00683E9E" w:rsidRPr="009F2115" w:rsidRDefault="00683E9E" w:rsidP="005932F8">
      <w:pPr>
        <w:pStyle w:val="Listparagraf"/>
        <w:numPr>
          <w:ilvl w:val="0"/>
          <w:numId w:val="22"/>
        </w:numPr>
        <w:spacing w:before="120" w:after="120" w:line="240" w:lineRule="auto"/>
        <w:jc w:val="both"/>
        <w:rPr>
          <w:rFonts w:ascii="Trebuchet MS" w:eastAsia="Calibri" w:hAnsi="Trebuchet MS" w:cs="Times New Roman"/>
          <w:color w:val="1F497D" w:themeColor="text2"/>
        </w:rPr>
      </w:pPr>
      <w:r w:rsidRPr="00EB238C">
        <w:rPr>
          <w:rFonts w:ascii="Trebuchet MS" w:eastAsia="Calibri" w:hAnsi="Trebuchet MS" w:cs="Times New Roman"/>
          <w:b/>
          <w:color w:val="1F497D" w:themeColor="text2"/>
        </w:rPr>
        <w:t xml:space="preserve">Sub-activitatea 3.2 Programe de integrare </w:t>
      </w:r>
      <w:proofErr w:type="spellStart"/>
      <w:r w:rsidRPr="00EB238C">
        <w:rPr>
          <w:rFonts w:ascii="Trebuchet MS" w:eastAsia="Calibri" w:hAnsi="Trebuchet MS" w:cs="Times New Roman"/>
          <w:b/>
          <w:color w:val="1F497D" w:themeColor="text2"/>
        </w:rPr>
        <w:t>socio</w:t>
      </w:r>
      <w:proofErr w:type="spellEnd"/>
      <w:r w:rsidRPr="00EB238C">
        <w:rPr>
          <w:rFonts w:ascii="Trebuchet MS" w:eastAsia="Calibri" w:hAnsi="Trebuchet MS" w:cs="Times New Roman"/>
          <w:b/>
          <w:color w:val="1F497D" w:themeColor="text2"/>
        </w:rPr>
        <w:t>-economică la nivelul comunității,</w:t>
      </w:r>
      <w:r w:rsidRPr="00EB238C">
        <w:rPr>
          <w:rFonts w:ascii="Trebuchet MS" w:eastAsia="Calibri" w:hAnsi="Trebuchet MS" w:cs="Times New Roman"/>
          <w:color w:val="1F497D" w:themeColor="text2"/>
        </w:rPr>
        <w:t xml:space="preserve"> prin  cooperare cu mediul de afaceri local,</w:t>
      </w:r>
      <w:r w:rsidR="007E30E0" w:rsidRPr="00EB238C">
        <w:rPr>
          <w:rFonts w:ascii="Trebuchet MS" w:eastAsia="Calibri" w:hAnsi="Trebuchet MS" w:cs="Times New Roman"/>
          <w:color w:val="1F497D" w:themeColor="text2"/>
        </w:rPr>
        <w:t xml:space="preserve"> </w:t>
      </w:r>
      <w:r w:rsidR="007E4AF1" w:rsidRPr="00EB238C">
        <w:rPr>
          <w:rFonts w:ascii="Trebuchet MS" w:eastAsia="Calibri" w:hAnsi="Trebuchet MS" w:cs="Times New Roman"/>
          <w:color w:val="1F497D" w:themeColor="text2"/>
        </w:rPr>
        <w:t xml:space="preserve">inclusiv cu </w:t>
      </w:r>
      <w:r w:rsidRPr="00EB238C">
        <w:rPr>
          <w:rFonts w:ascii="Trebuchet MS" w:eastAsia="Calibri" w:hAnsi="Trebuchet MS" w:cs="Times New Roman"/>
          <w:color w:val="1F497D" w:themeColor="text2"/>
        </w:rPr>
        <w:t xml:space="preserve"> întreprinderi sociale de inserție </w:t>
      </w:r>
      <w:r w:rsidRPr="009F2115">
        <w:rPr>
          <w:rFonts w:ascii="Trebuchet MS" w:eastAsia="Calibri" w:hAnsi="Trebuchet MS" w:cs="Times New Roman"/>
          <w:color w:val="1F497D" w:themeColor="text2"/>
        </w:rPr>
        <w:t xml:space="preserve">inclusiv în complementaritate cu FEDR/FEADR. </w:t>
      </w:r>
    </w:p>
    <w:p w14:paraId="1FC18E02" w14:textId="77777777" w:rsidR="003B13D4" w:rsidRPr="00EB238C" w:rsidRDefault="003B13D4" w:rsidP="00F469E0">
      <w:pPr>
        <w:pStyle w:val="Listparagraf"/>
        <w:spacing w:before="120" w:after="120" w:line="240" w:lineRule="auto"/>
        <w:jc w:val="both"/>
        <w:rPr>
          <w:rFonts w:ascii="Trebuchet MS" w:eastAsia="Calibri" w:hAnsi="Trebuchet MS" w:cs="Times New Roman"/>
          <w:color w:val="1F497D" w:themeColor="text2"/>
        </w:rPr>
      </w:pPr>
    </w:p>
    <w:p w14:paraId="4A5C43ED" w14:textId="364D49FA" w:rsidR="00683E9E" w:rsidRPr="009F2115" w:rsidRDefault="003B13D4" w:rsidP="00F469E0">
      <w:pPr>
        <w:jc w:val="both"/>
        <w:rPr>
          <w:rFonts w:ascii="Trebuchet MS" w:eastAsia="Calibri" w:hAnsi="Trebuchet MS"/>
          <w:b/>
          <w:color w:val="1F497D" w:themeColor="text2"/>
          <w:lang w:eastAsia="en-GB"/>
        </w:rPr>
      </w:pPr>
      <w:r w:rsidRPr="009F2115">
        <w:rPr>
          <w:rFonts w:ascii="Trebuchet MS" w:eastAsia="Calibri" w:hAnsi="Trebuchet MS" w:cs="Times New Roman"/>
          <w:b/>
          <w:color w:val="1F497D" w:themeColor="text2"/>
        </w:rPr>
        <w:t>3</w:t>
      </w:r>
      <w:r w:rsidR="00683E9E" w:rsidRPr="009F2115">
        <w:rPr>
          <w:rFonts w:ascii="Trebuchet MS" w:eastAsia="Calibri" w:hAnsi="Trebuchet MS" w:cs="Times New Roman"/>
          <w:b/>
          <w:color w:val="1F497D" w:themeColor="text2"/>
        </w:rPr>
        <w:t xml:space="preserve">. </w:t>
      </w:r>
      <w:r w:rsidR="00FC3424" w:rsidRPr="009F2115">
        <w:rPr>
          <w:rFonts w:ascii="Trebuchet MS" w:eastAsia="Calibri" w:hAnsi="Trebuchet MS" w:cs="Times New Roman"/>
          <w:b/>
          <w:color w:val="1F497D" w:themeColor="text2"/>
        </w:rPr>
        <w:t xml:space="preserve">Dezvoltare </w:t>
      </w:r>
      <w:r w:rsidR="009F2115" w:rsidRPr="009F2115">
        <w:rPr>
          <w:rFonts w:ascii="Trebuchet MS" w:eastAsia="Calibri" w:hAnsi="Trebuchet MS" w:cs="Times New Roman"/>
          <w:b/>
          <w:color w:val="1F497D" w:themeColor="text2"/>
        </w:rPr>
        <w:t>rețelei</w:t>
      </w:r>
      <w:r w:rsidR="00FC3424" w:rsidRPr="009F2115">
        <w:rPr>
          <w:rFonts w:ascii="Trebuchet MS" w:eastAsia="Calibri" w:hAnsi="Trebuchet MS" w:cs="Times New Roman"/>
          <w:b/>
          <w:color w:val="1F497D" w:themeColor="text2"/>
        </w:rPr>
        <w:t xml:space="preserve"> de </w:t>
      </w:r>
      <w:r w:rsidR="009F2115" w:rsidRPr="009F2115">
        <w:rPr>
          <w:rFonts w:ascii="Trebuchet MS" w:eastAsia="Calibri" w:hAnsi="Trebuchet MS" w:cs="Times New Roman"/>
          <w:b/>
          <w:color w:val="1F497D" w:themeColor="text2"/>
        </w:rPr>
        <w:t>asistenți</w:t>
      </w:r>
      <w:r w:rsidR="00FC3424" w:rsidRPr="009F2115">
        <w:rPr>
          <w:rFonts w:ascii="Trebuchet MS" w:eastAsia="Calibri" w:hAnsi="Trebuchet MS" w:cs="Times New Roman"/>
          <w:b/>
          <w:color w:val="1F497D" w:themeColor="text2"/>
        </w:rPr>
        <w:t xml:space="preserve"> sociali si a celei de </w:t>
      </w:r>
      <w:r w:rsidR="009F2115" w:rsidRPr="009F2115">
        <w:rPr>
          <w:rFonts w:ascii="Trebuchet MS" w:eastAsia="Calibri" w:hAnsi="Trebuchet MS" w:cs="Times New Roman"/>
          <w:b/>
          <w:color w:val="1F497D" w:themeColor="text2"/>
        </w:rPr>
        <w:t>asistenți</w:t>
      </w:r>
      <w:r w:rsidR="00FC3424" w:rsidRPr="009F2115">
        <w:rPr>
          <w:rFonts w:ascii="Trebuchet MS" w:eastAsia="Calibri" w:hAnsi="Trebuchet MS" w:cs="Times New Roman"/>
          <w:b/>
          <w:color w:val="1F497D" w:themeColor="text2"/>
        </w:rPr>
        <w:t xml:space="preserve"> maternali </w:t>
      </w:r>
      <w:r w:rsidR="00A0332C">
        <w:rPr>
          <w:rFonts w:ascii="Trebuchet MS" w:eastAsia="Calibri" w:hAnsi="Trebuchet MS" w:cs="Times New Roman"/>
          <w:b/>
          <w:color w:val="1F497D" w:themeColor="text2"/>
        </w:rPr>
        <w:t>ș</w:t>
      </w:r>
      <w:r w:rsidR="00FC3424" w:rsidRPr="009F2115">
        <w:rPr>
          <w:rFonts w:ascii="Trebuchet MS" w:eastAsia="Calibri" w:hAnsi="Trebuchet MS" w:cs="Times New Roman"/>
          <w:b/>
          <w:color w:val="1F497D" w:themeColor="text2"/>
        </w:rPr>
        <w:t xml:space="preserve">i dezvoltarea de programe de </w:t>
      </w:r>
      <w:r w:rsidR="00A0332C" w:rsidRPr="009F2115">
        <w:rPr>
          <w:rFonts w:ascii="Trebuchet MS" w:eastAsia="Calibri" w:hAnsi="Trebuchet MS" w:cs="Times New Roman"/>
          <w:b/>
          <w:color w:val="1F497D" w:themeColor="text2"/>
        </w:rPr>
        <w:t>identificare</w:t>
      </w:r>
      <w:r w:rsidR="00FC3424" w:rsidRPr="009F2115">
        <w:rPr>
          <w:rFonts w:ascii="Trebuchet MS" w:eastAsia="Calibri" w:hAnsi="Trebuchet MS" w:cs="Times New Roman"/>
          <w:b/>
          <w:color w:val="1F497D" w:themeColor="text2"/>
        </w:rPr>
        <w:t xml:space="preserve"> și monitorizare a copiilor aflați în risc de separare de familie</w:t>
      </w:r>
    </w:p>
    <w:p w14:paraId="24AC418E" w14:textId="0999BCD1" w:rsidR="00683E9E" w:rsidRPr="00EB238C" w:rsidRDefault="00683E9E" w:rsidP="00683E9E">
      <w:pPr>
        <w:spacing w:before="120" w:after="120" w:line="240" w:lineRule="auto"/>
        <w:jc w:val="both"/>
        <w:rPr>
          <w:rFonts w:ascii="Trebuchet MS" w:eastAsia="Calibri" w:hAnsi="Trebuchet MS" w:cs="Times New Roman"/>
          <w:i/>
          <w:color w:val="1F497D" w:themeColor="text2"/>
          <w:u w:val="single"/>
        </w:rPr>
      </w:pPr>
      <w:r w:rsidRPr="00EB238C">
        <w:rPr>
          <w:rFonts w:ascii="Trebuchet MS" w:eastAsia="Calibri" w:hAnsi="Trebuchet MS" w:cs="Times New Roman"/>
          <w:i/>
          <w:color w:val="1F497D" w:themeColor="text2"/>
          <w:u w:val="single"/>
        </w:rPr>
        <w:t xml:space="preserve">În vederea realizării OS 4.14 vor fi susținute din </w:t>
      </w:r>
      <w:r w:rsidR="000D3524" w:rsidRPr="00EB238C">
        <w:rPr>
          <w:rFonts w:ascii="Trebuchet MS" w:eastAsia="Calibri" w:hAnsi="Trebuchet MS" w:cs="Times New Roman"/>
          <w:i/>
          <w:color w:val="1F497D" w:themeColor="text2"/>
          <w:u w:val="single"/>
        </w:rPr>
        <w:t xml:space="preserve">prezentul apel </w:t>
      </w:r>
      <w:r w:rsidRPr="00EB238C">
        <w:rPr>
          <w:rFonts w:ascii="Trebuchet MS" w:eastAsia="Calibri" w:hAnsi="Trebuchet MS" w:cs="Times New Roman"/>
          <w:i/>
          <w:color w:val="1F497D" w:themeColor="text2"/>
          <w:u w:val="single"/>
        </w:rPr>
        <w:t xml:space="preserve">următoarele tipuri de acțiuni: </w:t>
      </w:r>
    </w:p>
    <w:p w14:paraId="38CD8A33" w14:textId="3F373A96" w:rsidR="00317898" w:rsidRDefault="00317898" w:rsidP="00077B94">
      <w:pPr>
        <w:pStyle w:val="Listparagraf"/>
        <w:numPr>
          <w:ilvl w:val="0"/>
          <w:numId w:val="24"/>
        </w:numPr>
        <w:jc w:val="both"/>
        <w:rPr>
          <w:rFonts w:ascii="Trebuchet MS" w:eastAsia="Calibri" w:hAnsi="Trebuchet MS"/>
          <w:color w:val="1F497D" w:themeColor="text2"/>
          <w:lang w:eastAsia="en-GB"/>
        </w:rPr>
      </w:pPr>
      <w:r w:rsidRPr="00EB238C">
        <w:rPr>
          <w:rFonts w:ascii="Trebuchet MS" w:eastAsia="Calibri" w:hAnsi="Trebuchet MS"/>
          <w:b/>
          <w:color w:val="1F497D" w:themeColor="text2"/>
          <w:lang w:eastAsia="en-GB"/>
        </w:rPr>
        <w:t xml:space="preserve">Sprijin pentru dezvoltarea rețelei de asistenți sociali și a celei </w:t>
      </w:r>
      <w:r w:rsidR="009E4682" w:rsidRPr="00EB238C">
        <w:rPr>
          <w:rFonts w:ascii="Trebuchet MS" w:eastAsia="Calibri" w:hAnsi="Trebuchet MS"/>
          <w:b/>
          <w:color w:val="1F497D" w:themeColor="text2"/>
          <w:lang w:eastAsia="en-GB"/>
        </w:rPr>
        <w:t xml:space="preserve">de </w:t>
      </w:r>
      <w:r w:rsidRPr="00EB238C">
        <w:rPr>
          <w:rFonts w:ascii="Trebuchet MS" w:eastAsia="Calibri" w:hAnsi="Trebuchet MS"/>
          <w:b/>
          <w:color w:val="1F497D" w:themeColor="text2"/>
          <w:lang w:eastAsia="en-GB"/>
        </w:rPr>
        <w:t>asistenți maternali la nivelul comunității</w:t>
      </w:r>
      <w:r w:rsidRPr="00EB238C">
        <w:rPr>
          <w:rFonts w:ascii="Trebuchet MS" w:eastAsia="Calibri" w:hAnsi="Trebuchet MS"/>
          <w:color w:val="1F497D" w:themeColor="text2"/>
          <w:lang w:eastAsia="en-GB"/>
        </w:rPr>
        <w:t xml:space="preserve">, inclusiv prin furnizarea de programe de formare </w:t>
      </w:r>
      <w:proofErr w:type="spellStart"/>
      <w:r w:rsidRPr="00EB238C">
        <w:rPr>
          <w:rFonts w:ascii="Trebuchet MS" w:eastAsia="Calibri" w:hAnsi="Trebuchet MS"/>
          <w:color w:val="1F497D" w:themeColor="text2"/>
          <w:lang w:eastAsia="en-GB"/>
        </w:rPr>
        <w:t>şi</w:t>
      </w:r>
      <w:proofErr w:type="spellEnd"/>
      <w:r w:rsidRPr="00EB238C">
        <w:rPr>
          <w:rFonts w:ascii="Trebuchet MS" w:eastAsia="Calibri" w:hAnsi="Trebuchet MS"/>
          <w:color w:val="1F497D" w:themeColor="text2"/>
          <w:lang w:eastAsia="en-GB"/>
        </w:rPr>
        <w:t xml:space="preserve"> de schimb de </w:t>
      </w:r>
      <w:proofErr w:type="spellStart"/>
      <w:r w:rsidRPr="00EB238C">
        <w:rPr>
          <w:rFonts w:ascii="Trebuchet MS" w:eastAsia="Calibri" w:hAnsi="Trebuchet MS"/>
          <w:color w:val="1F497D" w:themeColor="text2"/>
          <w:lang w:eastAsia="en-GB"/>
        </w:rPr>
        <w:t>experienţă</w:t>
      </w:r>
      <w:proofErr w:type="spellEnd"/>
      <w:r w:rsidRPr="00EB238C">
        <w:rPr>
          <w:rFonts w:ascii="Trebuchet MS" w:eastAsia="Calibri" w:hAnsi="Trebuchet MS"/>
          <w:color w:val="1F497D" w:themeColor="text2"/>
          <w:lang w:eastAsia="en-GB"/>
        </w:rPr>
        <w:t xml:space="preserve">; dezvoltarea cu prioritate a asistenței maternale pentru copiii cu dizabilități; sprijin pentru dezvoltarea serviciilor de </w:t>
      </w:r>
      <w:r w:rsidR="00B34B18" w:rsidRPr="00EB238C">
        <w:rPr>
          <w:rFonts w:ascii="Trebuchet MS" w:eastAsia="Calibri" w:hAnsi="Trebuchet MS"/>
          <w:color w:val="1F497D" w:themeColor="text2"/>
          <w:lang w:eastAsia="en-GB"/>
        </w:rPr>
        <w:t xml:space="preserve">tip </w:t>
      </w:r>
      <w:r w:rsidRPr="00EB238C">
        <w:rPr>
          <w:rFonts w:ascii="Trebuchet MS" w:eastAsia="Calibri" w:hAnsi="Trebuchet MS"/>
          <w:color w:val="1F497D" w:themeColor="text2"/>
          <w:lang w:eastAsia="en-GB"/>
        </w:rPr>
        <w:t>fami</w:t>
      </w:r>
      <w:r w:rsidR="00B34B18" w:rsidRPr="00EB238C">
        <w:rPr>
          <w:rFonts w:ascii="Trebuchet MS" w:eastAsia="Calibri" w:hAnsi="Trebuchet MS"/>
          <w:color w:val="1F497D" w:themeColor="text2"/>
          <w:lang w:eastAsia="en-GB"/>
        </w:rPr>
        <w:t xml:space="preserve">lial,  identificare și monitorizare copiii aflați în risc de separare de familie (ex. aplicare fișă de identificare a riscurilor aprobată prin anexa nr. 2 a  HG nr 691/2015, identificarea nevoilor acestor copii, referirea lor către serviciile de sănătate și de educație etc). </w:t>
      </w:r>
    </w:p>
    <w:p w14:paraId="570D24C7" w14:textId="1E71435A" w:rsidR="00FC3424" w:rsidRPr="00EB238C" w:rsidRDefault="00FC3424" w:rsidP="00077B94">
      <w:pPr>
        <w:pStyle w:val="Listparagraf"/>
        <w:numPr>
          <w:ilvl w:val="0"/>
          <w:numId w:val="24"/>
        </w:numPr>
        <w:jc w:val="both"/>
        <w:rPr>
          <w:rFonts w:ascii="Trebuchet MS" w:eastAsia="Calibri" w:hAnsi="Trebuchet MS"/>
          <w:color w:val="1F497D" w:themeColor="text2"/>
          <w:lang w:eastAsia="en-GB"/>
        </w:rPr>
      </w:pPr>
      <w:r w:rsidRPr="0064660A">
        <w:rPr>
          <w:rFonts w:ascii="Trebuchet MS" w:eastAsia="Calibri" w:hAnsi="Trebuchet MS" w:cs="Times New Roman"/>
          <w:b/>
          <w:color w:val="1F497D" w:themeColor="text2"/>
        </w:rPr>
        <w:t xml:space="preserve">Dezvoltarea de programe de </w:t>
      </w:r>
      <w:r w:rsidR="0064660A" w:rsidRPr="0064660A">
        <w:rPr>
          <w:rFonts w:ascii="Trebuchet MS" w:eastAsia="Calibri" w:hAnsi="Trebuchet MS" w:cs="Times New Roman"/>
          <w:b/>
          <w:color w:val="1F497D" w:themeColor="text2"/>
        </w:rPr>
        <w:t>identificare</w:t>
      </w:r>
      <w:r w:rsidRPr="0064660A">
        <w:rPr>
          <w:rFonts w:ascii="Trebuchet MS" w:eastAsia="Calibri" w:hAnsi="Trebuchet MS" w:cs="Times New Roman"/>
          <w:b/>
          <w:color w:val="1F497D" w:themeColor="text2"/>
        </w:rPr>
        <w:t xml:space="preserve"> și monitorizare a copiilor aflați în risc de separare de familie</w:t>
      </w:r>
      <w:r w:rsidR="004A5198" w:rsidRPr="0064660A">
        <w:rPr>
          <w:rFonts w:ascii="Trebuchet MS" w:eastAsia="Calibri" w:hAnsi="Trebuchet MS" w:cs="Times New Roman"/>
          <w:b/>
          <w:color w:val="1F497D" w:themeColor="text2"/>
        </w:rPr>
        <w:t xml:space="preserve"> si de</w:t>
      </w:r>
      <w:r w:rsidR="00180860" w:rsidRPr="0064660A">
        <w:rPr>
          <w:rFonts w:ascii="Trebuchet MS" w:eastAsia="Calibri" w:hAnsi="Trebuchet MS" w:cs="Times New Roman"/>
          <w:b/>
          <w:color w:val="1F497D" w:themeColor="text2"/>
        </w:rPr>
        <w:t xml:space="preserve"> </w:t>
      </w:r>
      <w:r w:rsidR="004A5198" w:rsidRPr="0064660A">
        <w:rPr>
          <w:rFonts w:ascii="Trebuchet MS" w:eastAsia="Calibri" w:hAnsi="Trebuchet MS" w:cs="Times New Roman"/>
          <w:b/>
          <w:color w:val="1F497D" w:themeColor="text2"/>
        </w:rPr>
        <w:t>acompaniere copilului expus riscului</w:t>
      </w:r>
      <w:r w:rsidR="004A5198">
        <w:rPr>
          <w:rFonts w:ascii="Trebuchet MS" w:eastAsia="Calibri" w:hAnsi="Trebuchet MS" w:cs="Times New Roman"/>
          <w:color w:val="1F497D" w:themeColor="text2"/>
        </w:rPr>
        <w:t xml:space="preserve"> si a familiei in vederea </w:t>
      </w:r>
      <w:r w:rsidR="0064660A">
        <w:rPr>
          <w:rFonts w:ascii="Trebuchet MS" w:eastAsia="Calibri" w:hAnsi="Trebuchet MS" w:cs="Times New Roman"/>
          <w:color w:val="1F497D" w:themeColor="text2"/>
        </w:rPr>
        <w:t>asigurării</w:t>
      </w:r>
      <w:r w:rsidR="004A5198">
        <w:rPr>
          <w:rFonts w:ascii="Trebuchet MS" w:eastAsia="Calibri" w:hAnsi="Trebuchet MS" w:cs="Times New Roman"/>
          <w:color w:val="1F497D" w:themeColor="text2"/>
        </w:rPr>
        <w:t xml:space="preserve"> dreptului copilului la identitate, </w:t>
      </w:r>
      <w:r w:rsidR="0064660A">
        <w:rPr>
          <w:rFonts w:ascii="Trebuchet MS" w:eastAsia="Calibri" w:hAnsi="Trebuchet MS" w:cs="Times New Roman"/>
          <w:color w:val="1F497D" w:themeColor="text2"/>
        </w:rPr>
        <w:t>sănătate</w:t>
      </w:r>
      <w:r w:rsidR="004A5198">
        <w:rPr>
          <w:rFonts w:ascii="Trebuchet MS" w:eastAsia="Calibri" w:hAnsi="Trebuchet MS" w:cs="Times New Roman"/>
          <w:color w:val="1F497D" w:themeColor="text2"/>
        </w:rPr>
        <w:t xml:space="preserve"> si </w:t>
      </w:r>
      <w:r w:rsidR="0064660A">
        <w:rPr>
          <w:rFonts w:ascii="Trebuchet MS" w:eastAsia="Calibri" w:hAnsi="Trebuchet MS" w:cs="Times New Roman"/>
          <w:color w:val="1F497D" w:themeColor="text2"/>
        </w:rPr>
        <w:t>educație</w:t>
      </w:r>
      <w:r w:rsidR="004A5198">
        <w:rPr>
          <w:rFonts w:ascii="Trebuchet MS" w:eastAsia="Calibri" w:hAnsi="Trebuchet MS" w:cs="Times New Roman"/>
          <w:color w:val="1F497D" w:themeColor="text2"/>
        </w:rPr>
        <w:t>.</w:t>
      </w:r>
    </w:p>
    <w:p w14:paraId="4160F5F3" w14:textId="77777777" w:rsidR="006374FA" w:rsidRPr="0064660A" w:rsidRDefault="006374FA" w:rsidP="00077B94">
      <w:pPr>
        <w:spacing w:before="120" w:after="120" w:line="240" w:lineRule="auto"/>
        <w:jc w:val="both"/>
        <w:rPr>
          <w:rFonts w:ascii="Trebuchet MS" w:eastAsia="Calibri" w:hAnsi="Trebuchet MS" w:cs="Times New Roman"/>
          <w:b/>
          <w:i/>
          <w:color w:val="1F497D" w:themeColor="text2"/>
        </w:rPr>
      </w:pPr>
      <w:r w:rsidRPr="0064660A">
        <w:rPr>
          <w:rFonts w:ascii="Trebuchet MS" w:eastAsia="Calibri" w:hAnsi="Trebuchet MS" w:cs="Times New Roman"/>
          <w:b/>
          <w:i/>
          <w:color w:val="1F497D" w:themeColor="text2"/>
        </w:rPr>
        <w:t>NB acordarea finanțării va fi condiționată de asumarea responsabilității pentru asigurarea sustenabilității serviciilor dezvoltate după  finalizarea sprijinului FSE</w:t>
      </w:r>
    </w:p>
    <w:p w14:paraId="7F255698" w14:textId="77777777" w:rsidR="003755D1" w:rsidRPr="00EB238C" w:rsidRDefault="003755D1" w:rsidP="00442FF5">
      <w:pPr>
        <w:tabs>
          <w:tab w:val="left" w:pos="8165"/>
        </w:tabs>
        <w:spacing w:before="120" w:after="120" w:line="240" w:lineRule="auto"/>
        <w:jc w:val="both"/>
        <w:rPr>
          <w:rFonts w:ascii="Trebuchet MS" w:hAnsi="Trebuchet MS"/>
          <w:b/>
          <w:color w:val="1F497D" w:themeColor="text2"/>
        </w:rPr>
      </w:pPr>
    </w:p>
    <w:p w14:paraId="69FDCCF5" w14:textId="4FA15E48" w:rsidR="00653A4B" w:rsidRPr="00EB238C" w:rsidRDefault="00786DC0" w:rsidP="00077B94">
      <w:pPr>
        <w:pStyle w:val="Titlu2"/>
        <w:numPr>
          <w:ilvl w:val="0"/>
          <w:numId w:val="0"/>
        </w:numPr>
        <w:rPr>
          <w:rFonts w:ascii="Trebuchet MS" w:hAnsi="Trebuchet MS" w:cs="PF Square Sans Pro Medium"/>
          <w:b/>
          <w:color w:val="1F497D" w:themeColor="text2"/>
          <w:sz w:val="22"/>
          <w:szCs w:val="22"/>
        </w:rPr>
      </w:pPr>
      <w:bookmarkStart w:id="8" w:name="_Toc496695302"/>
      <w:r w:rsidRPr="00EB238C">
        <w:rPr>
          <w:rFonts w:ascii="Trebuchet MS" w:hAnsi="Trebuchet MS" w:cs="font206"/>
          <w:b/>
          <w:color w:val="1F497D" w:themeColor="text2"/>
          <w:sz w:val="22"/>
          <w:szCs w:val="22"/>
        </w:rPr>
        <w:t>1.</w:t>
      </w:r>
      <w:r w:rsidR="00EA22BD" w:rsidRPr="00EB238C">
        <w:rPr>
          <w:rFonts w:ascii="Trebuchet MS" w:hAnsi="Trebuchet MS" w:cs="font206"/>
          <w:b/>
          <w:color w:val="1F497D" w:themeColor="text2"/>
          <w:sz w:val="22"/>
          <w:szCs w:val="22"/>
        </w:rPr>
        <w:t>5</w:t>
      </w:r>
      <w:r w:rsidR="00470272" w:rsidRPr="00EB238C">
        <w:rPr>
          <w:rFonts w:ascii="Trebuchet MS" w:hAnsi="Trebuchet MS" w:cs="font206"/>
          <w:b/>
          <w:color w:val="1F497D" w:themeColor="text2"/>
          <w:sz w:val="22"/>
          <w:szCs w:val="22"/>
        </w:rPr>
        <w:t xml:space="preserve">. </w:t>
      </w:r>
      <w:r w:rsidR="00653A4B" w:rsidRPr="00EB238C">
        <w:rPr>
          <w:rFonts w:ascii="Trebuchet MS" w:hAnsi="Trebuchet MS" w:cs="font206"/>
          <w:b/>
          <w:color w:val="1F497D" w:themeColor="text2"/>
          <w:sz w:val="22"/>
          <w:szCs w:val="22"/>
        </w:rPr>
        <w:t>Teme secundare FSE</w:t>
      </w:r>
      <w:bookmarkEnd w:id="8"/>
    </w:p>
    <w:p w14:paraId="48ACCF62" w14:textId="4250D631" w:rsidR="00653A4B" w:rsidRPr="00EB238C" w:rsidRDefault="00653A4B" w:rsidP="0027120D">
      <w:pPr>
        <w:suppressAutoHyphens/>
        <w:spacing w:before="120" w:after="120" w:line="240" w:lineRule="auto"/>
        <w:jc w:val="both"/>
        <w:rPr>
          <w:rFonts w:ascii="Trebuchet MS" w:eastAsia="Times New Roman" w:hAnsi="Trebuchet MS" w:cs="PF Square Sans Pro Medium"/>
          <w:color w:val="1F497D" w:themeColor="text2"/>
          <w:lang w:eastAsia="ar-SA"/>
        </w:rPr>
      </w:pPr>
      <w:r w:rsidRPr="00EB238C">
        <w:rPr>
          <w:rFonts w:ascii="Trebuchet MS" w:eastAsia="Times New Roman" w:hAnsi="Trebuchet MS" w:cs="PF Square Sans Pro Medium"/>
          <w:color w:val="1F497D" w:themeColor="text2"/>
          <w:lang w:eastAsia="ar-SA"/>
        </w:rPr>
        <w:t xml:space="preserve">În cadrul Axei Prioritare </w:t>
      </w:r>
      <w:r w:rsidR="0069286D" w:rsidRPr="00EB238C">
        <w:rPr>
          <w:rFonts w:ascii="Trebuchet MS" w:eastAsia="Times New Roman" w:hAnsi="Trebuchet MS" w:cs="PF Square Sans Pro Medium"/>
          <w:color w:val="1F497D" w:themeColor="text2"/>
          <w:lang w:eastAsia="ar-SA"/>
        </w:rPr>
        <w:t xml:space="preserve">4/ PI 9 </w:t>
      </w:r>
      <w:r w:rsidR="000F19AB" w:rsidRPr="00EB238C">
        <w:rPr>
          <w:rFonts w:ascii="Trebuchet MS" w:eastAsia="Times New Roman" w:hAnsi="Trebuchet MS" w:cs="PF Square Sans Pro Medium"/>
          <w:color w:val="1F497D" w:themeColor="text2"/>
          <w:lang w:eastAsia="ar-SA"/>
        </w:rPr>
        <w:t>i</w:t>
      </w:r>
      <w:r w:rsidR="0069286D" w:rsidRPr="00EB238C">
        <w:rPr>
          <w:rFonts w:ascii="Trebuchet MS" w:eastAsia="Times New Roman" w:hAnsi="Trebuchet MS" w:cs="PF Square Sans Pro Medium"/>
          <w:color w:val="1F497D" w:themeColor="text2"/>
          <w:lang w:eastAsia="ar-SA"/>
        </w:rPr>
        <w:t>v</w:t>
      </w:r>
      <w:r w:rsidRPr="00EB238C">
        <w:rPr>
          <w:rFonts w:ascii="Trebuchet MS" w:eastAsia="Times New Roman" w:hAnsi="Trebuchet MS" w:cs="PF Square Sans Pro Medium"/>
          <w:color w:val="1F497D" w:themeColor="text2"/>
          <w:lang w:eastAsia="ar-SA"/>
        </w:rPr>
        <w:t xml:space="preserve"> sunt vizate temele secundare prezentate în tabelul de mai jos.</w:t>
      </w:r>
    </w:p>
    <w:p w14:paraId="0FFD218C" w14:textId="77777777" w:rsidR="00BB5CF3" w:rsidRPr="00EB238C" w:rsidRDefault="00BB5CF3" w:rsidP="00BB5CF3">
      <w:pPr>
        <w:jc w:val="both"/>
        <w:rPr>
          <w:rFonts w:ascii="Trebuchet MS" w:hAnsi="Trebuchet MS"/>
          <w:b/>
          <w:color w:val="1F497D" w:themeColor="text2"/>
        </w:rPr>
      </w:pPr>
      <w:r w:rsidRPr="00EB238C">
        <w:rPr>
          <w:rFonts w:ascii="Trebuchet MS" w:hAnsi="Trebuchet MS"/>
          <w:b/>
          <w:color w:val="1F497D" w:themeColor="text2"/>
        </w:rPr>
        <w:t xml:space="preserve">În cererea dumneavoastră de </w:t>
      </w:r>
      <w:proofErr w:type="spellStart"/>
      <w:r w:rsidRPr="00EB238C">
        <w:rPr>
          <w:rFonts w:ascii="Trebuchet MS" w:hAnsi="Trebuchet MS"/>
          <w:b/>
          <w:color w:val="1F497D" w:themeColor="text2"/>
        </w:rPr>
        <w:t>finantare</w:t>
      </w:r>
      <w:proofErr w:type="spellEnd"/>
      <w:r w:rsidRPr="00EB238C">
        <w:rPr>
          <w:rFonts w:ascii="Trebuchet MS" w:hAnsi="Trebuchet MS"/>
          <w:b/>
          <w:color w:val="1F497D" w:themeColor="text2"/>
        </w:rPr>
        <w:t xml:space="preserve"> va trebui să evidențiați în secțiunea relevantă, tema/temele secundară/secundare vizată/vizate, descrierea modului in care proiectul dumneavoastră contribuie la aceasta temă secundară/aceste teme secundare, precum și costul estimat al măsurilor din proiect care vizează tema/temele secundare.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8"/>
        <w:gridCol w:w="4056"/>
      </w:tblGrid>
      <w:tr w:rsidR="00EB238C" w:rsidRPr="00EB238C" w14:paraId="21B5708C" w14:textId="77777777" w:rsidTr="004F1F2B">
        <w:trPr>
          <w:tblHeader/>
          <w:jc w:val="center"/>
        </w:trPr>
        <w:tc>
          <w:tcPr>
            <w:tcW w:w="2942" w:type="pct"/>
            <w:shd w:val="clear" w:color="auto" w:fill="EEECE1" w:themeFill="background2"/>
          </w:tcPr>
          <w:p w14:paraId="257C2827" w14:textId="77777777" w:rsidR="00D47D7E" w:rsidRPr="00EB238C" w:rsidRDefault="00D47D7E" w:rsidP="00077B94">
            <w:pPr>
              <w:widowControl w:val="0"/>
              <w:suppressAutoHyphens/>
              <w:autoSpaceDE w:val="0"/>
              <w:autoSpaceDN w:val="0"/>
              <w:adjustRightInd w:val="0"/>
              <w:spacing w:after="0" w:line="240" w:lineRule="auto"/>
              <w:ind w:right="101"/>
              <w:jc w:val="both"/>
              <w:rPr>
                <w:rFonts w:ascii="Trebuchet MS" w:eastAsia="Calibri" w:hAnsi="Trebuchet MS" w:cs="PF Square Sans Pro Medium"/>
                <w:b/>
                <w:color w:val="1F497D" w:themeColor="text2"/>
                <w:kern w:val="2"/>
                <w:lang w:eastAsia="en-GB"/>
              </w:rPr>
            </w:pPr>
            <w:r w:rsidRPr="00EB238C">
              <w:rPr>
                <w:rFonts w:ascii="Trebuchet MS" w:eastAsia="Calibri" w:hAnsi="Trebuchet MS" w:cs="PF Square Sans Pro Medium"/>
                <w:b/>
                <w:color w:val="1F497D" w:themeColor="text2"/>
                <w:kern w:val="2"/>
                <w:lang w:eastAsia="en-GB"/>
              </w:rPr>
              <w:t>Tema secundară</w:t>
            </w:r>
          </w:p>
        </w:tc>
        <w:tc>
          <w:tcPr>
            <w:tcW w:w="2058" w:type="pct"/>
            <w:shd w:val="clear" w:color="auto" w:fill="EEECE1" w:themeFill="background2"/>
          </w:tcPr>
          <w:p w14:paraId="271D14D8" w14:textId="2142A070" w:rsidR="00D47D7E" w:rsidRPr="00EB238C" w:rsidRDefault="00D47D7E" w:rsidP="00077B94">
            <w:pPr>
              <w:widowControl w:val="0"/>
              <w:suppressAutoHyphens/>
              <w:autoSpaceDE w:val="0"/>
              <w:autoSpaceDN w:val="0"/>
              <w:adjustRightInd w:val="0"/>
              <w:spacing w:after="0" w:line="240" w:lineRule="auto"/>
              <w:ind w:right="101"/>
              <w:jc w:val="center"/>
              <w:rPr>
                <w:rFonts w:ascii="Trebuchet MS" w:eastAsia="Times New Roman" w:hAnsi="Trebuchet MS" w:cs="PF Square Sans Pro Medium"/>
                <w:b/>
                <w:color w:val="1F497D" w:themeColor="text2"/>
                <w:lang w:eastAsia="ar-SA"/>
              </w:rPr>
            </w:pPr>
            <w:r w:rsidRPr="00EB238C">
              <w:rPr>
                <w:rFonts w:ascii="Trebuchet MS" w:eastAsia="Times New Roman" w:hAnsi="Trebuchet MS" w:cs="PF Square Sans Pro Medium"/>
                <w:b/>
                <w:color w:val="1F497D" w:themeColor="text2"/>
                <w:lang w:eastAsia="ar-SA"/>
              </w:rPr>
              <w:t xml:space="preserve">Pondere </w:t>
            </w:r>
            <w:r w:rsidR="00D24AB2" w:rsidRPr="00EB238C">
              <w:rPr>
                <w:rFonts w:ascii="Trebuchet MS" w:eastAsia="Times New Roman" w:hAnsi="Trebuchet MS" w:cs="PF Square Sans Pro Medium"/>
                <w:b/>
                <w:color w:val="1F497D" w:themeColor="text2"/>
                <w:lang w:eastAsia="ar-SA"/>
              </w:rPr>
              <w:t>minimă</w:t>
            </w:r>
            <w:r w:rsidRPr="00EB238C">
              <w:rPr>
                <w:rFonts w:ascii="Trebuchet MS" w:eastAsia="Times New Roman" w:hAnsi="Trebuchet MS" w:cs="PF Square Sans Pro Medium"/>
                <w:b/>
                <w:color w:val="1F497D" w:themeColor="text2"/>
                <w:lang w:eastAsia="ar-SA"/>
              </w:rPr>
              <w:t xml:space="preserve"> </w:t>
            </w:r>
            <w:r w:rsidR="00D24AB2" w:rsidRPr="00EB238C">
              <w:rPr>
                <w:rFonts w:ascii="Trebuchet MS" w:eastAsia="Times New Roman" w:hAnsi="Trebuchet MS" w:cs="PF Square Sans Pro Medium"/>
                <w:b/>
                <w:color w:val="1F497D" w:themeColor="text2"/>
                <w:lang w:eastAsia="ar-SA"/>
              </w:rPr>
              <w:t>pe proiect</w:t>
            </w:r>
          </w:p>
        </w:tc>
      </w:tr>
      <w:tr w:rsidR="00EB238C" w:rsidRPr="00EB238C" w14:paraId="6B26314E" w14:textId="77777777" w:rsidTr="004F1F2B">
        <w:trPr>
          <w:jc w:val="center"/>
        </w:trPr>
        <w:tc>
          <w:tcPr>
            <w:tcW w:w="2942" w:type="pct"/>
            <w:shd w:val="clear" w:color="auto" w:fill="auto"/>
          </w:tcPr>
          <w:p w14:paraId="48AB68AD" w14:textId="6151CE86" w:rsidR="00D47D7E" w:rsidRPr="00EB238C" w:rsidRDefault="00C977A6" w:rsidP="00077B94">
            <w:pPr>
              <w:widowControl w:val="0"/>
              <w:suppressAutoHyphens/>
              <w:autoSpaceDE w:val="0"/>
              <w:autoSpaceDN w:val="0"/>
              <w:adjustRightInd w:val="0"/>
              <w:spacing w:after="0" w:line="240" w:lineRule="auto"/>
              <w:ind w:right="101"/>
              <w:jc w:val="both"/>
              <w:rPr>
                <w:rFonts w:ascii="Trebuchet MS" w:eastAsia="Calibri" w:hAnsi="Trebuchet MS" w:cs="PF Square Sans Pro Medium"/>
                <w:color w:val="1F497D" w:themeColor="text2"/>
                <w:kern w:val="2"/>
                <w:lang w:eastAsia="en-GB"/>
              </w:rPr>
            </w:pPr>
            <w:r w:rsidRPr="00C977A6">
              <w:rPr>
                <w:rFonts w:ascii="Trebuchet MS" w:eastAsia="Times New Roman" w:hAnsi="Trebuchet MS" w:cs="TimesNewRomanPSMT"/>
                <w:color w:val="1F497D" w:themeColor="text2"/>
                <w:lang w:eastAsia="ar-SA"/>
              </w:rPr>
              <w:t>05.Îmbunătățirea accesibilității, a utilizării și a calității tehnologiilor informației și comunicațiilor</w:t>
            </w:r>
          </w:p>
        </w:tc>
        <w:tc>
          <w:tcPr>
            <w:tcW w:w="2058" w:type="pct"/>
            <w:shd w:val="clear" w:color="auto" w:fill="auto"/>
          </w:tcPr>
          <w:p w14:paraId="72DB8910" w14:textId="4DEB1DE2" w:rsidR="00D47D7E" w:rsidRPr="00EB238C" w:rsidRDefault="00C977A6" w:rsidP="00077B94">
            <w:pPr>
              <w:widowControl w:val="0"/>
              <w:suppressAutoHyphens/>
              <w:autoSpaceDE w:val="0"/>
              <w:autoSpaceDN w:val="0"/>
              <w:adjustRightInd w:val="0"/>
              <w:spacing w:after="0" w:line="240" w:lineRule="auto"/>
              <w:ind w:right="101"/>
              <w:jc w:val="center"/>
              <w:rPr>
                <w:rFonts w:ascii="Trebuchet MS" w:eastAsia="Calibri" w:hAnsi="Trebuchet MS" w:cs="PF Square Sans Pro Medium"/>
                <w:color w:val="1F497D" w:themeColor="text2"/>
                <w:kern w:val="2"/>
                <w:lang w:eastAsia="en-GB"/>
              </w:rPr>
            </w:pPr>
            <w:r>
              <w:rPr>
                <w:rFonts w:ascii="Trebuchet MS" w:eastAsia="Calibri" w:hAnsi="Trebuchet MS" w:cs="PF Square Sans Pro Medium"/>
                <w:color w:val="1F497D" w:themeColor="text2"/>
                <w:kern w:val="2"/>
                <w:lang w:eastAsia="en-GB"/>
              </w:rPr>
              <w:t>5</w:t>
            </w:r>
            <w:r w:rsidR="00D47D7E" w:rsidRPr="00EB238C">
              <w:rPr>
                <w:rFonts w:ascii="Trebuchet MS" w:eastAsia="Calibri" w:hAnsi="Trebuchet MS" w:cs="PF Square Sans Pro Medium"/>
                <w:color w:val="1F497D" w:themeColor="text2"/>
                <w:kern w:val="2"/>
                <w:lang w:eastAsia="en-GB"/>
              </w:rPr>
              <w:t>%</w:t>
            </w:r>
          </w:p>
        </w:tc>
      </w:tr>
      <w:tr w:rsidR="00EB238C" w:rsidRPr="00EB238C" w14:paraId="6726CD78" w14:textId="77777777" w:rsidTr="004F1F2B">
        <w:trPr>
          <w:jc w:val="center"/>
        </w:trPr>
        <w:tc>
          <w:tcPr>
            <w:tcW w:w="2942" w:type="pct"/>
            <w:shd w:val="clear" w:color="auto" w:fill="auto"/>
          </w:tcPr>
          <w:p w14:paraId="333E7F56" w14:textId="77777777" w:rsidR="00D47D7E" w:rsidRPr="00EB238C" w:rsidRDefault="00D47D7E" w:rsidP="00077B94">
            <w:pPr>
              <w:widowControl w:val="0"/>
              <w:suppressAutoHyphens/>
              <w:autoSpaceDE w:val="0"/>
              <w:autoSpaceDN w:val="0"/>
              <w:adjustRightInd w:val="0"/>
              <w:spacing w:after="0" w:line="240" w:lineRule="auto"/>
              <w:ind w:right="101"/>
              <w:jc w:val="both"/>
              <w:rPr>
                <w:rFonts w:ascii="Trebuchet MS" w:eastAsia="Calibri" w:hAnsi="Trebuchet MS" w:cs="PF Square Sans Pro Medium"/>
                <w:color w:val="1F497D" w:themeColor="text2"/>
                <w:kern w:val="2"/>
                <w:lang w:eastAsia="en-GB"/>
              </w:rPr>
            </w:pPr>
            <w:r w:rsidRPr="00EB238C">
              <w:rPr>
                <w:rFonts w:ascii="Trebuchet MS" w:eastAsia="Times New Roman" w:hAnsi="Trebuchet MS" w:cs="TimesNewRomanPSMT"/>
                <w:color w:val="1F497D" w:themeColor="text2"/>
                <w:lang w:eastAsia="ar-SA"/>
              </w:rPr>
              <w:t>02. Inovare socială</w:t>
            </w:r>
          </w:p>
        </w:tc>
        <w:tc>
          <w:tcPr>
            <w:tcW w:w="2058" w:type="pct"/>
            <w:shd w:val="clear" w:color="auto" w:fill="auto"/>
          </w:tcPr>
          <w:p w14:paraId="7FA7E5C6" w14:textId="4D7DF822" w:rsidR="00D47D7E" w:rsidRPr="00EB238C" w:rsidRDefault="003E2452" w:rsidP="00077B94">
            <w:pPr>
              <w:widowControl w:val="0"/>
              <w:suppressAutoHyphens/>
              <w:autoSpaceDE w:val="0"/>
              <w:autoSpaceDN w:val="0"/>
              <w:adjustRightInd w:val="0"/>
              <w:spacing w:after="0" w:line="240" w:lineRule="auto"/>
              <w:ind w:right="101"/>
              <w:jc w:val="center"/>
              <w:rPr>
                <w:rFonts w:ascii="Trebuchet MS" w:eastAsia="Calibri" w:hAnsi="Trebuchet MS" w:cs="PF Square Sans Pro Medium"/>
                <w:color w:val="1F497D" w:themeColor="text2"/>
                <w:kern w:val="2"/>
                <w:lang w:eastAsia="en-GB"/>
              </w:rPr>
            </w:pPr>
            <w:r w:rsidRPr="00EB238C">
              <w:rPr>
                <w:rFonts w:ascii="Trebuchet MS" w:eastAsia="Calibri" w:hAnsi="Trebuchet MS" w:cs="PF Square Sans Pro Medium"/>
                <w:color w:val="1F497D" w:themeColor="text2"/>
                <w:kern w:val="2"/>
                <w:lang w:eastAsia="en-GB"/>
              </w:rPr>
              <w:t>5</w:t>
            </w:r>
            <w:r w:rsidR="00D47D7E" w:rsidRPr="00EB238C">
              <w:rPr>
                <w:rFonts w:ascii="Trebuchet MS" w:eastAsia="Calibri" w:hAnsi="Trebuchet MS" w:cs="PF Square Sans Pro Medium"/>
                <w:color w:val="1F497D" w:themeColor="text2"/>
                <w:kern w:val="2"/>
                <w:lang w:eastAsia="en-GB"/>
              </w:rPr>
              <w:t>%</w:t>
            </w:r>
          </w:p>
        </w:tc>
      </w:tr>
      <w:tr w:rsidR="00EB238C" w:rsidRPr="00EB238C" w14:paraId="3CF776AB" w14:textId="77777777" w:rsidTr="004F1F2B">
        <w:trPr>
          <w:jc w:val="center"/>
        </w:trPr>
        <w:tc>
          <w:tcPr>
            <w:tcW w:w="2942" w:type="pct"/>
            <w:shd w:val="clear" w:color="auto" w:fill="auto"/>
          </w:tcPr>
          <w:p w14:paraId="56A56E34" w14:textId="35151532" w:rsidR="00D47D7E" w:rsidRPr="00EB238C" w:rsidRDefault="003E2452" w:rsidP="00077B94">
            <w:pPr>
              <w:widowControl w:val="0"/>
              <w:suppressAutoHyphens/>
              <w:autoSpaceDE w:val="0"/>
              <w:autoSpaceDN w:val="0"/>
              <w:adjustRightInd w:val="0"/>
              <w:spacing w:after="0" w:line="240" w:lineRule="auto"/>
              <w:ind w:right="101"/>
              <w:jc w:val="both"/>
              <w:rPr>
                <w:rFonts w:ascii="Trebuchet MS" w:eastAsia="Times New Roman" w:hAnsi="Trebuchet MS" w:cs="TimesNewRomanPSMT"/>
                <w:color w:val="1F497D" w:themeColor="text2"/>
                <w:lang w:eastAsia="ar-SA"/>
              </w:rPr>
            </w:pPr>
            <w:r w:rsidRPr="00EB238C">
              <w:rPr>
                <w:rFonts w:ascii="Trebuchet MS" w:eastAsia="Times New Roman" w:hAnsi="Trebuchet MS" w:cs="TimesNewRomanPSMT"/>
                <w:color w:val="1F497D" w:themeColor="text2"/>
                <w:lang w:eastAsia="ar-SA"/>
              </w:rPr>
              <w:t>06. Nediscriminare</w:t>
            </w:r>
          </w:p>
        </w:tc>
        <w:tc>
          <w:tcPr>
            <w:tcW w:w="2058" w:type="pct"/>
            <w:shd w:val="clear" w:color="auto" w:fill="auto"/>
          </w:tcPr>
          <w:p w14:paraId="2381932A" w14:textId="2993D040" w:rsidR="00D47D7E" w:rsidRPr="00EB238C" w:rsidRDefault="00EC026C" w:rsidP="00077B94">
            <w:pPr>
              <w:widowControl w:val="0"/>
              <w:suppressAutoHyphens/>
              <w:autoSpaceDE w:val="0"/>
              <w:autoSpaceDN w:val="0"/>
              <w:adjustRightInd w:val="0"/>
              <w:spacing w:after="0" w:line="240" w:lineRule="auto"/>
              <w:ind w:right="101"/>
              <w:jc w:val="center"/>
              <w:rPr>
                <w:rFonts w:ascii="Trebuchet MS" w:eastAsia="Calibri" w:hAnsi="Trebuchet MS" w:cs="PF Square Sans Pro Medium"/>
                <w:color w:val="1F497D" w:themeColor="text2"/>
                <w:kern w:val="2"/>
                <w:lang w:eastAsia="en-GB"/>
              </w:rPr>
            </w:pPr>
            <w:r>
              <w:rPr>
                <w:rFonts w:ascii="Trebuchet MS" w:eastAsia="Calibri" w:hAnsi="Trebuchet MS" w:cs="PF Square Sans Pro Medium"/>
                <w:color w:val="1F497D" w:themeColor="text2"/>
                <w:kern w:val="2"/>
                <w:lang w:eastAsia="en-GB"/>
              </w:rPr>
              <w:t>5</w:t>
            </w:r>
            <w:r w:rsidR="00D47D7E" w:rsidRPr="00EB238C">
              <w:rPr>
                <w:rFonts w:ascii="Trebuchet MS" w:eastAsia="Calibri" w:hAnsi="Trebuchet MS" w:cs="PF Square Sans Pro Medium"/>
                <w:color w:val="1F497D" w:themeColor="text2"/>
                <w:kern w:val="2"/>
                <w:lang w:eastAsia="en-GB"/>
              </w:rPr>
              <w:t>%</w:t>
            </w:r>
          </w:p>
        </w:tc>
      </w:tr>
    </w:tbl>
    <w:p w14:paraId="08210A1C" w14:textId="77777777" w:rsidR="004F1F2B" w:rsidRPr="00EB238C" w:rsidRDefault="004F1F2B" w:rsidP="00077B94">
      <w:pPr>
        <w:jc w:val="both"/>
        <w:rPr>
          <w:rFonts w:ascii="Trebuchet MS" w:eastAsia="Times New Roman" w:hAnsi="Trebuchet MS" w:cs="PF Square Sans Pro Medium"/>
          <w:color w:val="1F497D" w:themeColor="text2"/>
          <w:lang w:eastAsia="ar-SA"/>
        </w:rPr>
      </w:pPr>
    </w:p>
    <w:p w14:paraId="5706B4D0" w14:textId="55DB83F8" w:rsidR="00BB5CF3" w:rsidRPr="00EB238C" w:rsidRDefault="00BB5CF3" w:rsidP="00077B94">
      <w:pPr>
        <w:jc w:val="both"/>
        <w:rPr>
          <w:rFonts w:ascii="Trebuchet MS" w:eastAsia="Times New Roman" w:hAnsi="Trebuchet MS" w:cs="PF Square Sans Pro Medium"/>
          <w:color w:val="1F497D" w:themeColor="text2"/>
          <w:lang w:eastAsia="ar-SA"/>
        </w:rPr>
      </w:pPr>
      <w:r w:rsidRPr="00EB238C">
        <w:rPr>
          <w:rFonts w:ascii="Trebuchet MS" w:eastAsia="Times New Roman" w:hAnsi="Trebuchet MS" w:cs="PF Square Sans Pro Medium"/>
          <w:color w:val="1F497D" w:themeColor="text2"/>
          <w:lang w:eastAsia="ar-SA"/>
        </w:rPr>
        <w:lastRenderedPageBreak/>
        <w:t>Procentele din tabelul de mai sus reprezintă ponderi din totalul alocărilor aferente temelor secundare la nivel în cazul AP4/ PI 9 iv</w:t>
      </w:r>
    </w:p>
    <w:p w14:paraId="61CFE62C" w14:textId="77777777" w:rsidR="00653A4B" w:rsidRPr="00EB238C" w:rsidRDefault="00653A4B" w:rsidP="00CE17AE">
      <w:pPr>
        <w:rPr>
          <w:rFonts w:ascii="Trebuchet MS" w:eastAsia="Times New Roman" w:hAnsi="Trebuchet MS" w:cs="PF Square Sans Pro Medium"/>
          <w:b/>
          <w:color w:val="1F497D" w:themeColor="text2"/>
          <w:lang w:eastAsia="ar-SA"/>
        </w:rPr>
      </w:pPr>
      <w:bookmarkStart w:id="9" w:name="_Toc435003189"/>
      <w:bookmarkStart w:id="10" w:name="_Toc442084036"/>
      <w:r w:rsidRPr="00EB238C">
        <w:rPr>
          <w:rFonts w:ascii="Trebuchet MS" w:eastAsia="Times New Roman" w:hAnsi="Trebuchet MS" w:cs="PF Square Sans Pro Medium"/>
          <w:b/>
          <w:color w:val="1F497D" w:themeColor="text2"/>
          <w:lang w:eastAsia="ar-SA"/>
        </w:rPr>
        <w:t>Aspecte privind inovarea socială</w:t>
      </w:r>
      <w:bookmarkEnd w:id="9"/>
      <w:bookmarkEnd w:id="10"/>
    </w:p>
    <w:p w14:paraId="7FBE0271" w14:textId="77777777" w:rsidR="00653A4B" w:rsidRPr="00EB238C" w:rsidRDefault="00653A4B" w:rsidP="0027120D">
      <w:pPr>
        <w:suppressAutoHyphens/>
        <w:spacing w:before="120" w:after="120" w:line="240" w:lineRule="auto"/>
        <w:jc w:val="both"/>
        <w:rPr>
          <w:rFonts w:ascii="Trebuchet MS" w:eastAsia="Times New Roman" w:hAnsi="Trebuchet MS" w:cs="PF Square Sans Pro Medium"/>
          <w:color w:val="1F497D" w:themeColor="text2"/>
          <w:lang w:eastAsia="ar-SA"/>
        </w:rPr>
      </w:pPr>
      <w:r w:rsidRPr="00EB238C">
        <w:rPr>
          <w:rFonts w:ascii="Trebuchet MS" w:eastAsia="Times New Roman" w:hAnsi="Trebuchet MS" w:cs="PF Square Sans Pro Medium"/>
          <w:b/>
          <w:color w:val="1F497D" w:themeColor="text2"/>
          <w:lang w:eastAsia="ar-SA"/>
        </w:rPr>
        <w:t>Inovarea socială</w:t>
      </w:r>
      <w:r w:rsidRPr="00EB238C">
        <w:rPr>
          <w:rFonts w:ascii="Trebuchet MS" w:eastAsia="Times New Roman" w:hAnsi="Trebuchet MS" w:cs="PF Square Sans Pro Medium"/>
          <w:color w:val="1F497D" w:themeColor="text2"/>
          <w:lang w:eastAsia="ar-SA"/>
        </w:rPr>
        <w:t xml:space="preserve"> presupune dezvoltarea de idei, servicii și modele prin care pot fi mai bine abordate provocările sociale, cu participarea actorilor publici și priva</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PF Square Sans Pro Medium"/>
          <w:color w:val="1F497D" w:themeColor="text2"/>
          <w:lang w:eastAsia="ar-SA"/>
        </w:rPr>
        <w:t>i, inclusiv a societă</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PF Square Sans Pro Medium"/>
          <w:color w:val="1F497D" w:themeColor="text2"/>
          <w:lang w:eastAsia="ar-SA"/>
        </w:rPr>
        <w:t>ii civile, cu scopul îmbunătă</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PF Square Sans Pro Medium"/>
          <w:color w:val="1F497D" w:themeColor="text2"/>
          <w:lang w:eastAsia="ar-SA"/>
        </w:rPr>
        <w:t>irii serviciilor sociale</w:t>
      </w:r>
      <w:r w:rsidRPr="00EB238C">
        <w:rPr>
          <w:rFonts w:ascii="Trebuchet MS" w:eastAsia="Times New Roman" w:hAnsi="Trebuchet MS" w:cs="PF Square Sans Pro Medium"/>
          <w:color w:val="1F497D" w:themeColor="text2"/>
          <w:vertAlign w:val="superscript"/>
          <w:lang w:eastAsia="ar-SA"/>
        </w:rPr>
        <w:footnoteReference w:id="6"/>
      </w:r>
      <w:r w:rsidRPr="00EB238C">
        <w:rPr>
          <w:rFonts w:ascii="Trebuchet MS" w:eastAsia="Times New Roman" w:hAnsi="Trebuchet MS" w:cs="PF Square Sans Pro Medium"/>
          <w:color w:val="1F497D" w:themeColor="text2"/>
          <w:lang w:eastAsia="ar-SA"/>
        </w:rPr>
        <w:t>.</w:t>
      </w:r>
    </w:p>
    <w:p w14:paraId="6E4A78EC" w14:textId="3A0DF7BC" w:rsidR="00083A7E" w:rsidRPr="00EB238C" w:rsidRDefault="00083A7E" w:rsidP="0027120D">
      <w:pPr>
        <w:suppressAutoHyphens/>
        <w:spacing w:before="120" w:after="120" w:line="240" w:lineRule="auto"/>
        <w:jc w:val="both"/>
        <w:rPr>
          <w:rFonts w:ascii="Trebuchet MS" w:eastAsia="Times New Roman" w:hAnsi="Trebuchet MS" w:cs="PF Square Sans Pro Medium"/>
          <w:color w:val="1F497D" w:themeColor="text2"/>
          <w:lang w:eastAsia="ar-SA"/>
        </w:rPr>
      </w:pPr>
      <w:r w:rsidRPr="00EB238C">
        <w:rPr>
          <w:rFonts w:ascii="Trebuchet MS" w:eastAsia="Times New Roman" w:hAnsi="Trebuchet MS" w:cs="PF Square Sans Pro Medium"/>
          <w:color w:val="1F497D" w:themeColor="text2"/>
          <w:kern w:val="1"/>
          <w:lang w:eastAsia="ar-SA"/>
        </w:rPr>
        <w:t>La nivel european, inovarea socială își dovedește importanța în identificarea, testarea și implementarea de soluții și modalități noi, creative, de rezolvare a problemelor cu care se confruntă anumite grupuri și societatea în ansamblul său.</w:t>
      </w:r>
    </w:p>
    <w:p w14:paraId="3770AECC" w14:textId="77777777" w:rsidR="00653A4B" w:rsidRPr="00EB238C" w:rsidRDefault="00653A4B" w:rsidP="0027120D">
      <w:pPr>
        <w:suppressAutoHyphens/>
        <w:spacing w:before="120" w:after="120" w:line="240" w:lineRule="auto"/>
        <w:jc w:val="both"/>
        <w:rPr>
          <w:rFonts w:ascii="Trebuchet MS" w:eastAsia="Times New Roman" w:hAnsi="Trebuchet MS" w:cs="PF Square Sans Pro Medium"/>
          <w:color w:val="1F497D" w:themeColor="text2"/>
          <w:lang w:eastAsia="ar-SA"/>
        </w:rPr>
      </w:pPr>
      <w:r w:rsidRPr="00EB238C">
        <w:rPr>
          <w:rFonts w:ascii="Trebuchet MS" w:eastAsia="Times New Roman" w:hAnsi="Trebuchet MS" w:cs="PF Square Sans Pro Medium"/>
          <w:color w:val="1F497D" w:themeColor="text2"/>
          <w:lang w:eastAsia="ar-SA"/>
        </w:rPr>
        <w:t>Programul Opera</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PF Square Sans Pro Medium"/>
          <w:color w:val="1F497D" w:themeColor="text2"/>
          <w:lang w:eastAsia="ar-SA"/>
        </w:rPr>
        <w:t>ional Capital Uman promovează inovarea socială, în special cu scopul de a testa, și, eventual, a implementa la scară largă solu</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PF Square Sans Pro Medium"/>
          <w:color w:val="1F497D" w:themeColor="text2"/>
          <w:lang w:eastAsia="ar-SA"/>
        </w:rPr>
        <w:t>ii inovatoare, la nivel local sau regional, pentru a aborda provocările sociale.</w:t>
      </w:r>
    </w:p>
    <w:p w14:paraId="32F58112" w14:textId="03ED6B85" w:rsidR="00083A7E" w:rsidRPr="00EB238C" w:rsidRDefault="00083A7E" w:rsidP="00083A7E">
      <w:pPr>
        <w:suppressAutoHyphens/>
        <w:spacing w:before="120" w:after="120" w:line="240" w:lineRule="auto"/>
        <w:jc w:val="both"/>
        <w:rPr>
          <w:rFonts w:ascii="Trebuchet MS" w:eastAsia="Times New Roman" w:hAnsi="Trebuchet MS" w:cs="PF Square Sans Pro Medium"/>
          <w:color w:val="1F497D" w:themeColor="text2"/>
          <w:kern w:val="1"/>
          <w:lang w:eastAsia="ar-SA"/>
        </w:rPr>
      </w:pPr>
      <w:r w:rsidRPr="00EB238C">
        <w:rPr>
          <w:rFonts w:ascii="Trebuchet MS" w:eastAsia="Times New Roman" w:hAnsi="Trebuchet MS" w:cs="PF Square Sans Pro Medium"/>
          <w:color w:val="1F497D" w:themeColor="text2"/>
          <w:kern w:val="1"/>
          <w:lang w:eastAsia="ar-SA"/>
        </w:rPr>
        <w:t>În contextul AP 3 se intenționează utilizarea inovării sociale în special cu scopul de a testa, eventual implementa la scară largă, soluții inovatoare, la nivel local sau regional, pentru a aborda provocările sociale, inclusiv prin parteneriate cu actori relevanți.</w:t>
      </w:r>
    </w:p>
    <w:p w14:paraId="31067DB5" w14:textId="77777777" w:rsidR="00083A7E" w:rsidRPr="00EB238C" w:rsidRDefault="00653A4B" w:rsidP="00083A7E">
      <w:pPr>
        <w:widowControl w:val="0"/>
        <w:suppressAutoHyphens/>
        <w:spacing w:before="120" w:after="120" w:line="240" w:lineRule="auto"/>
        <w:ind w:right="96"/>
        <w:jc w:val="both"/>
        <w:rPr>
          <w:rFonts w:ascii="Trebuchet MS" w:eastAsia="Times New Roman" w:hAnsi="Trebuchet MS" w:cs="PF Square Sans Pro Medium"/>
          <w:color w:val="1F497D" w:themeColor="text2"/>
          <w:kern w:val="1"/>
          <w:lang w:eastAsia="ar-SA"/>
        </w:rPr>
      </w:pPr>
      <w:r w:rsidRPr="00EB238C">
        <w:rPr>
          <w:rFonts w:ascii="Trebuchet MS" w:eastAsia="Times New Roman" w:hAnsi="Trebuchet MS" w:cs="PF Square Sans Pro Medium"/>
          <w:color w:val="1F497D" w:themeColor="text2"/>
          <w:kern w:val="1"/>
          <w:lang w:eastAsia="ar-SA"/>
        </w:rPr>
        <w:t xml:space="preserve">Exemple de teme de </w:t>
      </w:r>
      <w:r w:rsidRPr="00EB238C">
        <w:rPr>
          <w:rFonts w:ascii="Trebuchet MS" w:eastAsia="Times New Roman" w:hAnsi="Trebuchet MS" w:cs="PF Square Sans Pro Medium"/>
          <w:b/>
          <w:color w:val="1F497D" w:themeColor="text2"/>
          <w:kern w:val="1"/>
          <w:u w:val="single"/>
          <w:lang w:eastAsia="ar-SA"/>
        </w:rPr>
        <w:t>inovare socială</w:t>
      </w:r>
      <w:r w:rsidRPr="00EB238C">
        <w:rPr>
          <w:rFonts w:ascii="Trebuchet MS" w:eastAsia="Times New Roman" w:hAnsi="Trebuchet MS" w:cs="PF Square Sans Pro Medium"/>
          <w:color w:val="1F497D" w:themeColor="text2"/>
          <w:kern w:val="1"/>
          <w:lang w:eastAsia="ar-SA"/>
        </w:rPr>
        <w:t xml:space="preserve"> care ar put</w:t>
      </w:r>
      <w:r w:rsidR="00141730" w:rsidRPr="00EB238C">
        <w:rPr>
          <w:rFonts w:ascii="Trebuchet MS" w:eastAsia="Times New Roman" w:hAnsi="Trebuchet MS" w:cs="PF Square Sans Pro Medium"/>
          <w:color w:val="1F497D" w:themeColor="text2"/>
          <w:kern w:val="1"/>
          <w:lang w:eastAsia="ar-SA"/>
        </w:rPr>
        <w:t>ea fi utilizate în cadrul acestui</w:t>
      </w:r>
      <w:r w:rsidRPr="00EB238C">
        <w:rPr>
          <w:rFonts w:ascii="Trebuchet MS" w:eastAsia="Times New Roman" w:hAnsi="Trebuchet MS" w:cs="PF Square Sans Pro Medium"/>
          <w:color w:val="1F497D" w:themeColor="text2"/>
          <w:kern w:val="1"/>
          <w:lang w:eastAsia="ar-SA"/>
        </w:rPr>
        <w:t xml:space="preserve"> </w:t>
      </w:r>
      <w:r w:rsidR="00AD52DA" w:rsidRPr="00EB238C">
        <w:rPr>
          <w:rFonts w:ascii="Trebuchet MS" w:hAnsi="Trebuchet MS" w:cs="Calibri"/>
          <w:color w:val="1F497D" w:themeColor="text2"/>
        </w:rPr>
        <w:t>ghid al solicitantului – condiții specifice</w:t>
      </w:r>
      <w:r w:rsidRPr="00EB238C">
        <w:rPr>
          <w:rFonts w:ascii="Trebuchet MS" w:eastAsia="Times New Roman" w:hAnsi="Trebuchet MS" w:cs="PF Square Sans Pro Medium"/>
          <w:color w:val="1F497D" w:themeColor="text2"/>
          <w:kern w:val="1"/>
          <w:lang w:eastAsia="ar-SA"/>
        </w:rPr>
        <w:t>:</w:t>
      </w:r>
    </w:p>
    <w:p w14:paraId="38F306D6" w14:textId="77777777" w:rsidR="00683E9E" w:rsidRPr="00EB238C" w:rsidRDefault="00683E9E" w:rsidP="00683E9E">
      <w:pPr>
        <w:suppressAutoHyphens/>
        <w:spacing w:before="120" w:after="120" w:line="240" w:lineRule="auto"/>
        <w:jc w:val="both"/>
        <w:rPr>
          <w:rFonts w:ascii="Trebuchet MS" w:eastAsia="Times New Roman" w:hAnsi="Trebuchet MS" w:cs="PF Square Sans Pro Medium"/>
          <w:color w:val="1F497D" w:themeColor="text2"/>
          <w:lang w:eastAsia="ar-SA"/>
        </w:rPr>
      </w:pPr>
      <w:r w:rsidRPr="00EB238C">
        <w:rPr>
          <w:rFonts w:ascii="Trebuchet MS" w:eastAsia="Times New Roman" w:hAnsi="Trebuchet MS" w:cs="PF Square Sans Pro Medium"/>
          <w:color w:val="1F497D" w:themeColor="text2"/>
          <w:lang w:eastAsia="ar-SA"/>
        </w:rPr>
        <w:t>O atenție deosebită va fi acordată încurajării abordărilor inovative în furnizarea acestor servicii, cum ar fi:</w:t>
      </w:r>
    </w:p>
    <w:p w14:paraId="5E5A19F4" w14:textId="77777777" w:rsidR="00683E9E" w:rsidRPr="00EB238C" w:rsidRDefault="00683E9E" w:rsidP="00683E9E">
      <w:pPr>
        <w:suppressAutoHyphens/>
        <w:spacing w:before="120" w:after="120" w:line="240" w:lineRule="auto"/>
        <w:jc w:val="both"/>
        <w:rPr>
          <w:rFonts w:ascii="Trebuchet MS" w:eastAsia="Times New Roman" w:hAnsi="Trebuchet MS" w:cs="PF Square Sans Pro Medium"/>
          <w:color w:val="1F497D" w:themeColor="text2"/>
          <w:lang w:eastAsia="ar-SA"/>
        </w:rPr>
      </w:pPr>
      <w:r w:rsidRPr="00EB238C">
        <w:rPr>
          <w:rFonts w:ascii="Trebuchet MS" w:eastAsia="Times New Roman" w:hAnsi="Trebuchet MS" w:cs="PF Square Sans Pro Medium"/>
          <w:color w:val="1F497D" w:themeColor="text2"/>
          <w:lang w:eastAsia="ar-SA"/>
        </w:rPr>
        <w:t>o</w:t>
      </w:r>
      <w:r w:rsidRPr="00EB238C">
        <w:rPr>
          <w:rFonts w:ascii="Trebuchet MS" w:eastAsia="Times New Roman" w:hAnsi="Trebuchet MS" w:cs="PF Square Sans Pro Medium"/>
          <w:color w:val="1F497D" w:themeColor="text2"/>
          <w:lang w:eastAsia="ar-SA"/>
        </w:rPr>
        <w:tab/>
        <w:t xml:space="preserve">furnizarea serviciilor sociale prin promovarea utilizării forței de muncă de la nivelul comunității; </w:t>
      </w:r>
    </w:p>
    <w:p w14:paraId="1600B551" w14:textId="317CA745" w:rsidR="00683E9E" w:rsidRPr="00EB238C" w:rsidRDefault="00683E9E" w:rsidP="00683E9E">
      <w:pPr>
        <w:suppressAutoHyphens/>
        <w:spacing w:before="120" w:after="120" w:line="240" w:lineRule="auto"/>
        <w:jc w:val="both"/>
        <w:rPr>
          <w:rFonts w:ascii="Trebuchet MS" w:eastAsia="Times New Roman" w:hAnsi="Trebuchet MS" w:cs="PF Square Sans Pro Medium"/>
          <w:color w:val="1F497D" w:themeColor="text2"/>
          <w:lang w:eastAsia="ar-SA"/>
        </w:rPr>
      </w:pPr>
      <w:r w:rsidRPr="00EB238C">
        <w:rPr>
          <w:rFonts w:ascii="Trebuchet MS" w:eastAsia="Times New Roman" w:hAnsi="Trebuchet MS" w:cs="PF Square Sans Pro Medium"/>
          <w:color w:val="1F497D" w:themeColor="text2"/>
          <w:lang w:eastAsia="ar-SA"/>
        </w:rPr>
        <w:t>o</w:t>
      </w:r>
      <w:r w:rsidRPr="00EB238C">
        <w:rPr>
          <w:rFonts w:ascii="Trebuchet MS" w:eastAsia="Times New Roman" w:hAnsi="Trebuchet MS" w:cs="PF Square Sans Pro Medium"/>
          <w:color w:val="1F497D" w:themeColor="text2"/>
          <w:lang w:eastAsia="ar-SA"/>
        </w:rPr>
        <w:tab/>
        <w:t xml:space="preserve">experimentarea unor noi relații de tip contractual între </w:t>
      </w:r>
      <w:r w:rsidR="004722E1">
        <w:rPr>
          <w:rFonts w:ascii="Trebuchet MS" w:eastAsia="Times New Roman" w:hAnsi="Trebuchet MS" w:cs="PF Square Sans Pro Medium"/>
          <w:color w:val="1F497D" w:themeColor="text2"/>
          <w:lang w:eastAsia="ar-SA"/>
        </w:rPr>
        <w:t>furnizorii publici de servicii sociale acreditați</w:t>
      </w:r>
      <w:r w:rsidRPr="00EB238C">
        <w:rPr>
          <w:rFonts w:ascii="Trebuchet MS" w:eastAsia="Times New Roman" w:hAnsi="Trebuchet MS" w:cs="PF Square Sans Pro Medium"/>
          <w:color w:val="1F497D" w:themeColor="text2"/>
          <w:lang w:eastAsia="ar-SA"/>
        </w:rPr>
        <w:t xml:space="preserve"> și/sau furnizorii privați de servicii sociale </w:t>
      </w:r>
      <w:r w:rsidR="004722E1">
        <w:rPr>
          <w:rFonts w:ascii="Trebuchet MS" w:eastAsia="Times New Roman" w:hAnsi="Trebuchet MS" w:cs="PF Square Sans Pro Medium"/>
          <w:color w:val="1F497D" w:themeColor="text2"/>
          <w:lang w:eastAsia="ar-SA"/>
        </w:rPr>
        <w:t xml:space="preserve">acreditați </w:t>
      </w:r>
      <w:proofErr w:type="spellStart"/>
      <w:r w:rsidRPr="00EB238C">
        <w:rPr>
          <w:rFonts w:ascii="Trebuchet MS" w:eastAsia="Times New Roman" w:hAnsi="Trebuchet MS" w:cs="PF Square Sans Pro Medium"/>
          <w:color w:val="1F497D" w:themeColor="text2"/>
          <w:lang w:eastAsia="ar-SA"/>
        </w:rPr>
        <w:t>şi</w:t>
      </w:r>
      <w:proofErr w:type="spellEnd"/>
      <w:r w:rsidRPr="00EB238C">
        <w:rPr>
          <w:rFonts w:ascii="Trebuchet MS" w:eastAsia="Times New Roman" w:hAnsi="Trebuchet MS" w:cs="PF Square Sans Pro Medium"/>
          <w:color w:val="1F497D" w:themeColor="text2"/>
          <w:lang w:eastAsia="ar-SA"/>
        </w:rPr>
        <w:t xml:space="preserve"> partenerii comunitari;</w:t>
      </w:r>
    </w:p>
    <w:p w14:paraId="68C4ECA6" w14:textId="65B78162" w:rsidR="006021BC" w:rsidRDefault="00683E9E" w:rsidP="00683E9E">
      <w:pPr>
        <w:suppressAutoHyphens/>
        <w:spacing w:before="120" w:after="120" w:line="240" w:lineRule="auto"/>
        <w:jc w:val="both"/>
        <w:rPr>
          <w:rFonts w:ascii="Trebuchet MS" w:eastAsia="Times New Roman" w:hAnsi="Trebuchet MS" w:cs="PF Square Sans Pro Medium"/>
          <w:color w:val="1F497D" w:themeColor="text2"/>
          <w:lang w:eastAsia="ar-SA"/>
        </w:rPr>
      </w:pPr>
      <w:r w:rsidRPr="00EB238C">
        <w:rPr>
          <w:rFonts w:ascii="Trebuchet MS" w:eastAsia="Times New Roman" w:hAnsi="Trebuchet MS" w:cs="PF Square Sans Pro Medium"/>
          <w:color w:val="1F497D" w:themeColor="text2"/>
          <w:lang w:eastAsia="ar-SA"/>
        </w:rPr>
        <w:t>o</w:t>
      </w:r>
      <w:r w:rsidRPr="00EB238C">
        <w:rPr>
          <w:rFonts w:ascii="Trebuchet MS" w:eastAsia="Times New Roman" w:hAnsi="Trebuchet MS" w:cs="PF Square Sans Pro Medium"/>
          <w:color w:val="1F497D" w:themeColor="text2"/>
          <w:lang w:eastAsia="ar-SA"/>
        </w:rPr>
        <w:tab/>
      </w:r>
      <w:r w:rsidR="006021BC">
        <w:rPr>
          <w:rFonts w:ascii="Trebuchet MS" w:eastAsia="Times New Roman" w:hAnsi="Trebuchet MS" w:cs="PF Square Sans Pro Medium"/>
          <w:color w:val="1F497D" w:themeColor="text2"/>
          <w:lang w:eastAsia="ar-SA"/>
        </w:rPr>
        <w:t xml:space="preserve">acordarea </w:t>
      </w:r>
      <w:r w:rsidRPr="00EB238C">
        <w:rPr>
          <w:rFonts w:ascii="Trebuchet MS" w:eastAsia="Times New Roman" w:hAnsi="Trebuchet MS" w:cs="PF Square Sans Pro Medium"/>
          <w:color w:val="1F497D" w:themeColor="text2"/>
          <w:lang w:eastAsia="ar-SA"/>
        </w:rPr>
        <w:t>pachet</w:t>
      </w:r>
      <w:r w:rsidR="006021BC">
        <w:rPr>
          <w:rFonts w:ascii="Trebuchet MS" w:eastAsia="Times New Roman" w:hAnsi="Trebuchet MS" w:cs="PF Square Sans Pro Medium"/>
          <w:color w:val="1F497D" w:themeColor="text2"/>
          <w:lang w:eastAsia="ar-SA"/>
        </w:rPr>
        <w:t>ului</w:t>
      </w:r>
      <w:r w:rsidRPr="00EB238C">
        <w:rPr>
          <w:rFonts w:ascii="Trebuchet MS" w:eastAsia="Times New Roman" w:hAnsi="Trebuchet MS" w:cs="PF Square Sans Pro Medium"/>
          <w:color w:val="1F497D" w:themeColor="text2"/>
          <w:lang w:eastAsia="ar-SA"/>
        </w:rPr>
        <w:t xml:space="preserve"> minim de servicii sociale destinat prevenirii separării copilului de familia sa;</w:t>
      </w:r>
    </w:p>
    <w:p w14:paraId="2EC4E074" w14:textId="4973F430" w:rsidR="008C4903" w:rsidRPr="00A0332C" w:rsidRDefault="00A0332C" w:rsidP="00A0332C">
      <w:pPr>
        <w:suppressAutoHyphens/>
        <w:spacing w:before="120" w:after="120" w:line="240" w:lineRule="auto"/>
        <w:jc w:val="both"/>
        <w:rPr>
          <w:rFonts w:ascii="Trebuchet MS" w:eastAsia="Times New Roman" w:hAnsi="Trebuchet MS" w:cs="PF Square Sans Pro Medium"/>
          <w:color w:val="1F497D" w:themeColor="text2"/>
          <w:lang w:eastAsia="ar-SA"/>
        </w:rPr>
      </w:pPr>
      <w:r w:rsidRPr="00EB238C">
        <w:rPr>
          <w:rFonts w:ascii="Trebuchet MS" w:eastAsia="Times New Roman" w:hAnsi="Trebuchet MS" w:cs="PF Square Sans Pro Medium"/>
          <w:color w:val="1F497D" w:themeColor="text2"/>
          <w:lang w:eastAsia="ar-SA"/>
        </w:rPr>
        <w:t>o</w:t>
      </w:r>
      <w:r w:rsidRPr="00A0332C">
        <w:rPr>
          <w:rFonts w:ascii="Trebuchet MS" w:eastAsia="Times New Roman" w:hAnsi="Trebuchet MS" w:cs="PF Square Sans Pro Medium"/>
          <w:color w:val="1F497D" w:themeColor="text2"/>
          <w:lang w:eastAsia="ar-SA"/>
        </w:rPr>
        <w:t xml:space="preserve"> </w:t>
      </w:r>
      <w:r>
        <w:rPr>
          <w:rFonts w:ascii="Trebuchet MS" w:eastAsia="Times New Roman" w:hAnsi="Trebuchet MS" w:cs="PF Square Sans Pro Medium"/>
          <w:color w:val="1F497D" w:themeColor="text2"/>
          <w:lang w:eastAsia="ar-SA"/>
        </w:rPr>
        <w:t xml:space="preserve">     </w:t>
      </w:r>
      <w:r w:rsidR="006021BC" w:rsidRPr="00A0332C">
        <w:rPr>
          <w:rFonts w:ascii="Trebuchet MS" w:eastAsia="Times New Roman" w:hAnsi="Trebuchet MS" w:cs="PF Square Sans Pro Medium"/>
          <w:color w:val="1F497D" w:themeColor="text2"/>
          <w:lang w:eastAsia="ar-SA"/>
        </w:rPr>
        <w:t>activarea și implicarea structurilor comunitate consultative în activitatea de prevenire a separării copilului de familia sa</w:t>
      </w:r>
      <w:r w:rsidR="006021BC" w:rsidRPr="00A0332C">
        <w:rPr>
          <w:rFonts w:ascii="Trebuchet MS" w:eastAsia="Times New Roman" w:hAnsi="Trebuchet MS" w:cs="PF Square Sans Pro Medium"/>
          <w:color w:val="1F497D" w:themeColor="text2"/>
          <w:lang w:val="fr-FR" w:eastAsia="ar-SA"/>
        </w:rPr>
        <w:t>;</w:t>
      </w:r>
    </w:p>
    <w:p w14:paraId="03D45E7B" w14:textId="7D71F7B7" w:rsidR="00683E9E" w:rsidRDefault="00683E9E" w:rsidP="00683E9E">
      <w:pPr>
        <w:suppressAutoHyphens/>
        <w:spacing w:before="120" w:after="120" w:line="240" w:lineRule="auto"/>
        <w:jc w:val="both"/>
        <w:rPr>
          <w:rFonts w:ascii="Trebuchet MS" w:eastAsia="Times New Roman" w:hAnsi="Trebuchet MS" w:cs="PF Square Sans Pro Medium"/>
          <w:color w:val="1F497D" w:themeColor="text2"/>
          <w:lang w:eastAsia="ar-SA"/>
        </w:rPr>
      </w:pPr>
      <w:r w:rsidRPr="00EB238C">
        <w:rPr>
          <w:rFonts w:ascii="Trebuchet MS" w:eastAsia="Times New Roman" w:hAnsi="Trebuchet MS" w:cs="PF Square Sans Pro Medium"/>
          <w:color w:val="1F497D" w:themeColor="text2"/>
          <w:lang w:eastAsia="ar-SA"/>
        </w:rPr>
        <w:t>o</w:t>
      </w:r>
      <w:r w:rsidRPr="00EB238C">
        <w:rPr>
          <w:rFonts w:ascii="Trebuchet MS" w:eastAsia="Times New Roman" w:hAnsi="Trebuchet MS" w:cs="PF Square Sans Pro Medium"/>
          <w:color w:val="1F497D" w:themeColor="text2"/>
          <w:lang w:eastAsia="ar-SA"/>
        </w:rPr>
        <w:tab/>
      </w:r>
      <w:r w:rsidR="006021BC">
        <w:rPr>
          <w:rFonts w:ascii="Trebuchet MS" w:eastAsia="Times New Roman" w:hAnsi="Trebuchet MS" w:cs="PF Square Sans Pro Medium"/>
          <w:color w:val="1F497D" w:themeColor="text2"/>
          <w:lang w:eastAsia="ar-SA"/>
        </w:rPr>
        <w:t xml:space="preserve">acordarea de </w:t>
      </w:r>
      <w:r w:rsidR="0064660A">
        <w:rPr>
          <w:rFonts w:ascii="Trebuchet MS" w:eastAsia="Times New Roman" w:hAnsi="Trebuchet MS" w:cs="PF Square Sans Pro Medium"/>
          <w:color w:val="1F497D" w:themeColor="text2"/>
          <w:lang w:eastAsia="ar-SA"/>
        </w:rPr>
        <w:t>subvenții</w:t>
      </w:r>
      <w:r w:rsidR="008C4903">
        <w:rPr>
          <w:rFonts w:ascii="Trebuchet MS" w:eastAsia="Times New Roman" w:hAnsi="Trebuchet MS" w:cs="PF Square Sans Pro Medium"/>
          <w:color w:val="1F497D" w:themeColor="text2"/>
          <w:lang w:eastAsia="ar-SA"/>
        </w:rPr>
        <w:t xml:space="preserve"> </w:t>
      </w:r>
      <w:r w:rsidRPr="00EB238C">
        <w:rPr>
          <w:rFonts w:ascii="Trebuchet MS" w:eastAsia="Times New Roman" w:hAnsi="Trebuchet MS" w:cs="PF Square Sans Pro Medium"/>
          <w:color w:val="1F497D" w:themeColor="text2"/>
          <w:lang w:eastAsia="ar-SA"/>
        </w:rPr>
        <w:t xml:space="preserve">pentru </w:t>
      </w:r>
      <w:r w:rsidR="006021BC">
        <w:rPr>
          <w:rFonts w:ascii="Trebuchet MS" w:eastAsia="Times New Roman" w:hAnsi="Trebuchet MS" w:cs="PF Square Sans Pro Medium"/>
          <w:color w:val="1F497D" w:themeColor="text2"/>
          <w:lang w:eastAsia="ar-SA"/>
        </w:rPr>
        <w:t xml:space="preserve">familiile care se ocupă de creșterea și îngrijirea copilului expus riscului de separare și </w:t>
      </w:r>
      <w:r w:rsidR="00180860" w:rsidRPr="00EB238C">
        <w:rPr>
          <w:rFonts w:ascii="Trebuchet MS" w:hAnsi="Trebuchet MS"/>
          <w:color w:val="1F497D" w:themeColor="text2"/>
        </w:rPr>
        <w:t>familie</w:t>
      </w:r>
      <w:r w:rsidR="00180860">
        <w:rPr>
          <w:rFonts w:ascii="Trebuchet MS" w:hAnsi="Trebuchet MS"/>
          <w:color w:val="1F497D" w:themeColor="text2"/>
        </w:rPr>
        <w:t xml:space="preserve">i care se ocupă de creșterea și îngrijirea copilului reintegrat în familie din servicii de tip </w:t>
      </w:r>
      <w:r w:rsidR="0064660A">
        <w:rPr>
          <w:rFonts w:ascii="Trebuchet MS" w:hAnsi="Trebuchet MS"/>
          <w:color w:val="1F497D" w:themeColor="text2"/>
        </w:rPr>
        <w:t>rezidențial</w:t>
      </w:r>
      <w:r w:rsidR="00180860">
        <w:rPr>
          <w:rFonts w:ascii="Trebuchet MS" w:eastAsia="Times New Roman" w:hAnsi="Trebuchet MS" w:cs="PF Square Sans Pro Medium"/>
          <w:color w:val="1F497D" w:themeColor="text2"/>
          <w:lang w:eastAsia="ar-SA"/>
        </w:rPr>
        <w:t xml:space="preserve"> </w:t>
      </w:r>
      <w:r w:rsidR="006021BC">
        <w:rPr>
          <w:rFonts w:ascii="Trebuchet MS" w:eastAsia="Times New Roman" w:hAnsi="Trebuchet MS" w:cs="PF Square Sans Pro Medium"/>
          <w:color w:val="1F497D" w:themeColor="text2"/>
          <w:lang w:eastAsia="ar-SA"/>
        </w:rPr>
        <w:t xml:space="preserve">care </w:t>
      </w:r>
      <w:r w:rsidRPr="00EB238C">
        <w:rPr>
          <w:rFonts w:ascii="Trebuchet MS" w:eastAsia="Times New Roman" w:hAnsi="Trebuchet MS" w:cs="PF Square Sans Pro Medium"/>
          <w:color w:val="1F497D" w:themeColor="text2"/>
          <w:lang w:eastAsia="ar-SA"/>
        </w:rPr>
        <w:t>beneficia</w:t>
      </w:r>
      <w:r w:rsidR="006021BC">
        <w:rPr>
          <w:rFonts w:ascii="Trebuchet MS" w:eastAsia="Times New Roman" w:hAnsi="Trebuchet MS" w:cs="PF Square Sans Pro Medium"/>
          <w:color w:val="1F497D" w:themeColor="text2"/>
          <w:lang w:eastAsia="ar-SA"/>
        </w:rPr>
        <w:t>ză</w:t>
      </w:r>
      <w:r w:rsidRPr="00EB238C">
        <w:rPr>
          <w:rFonts w:ascii="Trebuchet MS" w:eastAsia="Times New Roman" w:hAnsi="Trebuchet MS" w:cs="PF Square Sans Pro Medium"/>
          <w:color w:val="1F497D" w:themeColor="text2"/>
          <w:lang w:eastAsia="ar-SA"/>
        </w:rPr>
        <w:t xml:space="preserve"> de </w:t>
      </w:r>
      <w:r w:rsidR="006021BC" w:rsidRPr="00EB238C">
        <w:rPr>
          <w:rFonts w:ascii="Trebuchet MS" w:eastAsia="Times New Roman" w:hAnsi="Trebuchet MS" w:cs="PF Square Sans Pro Medium"/>
          <w:color w:val="1F497D" w:themeColor="text2"/>
          <w:lang w:eastAsia="ar-SA"/>
        </w:rPr>
        <w:t xml:space="preserve">beneficii de asistență socială </w:t>
      </w:r>
      <w:r w:rsidR="006021BC">
        <w:rPr>
          <w:rFonts w:ascii="Trebuchet MS" w:eastAsia="Times New Roman" w:hAnsi="Trebuchet MS" w:cs="PF Square Sans Pro Medium"/>
          <w:color w:val="1F497D" w:themeColor="text2"/>
          <w:lang w:eastAsia="ar-SA"/>
        </w:rPr>
        <w:t xml:space="preserve">și/sau de </w:t>
      </w:r>
      <w:r w:rsidRPr="00EB238C">
        <w:rPr>
          <w:rFonts w:ascii="Trebuchet MS" w:eastAsia="Times New Roman" w:hAnsi="Trebuchet MS" w:cs="PF Square Sans Pro Medium"/>
          <w:color w:val="1F497D" w:themeColor="text2"/>
          <w:lang w:eastAsia="ar-SA"/>
        </w:rPr>
        <w:t xml:space="preserve">servicii sociale. </w:t>
      </w:r>
    </w:p>
    <w:p w14:paraId="5678142E" w14:textId="77777777" w:rsidR="003755D1" w:rsidRPr="00EB238C" w:rsidRDefault="003755D1" w:rsidP="00683E9E">
      <w:pPr>
        <w:suppressAutoHyphens/>
        <w:spacing w:before="120" w:after="120" w:line="240" w:lineRule="auto"/>
        <w:jc w:val="both"/>
        <w:rPr>
          <w:rFonts w:ascii="Trebuchet MS" w:eastAsia="Times New Roman" w:hAnsi="Trebuchet MS" w:cs="PF Square Sans Pro Medium"/>
          <w:color w:val="1F497D" w:themeColor="text2"/>
          <w:lang w:eastAsia="ar-SA"/>
        </w:rPr>
      </w:pPr>
      <w:bookmarkStart w:id="11" w:name="_Toc407105761"/>
      <w:bookmarkEnd w:id="11"/>
    </w:p>
    <w:p w14:paraId="4FFEAE0B" w14:textId="017C9C01" w:rsidR="00653A4B" w:rsidRPr="00EB238C" w:rsidRDefault="00F274DD" w:rsidP="00077B94">
      <w:pPr>
        <w:pStyle w:val="Titlu2"/>
        <w:numPr>
          <w:ilvl w:val="0"/>
          <w:numId w:val="0"/>
        </w:numPr>
        <w:rPr>
          <w:rFonts w:ascii="Trebuchet MS" w:hAnsi="Trebuchet MS" w:cs="font206"/>
          <w:color w:val="1F497D" w:themeColor="text2"/>
          <w:sz w:val="22"/>
          <w:szCs w:val="22"/>
        </w:rPr>
      </w:pPr>
      <w:bookmarkStart w:id="12" w:name="_Toc423596511"/>
      <w:bookmarkStart w:id="13" w:name="_Toc435003190"/>
      <w:bookmarkStart w:id="14" w:name="_Toc442084037"/>
      <w:bookmarkStart w:id="15" w:name="_Toc496695303"/>
      <w:r w:rsidRPr="00EB238C">
        <w:rPr>
          <w:rFonts w:ascii="Trebuchet MS" w:hAnsi="Trebuchet MS" w:cs="font206"/>
          <w:b/>
          <w:color w:val="1F497D" w:themeColor="text2"/>
          <w:sz w:val="22"/>
          <w:szCs w:val="22"/>
        </w:rPr>
        <w:t>1.</w:t>
      </w:r>
      <w:r w:rsidR="00F80403" w:rsidRPr="00EB238C">
        <w:rPr>
          <w:rFonts w:ascii="Trebuchet MS" w:hAnsi="Trebuchet MS" w:cs="font206"/>
          <w:b/>
          <w:color w:val="1F497D" w:themeColor="text2"/>
          <w:sz w:val="22"/>
          <w:szCs w:val="22"/>
        </w:rPr>
        <w:t>6</w:t>
      </w:r>
      <w:r w:rsidR="00470272" w:rsidRPr="00EB238C">
        <w:rPr>
          <w:rFonts w:ascii="Trebuchet MS" w:hAnsi="Trebuchet MS" w:cs="font206"/>
          <w:b/>
          <w:color w:val="1F497D" w:themeColor="text2"/>
          <w:sz w:val="22"/>
          <w:szCs w:val="22"/>
        </w:rPr>
        <w:t xml:space="preserve">. </w:t>
      </w:r>
      <w:r w:rsidR="00653A4B" w:rsidRPr="00EB238C">
        <w:rPr>
          <w:rFonts w:ascii="Trebuchet MS" w:hAnsi="Trebuchet MS" w:cs="font206"/>
          <w:b/>
          <w:color w:val="1F497D" w:themeColor="text2"/>
          <w:sz w:val="22"/>
          <w:szCs w:val="22"/>
        </w:rPr>
        <w:t>Teme orizontale</w:t>
      </w:r>
      <w:bookmarkEnd w:id="12"/>
      <w:bookmarkEnd w:id="13"/>
      <w:bookmarkEnd w:id="14"/>
      <w:bookmarkEnd w:id="15"/>
      <w:r w:rsidR="00653A4B" w:rsidRPr="00EB238C">
        <w:rPr>
          <w:rFonts w:ascii="Trebuchet MS" w:hAnsi="Trebuchet MS" w:cs="font206"/>
          <w:b/>
          <w:color w:val="1F497D" w:themeColor="text2"/>
          <w:sz w:val="22"/>
          <w:szCs w:val="22"/>
        </w:rPr>
        <w:t xml:space="preserve"> </w:t>
      </w:r>
    </w:p>
    <w:p w14:paraId="7867B95B" w14:textId="6432BD45" w:rsidR="00653A4B" w:rsidRDefault="00653A4B" w:rsidP="0027120D">
      <w:pPr>
        <w:suppressAutoHyphens/>
        <w:spacing w:before="120" w:after="120" w:line="240" w:lineRule="auto"/>
        <w:jc w:val="both"/>
        <w:rPr>
          <w:rFonts w:ascii="Trebuchet MS" w:eastAsia="Times New Roman" w:hAnsi="Trebuchet MS" w:cs="PF Square Sans Pro Medium"/>
          <w:color w:val="1F497D" w:themeColor="text2"/>
          <w:lang w:eastAsia="ar-SA"/>
        </w:rPr>
      </w:pPr>
      <w:r w:rsidRPr="00EB238C">
        <w:rPr>
          <w:rFonts w:ascii="Trebuchet MS" w:eastAsia="Times New Roman" w:hAnsi="Trebuchet MS" w:cs="PF Square Sans Pro Medium"/>
          <w:color w:val="1F497D" w:themeColor="text2"/>
          <w:lang w:eastAsia="ar-SA"/>
        </w:rPr>
        <w:t>În cadrul proiectului va trebui să eviden</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PF Square Sans Pro Medium"/>
          <w:color w:val="1F497D" w:themeColor="text2"/>
          <w:lang w:eastAsia="ar-SA"/>
        </w:rPr>
        <w:t>ia</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PF Square Sans Pro Medium"/>
          <w:color w:val="1F497D" w:themeColor="text2"/>
          <w:lang w:eastAsia="ar-SA"/>
        </w:rPr>
        <w:t>i, în sec</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PF Square Sans Pro Medium"/>
          <w:color w:val="1F497D" w:themeColor="text2"/>
          <w:lang w:eastAsia="ar-SA"/>
        </w:rPr>
        <w:t>iunea relevantă din cadrul aplica</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PF Square Sans Pro Medium"/>
          <w:color w:val="1F497D" w:themeColor="text2"/>
          <w:lang w:eastAsia="ar-SA"/>
        </w:rPr>
        <w:t>iei electronice, contribu</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PF Square Sans Pro Medium"/>
          <w:color w:val="1F497D" w:themeColor="text2"/>
          <w:lang w:eastAsia="ar-SA"/>
        </w:rPr>
        <w:t>ia proiectului la temele orizontale stabilite prin POCU 2014-2020. Prin activită</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PF Square Sans Pro Medium"/>
          <w:color w:val="1F497D" w:themeColor="text2"/>
          <w:lang w:eastAsia="ar-SA"/>
        </w:rPr>
        <w:t>ile propuse în cadrul proiectului va trebui să asigura</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PF Square Sans Pro Medium"/>
          <w:color w:val="1F497D" w:themeColor="text2"/>
          <w:lang w:eastAsia="ar-SA"/>
        </w:rPr>
        <w:t>i contribu</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PF Square Sans Pro Medium"/>
          <w:color w:val="1F497D" w:themeColor="text2"/>
          <w:lang w:eastAsia="ar-SA"/>
        </w:rPr>
        <w:t>ia la cel pu</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PF Square Sans Pro Medium"/>
          <w:color w:val="1F497D" w:themeColor="text2"/>
          <w:lang w:eastAsia="ar-SA"/>
        </w:rPr>
        <w:t xml:space="preserve">in una din temele orizontale de mai jos. </w:t>
      </w:r>
    </w:p>
    <w:p w14:paraId="57A60158" w14:textId="77777777" w:rsidR="00FE2B89" w:rsidRDefault="00FE2B89" w:rsidP="0027120D">
      <w:pPr>
        <w:suppressAutoHyphens/>
        <w:spacing w:before="120" w:after="120" w:line="240" w:lineRule="auto"/>
        <w:jc w:val="both"/>
        <w:rPr>
          <w:rFonts w:ascii="Trebuchet MS" w:eastAsia="Times New Roman" w:hAnsi="Trebuchet MS" w:cs="PF Square Sans Pro Medium"/>
          <w:color w:val="1F497D" w:themeColor="text2"/>
          <w:lang w:eastAsia="ar-SA"/>
        </w:rPr>
      </w:pPr>
    </w:p>
    <w:p w14:paraId="07F8E89F" w14:textId="77777777" w:rsidR="00FE2B89" w:rsidRPr="00EB238C" w:rsidRDefault="00FE2B89" w:rsidP="0027120D">
      <w:pPr>
        <w:suppressAutoHyphens/>
        <w:spacing w:before="120" w:after="120" w:line="240" w:lineRule="auto"/>
        <w:jc w:val="both"/>
        <w:rPr>
          <w:rFonts w:ascii="Trebuchet MS" w:eastAsia="Times New Roman" w:hAnsi="Trebuchet MS" w:cs="PF Square Sans Pro Medium"/>
          <w:b/>
          <w:color w:val="1F497D" w:themeColor="text2"/>
          <w:lang w:eastAsia="ar-SA"/>
        </w:rPr>
      </w:pPr>
    </w:p>
    <w:p w14:paraId="3E3EBE56" w14:textId="77777777" w:rsidR="00653A4B" w:rsidRPr="00EB238C" w:rsidRDefault="00653A4B" w:rsidP="005932F8">
      <w:pPr>
        <w:numPr>
          <w:ilvl w:val="0"/>
          <w:numId w:val="4"/>
        </w:numPr>
        <w:suppressAutoHyphens/>
        <w:spacing w:before="120" w:after="120" w:line="240" w:lineRule="auto"/>
        <w:jc w:val="both"/>
        <w:rPr>
          <w:rFonts w:ascii="Trebuchet MS" w:eastAsia="Calibri" w:hAnsi="Trebuchet MS" w:cs="Calibri"/>
          <w:color w:val="1F497D" w:themeColor="text2"/>
          <w:lang w:eastAsia="ar-SA"/>
        </w:rPr>
      </w:pPr>
      <w:r w:rsidRPr="00EB238C">
        <w:rPr>
          <w:rFonts w:ascii="Trebuchet MS" w:eastAsia="Times New Roman" w:hAnsi="Trebuchet MS" w:cs="PF Square Sans Pro Medium"/>
          <w:b/>
          <w:color w:val="1F497D" w:themeColor="text2"/>
          <w:lang w:eastAsia="ar-SA"/>
        </w:rPr>
        <w:lastRenderedPageBreak/>
        <w:t>Dezvoltare durabilă</w:t>
      </w:r>
      <w:r w:rsidRPr="00EB238C">
        <w:rPr>
          <w:rFonts w:ascii="Trebuchet MS" w:eastAsia="Times New Roman" w:hAnsi="Trebuchet MS" w:cs="PF Square Sans Pro Medium"/>
          <w:color w:val="1F497D" w:themeColor="text2"/>
          <w:lang w:eastAsia="ar-SA"/>
        </w:rPr>
        <w:t xml:space="preserve"> </w:t>
      </w:r>
    </w:p>
    <w:p w14:paraId="0818C0D6" w14:textId="77777777" w:rsidR="00653A4B" w:rsidRPr="00EB238C" w:rsidRDefault="00653A4B" w:rsidP="002712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120" w:line="240" w:lineRule="auto"/>
        <w:jc w:val="both"/>
        <w:rPr>
          <w:rFonts w:ascii="Trebuchet MS" w:eastAsia="Calibri" w:hAnsi="Trebuchet MS" w:cs="Calibri"/>
          <w:color w:val="1F497D" w:themeColor="text2"/>
          <w:lang w:eastAsia="ar-SA"/>
        </w:rPr>
      </w:pPr>
      <w:r w:rsidRPr="00EB238C">
        <w:rPr>
          <w:rFonts w:ascii="Trebuchet MS" w:eastAsia="Calibri" w:hAnsi="Trebuchet MS" w:cs="Calibri"/>
          <w:color w:val="1F497D" w:themeColor="text2"/>
          <w:lang w:eastAsia="ar-SA"/>
        </w:rPr>
        <w:t>Aplicarea principului dezvoltării durabile va urmări asigurarea unui echilibru între aspectele legate de mediu, coeziune socială și creștere economică în cadrul PO CU. Integrarea orizontală a principiului are în vedere ca opera</w:t>
      </w:r>
      <w:r w:rsidRPr="00EB238C">
        <w:rPr>
          <w:rFonts w:ascii="Trebuchet MS" w:eastAsia="Calibri" w:hAnsi="Trebuchet MS" w:cs="Times New Roman"/>
          <w:color w:val="1F497D" w:themeColor="text2"/>
          <w:lang w:eastAsia="ar-SA"/>
        </w:rPr>
        <w:t>ț</w:t>
      </w:r>
      <w:r w:rsidRPr="00EB238C">
        <w:rPr>
          <w:rFonts w:ascii="Trebuchet MS" w:eastAsia="Calibri" w:hAnsi="Trebuchet MS" w:cs="Calibri"/>
          <w:color w:val="1F497D" w:themeColor="text2"/>
          <w:lang w:eastAsia="ar-SA"/>
        </w:rPr>
        <w:t>iunile finan</w:t>
      </w:r>
      <w:r w:rsidRPr="00EB238C">
        <w:rPr>
          <w:rFonts w:ascii="Trebuchet MS" w:eastAsia="Calibri" w:hAnsi="Trebuchet MS" w:cs="Times New Roman"/>
          <w:color w:val="1F497D" w:themeColor="text2"/>
          <w:lang w:eastAsia="ar-SA"/>
        </w:rPr>
        <w:t>ț</w:t>
      </w:r>
      <w:r w:rsidRPr="00EB238C">
        <w:rPr>
          <w:rFonts w:ascii="Trebuchet MS" w:eastAsia="Calibri" w:hAnsi="Trebuchet MS" w:cs="Calibri"/>
          <w:color w:val="1F497D" w:themeColor="text2"/>
          <w:lang w:eastAsia="ar-SA"/>
        </w:rPr>
        <w:t xml:space="preserve">ate să urmărească reducerea impactului asupra mediului cât mai mult posibil, prin </w:t>
      </w:r>
      <w:r w:rsidRPr="00EB238C">
        <w:rPr>
          <w:rFonts w:ascii="Trebuchet MS" w:eastAsia="Calibri" w:hAnsi="Trebuchet MS" w:cs="Calibri"/>
          <w:i/>
          <w:color w:val="1F497D" w:themeColor="text2"/>
          <w:lang w:eastAsia="ar-SA"/>
        </w:rPr>
        <w:t>activită</w:t>
      </w:r>
      <w:r w:rsidRPr="00EB238C">
        <w:rPr>
          <w:rFonts w:ascii="Trebuchet MS" w:eastAsia="Calibri" w:hAnsi="Trebuchet MS" w:cs="Times New Roman"/>
          <w:i/>
          <w:color w:val="1F497D" w:themeColor="text2"/>
          <w:lang w:eastAsia="ar-SA"/>
        </w:rPr>
        <w:t>ț</w:t>
      </w:r>
      <w:r w:rsidRPr="00EB238C">
        <w:rPr>
          <w:rFonts w:ascii="Trebuchet MS" w:eastAsia="Calibri" w:hAnsi="Trebuchet MS" w:cs="Calibri"/>
          <w:i/>
          <w:color w:val="1F497D" w:themeColor="text2"/>
          <w:lang w:eastAsia="ar-SA"/>
        </w:rPr>
        <w:t>i dedicate protec</w:t>
      </w:r>
      <w:r w:rsidRPr="00EB238C">
        <w:rPr>
          <w:rFonts w:ascii="Trebuchet MS" w:eastAsia="Calibri" w:hAnsi="Trebuchet MS" w:cs="Times New Roman"/>
          <w:i/>
          <w:color w:val="1F497D" w:themeColor="text2"/>
          <w:lang w:eastAsia="ar-SA"/>
        </w:rPr>
        <w:t>ț</w:t>
      </w:r>
      <w:r w:rsidRPr="00EB238C">
        <w:rPr>
          <w:rFonts w:ascii="Trebuchet MS" w:eastAsia="Calibri" w:hAnsi="Trebuchet MS" w:cs="Calibri"/>
          <w:i/>
          <w:color w:val="1F497D" w:themeColor="text2"/>
          <w:lang w:eastAsia="ar-SA"/>
        </w:rPr>
        <w:t>iei mediului</w:t>
      </w:r>
      <w:r w:rsidRPr="00EB238C">
        <w:rPr>
          <w:rFonts w:ascii="Trebuchet MS" w:eastAsia="Calibri" w:hAnsi="Trebuchet MS" w:cs="Calibri"/>
          <w:color w:val="1F497D" w:themeColor="text2"/>
          <w:lang w:eastAsia="ar-SA"/>
        </w:rPr>
        <w:t xml:space="preserve">, </w:t>
      </w:r>
      <w:r w:rsidRPr="00EB238C">
        <w:rPr>
          <w:rFonts w:ascii="Trebuchet MS" w:eastAsia="Calibri" w:hAnsi="Trebuchet MS" w:cs="Calibri"/>
          <w:i/>
          <w:color w:val="1F497D" w:themeColor="text2"/>
          <w:lang w:eastAsia="ar-SA"/>
        </w:rPr>
        <w:t>eficien</w:t>
      </w:r>
      <w:r w:rsidRPr="00EB238C">
        <w:rPr>
          <w:rFonts w:ascii="Trebuchet MS" w:eastAsia="Calibri" w:hAnsi="Trebuchet MS" w:cs="Times New Roman"/>
          <w:i/>
          <w:color w:val="1F497D" w:themeColor="text2"/>
          <w:lang w:eastAsia="ar-SA"/>
        </w:rPr>
        <w:t>ț</w:t>
      </w:r>
      <w:r w:rsidRPr="00EB238C">
        <w:rPr>
          <w:rFonts w:ascii="Trebuchet MS" w:eastAsia="Calibri" w:hAnsi="Trebuchet MS" w:cs="Calibri"/>
          <w:i/>
          <w:color w:val="1F497D" w:themeColor="text2"/>
          <w:lang w:eastAsia="ar-SA"/>
        </w:rPr>
        <w:t>ei energetice</w:t>
      </w:r>
      <w:r w:rsidRPr="00EB238C">
        <w:rPr>
          <w:rFonts w:ascii="Trebuchet MS" w:eastAsia="Calibri" w:hAnsi="Trebuchet MS" w:cs="Calibri"/>
          <w:color w:val="1F497D" w:themeColor="text2"/>
          <w:lang w:eastAsia="ar-SA"/>
        </w:rPr>
        <w:t xml:space="preserve">, </w:t>
      </w:r>
      <w:r w:rsidRPr="00EB238C">
        <w:rPr>
          <w:rFonts w:ascii="Trebuchet MS" w:eastAsia="Calibri" w:hAnsi="Trebuchet MS" w:cs="Calibri"/>
          <w:i/>
          <w:color w:val="1F497D" w:themeColor="text2"/>
          <w:lang w:eastAsia="ar-SA"/>
        </w:rPr>
        <w:t>atenuării schimbărilor climatice și adaptării la acestea</w:t>
      </w:r>
      <w:r w:rsidRPr="00EB238C">
        <w:rPr>
          <w:rFonts w:ascii="Trebuchet MS" w:eastAsia="Calibri" w:hAnsi="Trebuchet MS" w:cs="Calibri"/>
          <w:color w:val="1F497D" w:themeColor="text2"/>
          <w:lang w:eastAsia="ar-SA"/>
        </w:rPr>
        <w:t xml:space="preserve">, </w:t>
      </w:r>
      <w:r w:rsidRPr="00EB238C">
        <w:rPr>
          <w:rFonts w:ascii="Trebuchet MS" w:eastAsia="Calibri" w:hAnsi="Trebuchet MS" w:cs="Calibri"/>
          <w:i/>
          <w:color w:val="1F497D" w:themeColor="text2"/>
          <w:lang w:eastAsia="ar-SA"/>
        </w:rPr>
        <w:t>biodiversită</w:t>
      </w:r>
      <w:r w:rsidRPr="00EB238C">
        <w:rPr>
          <w:rFonts w:ascii="Trebuchet MS" w:eastAsia="Calibri" w:hAnsi="Trebuchet MS" w:cs="Times New Roman"/>
          <w:i/>
          <w:color w:val="1F497D" w:themeColor="text2"/>
          <w:lang w:eastAsia="ar-SA"/>
        </w:rPr>
        <w:t>ț</w:t>
      </w:r>
      <w:r w:rsidRPr="00EB238C">
        <w:rPr>
          <w:rFonts w:ascii="Trebuchet MS" w:eastAsia="Calibri" w:hAnsi="Trebuchet MS" w:cs="Calibri"/>
          <w:i/>
          <w:color w:val="1F497D" w:themeColor="text2"/>
          <w:lang w:eastAsia="ar-SA"/>
        </w:rPr>
        <w:t>ii, rezisten</w:t>
      </w:r>
      <w:r w:rsidRPr="00EB238C">
        <w:rPr>
          <w:rFonts w:ascii="Trebuchet MS" w:eastAsia="Calibri" w:hAnsi="Trebuchet MS" w:cs="Times New Roman"/>
          <w:i/>
          <w:color w:val="1F497D" w:themeColor="text2"/>
          <w:lang w:eastAsia="ar-SA"/>
        </w:rPr>
        <w:t>ț</w:t>
      </w:r>
      <w:r w:rsidRPr="00EB238C">
        <w:rPr>
          <w:rFonts w:ascii="Trebuchet MS" w:eastAsia="Calibri" w:hAnsi="Trebuchet MS" w:cs="Calibri"/>
          <w:i/>
          <w:color w:val="1F497D" w:themeColor="text2"/>
          <w:lang w:eastAsia="ar-SA"/>
        </w:rPr>
        <w:t>ei la dezastre, prevenirii și gestionării riscurilor</w:t>
      </w:r>
      <w:r w:rsidRPr="00EB238C">
        <w:rPr>
          <w:rFonts w:ascii="Trebuchet MS" w:eastAsia="Calibri" w:hAnsi="Trebuchet MS" w:cs="Calibri"/>
          <w:color w:val="1F497D" w:themeColor="text2"/>
          <w:lang w:eastAsia="ar-SA"/>
        </w:rPr>
        <w:t xml:space="preserve">. </w:t>
      </w:r>
    </w:p>
    <w:p w14:paraId="51610034" w14:textId="1E8FB367" w:rsidR="00F274DD" w:rsidRPr="00EB238C" w:rsidRDefault="00F274DD" w:rsidP="00F274DD">
      <w:pPr>
        <w:suppressAutoHyphens/>
        <w:spacing w:before="120" w:after="120" w:line="240" w:lineRule="auto"/>
        <w:jc w:val="both"/>
        <w:rPr>
          <w:rFonts w:ascii="Trebuchet MS" w:eastAsia="Times New Roman" w:hAnsi="Trebuchet MS" w:cs="PF Square Sans Pro Medium"/>
          <w:color w:val="1F497D" w:themeColor="text2"/>
          <w:lang w:eastAsia="ar-SA"/>
        </w:rPr>
      </w:pPr>
      <w:r w:rsidRPr="00EB238C">
        <w:rPr>
          <w:rFonts w:ascii="Trebuchet MS" w:eastAsia="Times New Roman" w:hAnsi="Trebuchet MS" w:cs="PF Square Sans Pro Medium"/>
          <w:color w:val="1F497D" w:themeColor="text2"/>
          <w:lang w:eastAsia="ar-SA"/>
        </w:rPr>
        <w:t>Oportunitățile de angajare în domeniul</w:t>
      </w:r>
      <w:r w:rsidR="006B16A8" w:rsidRPr="00EB238C">
        <w:rPr>
          <w:rFonts w:ascii="Trebuchet MS" w:eastAsia="Times New Roman" w:hAnsi="Trebuchet MS" w:cs="PF Square Sans Pro Medium"/>
          <w:color w:val="1F497D" w:themeColor="text2"/>
          <w:lang w:eastAsia="ar-SA"/>
        </w:rPr>
        <w:t xml:space="preserve"> </w:t>
      </w:r>
      <w:r w:rsidRPr="00EB238C">
        <w:rPr>
          <w:rFonts w:ascii="Trebuchet MS" w:eastAsia="Times New Roman" w:hAnsi="Trebuchet MS" w:cs="PF Square Sans Pro Medium"/>
          <w:color w:val="1F497D" w:themeColor="text2"/>
          <w:lang w:eastAsia="ar-SA"/>
        </w:rPr>
        <w:t>construcțiilor, managementul apei și deșeurilor, recuperarea și reciclarea materialelor,</w:t>
      </w:r>
      <w:r w:rsidR="006B16A8" w:rsidRPr="00EB238C">
        <w:rPr>
          <w:rFonts w:ascii="Trebuchet MS" w:eastAsia="Times New Roman" w:hAnsi="Trebuchet MS" w:cs="PF Square Sans Pro Medium"/>
          <w:color w:val="1F497D" w:themeColor="text2"/>
          <w:lang w:eastAsia="ar-SA"/>
        </w:rPr>
        <w:t xml:space="preserve"> </w:t>
      </w:r>
      <w:r w:rsidRPr="00EB238C">
        <w:rPr>
          <w:rFonts w:ascii="Trebuchet MS" w:eastAsia="Times New Roman" w:hAnsi="Trebuchet MS" w:cs="PF Square Sans Pro Medium"/>
          <w:color w:val="1F497D" w:themeColor="text2"/>
          <w:lang w:eastAsia="ar-SA"/>
        </w:rPr>
        <w:t>energia regenerabilă și altele, necesită noi abilități. Forța de muncă și întreprinderile</w:t>
      </w:r>
      <w:r w:rsidR="006B16A8" w:rsidRPr="00EB238C">
        <w:rPr>
          <w:rFonts w:ascii="Trebuchet MS" w:eastAsia="Times New Roman" w:hAnsi="Trebuchet MS" w:cs="PF Square Sans Pro Medium"/>
          <w:color w:val="1F497D" w:themeColor="text2"/>
          <w:lang w:eastAsia="ar-SA"/>
        </w:rPr>
        <w:t xml:space="preserve"> </w:t>
      </w:r>
      <w:r w:rsidRPr="00EB238C">
        <w:rPr>
          <w:rFonts w:ascii="Trebuchet MS" w:eastAsia="Times New Roman" w:hAnsi="Trebuchet MS" w:cs="PF Square Sans Pro Medium"/>
          <w:color w:val="1F497D" w:themeColor="text2"/>
          <w:lang w:eastAsia="ar-SA"/>
        </w:rPr>
        <w:t xml:space="preserve">trebuie să fie pregătite pentru adaptare la noile cerințe ale pieței muncii </w:t>
      </w:r>
      <w:proofErr w:type="spellStart"/>
      <w:r w:rsidRPr="00EB238C">
        <w:rPr>
          <w:rFonts w:ascii="Trebuchet MS" w:eastAsia="Times New Roman" w:hAnsi="Trebuchet MS" w:cs="PF Square Sans Pro Medium"/>
          <w:color w:val="1F497D" w:themeColor="text2"/>
          <w:lang w:eastAsia="ar-SA"/>
        </w:rPr>
        <w:t>şi</w:t>
      </w:r>
      <w:proofErr w:type="spellEnd"/>
      <w:r w:rsidRPr="00EB238C">
        <w:rPr>
          <w:rFonts w:ascii="Trebuchet MS" w:eastAsia="Times New Roman" w:hAnsi="Trebuchet MS" w:cs="PF Square Sans Pro Medium"/>
          <w:color w:val="1F497D" w:themeColor="text2"/>
          <w:lang w:eastAsia="ar-SA"/>
        </w:rPr>
        <w:t xml:space="preserve"> tendințele</w:t>
      </w:r>
      <w:r w:rsidR="006B16A8" w:rsidRPr="00EB238C">
        <w:rPr>
          <w:rFonts w:ascii="Trebuchet MS" w:eastAsia="Times New Roman" w:hAnsi="Trebuchet MS" w:cs="PF Square Sans Pro Medium"/>
          <w:color w:val="1F497D" w:themeColor="text2"/>
          <w:lang w:eastAsia="ar-SA"/>
        </w:rPr>
        <w:t xml:space="preserve"> </w:t>
      </w:r>
      <w:r w:rsidRPr="00EB238C">
        <w:rPr>
          <w:rFonts w:ascii="Trebuchet MS" w:eastAsia="Times New Roman" w:hAnsi="Trebuchet MS" w:cs="PF Square Sans Pro Medium"/>
          <w:color w:val="1F497D" w:themeColor="text2"/>
          <w:lang w:eastAsia="ar-SA"/>
        </w:rPr>
        <w:t>privind protecția mediului. În acest sens se are în vedere formare specifică privind</w:t>
      </w:r>
      <w:r w:rsidR="006B16A8" w:rsidRPr="00EB238C">
        <w:rPr>
          <w:rFonts w:ascii="Trebuchet MS" w:eastAsia="Times New Roman" w:hAnsi="Trebuchet MS" w:cs="PF Square Sans Pro Medium"/>
          <w:color w:val="1F497D" w:themeColor="text2"/>
          <w:lang w:eastAsia="ar-SA"/>
        </w:rPr>
        <w:t xml:space="preserve"> </w:t>
      </w:r>
      <w:r w:rsidRPr="00EB238C">
        <w:rPr>
          <w:rFonts w:ascii="Trebuchet MS" w:eastAsia="Times New Roman" w:hAnsi="Trebuchet MS" w:cs="PF Square Sans Pro Medium"/>
          <w:color w:val="1F497D" w:themeColor="text2"/>
          <w:lang w:eastAsia="ar-SA"/>
        </w:rPr>
        <w:t>eficiența energetică, resursele regenerabile, reciclarea sau utilizarea tehnologiilor cu</w:t>
      </w:r>
      <w:r w:rsidR="006B16A8" w:rsidRPr="00EB238C">
        <w:rPr>
          <w:rFonts w:ascii="Trebuchet MS" w:eastAsia="Times New Roman" w:hAnsi="Trebuchet MS" w:cs="PF Square Sans Pro Medium"/>
          <w:color w:val="1F497D" w:themeColor="text2"/>
          <w:lang w:eastAsia="ar-SA"/>
        </w:rPr>
        <w:t xml:space="preserve"> </w:t>
      </w:r>
      <w:r w:rsidRPr="00EB238C">
        <w:rPr>
          <w:rFonts w:ascii="Trebuchet MS" w:eastAsia="Times New Roman" w:hAnsi="Trebuchet MS" w:cs="PF Square Sans Pro Medium"/>
          <w:color w:val="1F497D" w:themeColor="text2"/>
          <w:lang w:eastAsia="ar-SA"/>
        </w:rPr>
        <w:t>emisii scăzute de carbon, inclusiv instruirea în achiziții ecologice.</w:t>
      </w:r>
      <w:r w:rsidR="006B16A8" w:rsidRPr="00EB238C">
        <w:rPr>
          <w:rFonts w:ascii="Trebuchet MS" w:eastAsia="Times New Roman" w:hAnsi="Trebuchet MS" w:cs="PF Square Sans Pro Medium"/>
          <w:color w:val="1F497D" w:themeColor="text2"/>
          <w:lang w:eastAsia="ar-SA"/>
        </w:rPr>
        <w:t xml:space="preserve"> </w:t>
      </w:r>
      <w:r w:rsidRPr="00EB238C">
        <w:rPr>
          <w:rFonts w:ascii="Trebuchet MS" w:eastAsia="Times New Roman" w:hAnsi="Trebuchet MS" w:cs="PF Square Sans Pro Medium"/>
          <w:color w:val="1F497D" w:themeColor="text2"/>
          <w:lang w:eastAsia="ar-SA"/>
        </w:rPr>
        <w:t>Tranziția către „locurile de muncă verzi” implică utilizarea de informații, tehnologii sau</w:t>
      </w:r>
      <w:r w:rsidR="006B16A8" w:rsidRPr="00EB238C">
        <w:rPr>
          <w:rFonts w:ascii="Trebuchet MS" w:eastAsia="Times New Roman" w:hAnsi="Trebuchet MS" w:cs="PF Square Sans Pro Medium"/>
          <w:color w:val="1F497D" w:themeColor="text2"/>
          <w:lang w:eastAsia="ar-SA"/>
        </w:rPr>
        <w:t xml:space="preserve"> </w:t>
      </w:r>
      <w:r w:rsidRPr="00EB238C">
        <w:rPr>
          <w:rFonts w:ascii="Trebuchet MS" w:eastAsia="Times New Roman" w:hAnsi="Trebuchet MS" w:cs="PF Square Sans Pro Medium"/>
          <w:color w:val="1F497D" w:themeColor="text2"/>
          <w:lang w:eastAsia="ar-SA"/>
        </w:rPr>
        <w:t>materiale care protejează mediul. Astfel, se va sprijini introducerea de stagii de ucenicie</w:t>
      </w:r>
      <w:r w:rsidR="00BD6B64" w:rsidRPr="00EB238C">
        <w:rPr>
          <w:rFonts w:ascii="Trebuchet MS" w:eastAsia="Times New Roman" w:hAnsi="Trebuchet MS" w:cs="PF Square Sans Pro Medium"/>
          <w:color w:val="1F497D" w:themeColor="text2"/>
          <w:lang w:eastAsia="ar-SA"/>
        </w:rPr>
        <w:t xml:space="preserve"> </w:t>
      </w:r>
      <w:r w:rsidRPr="00EB238C">
        <w:rPr>
          <w:rFonts w:ascii="Trebuchet MS" w:eastAsia="Times New Roman" w:hAnsi="Trebuchet MS" w:cs="PF Square Sans Pro Medium"/>
          <w:color w:val="1F497D" w:themeColor="text2"/>
          <w:lang w:eastAsia="ar-SA"/>
        </w:rPr>
        <w:t>pentru „locurile de muncă verzi” și de calificări pentru a răspunde cerințelor de</w:t>
      </w:r>
      <w:r w:rsidR="00BD6B64" w:rsidRPr="00EB238C">
        <w:rPr>
          <w:rFonts w:ascii="Trebuchet MS" w:eastAsia="Times New Roman" w:hAnsi="Trebuchet MS" w:cs="PF Square Sans Pro Medium"/>
          <w:color w:val="1F497D" w:themeColor="text2"/>
          <w:lang w:eastAsia="ar-SA"/>
        </w:rPr>
        <w:t xml:space="preserve"> </w:t>
      </w:r>
      <w:r w:rsidRPr="00EB238C">
        <w:rPr>
          <w:rFonts w:ascii="Trebuchet MS" w:eastAsia="Times New Roman" w:hAnsi="Trebuchet MS" w:cs="PF Square Sans Pro Medium"/>
          <w:color w:val="1F497D" w:themeColor="text2"/>
          <w:lang w:eastAsia="ar-SA"/>
        </w:rPr>
        <w:t>competențe, de a contribui activ la atenuarea schimbărilor de mediu prin încurajarea</w:t>
      </w:r>
      <w:r w:rsidR="00BD6B64" w:rsidRPr="00EB238C">
        <w:rPr>
          <w:rFonts w:ascii="Trebuchet MS" w:eastAsia="Times New Roman" w:hAnsi="Trebuchet MS" w:cs="PF Square Sans Pro Medium"/>
          <w:color w:val="1F497D" w:themeColor="text2"/>
          <w:lang w:eastAsia="ar-SA"/>
        </w:rPr>
        <w:t xml:space="preserve"> </w:t>
      </w:r>
      <w:r w:rsidRPr="00EB238C">
        <w:rPr>
          <w:rFonts w:ascii="Trebuchet MS" w:eastAsia="Times New Roman" w:hAnsi="Trebuchet MS" w:cs="PF Square Sans Pro Medium"/>
          <w:color w:val="1F497D" w:themeColor="text2"/>
          <w:lang w:eastAsia="ar-SA"/>
        </w:rPr>
        <w:t>metodelor de producție și practicile de lucru sustenabile.</w:t>
      </w:r>
    </w:p>
    <w:p w14:paraId="38AA922E" w14:textId="7850CE80" w:rsidR="00653A4B" w:rsidRPr="00EB238C" w:rsidRDefault="00653A4B" w:rsidP="0027120D">
      <w:pPr>
        <w:suppressAutoHyphens/>
        <w:spacing w:before="120" w:after="120" w:line="240" w:lineRule="auto"/>
        <w:jc w:val="both"/>
        <w:rPr>
          <w:rFonts w:ascii="Trebuchet MS" w:eastAsia="Times New Roman" w:hAnsi="Trebuchet MS" w:cs="PF Square Sans Pro Medium"/>
          <w:color w:val="1F497D" w:themeColor="text2"/>
          <w:lang w:eastAsia="ar-SA"/>
        </w:rPr>
      </w:pPr>
      <w:r w:rsidRPr="00EB238C">
        <w:rPr>
          <w:rFonts w:ascii="Trebuchet MS" w:eastAsia="Times New Roman" w:hAnsi="Trebuchet MS" w:cs="PF Square Sans Pro Medium"/>
          <w:color w:val="1F497D" w:themeColor="text2"/>
          <w:lang w:eastAsia="ar-SA"/>
        </w:rPr>
        <w:t>Ac</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PF Square Sans Pro Medium"/>
          <w:color w:val="1F497D" w:themeColor="text2"/>
          <w:lang w:eastAsia="ar-SA"/>
        </w:rPr>
        <w:t xml:space="preserve">iunile din cadrul acestui OS urmăresc </w:t>
      </w:r>
      <w:r w:rsidR="00BD6B64" w:rsidRPr="00EB238C">
        <w:rPr>
          <w:rFonts w:ascii="Trebuchet MS" w:eastAsia="Times New Roman" w:hAnsi="Trebuchet MS" w:cs="PF Square Sans Pro Medium"/>
          <w:color w:val="1F497D" w:themeColor="text2"/>
          <w:lang w:eastAsia="ar-SA"/>
        </w:rPr>
        <w:t xml:space="preserve">sprijinirea tranziției către o economie bazată pe emisii scăzute de carbon sau celor care propun în implementarea operațiunilor aspecte legate de locuri de muncă verzi, </w:t>
      </w:r>
      <w:r w:rsidR="00D529B7" w:rsidRPr="00EB238C">
        <w:rPr>
          <w:rFonts w:ascii="Trebuchet MS" w:eastAsia="Times New Roman" w:hAnsi="Trebuchet MS" w:cs="PF Square Sans Pro Medium"/>
          <w:color w:val="1F497D" w:themeColor="text2"/>
          <w:lang w:eastAsia="ar-SA"/>
        </w:rPr>
        <w:t xml:space="preserve">precum </w:t>
      </w:r>
      <w:proofErr w:type="spellStart"/>
      <w:r w:rsidR="00D529B7" w:rsidRPr="00EB238C">
        <w:rPr>
          <w:rFonts w:ascii="Trebuchet MS" w:eastAsia="Times New Roman" w:hAnsi="Trebuchet MS" w:cs="PF Square Sans Pro Medium"/>
          <w:color w:val="1F497D" w:themeColor="text2"/>
          <w:lang w:eastAsia="ar-SA"/>
        </w:rPr>
        <w:t>şi</w:t>
      </w:r>
      <w:proofErr w:type="spellEnd"/>
      <w:r w:rsidR="00D529B7" w:rsidRPr="00EB238C">
        <w:rPr>
          <w:rFonts w:ascii="Trebuchet MS" w:eastAsia="Times New Roman" w:hAnsi="Trebuchet MS" w:cs="PF Square Sans Pro Medium"/>
          <w:color w:val="1F497D" w:themeColor="text2"/>
          <w:lang w:eastAsia="ar-SA"/>
        </w:rPr>
        <w:t xml:space="preserve"> u</w:t>
      </w:r>
      <w:r w:rsidR="00BD6B64" w:rsidRPr="00EB238C">
        <w:rPr>
          <w:rFonts w:ascii="Trebuchet MS" w:eastAsia="Times New Roman" w:hAnsi="Trebuchet MS" w:cs="PF Square Sans Pro Medium"/>
          <w:color w:val="1F497D" w:themeColor="text2"/>
          <w:lang w:eastAsia="ar-SA"/>
        </w:rPr>
        <w:t>tilizarea TIC și contribuția la dezvoltarea de competențe digitale</w:t>
      </w:r>
      <w:r w:rsidR="00D529B7" w:rsidRPr="00EB238C">
        <w:rPr>
          <w:rFonts w:ascii="Trebuchet MS" w:eastAsia="Times New Roman" w:hAnsi="Trebuchet MS" w:cs="PF Square Sans Pro Medium"/>
          <w:color w:val="1F497D" w:themeColor="text2"/>
          <w:lang w:eastAsia="ar-SA"/>
        </w:rPr>
        <w:t>.</w:t>
      </w:r>
      <w:r w:rsidRPr="00EB238C">
        <w:rPr>
          <w:rFonts w:ascii="Trebuchet MS" w:eastAsia="Times New Roman" w:hAnsi="Trebuchet MS" w:cs="PF Square Sans Pro Medium"/>
          <w:color w:val="1F497D" w:themeColor="text2"/>
          <w:lang w:eastAsia="ar-SA"/>
        </w:rPr>
        <w:t xml:space="preserve"> </w:t>
      </w:r>
    </w:p>
    <w:p w14:paraId="02B6D0A5" w14:textId="77777777" w:rsidR="004B0BE6" w:rsidRPr="00EB238C" w:rsidRDefault="004B0BE6" w:rsidP="0027120D">
      <w:pPr>
        <w:suppressAutoHyphens/>
        <w:spacing w:before="120" w:after="120" w:line="240" w:lineRule="auto"/>
        <w:jc w:val="both"/>
        <w:rPr>
          <w:rFonts w:ascii="Trebuchet MS" w:eastAsia="Times New Roman" w:hAnsi="Trebuchet MS" w:cs="PF Square Sans Pro Medium"/>
          <w:color w:val="1F497D" w:themeColor="text2"/>
          <w:lang w:eastAsia="ar-SA"/>
        </w:rPr>
      </w:pPr>
      <w:r w:rsidRPr="00EB238C">
        <w:rPr>
          <w:rFonts w:ascii="Trebuchet MS" w:eastAsia="Times New Roman" w:hAnsi="Trebuchet MS" w:cs="PF Square Sans Pro Medium"/>
          <w:color w:val="1F497D" w:themeColor="text2"/>
          <w:lang w:eastAsia="ar-SA"/>
        </w:rPr>
        <w:t>Fără a se limita la acestea, în procesul de selecție se acordă punctaj suplimentar</w:t>
      </w:r>
      <w:r w:rsidRPr="00EB238C">
        <w:rPr>
          <w:rFonts w:ascii="Trebuchet MS" w:eastAsia="Times New Roman" w:hAnsi="Trebuchet MS" w:cs="PF Square Sans Pro Medium"/>
          <w:b/>
          <w:color w:val="1F497D" w:themeColor="text2"/>
          <w:lang w:eastAsia="ar-SA"/>
        </w:rPr>
        <w:t xml:space="preserve">  </w:t>
      </w:r>
      <w:r w:rsidRPr="00EB238C">
        <w:rPr>
          <w:rFonts w:ascii="Trebuchet MS" w:eastAsia="Times New Roman" w:hAnsi="Trebuchet MS" w:cs="PF Square Sans Pro Medium"/>
          <w:color w:val="1F497D" w:themeColor="text2"/>
          <w:lang w:eastAsia="ar-SA"/>
        </w:rPr>
        <w:t>proiectelor care propun instrumente concrete pentru asigurarea implementării principiului dezvoltării durabile.</w:t>
      </w:r>
    </w:p>
    <w:p w14:paraId="73046825" w14:textId="77777777" w:rsidR="00003840" w:rsidRPr="00EB238C" w:rsidRDefault="00003840" w:rsidP="005932F8">
      <w:pPr>
        <w:numPr>
          <w:ilvl w:val="0"/>
          <w:numId w:val="6"/>
        </w:numPr>
        <w:tabs>
          <w:tab w:val="left" w:pos="0"/>
        </w:tabs>
        <w:suppressAutoHyphens/>
        <w:spacing w:before="120" w:after="120" w:line="240" w:lineRule="auto"/>
        <w:jc w:val="both"/>
        <w:rPr>
          <w:rFonts w:ascii="Trebuchet MS" w:eastAsia="Times New Roman" w:hAnsi="Trebuchet MS" w:cs="Arial"/>
          <w:color w:val="1F497D" w:themeColor="text2"/>
          <w:lang w:eastAsia="ar-SA"/>
        </w:rPr>
      </w:pPr>
      <w:r w:rsidRPr="00EB238C">
        <w:rPr>
          <w:rFonts w:ascii="Trebuchet MS" w:eastAsia="Times New Roman" w:hAnsi="Trebuchet MS" w:cs="PF Square Sans Pro Medium"/>
          <w:b/>
          <w:color w:val="1F497D" w:themeColor="text2"/>
          <w:lang w:eastAsia="ar-SA"/>
        </w:rPr>
        <w:t>Egalitatea de șanse și non-discriminarea</w:t>
      </w:r>
    </w:p>
    <w:p w14:paraId="0B1C4290" w14:textId="77777777" w:rsidR="00003840" w:rsidRPr="00EB238C" w:rsidRDefault="00003840" w:rsidP="00003840">
      <w:pPr>
        <w:suppressAutoHyphens/>
        <w:spacing w:before="120" w:after="120" w:line="240" w:lineRule="auto"/>
        <w:jc w:val="both"/>
        <w:rPr>
          <w:rFonts w:ascii="Trebuchet MS" w:eastAsia="Times New Roman" w:hAnsi="Trebuchet MS" w:cs="Arial"/>
          <w:color w:val="1F497D" w:themeColor="text2"/>
          <w:lang w:eastAsia="ar-SA"/>
        </w:rPr>
      </w:pPr>
      <w:r w:rsidRPr="00EB238C">
        <w:rPr>
          <w:rFonts w:ascii="Trebuchet MS" w:eastAsia="Times New Roman" w:hAnsi="Trebuchet MS" w:cs="Arial"/>
          <w:color w:val="1F497D" w:themeColor="text2"/>
          <w:lang w:eastAsia="ar-SA"/>
        </w:rPr>
        <w:t>Promovarea egalită</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ii de șanse, combaterea discriminării pe criterii de origine rasială sau etnică, religie sau credin</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ă, handicap, vârstă sau orientare sexuală și a dificultă</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ilor de acces de orice tip și asigurarea accesului egal la serviciile de interes general sunt teme orizontale care contribuie la atingerea obiectivelor Strategiei Europa 2020.</w:t>
      </w:r>
    </w:p>
    <w:p w14:paraId="5632502C" w14:textId="77777777" w:rsidR="00003840" w:rsidRPr="00EB238C" w:rsidRDefault="00003840" w:rsidP="00003840">
      <w:pPr>
        <w:suppressAutoHyphens/>
        <w:spacing w:before="120" w:after="120" w:line="240" w:lineRule="auto"/>
        <w:jc w:val="both"/>
        <w:rPr>
          <w:rFonts w:ascii="Trebuchet MS" w:eastAsia="Times New Roman" w:hAnsi="Trebuchet MS" w:cs="Arial"/>
          <w:color w:val="1F497D" w:themeColor="text2"/>
          <w:lang w:eastAsia="ar-SA"/>
        </w:rPr>
      </w:pPr>
      <w:r w:rsidRPr="00EB238C">
        <w:rPr>
          <w:rFonts w:ascii="Trebuchet MS" w:eastAsia="Times New Roman" w:hAnsi="Trebuchet MS" w:cs="Arial"/>
          <w:color w:val="1F497D" w:themeColor="text2"/>
          <w:lang w:eastAsia="ar-SA"/>
        </w:rPr>
        <w:t>Ac</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 xml:space="preserve">iunile specifice menite să răspundă nevoilor persoanelor din categoriile expuse unui risc crescut de discriminare includ măsurile specifice </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intite către îmbunătă</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irea inser</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iei sociale și profesionale a acestora, prin creșterea accesului pe pia</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a muncii, dar și prin îmbunătă</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irea nivelului de educa</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ie și competen</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e.</w:t>
      </w:r>
    </w:p>
    <w:p w14:paraId="633A9B39" w14:textId="0ABE0149" w:rsidR="00003840" w:rsidRPr="00EB238C" w:rsidRDefault="00003840" w:rsidP="00003840">
      <w:pPr>
        <w:suppressAutoHyphens/>
        <w:spacing w:before="120" w:after="120" w:line="240" w:lineRule="auto"/>
        <w:jc w:val="both"/>
        <w:rPr>
          <w:rFonts w:ascii="Trebuchet MS" w:eastAsia="Times New Roman" w:hAnsi="Trebuchet MS" w:cs="Arial"/>
          <w:color w:val="1F497D" w:themeColor="text2"/>
          <w:lang w:eastAsia="ar-SA"/>
        </w:rPr>
      </w:pPr>
      <w:r w:rsidRPr="00EB238C">
        <w:rPr>
          <w:rFonts w:ascii="Trebuchet MS" w:eastAsia="Times New Roman" w:hAnsi="Trebuchet MS" w:cs="Arial"/>
          <w:color w:val="1F497D" w:themeColor="text2"/>
          <w:lang w:eastAsia="ar-SA"/>
        </w:rPr>
        <w:t>Totodată, în contextul măsurilor avute în vedere pentru promovarea incluziunii sociale și combaterea sărăciei, se va urmări îmbunătă</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irea accesului acestor grupuri la serviciile sociale, medicale și de interes general, precum și adaptarea condi</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iilor de muncă și crearea unor facilită</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i speciale pentru persoanele cu dizabilită</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i și alte categorii de persoane dezavantajate. În plus, în cadrul ac</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 xml:space="preserve">iunilor integrate </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intite către combaterea sărăciei la nivelul comunită</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ilor, vor fi sus</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 xml:space="preserve">inute campanii de </w:t>
      </w:r>
      <w:r w:rsidR="001A1FD9" w:rsidRPr="00EB238C">
        <w:rPr>
          <w:rFonts w:ascii="Trebuchet MS" w:eastAsia="Times New Roman" w:hAnsi="Trebuchet MS" w:cs="Arial"/>
          <w:color w:val="1F497D" w:themeColor="text2"/>
          <w:lang w:eastAsia="ar-SA"/>
        </w:rPr>
        <w:t>conștientizare</w:t>
      </w:r>
      <w:r w:rsidRPr="00EB238C">
        <w:rPr>
          <w:rFonts w:ascii="Trebuchet MS" w:eastAsia="Times New Roman" w:hAnsi="Trebuchet MS" w:cs="Arial"/>
          <w:color w:val="1F497D" w:themeColor="text2"/>
          <w:lang w:eastAsia="ar-SA"/>
        </w:rPr>
        <w:t xml:space="preserve"> și ac</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iuni specifice pentru creșterea responsabilită</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ii sociale și promovarea ini</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iativelor de voluntariat și a incluziunii active, pentru combaterea tuturor formelor de discriminare și promovarea egalită</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ii de șanse.</w:t>
      </w:r>
    </w:p>
    <w:p w14:paraId="1AA8E923" w14:textId="34E4A38C" w:rsidR="00254DAC" w:rsidRPr="00EB238C" w:rsidRDefault="00003840" w:rsidP="00003840">
      <w:pPr>
        <w:suppressAutoHyphens/>
        <w:spacing w:before="120" w:after="120" w:line="240" w:lineRule="auto"/>
        <w:jc w:val="both"/>
        <w:rPr>
          <w:rFonts w:ascii="Trebuchet MS" w:eastAsia="Times New Roman" w:hAnsi="Trebuchet MS" w:cs="Calibri"/>
          <w:b/>
          <w:color w:val="1F497D" w:themeColor="text2"/>
          <w:lang w:eastAsia="ar-SA"/>
        </w:rPr>
      </w:pPr>
      <w:r w:rsidRPr="00EB238C">
        <w:rPr>
          <w:rFonts w:ascii="Trebuchet MS" w:eastAsia="Times New Roman" w:hAnsi="Trebuchet MS" w:cs="Arial"/>
          <w:color w:val="1F497D" w:themeColor="text2"/>
          <w:lang w:eastAsia="ar-SA"/>
        </w:rPr>
        <w:t>Ac</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 xml:space="preserve">iunile care vizează creșterea incluziunii sociale a grupurilor vulnerabile, prin promovarea de proiecte integrate (cuprinzând servicii educaționale, sociale, medicale, de locuire etc.) se adresează în mod direct nevoilor specifice ale persoanelor din aceste grupuri, contribuind la o </w:t>
      </w:r>
      <w:r w:rsidRPr="00EB238C">
        <w:rPr>
          <w:rFonts w:ascii="Trebuchet MS" w:eastAsia="Times New Roman" w:hAnsi="Trebuchet MS" w:cs="Arial"/>
          <w:color w:val="1F497D" w:themeColor="text2"/>
          <w:lang w:eastAsia="ar-SA"/>
        </w:rPr>
        <w:lastRenderedPageBreak/>
        <w:t>mai bună inser</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Arial"/>
          <w:color w:val="1F497D" w:themeColor="text2"/>
          <w:lang w:eastAsia="ar-SA"/>
        </w:rPr>
        <w:t xml:space="preserve">ie </w:t>
      </w:r>
      <w:proofErr w:type="spellStart"/>
      <w:r w:rsidRPr="00EB238C">
        <w:rPr>
          <w:rFonts w:ascii="Trebuchet MS" w:eastAsia="Times New Roman" w:hAnsi="Trebuchet MS" w:cs="Arial"/>
          <w:color w:val="1F497D" w:themeColor="text2"/>
          <w:lang w:eastAsia="ar-SA"/>
        </w:rPr>
        <w:t>socio</w:t>
      </w:r>
      <w:proofErr w:type="spellEnd"/>
      <w:r w:rsidRPr="00EB238C">
        <w:rPr>
          <w:rFonts w:ascii="Trebuchet MS" w:eastAsia="Times New Roman" w:hAnsi="Trebuchet MS" w:cs="Arial"/>
          <w:color w:val="1F497D" w:themeColor="text2"/>
          <w:lang w:eastAsia="ar-SA"/>
        </w:rPr>
        <w:t>-profesională a acestor persoane și protejarea acestora împotriva discriminării și a abuzurilor la care acestea sunt supuse.</w:t>
      </w:r>
      <w:r w:rsidR="00031EE6" w:rsidRPr="00EB238C">
        <w:rPr>
          <w:rFonts w:ascii="Trebuchet MS" w:eastAsia="Times New Roman" w:hAnsi="Trebuchet MS" w:cs="Calibri"/>
          <w:b/>
          <w:color w:val="1F497D" w:themeColor="text2"/>
          <w:lang w:eastAsia="ar-SA"/>
        </w:rPr>
        <w:t xml:space="preserve"> </w:t>
      </w:r>
    </w:p>
    <w:p w14:paraId="344096BB" w14:textId="77777777" w:rsidR="00003840" w:rsidRPr="00EB238C" w:rsidRDefault="00003840" w:rsidP="005932F8">
      <w:pPr>
        <w:numPr>
          <w:ilvl w:val="0"/>
          <w:numId w:val="4"/>
        </w:numPr>
        <w:suppressAutoHyphens/>
        <w:spacing w:before="120" w:after="120" w:line="240" w:lineRule="auto"/>
        <w:jc w:val="both"/>
        <w:rPr>
          <w:rFonts w:ascii="Trebuchet MS" w:eastAsia="Times New Roman" w:hAnsi="Trebuchet MS" w:cs="Calibri"/>
          <w:color w:val="1F497D" w:themeColor="text2"/>
          <w:lang w:eastAsia="ar-SA"/>
        </w:rPr>
      </w:pPr>
      <w:r w:rsidRPr="00EB238C">
        <w:rPr>
          <w:rFonts w:ascii="Trebuchet MS" w:eastAsia="Times New Roman" w:hAnsi="Trebuchet MS" w:cs="Calibri"/>
          <w:b/>
          <w:color w:val="1F497D" w:themeColor="text2"/>
          <w:lang w:eastAsia="ar-SA"/>
        </w:rPr>
        <w:t>Promovarea egalită</w:t>
      </w:r>
      <w:r w:rsidRPr="00EB238C">
        <w:rPr>
          <w:rFonts w:ascii="Trebuchet MS" w:eastAsia="Times New Roman" w:hAnsi="Trebuchet MS" w:cs="Times New Roman"/>
          <w:b/>
          <w:color w:val="1F497D" w:themeColor="text2"/>
          <w:lang w:eastAsia="ar-SA"/>
        </w:rPr>
        <w:t>ț</w:t>
      </w:r>
      <w:r w:rsidRPr="00EB238C">
        <w:rPr>
          <w:rFonts w:ascii="Trebuchet MS" w:eastAsia="Times New Roman" w:hAnsi="Trebuchet MS" w:cs="Calibri"/>
          <w:b/>
          <w:color w:val="1F497D" w:themeColor="text2"/>
          <w:lang w:eastAsia="ar-SA"/>
        </w:rPr>
        <w:t>ii între femei și bărba</w:t>
      </w:r>
      <w:r w:rsidRPr="00EB238C">
        <w:rPr>
          <w:rFonts w:ascii="Trebuchet MS" w:eastAsia="Times New Roman" w:hAnsi="Trebuchet MS" w:cs="Times New Roman"/>
          <w:b/>
          <w:color w:val="1F497D" w:themeColor="text2"/>
          <w:lang w:eastAsia="ar-SA"/>
        </w:rPr>
        <w:t>ț</w:t>
      </w:r>
      <w:r w:rsidRPr="00EB238C">
        <w:rPr>
          <w:rFonts w:ascii="Trebuchet MS" w:eastAsia="Times New Roman" w:hAnsi="Trebuchet MS" w:cs="Calibri"/>
          <w:b/>
          <w:color w:val="1F497D" w:themeColor="text2"/>
          <w:lang w:eastAsia="ar-SA"/>
        </w:rPr>
        <w:t>i</w:t>
      </w:r>
    </w:p>
    <w:p w14:paraId="2CE34AE4" w14:textId="77777777" w:rsidR="00003840" w:rsidRPr="00EB238C" w:rsidRDefault="00003840" w:rsidP="00003840">
      <w:pPr>
        <w:suppressAutoHyphens/>
        <w:spacing w:before="120" w:after="120" w:line="240" w:lineRule="auto"/>
        <w:jc w:val="both"/>
        <w:rPr>
          <w:rFonts w:ascii="Trebuchet MS" w:eastAsia="Times New Roman" w:hAnsi="Trebuchet MS" w:cs="Calibri"/>
          <w:color w:val="1F497D" w:themeColor="text2"/>
          <w:lang w:eastAsia="ar-SA"/>
        </w:rPr>
      </w:pPr>
      <w:r w:rsidRPr="00EB238C">
        <w:rPr>
          <w:rFonts w:ascii="Trebuchet MS" w:eastAsia="Times New Roman" w:hAnsi="Trebuchet MS" w:cs="Calibri"/>
          <w:color w:val="1F497D" w:themeColor="text2"/>
          <w:lang w:eastAsia="ar-SA"/>
        </w:rPr>
        <w:t>Promovarea egalită</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Calibri"/>
          <w:color w:val="1F497D" w:themeColor="text2"/>
          <w:lang w:eastAsia="ar-SA"/>
        </w:rPr>
        <w:t>ii între femei și bărba</w:t>
      </w:r>
      <w:r w:rsidRPr="00EB238C">
        <w:rPr>
          <w:rFonts w:ascii="Trebuchet MS" w:eastAsia="Times New Roman" w:hAnsi="Trebuchet MS" w:cs="Times New Roman"/>
          <w:color w:val="1F497D" w:themeColor="text2"/>
          <w:lang w:eastAsia="ar-SA"/>
        </w:rPr>
        <w:t>ț</w:t>
      </w:r>
      <w:r w:rsidRPr="00EB238C">
        <w:rPr>
          <w:rFonts w:ascii="Trebuchet MS" w:eastAsia="Times New Roman" w:hAnsi="Trebuchet MS" w:cs="Calibri"/>
          <w:color w:val="1F497D" w:themeColor="text2"/>
          <w:lang w:eastAsia="ar-SA"/>
        </w:rPr>
        <w:t>i reprezintă un principiu de bază care contribuie la atingerea obiectivelor Strategiei Europa 2020.</w:t>
      </w:r>
    </w:p>
    <w:p w14:paraId="26BCE732" w14:textId="77777777" w:rsidR="00003840" w:rsidRPr="00EB238C" w:rsidRDefault="00003840" w:rsidP="00003840">
      <w:pPr>
        <w:suppressAutoHyphens/>
        <w:spacing w:before="120" w:after="120" w:line="240" w:lineRule="auto"/>
        <w:ind w:right="96"/>
        <w:jc w:val="both"/>
        <w:rPr>
          <w:rFonts w:ascii="Trebuchet MS" w:eastAsia="Times New Roman" w:hAnsi="Trebuchet MS" w:cs="Calibri"/>
          <w:color w:val="1F497D" w:themeColor="text2"/>
          <w:lang w:eastAsia="ar-SA"/>
        </w:rPr>
      </w:pPr>
      <w:r w:rsidRPr="00EB238C">
        <w:rPr>
          <w:rFonts w:ascii="Trebuchet MS" w:eastAsia="Times New Roman" w:hAnsi="Trebuchet MS" w:cs="Calibri"/>
          <w:color w:val="1F497D" w:themeColor="text2"/>
          <w:lang w:eastAsia="ar-SA"/>
        </w:rPr>
        <w:t>Pentru promovarea egalității de gen, acțiunile specifice includ intervenții care vizează îmbunătățirea inserției sociale și profesionale atât a femeilor – cu accent asupra femeilor provenind din medii sau grupuri dezavantajate, spre exemplu femeile de etnie romă, cât și a bărbaților – care vor contribui în mod direct la promovarea egalității de gen.</w:t>
      </w:r>
    </w:p>
    <w:p w14:paraId="37FE1EE3" w14:textId="32A7A245" w:rsidR="00003840" w:rsidRPr="00EB238C" w:rsidRDefault="00003840" w:rsidP="00003840">
      <w:pPr>
        <w:suppressAutoHyphens/>
        <w:spacing w:before="120" w:after="120" w:line="240" w:lineRule="auto"/>
        <w:ind w:right="96"/>
        <w:jc w:val="both"/>
        <w:rPr>
          <w:rFonts w:ascii="Trebuchet MS" w:eastAsia="Times New Roman" w:hAnsi="Trebuchet MS" w:cs="Calibri"/>
          <w:color w:val="1F497D" w:themeColor="text2"/>
          <w:lang w:eastAsia="ar-SA"/>
        </w:rPr>
      </w:pPr>
      <w:r w:rsidRPr="00EB238C">
        <w:rPr>
          <w:rFonts w:ascii="Trebuchet MS" w:eastAsia="Times New Roman" w:hAnsi="Trebuchet MS" w:cs="Calibri"/>
          <w:color w:val="1F497D" w:themeColor="text2"/>
          <w:lang w:eastAsia="ar-SA"/>
        </w:rPr>
        <w:t xml:space="preserve">De asemenea, campaniile de </w:t>
      </w:r>
      <w:r w:rsidR="00031EE6" w:rsidRPr="00EB238C">
        <w:rPr>
          <w:rFonts w:ascii="Trebuchet MS" w:eastAsia="Times New Roman" w:hAnsi="Trebuchet MS" w:cs="Calibri"/>
          <w:color w:val="1F497D" w:themeColor="text2"/>
          <w:lang w:eastAsia="ar-SA"/>
        </w:rPr>
        <w:t>conștientizare</w:t>
      </w:r>
      <w:r w:rsidRPr="00EB238C">
        <w:rPr>
          <w:rFonts w:ascii="Trebuchet MS" w:eastAsia="Times New Roman" w:hAnsi="Trebuchet MS" w:cs="Calibri"/>
          <w:color w:val="1F497D" w:themeColor="text2"/>
          <w:lang w:eastAsia="ar-SA"/>
        </w:rPr>
        <w:t xml:space="preserve"> și acțiunile specifice pentru creșterea responsabilității sociale și promovarea incluziunii active vor contribui la combaterea tuturor formelor de discriminare, inclusiv a celor pe bază de gen.  </w:t>
      </w:r>
    </w:p>
    <w:p w14:paraId="2AF3CD5F" w14:textId="77777777" w:rsidR="00003840" w:rsidRPr="00EB238C" w:rsidRDefault="00003840" w:rsidP="00003840">
      <w:pPr>
        <w:suppressAutoHyphens/>
        <w:spacing w:before="120" w:after="120" w:line="240" w:lineRule="auto"/>
        <w:ind w:right="96"/>
        <w:jc w:val="both"/>
        <w:rPr>
          <w:rFonts w:ascii="Trebuchet MS" w:eastAsia="Times New Roman" w:hAnsi="Trebuchet MS" w:cs="Calibri"/>
          <w:color w:val="1F497D" w:themeColor="text2"/>
          <w:lang w:eastAsia="ar-SA"/>
        </w:rPr>
      </w:pPr>
      <w:r w:rsidRPr="00EB238C">
        <w:rPr>
          <w:rFonts w:ascii="Trebuchet MS" w:eastAsia="Times New Roman" w:hAnsi="Trebuchet MS" w:cs="Calibri"/>
          <w:color w:val="1F497D" w:themeColor="text2"/>
          <w:lang w:eastAsia="ar-SA"/>
        </w:rPr>
        <w:t xml:space="preserve">Acțiunile vizate acordă o atenție deosebită măsurilor de acompaniere, astfel încât să faciliteze integrarea </w:t>
      </w:r>
      <w:proofErr w:type="spellStart"/>
      <w:r w:rsidRPr="00EB238C">
        <w:rPr>
          <w:rFonts w:ascii="Trebuchet MS" w:eastAsia="Times New Roman" w:hAnsi="Trebuchet MS" w:cs="Calibri"/>
          <w:color w:val="1F497D" w:themeColor="text2"/>
          <w:lang w:eastAsia="ar-SA"/>
        </w:rPr>
        <w:t>socio</w:t>
      </w:r>
      <w:proofErr w:type="spellEnd"/>
      <w:r w:rsidRPr="00EB238C">
        <w:rPr>
          <w:rFonts w:ascii="Trebuchet MS" w:eastAsia="Times New Roman" w:hAnsi="Trebuchet MS" w:cs="Calibri"/>
          <w:color w:val="1F497D" w:themeColor="text2"/>
          <w:lang w:eastAsia="ar-SA"/>
        </w:rPr>
        <w:t>-economică, intervențiile fiind orientate către creșterea ocupării, promovarea incluziunii sociale și îmbunătățirea nivelului de educație și competențe și au în vedere minimizarea efectelor negative ale factorilor externi, care duc la persistența inegalităților și reduc impactul sprijinului direct.</w:t>
      </w:r>
    </w:p>
    <w:p w14:paraId="661A865B" w14:textId="77777777" w:rsidR="00003840" w:rsidRPr="00EB238C" w:rsidRDefault="00003840" w:rsidP="00003840">
      <w:pPr>
        <w:suppressAutoHyphens/>
        <w:spacing w:before="120" w:after="120" w:line="240" w:lineRule="auto"/>
        <w:ind w:right="96"/>
        <w:jc w:val="both"/>
        <w:rPr>
          <w:rFonts w:ascii="Trebuchet MS" w:eastAsia="Times New Roman" w:hAnsi="Trebuchet MS" w:cs="Calibri"/>
          <w:color w:val="1F497D" w:themeColor="text2"/>
          <w:lang w:eastAsia="ar-SA"/>
        </w:rPr>
      </w:pPr>
      <w:r w:rsidRPr="00EB238C">
        <w:rPr>
          <w:rFonts w:ascii="Trebuchet MS" w:eastAsia="Times New Roman" w:hAnsi="Trebuchet MS" w:cs="Calibri"/>
          <w:color w:val="1F497D" w:themeColor="text2"/>
          <w:lang w:eastAsia="ar-SA"/>
        </w:rPr>
        <w:t xml:space="preserve">Acțiunile specifice se vor referi la: </w:t>
      </w:r>
    </w:p>
    <w:p w14:paraId="22A150E3" w14:textId="77777777" w:rsidR="00003840" w:rsidRPr="00EB238C" w:rsidRDefault="00003840" w:rsidP="005932F8">
      <w:pPr>
        <w:numPr>
          <w:ilvl w:val="0"/>
          <w:numId w:val="4"/>
        </w:numPr>
        <w:suppressAutoHyphens/>
        <w:spacing w:before="120" w:after="120" w:line="240" w:lineRule="auto"/>
        <w:jc w:val="both"/>
        <w:rPr>
          <w:rFonts w:ascii="Trebuchet MS" w:eastAsia="Times New Roman" w:hAnsi="Trebuchet MS" w:cs="Calibri"/>
          <w:color w:val="1F497D" w:themeColor="text2"/>
          <w:lang w:eastAsia="ar-SA"/>
        </w:rPr>
      </w:pPr>
      <w:r w:rsidRPr="00EB238C">
        <w:rPr>
          <w:rFonts w:ascii="Trebuchet MS" w:eastAsia="Times New Roman" w:hAnsi="Trebuchet MS" w:cs="Calibri"/>
          <w:color w:val="1F497D" w:themeColor="text2"/>
          <w:lang w:eastAsia="ar-SA"/>
        </w:rPr>
        <w:t>Accesul egal pentru femei și bărbați;</w:t>
      </w:r>
    </w:p>
    <w:p w14:paraId="21A8E9A9" w14:textId="77777777" w:rsidR="00003840" w:rsidRPr="00EB238C" w:rsidRDefault="00003840" w:rsidP="005932F8">
      <w:pPr>
        <w:numPr>
          <w:ilvl w:val="0"/>
          <w:numId w:val="4"/>
        </w:numPr>
        <w:suppressAutoHyphens/>
        <w:spacing w:before="120" w:after="120" w:line="240" w:lineRule="auto"/>
        <w:jc w:val="both"/>
        <w:rPr>
          <w:rFonts w:ascii="Trebuchet MS" w:eastAsia="Times New Roman" w:hAnsi="Trebuchet MS" w:cs="Calibri"/>
          <w:color w:val="1F497D" w:themeColor="text2"/>
          <w:lang w:eastAsia="ar-SA"/>
        </w:rPr>
      </w:pPr>
      <w:r w:rsidRPr="00EB238C">
        <w:rPr>
          <w:rFonts w:ascii="Trebuchet MS" w:eastAsia="Times New Roman" w:hAnsi="Trebuchet MS" w:cs="Calibri"/>
          <w:color w:val="1F497D" w:themeColor="text2"/>
          <w:lang w:eastAsia="ar-SA"/>
        </w:rPr>
        <w:t xml:space="preserve">Pentru muncă egală remunerație egală pentru femei și bărbați; </w:t>
      </w:r>
    </w:p>
    <w:p w14:paraId="6818C006" w14:textId="77777777" w:rsidR="00003840" w:rsidRPr="00EB238C" w:rsidRDefault="00003840" w:rsidP="005932F8">
      <w:pPr>
        <w:numPr>
          <w:ilvl w:val="0"/>
          <w:numId w:val="4"/>
        </w:numPr>
        <w:suppressAutoHyphens/>
        <w:spacing w:before="120" w:after="120" w:line="240" w:lineRule="auto"/>
        <w:jc w:val="both"/>
        <w:rPr>
          <w:rFonts w:ascii="Trebuchet MS" w:eastAsia="Times New Roman" w:hAnsi="Trebuchet MS" w:cs="Calibri"/>
          <w:color w:val="1F497D" w:themeColor="text2"/>
          <w:lang w:eastAsia="ar-SA"/>
        </w:rPr>
      </w:pPr>
      <w:r w:rsidRPr="00EB238C">
        <w:rPr>
          <w:rFonts w:ascii="Trebuchet MS" w:eastAsia="Times New Roman" w:hAnsi="Trebuchet MS" w:cs="Calibri"/>
          <w:color w:val="1F497D" w:themeColor="text2"/>
          <w:lang w:eastAsia="ar-SA"/>
        </w:rPr>
        <w:t>Promovarea unui mediu de lucru prietenos pentru mame, inclusiv încurajarea adoptării de către angajatori a programelor de lucru flexibile;</w:t>
      </w:r>
    </w:p>
    <w:p w14:paraId="3E75668D" w14:textId="77777777" w:rsidR="00003840" w:rsidRPr="00EB238C" w:rsidRDefault="00003840" w:rsidP="005932F8">
      <w:pPr>
        <w:numPr>
          <w:ilvl w:val="0"/>
          <w:numId w:val="4"/>
        </w:numPr>
        <w:suppressAutoHyphens/>
        <w:spacing w:before="120" w:after="120" w:line="240" w:lineRule="auto"/>
        <w:jc w:val="both"/>
        <w:rPr>
          <w:rFonts w:ascii="Trebuchet MS" w:eastAsia="Times New Roman" w:hAnsi="Trebuchet MS" w:cs="Calibri"/>
          <w:color w:val="1F497D" w:themeColor="text2"/>
          <w:lang w:eastAsia="ar-SA"/>
        </w:rPr>
      </w:pPr>
      <w:r w:rsidRPr="00EB238C">
        <w:rPr>
          <w:rFonts w:ascii="Trebuchet MS" w:eastAsia="Times New Roman" w:hAnsi="Trebuchet MS" w:cs="Calibri"/>
          <w:color w:val="1F497D" w:themeColor="text2"/>
          <w:lang w:eastAsia="ar-SA"/>
        </w:rPr>
        <w:t xml:space="preserve">Promovarea utilizării de către bărbați a beneficiilor sociale legate de concediul de îngrijire a copiilor. </w:t>
      </w:r>
    </w:p>
    <w:p w14:paraId="38EC1580" w14:textId="77777777" w:rsidR="00003840" w:rsidRPr="00EB238C" w:rsidRDefault="00003840" w:rsidP="00003840">
      <w:pPr>
        <w:spacing w:before="120" w:after="120" w:line="240" w:lineRule="auto"/>
        <w:jc w:val="both"/>
        <w:rPr>
          <w:rFonts w:ascii="Trebuchet MS" w:eastAsia="Times New Roman" w:hAnsi="Trebuchet MS" w:cs="Calibri"/>
          <w:color w:val="1F497D" w:themeColor="text2"/>
          <w:lang w:eastAsia="ar-SA"/>
        </w:rPr>
      </w:pPr>
      <w:bookmarkStart w:id="16" w:name="_Toc422230093"/>
      <w:bookmarkStart w:id="17" w:name="_Toc422229811"/>
      <w:bookmarkStart w:id="18" w:name="_Toc422157546"/>
      <w:bookmarkStart w:id="19" w:name="_Toc422156794"/>
      <w:bookmarkStart w:id="20" w:name="_Toc421793599"/>
      <w:bookmarkEnd w:id="16"/>
      <w:bookmarkEnd w:id="17"/>
      <w:bookmarkEnd w:id="18"/>
      <w:bookmarkEnd w:id="19"/>
      <w:bookmarkEnd w:id="20"/>
      <w:r w:rsidRPr="00EB238C">
        <w:rPr>
          <w:rFonts w:ascii="Trebuchet MS" w:eastAsia="Times New Roman" w:hAnsi="Trebuchet MS" w:cs="Calibri"/>
          <w:color w:val="1F497D" w:themeColor="text2"/>
          <w:lang w:eastAsia="ar-SA"/>
        </w:rPr>
        <w:t xml:space="preserve">Fără a se limita doar la acestea, în procesul de selecție se acordă punctaj suplimentar proiectelor care propun instrumente concrete de resurse umane cu privire la asigurarea egalității între femei </w:t>
      </w:r>
      <w:proofErr w:type="spellStart"/>
      <w:r w:rsidRPr="00EB238C">
        <w:rPr>
          <w:rFonts w:ascii="Trebuchet MS" w:eastAsia="Times New Roman" w:hAnsi="Trebuchet MS" w:cs="Calibri"/>
          <w:color w:val="1F497D" w:themeColor="text2"/>
          <w:lang w:eastAsia="ar-SA"/>
        </w:rPr>
        <w:t>şi</w:t>
      </w:r>
      <w:proofErr w:type="spellEnd"/>
      <w:r w:rsidRPr="00EB238C">
        <w:rPr>
          <w:rFonts w:ascii="Trebuchet MS" w:eastAsia="Times New Roman" w:hAnsi="Trebuchet MS" w:cs="Calibri"/>
          <w:color w:val="1F497D" w:themeColor="text2"/>
          <w:lang w:eastAsia="ar-SA"/>
        </w:rPr>
        <w:t xml:space="preserve"> bărbați.</w:t>
      </w:r>
    </w:p>
    <w:p w14:paraId="52372F12" w14:textId="77777777" w:rsidR="005911FB" w:rsidRPr="00EB238C" w:rsidRDefault="005911FB" w:rsidP="00003840">
      <w:pPr>
        <w:spacing w:before="120" w:after="120" w:line="240" w:lineRule="auto"/>
        <w:jc w:val="both"/>
        <w:rPr>
          <w:rFonts w:ascii="Trebuchet MS" w:eastAsia="Times New Roman" w:hAnsi="Trebuchet MS" w:cs="Calibri"/>
          <w:color w:val="1F497D" w:themeColor="text2"/>
          <w:lang w:eastAsia="ar-SA"/>
        </w:rPr>
      </w:pPr>
    </w:p>
    <w:p w14:paraId="701041A2" w14:textId="1FEFF0E3" w:rsidR="00180A42" w:rsidRPr="007E6951" w:rsidRDefault="00C33D69" w:rsidP="007E6951">
      <w:pPr>
        <w:pStyle w:val="Titlu2"/>
        <w:numPr>
          <w:ilvl w:val="0"/>
          <w:numId w:val="0"/>
        </w:numPr>
        <w:spacing w:before="120" w:after="120" w:line="240" w:lineRule="auto"/>
        <w:jc w:val="both"/>
        <w:rPr>
          <w:rFonts w:ascii="Trebuchet MS" w:eastAsia="Calibri" w:hAnsi="Trebuchet MS" w:cs="Times New Roman"/>
          <w:b/>
          <w:color w:val="1F497D" w:themeColor="text2"/>
          <w:sz w:val="22"/>
          <w:szCs w:val="22"/>
        </w:rPr>
      </w:pPr>
      <w:bookmarkStart w:id="21" w:name="_Toc496695304"/>
      <w:r w:rsidRPr="00EB238C">
        <w:rPr>
          <w:rFonts w:ascii="Trebuchet MS" w:eastAsia="Calibri" w:hAnsi="Trebuchet MS" w:cs="Times New Roman"/>
          <w:b/>
          <w:color w:val="1F497D" w:themeColor="text2"/>
          <w:sz w:val="22"/>
          <w:szCs w:val="22"/>
        </w:rPr>
        <w:t>1.</w:t>
      </w:r>
      <w:r w:rsidR="00F80403" w:rsidRPr="00EB238C">
        <w:rPr>
          <w:rFonts w:ascii="Trebuchet MS" w:eastAsia="Calibri" w:hAnsi="Trebuchet MS" w:cs="Times New Roman"/>
          <w:b/>
          <w:color w:val="1F497D" w:themeColor="text2"/>
          <w:sz w:val="22"/>
          <w:szCs w:val="22"/>
        </w:rPr>
        <w:t>7</w:t>
      </w:r>
      <w:r w:rsidRPr="00EB238C">
        <w:rPr>
          <w:rFonts w:ascii="Trebuchet MS" w:eastAsia="Calibri" w:hAnsi="Trebuchet MS" w:cs="Times New Roman"/>
          <w:b/>
          <w:color w:val="1F497D" w:themeColor="text2"/>
          <w:sz w:val="22"/>
          <w:szCs w:val="22"/>
        </w:rPr>
        <w:t>. Tip</w:t>
      </w:r>
      <w:r w:rsidR="009D7F4B" w:rsidRPr="00EB238C">
        <w:rPr>
          <w:rFonts w:ascii="Trebuchet MS" w:eastAsia="Calibri" w:hAnsi="Trebuchet MS" w:cs="Times New Roman"/>
          <w:b/>
          <w:color w:val="1F497D" w:themeColor="text2"/>
          <w:sz w:val="22"/>
          <w:szCs w:val="22"/>
        </w:rPr>
        <w:t xml:space="preserve">urile de solicitanți </w:t>
      </w:r>
      <w:r w:rsidRPr="00EB238C">
        <w:rPr>
          <w:rFonts w:ascii="Trebuchet MS" w:eastAsia="Calibri" w:hAnsi="Trebuchet MS" w:cs="Times New Roman"/>
          <w:b/>
          <w:color w:val="1F497D" w:themeColor="text2"/>
          <w:sz w:val="22"/>
          <w:szCs w:val="22"/>
        </w:rPr>
        <w:t>eligibili</w:t>
      </w:r>
      <w:bookmarkEnd w:id="21"/>
    </w:p>
    <w:p w14:paraId="1218A1A9" w14:textId="430A9C8C" w:rsidR="00D96DFF" w:rsidRPr="00EB238C" w:rsidRDefault="00FE2B89" w:rsidP="00D96DFF">
      <w:pPr>
        <w:numPr>
          <w:ilvl w:val="0"/>
          <w:numId w:val="33"/>
        </w:numPr>
        <w:spacing w:before="240" w:after="0" w:line="240" w:lineRule="auto"/>
        <w:ind w:left="360"/>
        <w:jc w:val="both"/>
        <w:rPr>
          <w:rFonts w:ascii="Trebuchet MS" w:hAnsi="Trebuchet MS"/>
          <w:color w:val="1F497D" w:themeColor="text2"/>
        </w:rPr>
      </w:pPr>
      <w:r>
        <w:rPr>
          <w:rFonts w:ascii="Trebuchet MS" w:hAnsi="Trebuchet MS"/>
          <w:i/>
          <w:iCs/>
          <w:color w:val="1F497D" w:themeColor="text2"/>
        </w:rPr>
        <w:t>Autorități</w:t>
      </w:r>
      <w:r w:rsidR="0056395C">
        <w:rPr>
          <w:rFonts w:ascii="Trebuchet MS" w:hAnsi="Trebuchet MS"/>
          <w:i/>
          <w:iCs/>
          <w:color w:val="1F497D" w:themeColor="text2"/>
        </w:rPr>
        <w:t xml:space="preserve"> publice locale cu </w:t>
      </w:r>
      <w:r>
        <w:rPr>
          <w:rFonts w:ascii="Trebuchet MS" w:hAnsi="Trebuchet MS"/>
          <w:i/>
          <w:iCs/>
          <w:color w:val="1F497D" w:themeColor="text2"/>
        </w:rPr>
        <w:t>responsabilități</w:t>
      </w:r>
      <w:r w:rsidR="0056395C">
        <w:rPr>
          <w:rFonts w:ascii="Trebuchet MS" w:hAnsi="Trebuchet MS"/>
          <w:i/>
          <w:iCs/>
          <w:color w:val="1F497D" w:themeColor="text2"/>
        </w:rPr>
        <w:t xml:space="preserve"> in domeniul </w:t>
      </w:r>
      <w:r>
        <w:rPr>
          <w:rFonts w:ascii="Trebuchet MS" w:hAnsi="Trebuchet MS"/>
          <w:i/>
          <w:iCs/>
          <w:color w:val="1F497D" w:themeColor="text2"/>
        </w:rPr>
        <w:t>protecției</w:t>
      </w:r>
      <w:r w:rsidR="0056395C">
        <w:rPr>
          <w:rFonts w:ascii="Trebuchet MS" w:hAnsi="Trebuchet MS"/>
          <w:i/>
          <w:iCs/>
          <w:color w:val="1F497D" w:themeColor="text2"/>
        </w:rPr>
        <w:t xml:space="preserve"> copilului </w:t>
      </w:r>
    </w:p>
    <w:p w14:paraId="12D2F38A" w14:textId="0778926A" w:rsidR="0056395C" w:rsidRPr="00F469E0" w:rsidRDefault="00D96DFF" w:rsidP="00D96DFF">
      <w:pPr>
        <w:numPr>
          <w:ilvl w:val="0"/>
          <w:numId w:val="33"/>
        </w:numPr>
        <w:spacing w:after="0" w:line="240" w:lineRule="auto"/>
        <w:ind w:left="360"/>
        <w:jc w:val="both"/>
        <w:rPr>
          <w:rFonts w:ascii="Trebuchet MS" w:hAnsi="Trebuchet MS"/>
          <w:color w:val="1F497D" w:themeColor="text2"/>
        </w:rPr>
      </w:pPr>
      <w:r w:rsidRPr="00EB238C">
        <w:rPr>
          <w:rFonts w:ascii="Trebuchet MS" w:hAnsi="Trebuchet MS"/>
          <w:i/>
          <w:iCs/>
          <w:color w:val="1F497D" w:themeColor="text2"/>
        </w:rPr>
        <w:t>Furnizori de servicii sociale</w:t>
      </w:r>
      <w:r w:rsidR="00291C2C">
        <w:rPr>
          <w:rFonts w:ascii="Trebuchet MS" w:hAnsi="Trebuchet MS"/>
          <w:i/>
          <w:iCs/>
          <w:color w:val="1F497D" w:themeColor="text2"/>
        </w:rPr>
        <w:t xml:space="preserve"> </w:t>
      </w:r>
      <w:r w:rsidR="00FE2B89" w:rsidRPr="00F469E0">
        <w:rPr>
          <w:rFonts w:ascii="Trebuchet MS" w:hAnsi="Trebuchet MS"/>
          <w:bCs/>
          <w:i/>
          <w:iCs/>
          <w:color w:val="1F497D" w:themeColor="text2"/>
        </w:rPr>
        <w:t>acreditați</w:t>
      </w:r>
      <w:r w:rsidR="0056395C" w:rsidRPr="00F469E0">
        <w:rPr>
          <w:rFonts w:ascii="Trebuchet MS" w:hAnsi="Trebuchet MS"/>
          <w:bCs/>
          <w:i/>
          <w:iCs/>
          <w:color w:val="1F497D" w:themeColor="text2"/>
        </w:rPr>
        <w:t xml:space="preserve"> in </w:t>
      </w:r>
      <w:r w:rsidR="00FE2B89" w:rsidRPr="00F469E0">
        <w:rPr>
          <w:rFonts w:ascii="Trebuchet MS" w:hAnsi="Trebuchet MS"/>
          <w:bCs/>
          <w:i/>
          <w:iCs/>
          <w:color w:val="1F497D" w:themeColor="text2"/>
        </w:rPr>
        <w:t>condițiile</w:t>
      </w:r>
      <w:r w:rsidR="0056395C" w:rsidRPr="00F469E0">
        <w:rPr>
          <w:rFonts w:ascii="Trebuchet MS" w:hAnsi="Trebuchet MS"/>
          <w:bCs/>
          <w:i/>
          <w:iCs/>
          <w:color w:val="1F497D" w:themeColor="text2"/>
        </w:rPr>
        <w:t xml:space="preserve"> legii</w:t>
      </w:r>
      <w:r w:rsidRPr="00EB238C">
        <w:rPr>
          <w:rFonts w:ascii="Trebuchet MS" w:hAnsi="Trebuchet MS"/>
          <w:b/>
          <w:bCs/>
          <w:i/>
          <w:iCs/>
          <w:color w:val="1F497D" w:themeColor="text2"/>
        </w:rPr>
        <w:t xml:space="preserve"> </w:t>
      </w:r>
    </w:p>
    <w:p w14:paraId="6FCE1E1D" w14:textId="75F08EA2" w:rsidR="0056395C" w:rsidRDefault="00FE65AA" w:rsidP="00C8664F">
      <w:pPr>
        <w:pStyle w:val="Listparagraf2"/>
        <w:spacing w:before="120" w:after="120" w:line="240" w:lineRule="auto"/>
        <w:ind w:left="0"/>
        <w:jc w:val="both"/>
        <w:rPr>
          <w:rFonts w:ascii="Trebuchet MS" w:eastAsia="Calibri" w:hAnsi="Trebuchet MS" w:cs="Times New Roman"/>
          <w:b/>
          <w:color w:val="1F497D" w:themeColor="text2"/>
          <w:sz w:val="22"/>
          <w:szCs w:val="22"/>
        </w:rPr>
      </w:pPr>
      <w:r w:rsidRPr="00F469E0">
        <w:rPr>
          <w:rFonts w:ascii="Trebuchet MS" w:eastAsiaTheme="minorHAnsi" w:hAnsi="Trebuchet MS" w:cstheme="minorBidi"/>
          <w:i/>
          <w:iCs/>
          <w:color w:val="1F497D" w:themeColor="text2"/>
          <w:sz w:val="22"/>
          <w:szCs w:val="22"/>
          <w:lang w:eastAsia="en-US"/>
        </w:rPr>
        <w:t>Solicitanții</w:t>
      </w:r>
      <w:r w:rsidR="0056395C" w:rsidRPr="00F469E0">
        <w:rPr>
          <w:rFonts w:ascii="Trebuchet MS" w:eastAsiaTheme="minorHAnsi" w:hAnsi="Trebuchet MS" w:cstheme="minorBidi"/>
          <w:i/>
          <w:iCs/>
          <w:color w:val="1F497D" w:themeColor="text2"/>
          <w:sz w:val="22"/>
          <w:szCs w:val="22"/>
          <w:lang w:eastAsia="en-US"/>
        </w:rPr>
        <w:t xml:space="preserve"> pot depune proiecte individual sau in parteneriat. </w:t>
      </w:r>
    </w:p>
    <w:p w14:paraId="244B69DE" w14:textId="224CB11E" w:rsidR="00C8664F" w:rsidRPr="00EB238C" w:rsidRDefault="0056395C" w:rsidP="00C8664F">
      <w:pPr>
        <w:pStyle w:val="Listparagraf2"/>
        <w:spacing w:before="120" w:after="120" w:line="240" w:lineRule="auto"/>
        <w:ind w:left="0"/>
        <w:jc w:val="both"/>
        <w:rPr>
          <w:rFonts w:ascii="Trebuchet MS" w:eastAsia="Calibri" w:hAnsi="Trebuchet MS" w:cs="Times New Roman"/>
          <w:color w:val="1F497D" w:themeColor="text2"/>
          <w:sz w:val="22"/>
          <w:szCs w:val="22"/>
          <w:lang w:eastAsia="en-US"/>
        </w:rPr>
      </w:pPr>
      <w:r>
        <w:rPr>
          <w:rFonts w:ascii="Trebuchet MS" w:eastAsia="Calibri" w:hAnsi="Trebuchet MS" w:cs="Times New Roman"/>
          <w:b/>
          <w:color w:val="1F497D" w:themeColor="text2"/>
          <w:sz w:val="22"/>
          <w:szCs w:val="22"/>
        </w:rPr>
        <w:t>Pentru proiecte</w:t>
      </w:r>
      <w:r w:rsidR="001878CC">
        <w:rPr>
          <w:rFonts w:ascii="Trebuchet MS" w:eastAsia="Calibri" w:hAnsi="Trebuchet MS" w:cs="Times New Roman"/>
          <w:b/>
          <w:color w:val="1F497D" w:themeColor="text2"/>
          <w:sz w:val="22"/>
          <w:szCs w:val="22"/>
        </w:rPr>
        <w:t xml:space="preserve">le cu componenta </w:t>
      </w:r>
      <w:r w:rsidR="00FE65AA">
        <w:rPr>
          <w:rFonts w:ascii="Trebuchet MS" w:eastAsia="Calibri" w:hAnsi="Trebuchet MS" w:cs="Times New Roman"/>
          <w:b/>
          <w:color w:val="1F497D" w:themeColor="text2"/>
          <w:sz w:val="22"/>
          <w:szCs w:val="22"/>
        </w:rPr>
        <w:t>rezidențiala</w:t>
      </w:r>
      <w:r w:rsidR="001878CC">
        <w:rPr>
          <w:rFonts w:ascii="Trebuchet MS" w:eastAsia="Calibri" w:hAnsi="Trebuchet MS" w:cs="Times New Roman"/>
          <w:b/>
          <w:color w:val="1F497D" w:themeColor="text2"/>
          <w:sz w:val="22"/>
          <w:szCs w:val="22"/>
        </w:rPr>
        <w:t xml:space="preserve"> </w:t>
      </w:r>
      <w:r>
        <w:rPr>
          <w:rFonts w:ascii="Trebuchet MS" w:eastAsia="Calibri" w:hAnsi="Trebuchet MS" w:cs="Times New Roman"/>
          <w:b/>
          <w:color w:val="1F497D" w:themeColor="text2"/>
          <w:sz w:val="22"/>
          <w:szCs w:val="22"/>
        </w:rPr>
        <w:t>e</w:t>
      </w:r>
      <w:r w:rsidR="00C8664F" w:rsidRPr="00EB238C">
        <w:rPr>
          <w:rFonts w:ascii="Trebuchet MS" w:eastAsia="Calibri" w:hAnsi="Trebuchet MS" w:cs="Times New Roman"/>
          <w:b/>
          <w:color w:val="1F497D" w:themeColor="text2"/>
          <w:sz w:val="22"/>
          <w:szCs w:val="22"/>
        </w:rPr>
        <w:t>ste obligatorie participarea în proiect a Direcției Generale de Asistență Socială și Protecția Copilului (DGASPC) în subordinea căreia funcționează centrul de plasament care va fi închis și care face obiectul principal al proiectului, cu rol de solicitant/ partener, aceasta reprezentând o condiție de eligibilitate</w:t>
      </w:r>
      <w:r w:rsidR="00C8664F" w:rsidRPr="00EB238C">
        <w:rPr>
          <w:rFonts w:ascii="Trebuchet MS" w:eastAsia="Calibri" w:hAnsi="Trebuchet MS" w:cs="Times New Roman"/>
          <w:color w:val="1F497D" w:themeColor="text2"/>
          <w:sz w:val="22"/>
          <w:szCs w:val="22"/>
        </w:rPr>
        <w:t xml:space="preserve">. </w:t>
      </w:r>
    </w:p>
    <w:p w14:paraId="4B302C19" w14:textId="77777777" w:rsidR="00D96DFF" w:rsidRDefault="00D96DFF" w:rsidP="00077B94">
      <w:pPr>
        <w:spacing w:before="120" w:after="120" w:line="240" w:lineRule="auto"/>
        <w:jc w:val="both"/>
        <w:rPr>
          <w:rFonts w:ascii="Trebuchet MS" w:eastAsia="Calibri" w:hAnsi="Trebuchet MS" w:cs="Times New Roman"/>
          <w:color w:val="1F497D" w:themeColor="text2"/>
        </w:rPr>
      </w:pPr>
    </w:p>
    <w:p w14:paraId="62DDC856" w14:textId="49592A70" w:rsidR="0056395C" w:rsidRPr="00EB238C" w:rsidRDefault="0056395C" w:rsidP="0056395C">
      <w:pPr>
        <w:pStyle w:val="Listparagraf2"/>
        <w:spacing w:before="120" w:after="120" w:line="240" w:lineRule="auto"/>
        <w:ind w:left="0"/>
        <w:jc w:val="both"/>
        <w:rPr>
          <w:rFonts w:ascii="Trebuchet MS" w:eastAsia="Calibri" w:hAnsi="Trebuchet MS" w:cs="Times New Roman"/>
          <w:color w:val="1F497D" w:themeColor="text2"/>
          <w:sz w:val="22"/>
          <w:szCs w:val="22"/>
          <w:lang w:eastAsia="en-US"/>
        </w:rPr>
      </w:pPr>
      <w:r>
        <w:rPr>
          <w:rFonts w:ascii="Trebuchet MS" w:eastAsia="Calibri" w:hAnsi="Trebuchet MS" w:cs="Times New Roman"/>
          <w:b/>
          <w:color w:val="1F497D" w:themeColor="text2"/>
          <w:sz w:val="22"/>
          <w:szCs w:val="22"/>
        </w:rPr>
        <w:t xml:space="preserve">Pentru </w:t>
      </w:r>
      <w:r w:rsidR="007E6951">
        <w:rPr>
          <w:rFonts w:ascii="Trebuchet MS" w:eastAsia="Calibri" w:hAnsi="Trebuchet MS" w:cs="Times New Roman"/>
          <w:b/>
          <w:color w:val="1F497D" w:themeColor="text2"/>
          <w:sz w:val="22"/>
          <w:szCs w:val="22"/>
        </w:rPr>
        <w:t xml:space="preserve">proiectele </w:t>
      </w:r>
      <w:r w:rsidR="00E66857">
        <w:rPr>
          <w:rFonts w:ascii="Trebuchet MS" w:eastAsia="Calibri" w:hAnsi="Trebuchet MS" w:cs="Times New Roman"/>
          <w:b/>
          <w:color w:val="1F497D" w:themeColor="text2"/>
          <w:sz w:val="22"/>
          <w:szCs w:val="22"/>
        </w:rPr>
        <w:t>depuse de furn</w:t>
      </w:r>
      <w:r w:rsidR="00250B2A">
        <w:rPr>
          <w:rFonts w:ascii="Trebuchet MS" w:eastAsia="Calibri" w:hAnsi="Trebuchet MS" w:cs="Times New Roman"/>
          <w:b/>
          <w:color w:val="1F497D" w:themeColor="text2"/>
          <w:sz w:val="22"/>
          <w:szCs w:val="22"/>
        </w:rPr>
        <w:t xml:space="preserve">izorii </w:t>
      </w:r>
      <w:r w:rsidR="00FE65AA">
        <w:rPr>
          <w:rFonts w:ascii="Trebuchet MS" w:eastAsia="Calibri" w:hAnsi="Trebuchet MS" w:cs="Times New Roman"/>
          <w:b/>
          <w:color w:val="1F497D" w:themeColor="text2"/>
          <w:sz w:val="22"/>
          <w:szCs w:val="22"/>
        </w:rPr>
        <w:t>privați</w:t>
      </w:r>
      <w:r w:rsidR="00250B2A">
        <w:rPr>
          <w:rFonts w:ascii="Trebuchet MS" w:eastAsia="Calibri" w:hAnsi="Trebuchet MS" w:cs="Times New Roman"/>
          <w:b/>
          <w:color w:val="1F497D" w:themeColor="text2"/>
          <w:sz w:val="22"/>
          <w:szCs w:val="22"/>
        </w:rPr>
        <w:t xml:space="preserve"> de servicii sociale care </w:t>
      </w:r>
      <w:r w:rsidR="00FE65AA">
        <w:rPr>
          <w:rFonts w:ascii="Trebuchet MS" w:eastAsia="Calibri" w:hAnsi="Trebuchet MS" w:cs="Times New Roman"/>
          <w:b/>
          <w:color w:val="1F497D" w:themeColor="text2"/>
          <w:sz w:val="22"/>
          <w:szCs w:val="22"/>
        </w:rPr>
        <w:t>prevăd</w:t>
      </w:r>
      <w:r w:rsidR="00250B2A">
        <w:rPr>
          <w:rFonts w:ascii="Trebuchet MS" w:eastAsia="Calibri" w:hAnsi="Trebuchet MS" w:cs="Times New Roman"/>
          <w:b/>
          <w:color w:val="1F497D" w:themeColor="text2"/>
          <w:sz w:val="22"/>
          <w:szCs w:val="22"/>
        </w:rPr>
        <w:t xml:space="preserve"> </w:t>
      </w:r>
      <w:r w:rsidR="00FE65AA">
        <w:rPr>
          <w:rFonts w:ascii="Trebuchet MS" w:eastAsia="Calibri" w:hAnsi="Trebuchet MS" w:cs="Times New Roman"/>
          <w:b/>
          <w:color w:val="1F497D" w:themeColor="text2"/>
          <w:sz w:val="22"/>
          <w:szCs w:val="22"/>
        </w:rPr>
        <w:t>activități</w:t>
      </w:r>
      <w:r w:rsidR="00250B2A">
        <w:rPr>
          <w:rFonts w:ascii="Trebuchet MS" w:eastAsia="Calibri" w:hAnsi="Trebuchet MS" w:cs="Times New Roman"/>
          <w:b/>
          <w:color w:val="1F497D" w:themeColor="text2"/>
          <w:sz w:val="22"/>
          <w:szCs w:val="22"/>
        </w:rPr>
        <w:t xml:space="preserve"> de prevenire a </w:t>
      </w:r>
      <w:r w:rsidR="00FE65AA">
        <w:rPr>
          <w:rFonts w:ascii="Trebuchet MS" w:eastAsia="Calibri" w:hAnsi="Trebuchet MS" w:cs="Times New Roman"/>
          <w:b/>
          <w:color w:val="1F497D" w:themeColor="text2"/>
          <w:sz w:val="22"/>
          <w:szCs w:val="22"/>
        </w:rPr>
        <w:t>separării</w:t>
      </w:r>
      <w:r w:rsidR="00250B2A">
        <w:rPr>
          <w:rFonts w:ascii="Trebuchet MS" w:eastAsia="Calibri" w:hAnsi="Trebuchet MS" w:cs="Times New Roman"/>
          <w:b/>
          <w:color w:val="1F497D" w:themeColor="text2"/>
          <w:sz w:val="22"/>
          <w:szCs w:val="22"/>
        </w:rPr>
        <w:t xml:space="preserve"> copilului de familie, </w:t>
      </w:r>
      <w:r w:rsidR="004A131F">
        <w:rPr>
          <w:rFonts w:ascii="Trebuchet MS" w:eastAsia="Calibri" w:hAnsi="Trebuchet MS" w:cs="Times New Roman"/>
          <w:b/>
          <w:color w:val="1F497D" w:themeColor="text2"/>
          <w:sz w:val="22"/>
          <w:szCs w:val="22"/>
        </w:rPr>
        <w:t>este obligatorie</w:t>
      </w:r>
      <w:r w:rsidR="00250B2A">
        <w:rPr>
          <w:rFonts w:ascii="Trebuchet MS" w:eastAsia="Calibri" w:hAnsi="Trebuchet MS" w:cs="Times New Roman"/>
          <w:b/>
          <w:color w:val="1F497D" w:themeColor="text2"/>
          <w:sz w:val="22"/>
          <w:szCs w:val="22"/>
        </w:rPr>
        <w:t xml:space="preserve"> prezentarea Acordului de Parteneriat </w:t>
      </w:r>
      <w:r w:rsidR="001878CC">
        <w:rPr>
          <w:rFonts w:ascii="Trebuchet MS" w:eastAsia="Calibri" w:hAnsi="Trebuchet MS" w:cs="Times New Roman"/>
          <w:b/>
          <w:color w:val="1F497D" w:themeColor="text2"/>
          <w:sz w:val="22"/>
          <w:szCs w:val="22"/>
        </w:rPr>
        <w:t xml:space="preserve">in </w:t>
      </w:r>
      <w:r w:rsidR="00FE65AA">
        <w:rPr>
          <w:rFonts w:ascii="Trebuchet MS" w:eastAsia="Calibri" w:hAnsi="Trebuchet MS" w:cs="Times New Roman"/>
          <w:b/>
          <w:color w:val="1F497D" w:themeColor="text2"/>
          <w:sz w:val="22"/>
          <w:szCs w:val="22"/>
        </w:rPr>
        <w:t>situația</w:t>
      </w:r>
      <w:r w:rsidR="001878CC">
        <w:rPr>
          <w:rFonts w:ascii="Trebuchet MS" w:eastAsia="Calibri" w:hAnsi="Trebuchet MS" w:cs="Times New Roman"/>
          <w:b/>
          <w:color w:val="1F497D" w:themeColor="text2"/>
          <w:sz w:val="22"/>
          <w:szCs w:val="22"/>
        </w:rPr>
        <w:t xml:space="preserve"> unui proiect depus in parteneriat </w:t>
      </w:r>
      <w:r w:rsidR="00250B2A">
        <w:rPr>
          <w:rFonts w:ascii="Trebuchet MS" w:eastAsia="Calibri" w:hAnsi="Trebuchet MS" w:cs="Times New Roman"/>
          <w:b/>
          <w:color w:val="1F497D" w:themeColor="text2"/>
          <w:sz w:val="22"/>
          <w:szCs w:val="22"/>
        </w:rPr>
        <w:t xml:space="preserve">sau, </w:t>
      </w:r>
      <w:r w:rsidR="00FE65AA">
        <w:rPr>
          <w:rFonts w:ascii="Trebuchet MS" w:eastAsia="Calibri" w:hAnsi="Trebuchet MS" w:cs="Times New Roman"/>
          <w:b/>
          <w:color w:val="1F497D" w:themeColor="text2"/>
          <w:sz w:val="22"/>
          <w:szCs w:val="22"/>
        </w:rPr>
        <w:t>după</w:t>
      </w:r>
      <w:r w:rsidR="00250B2A">
        <w:rPr>
          <w:rFonts w:ascii="Trebuchet MS" w:eastAsia="Calibri" w:hAnsi="Trebuchet MS" w:cs="Times New Roman"/>
          <w:b/>
          <w:color w:val="1F497D" w:themeColor="text2"/>
          <w:sz w:val="22"/>
          <w:szCs w:val="22"/>
        </w:rPr>
        <w:t xml:space="preserve">, caz, a unei </w:t>
      </w:r>
      <w:r w:rsidR="00FE65AA">
        <w:rPr>
          <w:rFonts w:ascii="Trebuchet MS" w:eastAsia="Calibri" w:hAnsi="Trebuchet MS" w:cs="Times New Roman"/>
          <w:b/>
          <w:color w:val="1F497D" w:themeColor="text2"/>
          <w:sz w:val="22"/>
          <w:szCs w:val="22"/>
        </w:rPr>
        <w:t>Convenții</w:t>
      </w:r>
      <w:r w:rsidR="00250B2A">
        <w:rPr>
          <w:rFonts w:ascii="Trebuchet MS" w:eastAsia="Calibri" w:hAnsi="Trebuchet MS" w:cs="Times New Roman"/>
          <w:b/>
          <w:color w:val="1F497D" w:themeColor="text2"/>
          <w:sz w:val="22"/>
          <w:szCs w:val="22"/>
        </w:rPr>
        <w:t xml:space="preserve"> de </w:t>
      </w:r>
      <w:r w:rsidR="00250B2A">
        <w:rPr>
          <w:rFonts w:ascii="Trebuchet MS" w:eastAsia="Calibri" w:hAnsi="Trebuchet MS" w:cs="Times New Roman"/>
          <w:b/>
          <w:color w:val="1F497D" w:themeColor="text2"/>
          <w:sz w:val="22"/>
          <w:szCs w:val="22"/>
        </w:rPr>
        <w:lastRenderedPageBreak/>
        <w:t>colaborare cu autorita</w:t>
      </w:r>
      <w:r w:rsidR="001878CC">
        <w:rPr>
          <w:rFonts w:ascii="Trebuchet MS" w:eastAsia="Calibri" w:hAnsi="Trebuchet MS" w:cs="Times New Roman"/>
          <w:b/>
          <w:color w:val="1F497D" w:themeColor="text2"/>
          <w:sz w:val="22"/>
          <w:szCs w:val="22"/>
        </w:rPr>
        <w:t xml:space="preserve">tea </w:t>
      </w:r>
      <w:proofErr w:type="spellStart"/>
      <w:r w:rsidR="001878CC">
        <w:rPr>
          <w:rFonts w:ascii="Trebuchet MS" w:eastAsia="Calibri" w:hAnsi="Trebuchet MS" w:cs="Times New Roman"/>
          <w:b/>
          <w:color w:val="1F497D" w:themeColor="text2"/>
          <w:sz w:val="22"/>
          <w:szCs w:val="22"/>
        </w:rPr>
        <w:t>administratiei</w:t>
      </w:r>
      <w:proofErr w:type="spellEnd"/>
      <w:r w:rsidR="001878CC">
        <w:rPr>
          <w:rFonts w:ascii="Trebuchet MS" w:eastAsia="Calibri" w:hAnsi="Trebuchet MS" w:cs="Times New Roman"/>
          <w:b/>
          <w:color w:val="1F497D" w:themeColor="text2"/>
          <w:sz w:val="22"/>
          <w:szCs w:val="22"/>
        </w:rPr>
        <w:t xml:space="preserve"> publice loca</w:t>
      </w:r>
      <w:r w:rsidR="00250B2A">
        <w:rPr>
          <w:rFonts w:ascii="Trebuchet MS" w:eastAsia="Calibri" w:hAnsi="Trebuchet MS" w:cs="Times New Roman"/>
          <w:b/>
          <w:color w:val="1F497D" w:themeColor="text2"/>
          <w:sz w:val="22"/>
          <w:szCs w:val="22"/>
        </w:rPr>
        <w:t>le locala</w:t>
      </w:r>
      <w:r w:rsidR="001878CC">
        <w:rPr>
          <w:rFonts w:ascii="Trebuchet MS" w:eastAsia="Calibri" w:hAnsi="Trebuchet MS" w:cs="Times New Roman"/>
          <w:b/>
          <w:color w:val="1F497D" w:themeColor="text2"/>
          <w:sz w:val="22"/>
          <w:szCs w:val="22"/>
        </w:rPr>
        <w:t xml:space="preserve"> cu </w:t>
      </w:r>
      <w:proofErr w:type="spellStart"/>
      <w:r w:rsidR="001878CC">
        <w:rPr>
          <w:rFonts w:ascii="Trebuchet MS" w:eastAsia="Calibri" w:hAnsi="Trebuchet MS" w:cs="Times New Roman"/>
          <w:b/>
          <w:color w:val="1F497D" w:themeColor="text2"/>
          <w:sz w:val="22"/>
          <w:szCs w:val="22"/>
        </w:rPr>
        <w:t>responsabilitati</w:t>
      </w:r>
      <w:proofErr w:type="spellEnd"/>
      <w:r w:rsidR="001878CC">
        <w:rPr>
          <w:rFonts w:ascii="Trebuchet MS" w:eastAsia="Calibri" w:hAnsi="Trebuchet MS" w:cs="Times New Roman"/>
          <w:b/>
          <w:color w:val="1F497D" w:themeColor="text2"/>
          <w:sz w:val="22"/>
          <w:szCs w:val="22"/>
        </w:rPr>
        <w:t xml:space="preserve"> in domeniu</w:t>
      </w:r>
      <w:r w:rsidR="002319B5">
        <w:rPr>
          <w:rFonts w:ascii="Trebuchet MS" w:eastAsia="Calibri" w:hAnsi="Trebuchet MS" w:cs="Times New Roman"/>
          <w:b/>
          <w:color w:val="1F497D" w:themeColor="text2"/>
          <w:sz w:val="22"/>
          <w:szCs w:val="22"/>
        </w:rPr>
        <w:t>,</w:t>
      </w:r>
      <w:r w:rsidR="001878CC">
        <w:rPr>
          <w:rFonts w:ascii="Trebuchet MS" w:eastAsia="Calibri" w:hAnsi="Trebuchet MS" w:cs="Times New Roman"/>
          <w:b/>
          <w:color w:val="1F497D" w:themeColor="text2"/>
          <w:sz w:val="22"/>
          <w:szCs w:val="22"/>
        </w:rPr>
        <w:t xml:space="preserve"> </w:t>
      </w:r>
      <w:proofErr w:type="spellStart"/>
      <w:r w:rsidR="001878CC">
        <w:rPr>
          <w:rFonts w:ascii="Trebuchet MS" w:eastAsia="Calibri" w:hAnsi="Trebuchet MS" w:cs="Times New Roman"/>
          <w:b/>
          <w:color w:val="1F497D" w:themeColor="text2"/>
          <w:sz w:val="22"/>
          <w:szCs w:val="22"/>
        </w:rPr>
        <w:t>entru</w:t>
      </w:r>
      <w:proofErr w:type="spellEnd"/>
      <w:r w:rsidR="001878CC">
        <w:rPr>
          <w:rFonts w:ascii="Trebuchet MS" w:eastAsia="Calibri" w:hAnsi="Trebuchet MS" w:cs="Times New Roman"/>
          <w:b/>
          <w:color w:val="1F497D" w:themeColor="text2"/>
          <w:sz w:val="22"/>
          <w:szCs w:val="22"/>
        </w:rPr>
        <w:t xml:space="preserve"> proiectele individuale</w:t>
      </w:r>
      <w:r w:rsidRPr="00EB238C">
        <w:rPr>
          <w:rFonts w:ascii="Trebuchet MS" w:eastAsia="Calibri" w:hAnsi="Trebuchet MS" w:cs="Times New Roman"/>
          <w:color w:val="1F497D" w:themeColor="text2"/>
          <w:sz w:val="22"/>
          <w:szCs w:val="22"/>
        </w:rPr>
        <w:t xml:space="preserve">. </w:t>
      </w:r>
    </w:p>
    <w:p w14:paraId="5ED9C169" w14:textId="77777777" w:rsidR="0056395C" w:rsidRDefault="0056395C" w:rsidP="00077B94">
      <w:pPr>
        <w:spacing w:before="120" w:after="120" w:line="240" w:lineRule="auto"/>
        <w:jc w:val="both"/>
        <w:rPr>
          <w:rFonts w:ascii="Trebuchet MS" w:eastAsia="Calibri" w:hAnsi="Trebuchet MS" w:cs="Times New Roman"/>
          <w:color w:val="1F497D" w:themeColor="text2"/>
        </w:rPr>
      </w:pPr>
    </w:p>
    <w:p w14:paraId="5D0CEF8D" w14:textId="0EB88238" w:rsidR="001878CC" w:rsidRPr="00F469E0" w:rsidRDefault="001878CC" w:rsidP="00077B94">
      <w:pPr>
        <w:spacing w:before="120" w:after="120" w:line="240" w:lineRule="auto"/>
        <w:jc w:val="both"/>
        <w:rPr>
          <w:rFonts w:ascii="Trebuchet MS" w:eastAsia="Calibri" w:hAnsi="Trebuchet MS" w:cs="Times New Roman"/>
          <w:i/>
          <w:color w:val="1F497D" w:themeColor="text2"/>
        </w:rPr>
      </w:pPr>
      <w:r w:rsidRPr="00F469E0">
        <w:rPr>
          <w:rFonts w:ascii="Trebuchet MS" w:eastAsia="Calibri" w:hAnsi="Trebuchet MS" w:cs="Times New Roman"/>
          <w:i/>
          <w:color w:val="1F497D" w:themeColor="text2"/>
        </w:rPr>
        <w:t xml:space="preserve">Nota: Un format orientativ pentru </w:t>
      </w:r>
      <w:proofErr w:type="spellStart"/>
      <w:r w:rsidRPr="00F469E0">
        <w:rPr>
          <w:rFonts w:ascii="Trebuchet MS" w:eastAsia="Calibri" w:hAnsi="Trebuchet MS" w:cs="Times New Roman"/>
          <w:i/>
          <w:color w:val="1F497D" w:themeColor="text2"/>
        </w:rPr>
        <w:t>Conventia</w:t>
      </w:r>
      <w:proofErr w:type="spellEnd"/>
      <w:r w:rsidRPr="00F469E0">
        <w:rPr>
          <w:rFonts w:ascii="Trebuchet MS" w:eastAsia="Calibri" w:hAnsi="Trebuchet MS" w:cs="Times New Roman"/>
          <w:i/>
          <w:color w:val="1F497D" w:themeColor="text2"/>
        </w:rPr>
        <w:t xml:space="preserve"> de colaborare este anexata acestui document</w:t>
      </w:r>
    </w:p>
    <w:p w14:paraId="5768556A" w14:textId="77777777" w:rsidR="001878CC" w:rsidRPr="00EB238C" w:rsidRDefault="001878CC" w:rsidP="00077B94">
      <w:pPr>
        <w:spacing w:before="120" w:after="120" w:line="240" w:lineRule="auto"/>
        <w:jc w:val="both"/>
        <w:rPr>
          <w:rFonts w:ascii="Trebuchet MS" w:eastAsia="Calibri" w:hAnsi="Trebuchet MS" w:cs="Times New Roman"/>
          <w:color w:val="1F497D" w:themeColor="text2"/>
        </w:rPr>
      </w:pPr>
    </w:p>
    <w:p w14:paraId="3B222626" w14:textId="4FB519EF" w:rsidR="006223CD" w:rsidRPr="00EB238C" w:rsidRDefault="004333B4" w:rsidP="0027120D">
      <w:pPr>
        <w:pStyle w:val="Titlu2"/>
        <w:numPr>
          <w:ilvl w:val="0"/>
          <w:numId w:val="0"/>
        </w:numPr>
        <w:spacing w:before="120" w:after="120" w:line="240" w:lineRule="auto"/>
        <w:jc w:val="both"/>
        <w:rPr>
          <w:rFonts w:ascii="Trebuchet MS" w:eastAsia="Calibri" w:hAnsi="Trebuchet MS" w:cs="Times New Roman"/>
          <w:b/>
          <w:color w:val="1F497D" w:themeColor="text2"/>
          <w:sz w:val="22"/>
          <w:szCs w:val="22"/>
        </w:rPr>
      </w:pPr>
      <w:bookmarkStart w:id="22" w:name="_Toc496695305"/>
      <w:r w:rsidRPr="00EB238C">
        <w:rPr>
          <w:rFonts w:ascii="Trebuchet MS" w:eastAsia="Calibri" w:hAnsi="Trebuchet MS" w:cs="Times New Roman"/>
          <w:b/>
          <w:color w:val="1F497D" w:themeColor="text2"/>
          <w:sz w:val="22"/>
          <w:szCs w:val="22"/>
        </w:rPr>
        <w:t>1.</w:t>
      </w:r>
      <w:r w:rsidR="00420986" w:rsidRPr="00EB238C">
        <w:rPr>
          <w:rFonts w:ascii="Trebuchet MS" w:eastAsia="Calibri" w:hAnsi="Trebuchet MS" w:cs="Times New Roman"/>
          <w:b/>
          <w:color w:val="1F497D" w:themeColor="text2"/>
          <w:sz w:val="22"/>
          <w:szCs w:val="22"/>
        </w:rPr>
        <w:t>8</w:t>
      </w:r>
      <w:r w:rsidRPr="00EB238C">
        <w:rPr>
          <w:rFonts w:ascii="Trebuchet MS" w:eastAsia="Calibri" w:hAnsi="Trebuchet MS" w:cs="Times New Roman"/>
          <w:b/>
          <w:color w:val="1F497D" w:themeColor="text2"/>
          <w:sz w:val="22"/>
          <w:szCs w:val="22"/>
        </w:rPr>
        <w:t>. Perioada de implementare a proiectelor</w:t>
      </w:r>
      <w:bookmarkEnd w:id="22"/>
    </w:p>
    <w:p w14:paraId="281E481D" w14:textId="19276A32" w:rsidR="00454BFC" w:rsidRPr="00EB238C" w:rsidRDefault="00454BFC" w:rsidP="0027120D">
      <w:pPr>
        <w:spacing w:before="120" w:after="120" w:line="240" w:lineRule="auto"/>
        <w:jc w:val="both"/>
        <w:rPr>
          <w:rFonts w:ascii="Trebuchet MS" w:eastAsia="Calibri" w:hAnsi="Trebuchet MS" w:cstheme="minorHAnsi"/>
          <w:b/>
          <w:color w:val="1F497D" w:themeColor="text2"/>
        </w:rPr>
      </w:pPr>
      <w:bookmarkStart w:id="23" w:name="_Toc409449671"/>
      <w:bookmarkStart w:id="24" w:name="_Toc409449670"/>
      <w:bookmarkStart w:id="25" w:name="_Toc409449676"/>
      <w:bookmarkStart w:id="26" w:name="_Toc409449675"/>
      <w:bookmarkStart w:id="27" w:name="_Toc409449674"/>
      <w:bookmarkEnd w:id="23"/>
      <w:bookmarkEnd w:id="24"/>
      <w:bookmarkEnd w:id="25"/>
      <w:bookmarkEnd w:id="26"/>
      <w:bookmarkEnd w:id="27"/>
      <w:r w:rsidRPr="00EB238C">
        <w:rPr>
          <w:rFonts w:ascii="Trebuchet MS" w:eastAsia="Calibri" w:hAnsi="Trebuchet MS" w:cstheme="minorHAnsi"/>
          <w:color w:val="1F497D" w:themeColor="text2"/>
        </w:rPr>
        <w:t>Perioada de implementare a proiectului este de</w:t>
      </w:r>
      <w:r w:rsidR="001E5438" w:rsidRPr="00EB238C">
        <w:rPr>
          <w:rFonts w:ascii="Trebuchet MS" w:eastAsia="Calibri" w:hAnsi="Trebuchet MS" w:cstheme="minorHAnsi"/>
          <w:color w:val="1F497D" w:themeColor="text2"/>
        </w:rPr>
        <w:t xml:space="preserve"> maximum</w:t>
      </w:r>
      <w:r w:rsidRPr="00EB238C">
        <w:rPr>
          <w:rFonts w:ascii="Trebuchet MS" w:eastAsia="Calibri" w:hAnsi="Trebuchet MS" w:cstheme="minorHAnsi"/>
          <w:color w:val="1F497D" w:themeColor="text2"/>
        </w:rPr>
        <w:t xml:space="preserve"> </w:t>
      </w:r>
      <w:r w:rsidR="009E06F7" w:rsidRPr="00EB238C">
        <w:rPr>
          <w:rFonts w:ascii="Trebuchet MS" w:eastAsia="Calibri" w:hAnsi="Trebuchet MS" w:cstheme="minorHAnsi"/>
          <w:b/>
          <w:color w:val="1F497D" w:themeColor="text2"/>
        </w:rPr>
        <w:t>3</w:t>
      </w:r>
      <w:r w:rsidR="00317898" w:rsidRPr="00EB238C">
        <w:rPr>
          <w:rFonts w:ascii="Trebuchet MS" w:eastAsia="Calibri" w:hAnsi="Trebuchet MS" w:cstheme="minorHAnsi"/>
          <w:b/>
          <w:color w:val="1F497D" w:themeColor="text2"/>
        </w:rPr>
        <w:t>6</w:t>
      </w:r>
      <w:r w:rsidR="009E06F7" w:rsidRPr="00EB238C">
        <w:rPr>
          <w:rFonts w:ascii="Trebuchet MS" w:eastAsia="Calibri" w:hAnsi="Trebuchet MS" w:cstheme="minorHAnsi"/>
          <w:b/>
          <w:color w:val="1F497D" w:themeColor="text2"/>
        </w:rPr>
        <w:t xml:space="preserve"> </w:t>
      </w:r>
      <w:r w:rsidRPr="00EB238C">
        <w:rPr>
          <w:rFonts w:ascii="Trebuchet MS" w:eastAsia="Calibri" w:hAnsi="Trebuchet MS" w:cstheme="minorHAnsi"/>
          <w:b/>
          <w:color w:val="1F497D" w:themeColor="text2"/>
        </w:rPr>
        <w:t>luni</w:t>
      </w:r>
      <w:r w:rsidRPr="00EB238C">
        <w:rPr>
          <w:rFonts w:ascii="Trebuchet MS" w:eastAsia="Calibri" w:hAnsi="Trebuchet MS" w:cstheme="minorHAnsi"/>
          <w:color w:val="1F497D" w:themeColor="text2"/>
        </w:rPr>
        <w:t xml:space="preserve">. Proiectele care vor prevedea o perioadă de implementare mai mare de </w:t>
      </w:r>
      <w:r w:rsidR="00881BC3" w:rsidRPr="00EB238C">
        <w:rPr>
          <w:rFonts w:ascii="Trebuchet MS" w:eastAsia="Calibri" w:hAnsi="Trebuchet MS" w:cstheme="minorHAnsi"/>
          <w:color w:val="1F497D" w:themeColor="text2"/>
        </w:rPr>
        <w:t>3</w:t>
      </w:r>
      <w:r w:rsidR="00317898" w:rsidRPr="00EB238C">
        <w:rPr>
          <w:rFonts w:ascii="Trebuchet MS" w:eastAsia="Calibri" w:hAnsi="Trebuchet MS" w:cstheme="minorHAnsi"/>
          <w:color w:val="1F497D" w:themeColor="text2"/>
        </w:rPr>
        <w:t>6</w:t>
      </w:r>
      <w:r w:rsidR="00986C85" w:rsidRPr="00EB238C">
        <w:rPr>
          <w:rFonts w:ascii="Trebuchet MS" w:eastAsia="Calibri" w:hAnsi="Trebuchet MS" w:cstheme="minorHAnsi"/>
          <w:color w:val="1F497D" w:themeColor="text2"/>
        </w:rPr>
        <w:t xml:space="preserve"> </w:t>
      </w:r>
      <w:r w:rsidRPr="00EB238C">
        <w:rPr>
          <w:rFonts w:ascii="Trebuchet MS" w:eastAsia="Calibri" w:hAnsi="Trebuchet MS" w:cstheme="minorHAnsi"/>
          <w:color w:val="1F497D" w:themeColor="text2"/>
        </w:rPr>
        <w:t>luni vor fi respinse.</w:t>
      </w:r>
    </w:p>
    <w:p w14:paraId="2CC13EE1" w14:textId="6C385515" w:rsidR="00454BFC" w:rsidRPr="00EB238C" w:rsidRDefault="00454BFC" w:rsidP="0027120D">
      <w:pPr>
        <w:spacing w:before="120" w:after="120" w:line="240" w:lineRule="auto"/>
        <w:jc w:val="both"/>
        <w:rPr>
          <w:rFonts w:ascii="Trebuchet MS" w:eastAsia="Calibri" w:hAnsi="Trebuchet MS" w:cstheme="minorHAnsi"/>
          <w:color w:val="1F497D" w:themeColor="text2"/>
        </w:rPr>
      </w:pPr>
      <w:r w:rsidRPr="00EB238C">
        <w:rPr>
          <w:rFonts w:ascii="Trebuchet MS" w:eastAsia="Calibri" w:hAnsi="Trebuchet MS" w:cstheme="minorHAnsi"/>
          <w:color w:val="1F497D" w:themeColor="text2"/>
        </w:rPr>
        <w:t>La completarea cererii de finanțare în sistemul electronic va trebui evidențiată durata activități</w:t>
      </w:r>
      <w:r w:rsidR="00896286" w:rsidRPr="00EB238C">
        <w:rPr>
          <w:rFonts w:ascii="Trebuchet MS" w:eastAsia="Calibri" w:hAnsi="Trebuchet MS" w:cstheme="minorHAnsi"/>
          <w:color w:val="1F497D" w:themeColor="text2"/>
        </w:rPr>
        <w:t>i</w:t>
      </w:r>
      <w:r w:rsidRPr="00EB238C">
        <w:rPr>
          <w:rFonts w:ascii="Trebuchet MS" w:eastAsia="Calibri" w:hAnsi="Trebuchet MS" w:cstheme="minorHAnsi"/>
          <w:color w:val="1F497D" w:themeColor="text2"/>
        </w:rPr>
        <w:t xml:space="preserve"> și sub</w:t>
      </w:r>
      <w:r w:rsidR="001E5438" w:rsidRPr="00EB238C">
        <w:rPr>
          <w:rFonts w:ascii="Trebuchet MS" w:eastAsia="Calibri" w:hAnsi="Trebuchet MS" w:cstheme="minorHAnsi"/>
          <w:color w:val="1F497D" w:themeColor="text2"/>
        </w:rPr>
        <w:t>-</w:t>
      </w:r>
      <w:r w:rsidRPr="00EB238C">
        <w:rPr>
          <w:rFonts w:ascii="Trebuchet MS" w:eastAsia="Calibri" w:hAnsi="Trebuchet MS" w:cstheme="minorHAnsi"/>
          <w:color w:val="1F497D" w:themeColor="text2"/>
        </w:rPr>
        <w:t>activități</w:t>
      </w:r>
      <w:r w:rsidR="00896286" w:rsidRPr="00EB238C">
        <w:rPr>
          <w:rFonts w:ascii="Trebuchet MS" w:eastAsia="Calibri" w:hAnsi="Trebuchet MS" w:cstheme="minorHAnsi"/>
          <w:color w:val="1F497D" w:themeColor="text2"/>
        </w:rPr>
        <w:t>lor</w:t>
      </w:r>
      <w:r w:rsidRPr="00EB238C">
        <w:rPr>
          <w:rFonts w:ascii="Trebuchet MS" w:eastAsia="Calibri" w:hAnsi="Trebuchet MS" w:cstheme="minorHAnsi"/>
          <w:color w:val="1F497D" w:themeColor="text2"/>
        </w:rPr>
        <w:t xml:space="preserve"> incluse în proiect.</w:t>
      </w:r>
    </w:p>
    <w:p w14:paraId="0C95F603" w14:textId="77777777" w:rsidR="00491586" w:rsidRPr="00EB238C" w:rsidRDefault="00491586" w:rsidP="0027120D">
      <w:pPr>
        <w:pStyle w:val="Corptext"/>
        <w:spacing w:before="120" w:line="240" w:lineRule="auto"/>
        <w:jc w:val="both"/>
        <w:rPr>
          <w:rFonts w:ascii="Trebuchet MS" w:hAnsi="Trebuchet MS"/>
          <w:color w:val="1F497D" w:themeColor="text2"/>
        </w:rPr>
      </w:pPr>
    </w:p>
    <w:p w14:paraId="700B945F" w14:textId="1C91CF47" w:rsidR="000732FD" w:rsidRPr="00EB238C" w:rsidRDefault="000732FD" w:rsidP="0027120D">
      <w:pPr>
        <w:pStyle w:val="Titlu2"/>
        <w:numPr>
          <w:ilvl w:val="0"/>
          <w:numId w:val="0"/>
        </w:numPr>
        <w:spacing w:before="120" w:after="120" w:line="240" w:lineRule="auto"/>
        <w:jc w:val="both"/>
        <w:rPr>
          <w:rFonts w:ascii="Trebuchet MS" w:eastAsia="Calibri" w:hAnsi="Trebuchet MS" w:cs="Times New Roman"/>
          <w:b/>
          <w:color w:val="1F497D" w:themeColor="text2"/>
          <w:sz w:val="22"/>
          <w:szCs w:val="22"/>
        </w:rPr>
      </w:pPr>
      <w:bookmarkStart w:id="28" w:name="_Toc496695306"/>
      <w:r w:rsidRPr="00EB238C">
        <w:rPr>
          <w:rFonts w:ascii="Trebuchet MS" w:eastAsia="Calibri" w:hAnsi="Trebuchet MS" w:cs="Times New Roman"/>
          <w:b/>
          <w:color w:val="1F497D" w:themeColor="text2"/>
          <w:sz w:val="22"/>
          <w:szCs w:val="22"/>
        </w:rPr>
        <w:t>1.</w:t>
      </w:r>
      <w:r w:rsidR="00C21BC1" w:rsidRPr="00EB238C">
        <w:rPr>
          <w:rFonts w:ascii="Trebuchet MS" w:eastAsia="Calibri" w:hAnsi="Trebuchet MS" w:cs="Times New Roman"/>
          <w:b/>
          <w:color w:val="1F497D" w:themeColor="text2"/>
          <w:sz w:val="22"/>
          <w:szCs w:val="22"/>
        </w:rPr>
        <w:t>9</w:t>
      </w:r>
      <w:r w:rsidR="00173294" w:rsidRPr="00EB238C">
        <w:rPr>
          <w:rFonts w:ascii="Trebuchet MS" w:eastAsia="Calibri" w:hAnsi="Trebuchet MS" w:cs="Times New Roman"/>
          <w:b/>
          <w:color w:val="1F497D" w:themeColor="text2"/>
          <w:sz w:val="22"/>
          <w:szCs w:val="22"/>
        </w:rPr>
        <w:t>.</w:t>
      </w:r>
      <w:r w:rsidRPr="00EB238C">
        <w:rPr>
          <w:rFonts w:ascii="Trebuchet MS" w:eastAsia="Calibri" w:hAnsi="Trebuchet MS" w:cs="Times New Roman"/>
          <w:b/>
          <w:color w:val="1F497D" w:themeColor="text2"/>
          <w:sz w:val="22"/>
          <w:szCs w:val="22"/>
        </w:rPr>
        <w:t xml:space="preserve"> Grup țintă</w:t>
      </w:r>
      <w:bookmarkEnd w:id="28"/>
      <w:r w:rsidRPr="00EB238C">
        <w:rPr>
          <w:rFonts w:ascii="Trebuchet MS" w:eastAsia="Calibri" w:hAnsi="Trebuchet MS" w:cs="Times New Roman"/>
          <w:b/>
          <w:color w:val="1F497D" w:themeColor="text2"/>
          <w:sz w:val="22"/>
          <w:szCs w:val="22"/>
        </w:rPr>
        <w:t xml:space="preserve"> </w:t>
      </w:r>
    </w:p>
    <w:p w14:paraId="3FA361AC" w14:textId="03641B3B" w:rsidR="00427C9F" w:rsidRDefault="00427C9F" w:rsidP="00427C9F">
      <w:pPr>
        <w:widowControl w:val="0"/>
        <w:autoSpaceDE w:val="0"/>
        <w:autoSpaceDN w:val="0"/>
        <w:adjustRightInd w:val="0"/>
        <w:spacing w:before="60" w:after="60"/>
        <w:ind w:right="95"/>
        <w:jc w:val="both"/>
        <w:rPr>
          <w:rFonts w:ascii="Trebuchet MS" w:hAnsi="Trebuchet MS"/>
          <w:b/>
          <w:color w:val="1F497D" w:themeColor="text2"/>
          <w:kern w:val="2"/>
          <w:lang w:val="af-ZA"/>
        </w:rPr>
      </w:pPr>
      <w:r w:rsidRPr="00EB238C">
        <w:rPr>
          <w:rFonts w:ascii="Trebuchet MS" w:hAnsi="Trebuchet MS"/>
          <w:b/>
          <w:color w:val="1F497D" w:themeColor="text2"/>
          <w:kern w:val="2"/>
          <w:lang w:val="af-ZA"/>
        </w:rPr>
        <w:t>Grupuri țintă potențiale (OS 4.12-4.14):</w:t>
      </w:r>
    </w:p>
    <w:p w14:paraId="38D6980D" w14:textId="77777777" w:rsidR="00F353DE" w:rsidRPr="00EB238C" w:rsidRDefault="00F353DE" w:rsidP="00427C9F">
      <w:pPr>
        <w:widowControl w:val="0"/>
        <w:autoSpaceDE w:val="0"/>
        <w:autoSpaceDN w:val="0"/>
        <w:adjustRightInd w:val="0"/>
        <w:spacing w:before="60" w:after="60"/>
        <w:ind w:right="95"/>
        <w:jc w:val="both"/>
        <w:rPr>
          <w:rFonts w:ascii="Trebuchet MS" w:hAnsi="Trebuchet MS"/>
          <w:b/>
          <w:color w:val="1F497D" w:themeColor="text2"/>
          <w:kern w:val="2"/>
          <w:lang w:val="af-ZA"/>
        </w:rPr>
      </w:pPr>
    </w:p>
    <w:p w14:paraId="399CEB98" w14:textId="26562618" w:rsidR="003D7246" w:rsidRPr="00055EA5" w:rsidRDefault="00EE316B" w:rsidP="000A7B62">
      <w:pPr>
        <w:widowControl w:val="0"/>
        <w:autoSpaceDE w:val="0"/>
        <w:autoSpaceDN w:val="0"/>
        <w:adjustRightInd w:val="0"/>
        <w:spacing w:before="60" w:after="60"/>
        <w:ind w:right="95"/>
        <w:jc w:val="both"/>
        <w:rPr>
          <w:rFonts w:ascii="Trebuchet MS" w:hAnsi="Trebuchet MS"/>
          <w:i/>
          <w:color w:val="1F497D" w:themeColor="text2"/>
          <w:kern w:val="2"/>
          <w:lang w:val="af-ZA"/>
        </w:rPr>
      </w:pPr>
      <w:r w:rsidRPr="00EB238C">
        <w:rPr>
          <w:rFonts w:ascii="Trebuchet MS" w:hAnsi="Trebuchet MS"/>
          <w:b/>
          <w:color w:val="1F497D" w:themeColor="text2"/>
          <w:kern w:val="2"/>
          <w:lang w:val="af-ZA"/>
        </w:rPr>
        <w:t>•</w:t>
      </w:r>
      <w:r w:rsidRPr="00EB238C">
        <w:rPr>
          <w:rFonts w:ascii="Trebuchet MS" w:hAnsi="Trebuchet MS"/>
          <w:b/>
          <w:color w:val="1F497D" w:themeColor="text2"/>
          <w:kern w:val="2"/>
          <w:lang w:val="af-ZA"/>
        </w:rPr>
        <w:tab/>
      </w:r>
      <w:r w:rsidR="003D7246" w:rsidRPr="00055EA5">
        <w:rPr>
          <w:rFonts w:ascii="Trebuchet MS" w:hAnsi="Trebuchet MS"/>
          <w:i/>
          <w:color w:val="1F497D" w:themeColor="text2"/>
          <w:kern w:val="2"/>
          <w:lang w:val="af-ZA"/>
        </w:rPr>
        <w:t>Copii și tineri care beneficiază de</w:t>
      </w:r>
      <w:r w:rsidR="00F353DE" w:rsidRPr="00055EA5">
        <w:rPr>
          <w:rFonts w:ascii="Trebuchet MS" w:hAnsi="Trebuchet MS"/>
          <w:i/>
          <w:color w:val="1F497D" w:themeColor="text2"/>
          <w:kern w:val="2"/>
          <w:lang w:val="af-ZA"/>
        </w:rPr>
        <w:t xml:space="preserve"> masuri de </w:t>
      </w:r>
      <w:proofErr w:type="spellStart"/>
      <w:r w:rsidR="00F353DE" w:rsidRPr="00055EA5">
        <w:rPr>
          <w:rFonts w:ascii="Trebuchet MS" w:hAnsi="Trebuchet MS"/>
          <w:i/>
          <w:color w:val="1F497D" w:themeColor="text2"/>
          <w:kern w:val="2"/>
          <w:lang w:val="af-ZA"/>
        </w:rPr>
        <w:t>protectie</w:t>
      </w:r>
      <w:proofErr w:type="spellEnd"/>
      <w:r w:rsidR="00F353DE" w:rsidRPr="00055EA5">
        <w:rPr>
          <w:rFonts w:ascii="Trebuchet MS" w:hAnsi="Trebuchet MS"/>
          <w:i/>
          <w:color w:val="1F497D" w:themeColor="text2"/>
          <w:kern w:val="2"/>
          <w:lang w:val="af-ZA"/>
        </w:rPr>
        <w:t xml:space="preserve"> sociala</w:t>
      </w:r>
      <w:r w:rsidR="003D7246" w:rsidRPr="00055EA5">
        <w:rPr>
          <w:rFonts w:ascii="Trebuchet MS" w:hAnsi="Trebuchet MS"/>
          <w:i/>
          <w:color w:val="1F497D" w:themeColor="text2"/>
          <w:kern w:val="2"/>
          <w:lang w:val="af-ZA"/>
        </w:rPr>
        <w:t xml:space="preserve"> </w:t>
      </w:r>
      <w:r w:rsidR="006E53DA" w:rsidRPr="00055EA5">
        <w:rPr>
          <w:rFonts w:ascii="Trebuchet MS" w:hAnsi="Trebuchet MS"/>
          <w:i/>
          <w:color w:val="1F497D" w:themeColor="text2"/>
          <w:kern w:val="2"/>
          <w:lang w:val="af-ZA"/>
        </w:rPr>
        <w:t>in centre de plasament</w:t>
      </w:r>
    </w:p>
    <w:p w14:paraId="1F5AD94F" w14:textId="1D42EFF7" w:rsidR="000A7B62" w:rsidRPr="00EB238C" w:rsidRDefault="000A7B62" w:rsidP="000A7B62">
      <w:pPr>
        <w:widowControl w:val="0"/>
        <w:autoSpaceDE w:val="0"/>
        <w:autoSpaceDN w:val="0"/>
        <w:adjustRightInd w:val="0"/>
        <w:spacing w:before="60" w:after="60"/>
        <w:ind w:right="95"/>
        <w:jc w:val="both"/>
        <w:rPr>
          <w:rFonts w:ascii="Trebuchet MS" w:hAnsi="Trebuchet MS"/>
          <w:i/>
          <w:color w:val="1F497D" w:themeColor="text2"/>
          <w:kern w:val="2"/>
          <w:lang w:val="af-ZA"/>
        </w:rPr>
      </w:pPr>
      <w:r w:rsidRPr="00EB238C">
        <w:rPr>
          <w:rFonts w:ascii="Trebuchet MS" w:hAnsi="Trebuchet MS"/>
          <w:i/>
          <w:color w:val="1F497D" w:themeColor="text2"/>
          <w:kern w:val="2"/>
          <w:lang w:val="af-ZA"/>
        </w:rPr>
        <w:t>•</w:t>
      </w:r>
      <w:r w:rsidRPr="00EB238C">
        <w:rPr>
          <w:rFonts w:ascii="Trebuchet MS" w:hAnsi="Trebuchet MS"/>
          <w:i/>
          <w:color w:val="1F497D" w:themeColor="text2"/>
          <w:kern w:val="2"/>
          <w:lang w:val="af-ZA"/>
        </w:rPr>
        <w:tab/>
        <w:t>Copii expuși riscului de separare de familie</w:t>
      </w:r>
    </w:p>
    <w:p w14:paraId="24863F9E" w14:textId="3D21A7D8" w:rsidR="000A7B62" w:rsidRPr="00EB238C" w:rsidRDefault="000A7B62" w:rsidP="000A7B62">
      <w:pPr>
        <w:widowControl w:val="0"/>
        <w:autoSpaceDE w:val="0"/>
        <w:autoSpaceDN w:val="0"/>
        <w:adjustRightInd w:val="0"/>
        <w:spacing w:before="60" w:after="60"/>
        <w:ind w:right="95"/>
        <w:jc w:val="both"/>
        <w:rPr>
          <w:rFonts w:ascii="Trebuchet MS" w:hAnsi="Trebuchet MS"/>
          <w:b/>
          <w:color w:val="1F497D" w:themeColor="text2"/>
          <w:kern w:val="2"/>
          <w:lang w:val="af-ZA"/>
        </w:rPr>
      </w:pPr>
      <w:r w:rsidRPr="00EB238C">
        <w:rPr>
          <w:rFonts w:ascii="Trebuchet MS" w:hAnsi="Trebuchet MS"/>
          <w:i/>
          <w:color w:val="1F497D" w:themeColor="text2"/>
          <w:kern w:val="2"/>
          <w:lang w:val="af-ZA"/>
        </w:rPr>
        <w:t>•</w:t>
      </w:r>
      <w:r w:rsidRPr="00EB238C">
        <w:rPr>
          <w:rFonts w:ascii="Trebuchet MS" w:hAnsi="Trebuchet MS"/>
          <w:i/>
          <w:color w:val="1F497D" w:themeColor="text2"/>
          <w:kern w:val="2"/>
          <w:lang w:val="af-ZA"/>
        </w:rPr>
        <w:tab/>
        <w:t>Asistenți maternali</w:t>
      </w:r>
    </w:p>
    <w:p w14:paraId="1B93F01C" w14:textId="77777777" w:rsidR="00F353DE" w:rsidRDefault="00F353DE" w:rsidP="00077B94">
      <w:pPr>
        <w:widowControl w:val="0"/>
        <w:autoSpaceDE w:val="0"/>
        <w:autoSpaceDN w:val="0"/>
        <w:adjustRightInd w:val="0"/>
        <w:spacing w:before="60" w:after="60"/>
        <w:ind w:right="95"/>
        <w:jc w:val="both"/>
        <w:rPr>
          <w:rFonts w:ascii="Trebuchet MS" w:hAnsi="Trebuchet MS" w:cs="Calibri"/>
          <w:b/>
          <w:iCs/>
          <w:color w:val="1F497D" w:themeColor="text2"/>
        </w:rPr>
      </w:pPr>
    </w:p>
    <w:p w14:paraId="78543382" w14:textId="1804287A" w:rsidR="000145C1" w:rsidRPr="00F469E0" w:rsidRDefault="00454BFC" w:rsidP="00077B94">
      <w:pPr>
        <w:widowControl w:val="0"/>
        <w:autoSpaceDE w:val="0"/>
        <w:autoSpaceDN w:val="0"/>
        <w:adjustRightInd w:val="0"/>
        <w:spacing w:before="60" w:after="60"/>
        <w:ind w:right="95"/>
        <w:jc w:val="both"/>
        <w:rPr>
          <w:rFonts w:ascii="Trebuchet MS" w:hAnsi="Trebuchet MS"/>
        </w:rPr>
      </w:pPr>
      <w:r w:rsidRPr="00EB238C">
        <w:rPr>
          <w:rFonts w:ascii="Trebuchet MS" w:hAnsi="Trebuchet MS" w:cs="Calibri"/>
          <w:b/>
          <w:iCs/>
          <w:color w:val="1F497D" w:themeColor="text2"/>
        </w:rPr>
        <w:t>Minimul obligatoriu pentru grupul țintă (element de eligibilitate proiect)</w:t>
      </w:r>
      <w:r w:rsidR="001639DE" w:rsidRPr="00EB238C">
        <w:rPr>
          <w:rFonts w:ascii="Trebuchet MS" w:hAnsi="Trebuchet MS" w:cs="Calibri"/>
          <w:i/>
          <w:iCs/>
          <w:color w:val="1F497D" w:themeColor="text2"/>
        </w:rPr>
        <w:t xml:space="preserve"> </w:t>
      </w:r>
      <w:r w:rsidRPr="00EB238C">
        <w:rPr>
          <w:rFonts w:ascii="Trebuchet MS" w:hAnsi="Trebuchet MS" w:cs="Calibri"/>
          <w:iCs/>
          <w:color w:val="1F497D" w:themeColor="text2"/>
        </w:rPr>
        <w:t>este de</w:t>
      </w:r>
      <w:r w:rsidR="001A2C9D" w:rsidRPr="00EB238C">
        <w:rPr>
          <w:rFonts w:ascii="Trebuchet MS" w:hAnsi="Trebuchet MS" w:cs="Calibri"/>
          <w:iCs/>
          <w:color w:val="1F497D" w:themeColor="text2"/>
        </w:rPr>
        <w:t xml:space="preserve"> </w:t>
      </w:r>
      <w:r w:rsidR="001A2C9D" w:rsidRPr="00FE2B89">
        <w:rPr>
          <w:rFonts w:ascii="Trebuchet MS" w:hAnsi="Trebuchet MS" w:cs="Calibri"/>
          <w:b/>
          <w:iCs/>
          <w:color w:val="1F497D" w:themeColor="text2"/>
        </w:rPr>
        <w:t>100</w:t>
      </w:r>
      <w:r w:rsidRPr="00EB238C">
        <w:rPr>
          <w:rFonts w:ascii="Trebuchet MS" w:hAnsi="Trebuchet MS" w:cs="Calibri"/>
          <w:iCs/>
          <w:color w:val="1F497D" w:themeColor="text2"/>
        </w:rPr>
        <w:t xml:space="preserve"> </w:t>
      </w:r>
      <w:r w:rsidR="00E5423D" w:rsidRPr="00EB238C">
        <w:rPr>
          <w:rFonts w:ascii="Trebuchet MS" w:hAnsi="Trebuchet MS" w:cs="Calibri"/>
          <w:b/>
          <w:iCs/>
          <w:color w:val="1F497D" w:themeColor="text2"/>
        </w:rPr>
        <w:t xml:space="preserve"> </w:t>
      </w:r>
      <w:r w:rsidRPr="00EB238C">
        <w:rPr>
          <w:rFonts w:ascii="Trebuchet MS" w:hAnsi="Trebuchet MS" w:cs="Calibri"/>
          <w:b/>
          <w:iCs/>
          <w:color w:val="1F497D" w:themeColor="text2"/>
        </w:rPr>
        <w:t>persoane</w:t>
      </w:r>
      <w:r w:rsidR="00DC6CB8">
        <w:rPr>
          <w:rFonts w:ascii="Trebuchet MS" w:hAnsi="Trebuchet MS" w:cs="Calibri"/>
          <w:b/>
          <w:iCs/>
          <w:color w:val="1F497D" w:themeColor="text2"/>
        </w:rPr>
        <w:t xml:space="preserve"> </w:t>
      </w:r>
      <w:r w:rsidR="00DC6CB8">
        <w:rPr>
          <w:rFonts w:ascii="Trebuchet MS" w:eastAsia="Calibri" w:hAnsi="Trebuchet MS" w:cs="Times New Roman"/>
          <w:color w:val="1F497D" w:themeColor="text2"/>
        </w:rPr>
        <w:t>(</w:t>
      </w:r>
      <w:r w:rsidR="00DC6CB8" w:rsidRPr="009764D3">
        <w:rPr>
          <w:rFonts w:ascii="Trebuchet MS" w:hAnsi="Trebuchet MS"/>
        </w:rPr>
        <w:t>Copii și tineri care beneficiază de</w:t>
      </w:r>
      <w:r w:rsidR="00DC6CB8">
        <w:rPr>
          <w:rFonts w:ascii="Trebuchet MS" w:hAnsi="Trebuchet MS"/>
        </w:rPr>
        <w:t xml:space="preserve"> masuri de </w:t>
      </w:r>
      <w:proofErr w:type="spellStart"/>
      <w:r w:rsidR="00DC6CB8">
        <w:rPr>
          <w:rFonts w:ascii="Trebuchet MS" w:hAnsi="Trebuchet MS"/>
        </w:rPr>
        <w:t>protectie</w:t>
      </w:r>
      <w:proofErr w:type="spellEnd"/>
      <w:r w:rsidR="00DC6CB8">
        <w:rPr>
          <w:rFonts w:ascii="Trebuchet MS" w:hAnsi="Trebuchet MS"/>
        </w:rPr>
        <w:t xml:space="preserve"> sociala</w:t>
      </w:r>
      <w:r w:rsidR="00DC6CB8" w:rsidRPr="009764D3">
        <w:rPr>
          <w:rFonts w:ascii="Trebuchet MS" w:hAnsi="Trebuchet MS"/>
        </w:rPr>
        <w:t xml:space="preserve"> </w:t>
      </w:r>
      <w:r w:rsidR="00DC6CB8">
        <w:rPr>
          <w:rFonts w:ascii="Trebuchet MS" w:hAnsi="Trebuchet MS"/>
        </w:rPr>
        <w:t xml:space="preserve">in centre de plasament si </w:t>
      </w:r>
      <w:r w:rsidR="00DC6CB8" w:rsidRPr="00EB238C">
        <w:rPr>
          <w:rFonts w:ascii="Trebuchet MS" w:hAnsi="Trebuchet MS"/>
          <w:i/>
          <w:color w:val="1F497D" w:themeColor="text2"/>
          <w:kern w:val="2"/>
          <w:lang w:val="af-ZA"/>
        </w:rPr>
        <w:t>Copii expuși riscului de separare de familie</w:t>
      </w:r>
      <w:r w:rsidR="00DC6CB8">
        <w:rPr>
          <w:rFonts w:ascii="Trebuchet MS" w:eastAsia="Calibri" w:hAnsi="Trebuchet MS" w:cs="Times New Roman"/>
          <w:color w:val="1F497D" w:themeColor="text2"/>
        </w:rPr>
        <w:t>)</w:t>
      </w:r>
    </w:p>
    <w:p w14:paraId="5148FB3C" w14:textId="0D8D0DCB" w:rsidR="000145C1" w:rsidRPr="00EB238C" w:rsidRDefault="00F64A62" w:rsidP="0027120D">
      <w:pPr>
        <w:spacing w:before="120" w:after="120" w:line="240" w:lineRule="auto"/>
        <w:jc w:val="both"/>
        <w:rPr>
          <w:rFonts w:ascii="Trebuchet MS" w:eastAsia="Calibri" w:hAnsi="Trebuchet MS" w:cs="Times New Roman"/>
          <w:color w:val="1F497D" w:themeColor="text2"/>
        </w:rPr>
      </w:pPr>
      <w:r w:rsidRPr="00EB238C">
        <w:rPr>
          <w:rFonts w:ascii="Trebuchet MS" w:eastAsia="Calibri" w:hAnsi="Trebuchet MS" w:cs="Times New Roman"/>
          <w:b/>
          <w:color w:val="1F497D" w:themeColor="text2"/>
        </w:rPr>
        <w:t>NB</w:t>
      </w:r>
      <w:r w:rsidR="000145C1" w:rsidRPr="00EB238C">
        <w:rPr>
          <w:rFonts w:ascii="Trebuchet MS" w:eastAsia="Calibri" w:hAnsi="Trebuchet MS" w:cs="Times New Roman"/>
          <w:color w:val="1F497D" w:themeColor="text2"/>
        </w:rPr>
        <w:t xml:space="preserve"> Unele </w:t>
      </w:r>
      <w:r w:rsidR="00647845" w:rsidRPr="00EB238C">
        <w:rPr>
          <w:rFonts w:ascii="Trebuchet MS" w:eastAsia="Calibri" w:hAnsi="Trebuchet MS" w:cs="Times New Roman"/>
          <w:color w:val="1F497D" w:themeColor="text2"/>
        </w:rPr>
        <w:t>sub-</w:t>
      </w:r>
      <w:r w:rsidR="000145C1" w:rsidRPr="00EB238C">
        <w:rPr>
          <w:rFonts w:ascii="Trebuchet MS" w:eastAsia="Calibri" w:hAnsi="Trebuchet MS" w:cs="Times New Roman"/>
          <w:color w:val="1F497D" w:themeColor="text2"/>
        </w:rPr>
        <w:t>activități ale proiectului se pot desfășura în afara locației vizate prin proiect, cu condiția ca acestea să fie în interesul grupului țintă vizat prin proiect.</w:t>
      </w:r>
    </w:p>
    <w:p w14:paraId="77DB141F" w14:textId="270F559F" w:rsidR="0080361C" w:rsidRPr="00EB238C" w:rsidRDefault="00C977A6" w:rsidP="00C977A6">
      <w:pPr>
        <w:tabs>
          <w:tab w:val="left" w:pos="5940"/>
        </w:tabs>
        <w:spacing w:before="120" w:after="120" w:line="240" w:lineRule="auto"/>
        <w:jc w:val="both"/>
        <w:rPr>
          <w:rFonts w:ascii="Trebuchet MS" w:eastAsia="Calibri" w:hAnsi="Trebuchet MS" w:cs="Times New Roman"/>
          <w:color w:val="1F497D" w:themeColor="text2"/>
        </w:rPr>
      </w:pPr>
      <w:r>
        <w:rPr>
          <w:rFonts w:ascii="Trebuchet MS" w:eastAsia="Calibri" w:hAnsi="Trebuchet MS" w:cs="Times New Roman"/>
          <w:color w:val="1F497D" w:themeColor="text2"/>
        </w:rPr>
        <w:tab/>
      </w:r>
    </w:p>
    <w:p w14:paraId="53FA6C3A" w14:textId="0562C7CF" w:rsidR="00CD6B97" w:rsidRPr="00EB238C" w:rsidRDefault="00CD6B97" w:rsidP="0027120D">
      <w:pPr>
        <w:spacing w:before="120" w:after="120" w:line="240" w:lineRule="auto"/>
        <w:jc w:val="both"/>
        <w:rPr>
          <w:rFonts w:ascii="Trebuchet MS" w:eastAsia="Calibri" w:hAnsi="Trebuchet MS" w:cs="Times New Roman"/>
          <w:color w:val="1F497D" w:themeColor="text2"/>
        </w:rPr>
      </w:pPr>
    </w:p>
    <w:p w14:paraId="6591B61E" w14:textId="77777777" w:rsidR="00CD6B97" w:rsidRPr="00EB238C" w:rsidRDefault="00CD6B97" w:rsidP="0027120D">
      <w:pPr>
        <w:spacing w:before="120" w:after="120" w:line="240" w:lineRule="auto"/>
        <w:jc w:val="both"/>
        <w:rPr>
          <w:rFonts w:ascii="Trebuchet MS" w:eastAsia="Calibri" w:hAnsi="Trebuchet MS" w:cs="Times New Roman"/>
          <w:color w:val="1F497D" w:themeColor="text2"/>
        </w:rPr>
        <w:sectPr w:rsidR="00CD6B97" w:rsidRPr="00EB238C" w:rsidSect="00F67873">
          <w:headerReference w:type="default" r:id="rId8"/>
          <w:footerReference w:type="default" r:id="rId9"/>
          <w:headerReference w:type="first" r:id="rId10"/>
          <w:pgSz w:w="11906" w:h="16838"/>
          <w:pgMar w:top="289" w:right="992" w:bottom="567" w:left="1276" w:header="136" w:footer="709" w:gutter="0"/>
          <w:cols w:space="708"/>
          <w:docGrid w:linePitch="360"/>
        </w:sectPr>
      </w:pPr>
    </w:p>
    <w:p w14:paraId="6BA403AF" w14:textId="734894E3" w:rsidR="00EE2E18" w:rsidRPr="00EB238C" w:rsidRDefault="00EE2E18" w:rsidP="00EE2E18">
      <w:pPr>
        <w:pStyle w:val="Titlu2"/>
        <w:numPr>
          <w:ilvl w:val="0"/>
          <w:numId w:val="0"/>
        </w:numPr>
        <w:spacing w:before="120" w:after="120" w:line="240" w:lineRule="auto"/>
        <w:jc w:val="both"/>
        <w:rPr>
          <w:rFonts w:ascii="Trebuchet MS" w:eastAsia="Calibri" w:hAnsi="Trebuchet MS" w:cs="Times New Roman"/>
          <w:b/>
          <w:color w:val="1F497D" w:themeColor="text2"/>
          <w:sz w:val="22"/>
          <w:szCs w:val="22"/>
        </w:rPr>
      </w:pPr>
      <w:r w:rsidRPr="00EB238C">
        <w:rPr>
          <w:rFonts w:ascii="Trebuchet MS" w:eastAsia="Calibri" w:hAnsi="Trebuchet MS" w:cs="Times New Roman"/>
          <w:b/>
          <w:color w:val="1F497D" w:themeColor="text2"/>
          <w:sz w:val="22"/>
          <w:szCs w:val="22"/>
        </w:rPr>
        <w:lastRenderedPageBreak/>
        <w:t>1.</w:t>
      </w:r>
      <w:r w:rsidR="00C47D06" w:rsidRPr="00EB238C">
        <w:rPr>
          <w:rFonts w:ascii="Trebuchet MS" w:eastAsia="Calibri" w:hAnsi="Trebuchet MS" w:cs="Times New Roman"/>
          <w:b/>
          <w:color w:val="1F497D" w:themeColor="text2"/>
          <w:sz w:val="22"/>
          <w:szCs w:val="22"/>
        </w:rPr>
        <w:t>10</w:t>
      </w:r>
      <w:r w:rsidRPr="00EB238C">
        <w:rPr>
          <w:rFonts w:ascii="Trebuchet MS" w:eastAsia="Calibri" w:hAnsi="Trebuchet MS" w:cs="Times New Roman"/>
          <w:b/>
          <w:color w:val="1F497D" w:themeColor="text2"/>
          <w:sz w:val="22"/>
          <w:szCs w:val="22"/>
        </w:rPr>
        <w:t>. Indicatori specifici de program</w:t>
      </w:r>
    </w:p>
    <w:p w14:paraId="5E9AF148" w14:textId="2F132A6A" w:rsidR="00CD6B97" w:rsidRPr="00EB238C" w:rsidRDefault="00EE2E18" w:rsidP="0027120D">
      <w:pPr>
        <w:spacing w:before="120" w:after="120" w:line="240" w:lineRule="auto"/>
        <w:jc w:val="both"/>
        <w:rPr>
          <w:rFonts w:ascii="Trebuchet MS" w:eastAsia="Calibri" w:hAnsi="Trebuchet MS" w:cs="Times New Roman"/>
          <w:color w:val="1F497D" w:themeColor="text2"/>
        </w:rPr>
      </w:pPr>
      <w:r w:rsidRPr="00EB238C">
        <w:rPr>
          <w:rFonts w:ascii="Trebuchet MS" w:eastAsia="Calibri" w:hAnsi="Trebuchet MS" w:cs="Times New Roman"/>
          <w:color w:val="1F497D" w:themeColor="text2"/>
        </w:rPr>
        <w:t xml:space="preserve">Fiecare cerere de finanțare va include </w:t>
      </w:r>
      <w:r w:rsidRPr="00EB238C">
        <w:rPr>
          <w:rFonts w:ascii="Trebuchet MS" w:eastAsia="Calibri" w:hAnsi="Trebuchet MS" w:cs="Times New Roman"/>
          <w:b/>
          <w:color w:val="1F497D" w:themeColor="text2"/>
          <w:u w:val="single"/>
        </w:rPr>
        <w:t>atât</w:t>
      </w:r>
      <w:r w:rsidRPr="00EB238C">
        <w:rPr>
          <w:rFonts w:ascii="Trebuchet MS" w:eastAsia="Calibri" w:hAnsi="Trebuchet MS" w:cs="Times New Roman"/>
          <w:color w:val="1F497D" w:themeColor="text2"/>
        </w:rPr>
        <w:t xml:space="preserve"> indicatori de realizare (</w:t>
      </w:r>
      <w:r w:rsidRPr="00EB238C">
        <w:rPr>
          <w:rFonts w:ascii="Trebuchet MS" w:eastAsia="Calibri" w:hAnsi="Trebuchet MS" w:cs="Times New Roman"/>
          <w:b/>
          <w:color w:val="1F497D" w:themeColor="text2"/>
        </w:rPr>
        <w:t xml:space="preserve"> </w:t>
      </w:r>
      <w:r w:rsidRPr="00EB238C">
        <w:rPr>
          <w:rFonts w:ascii="Trebuchet MS" w:eastAsia="Calibri" w:hAnsi="Trebuchet MS" w:cs="Times New Roman"/>
          <w:color w:val="1F497D" w:themeColor="text2"/>
        </w:rPr>
        <w:t>), cât și indicatori de rezultat imediat ( ).</w:t>
      </w:r>
    </w:p>
    <w:tbl>
      <w:tblPr>
        <w:tblStyle w:val="Tabelgril"/>
        <w:tblpPr w:leftFromText="180" w:rightFromText="180" w:vertAnchor="page" w:horzAnchor="margin" w:tblpY="3031"/>
        <w:tblW w:w="15869" w:type="dxa"/>
        <w:tblLayout w:type="fixed"/>
        <w:tblLook w:val="04A0" w:firstRow="1" w:lastRow="0" w:firstColumn="1" w:lastColumn="0" w:noHBand="0" w:noVBand="1"/>
      </w:tblPr>
      <w:tblGrid>
        <w:gridCol w:w="716"/>
        <w:gridCol w:w="1619"/>
        <w:gridCol w:w="3330"/>
        <w:gridCol w:w="2160"/>
        <w:gridCol w:w="720"/>
        <w:gridCol w:w="1980"/>
        <w:gridCol w:w="3150"/>
        <w:gridCol w:w="2194"/>
      </w:tblGrid>
      <w:tr w:rsidR="00EB238C" w:rsidRPr="00EB238C" w14:paraId="5EDCB104" w14:textId="77777777" w:rsidTr="00C977A6">
        <w:tc>
          <w:tcPr>
            <w:tcW w:w="7825" w:type="dxa"/>
            <w:gridSpan w:val="4"/>
          </w:tcPr>
          <w:p w14:paraId="15FB973E" w14:textId="77777777" w:rsidR="00A74EDB" w:rsidRPr="00EB238C" w:rsidRDefault="00A74EDB" w:rsidP="00A74EDB">
            <w:pPr>
              <w:jc w:val="center"/>
              <w:rPr>
                <w:rFonts w:ascii="Trebuchet MS" w:hAnsi="Trebuchet MS" w:cs="Calibri"/>
                <w:color w:val="1F497D" w:themeColor="text2"/>
              </w:rPr>
            </w:pPr>
            <w:r w:rsidRPr="00EB238C">
              <w:rPr>
                <w:rFonts w:ascii="Trebuchet MS" w:hAnsi="Trebuchet MS" w:cs="Calibri,Bold"/>
                <w:b/>
                <w:bCs/>
                <w:color w:val="1F497D" w:themeColor="text2"/>
              </w:rPr>
              <w:t>Indicatori de rezultat</w:t>
            </w:r>
          </w:p>
        </w:tc>
        <w:tc>
          <w:tcPr>
            <w:tcW w:w="8044" w:type="dxa"/>
            <w:gridSpan w:val="4"/>
          </w:tcPr>
          <w:p w14:paraId="6FE5D301" w14:textId="77777777" w:rsidR="00A74EDB" w:rsidRPr="00EB238C" w:rsidRDefault="00A74EDB" w:rsidP="00A74EDB">
            <w:pPr>
              <w:jc w:val="center"/>
              <w:rPr>
                <w:rFonts w:ascii="Trebuchet MS" w:hAnsi="Trebuchet MS" w:cs="Calibri"/>
                <w:color w:val="1F497D" w:themeColor="text2"/>
              </w:rPr>
            </w:pPr>
            <w:r w:rsidRPr="00EB238C">
              <w:rPr>
                <w:rFonts w:ascii="Trebuchet MS" w:hAnsi="Trebuchet MS" w:cs="Calibri,Bold"/>
                <w:b/>
                <w:bCs/>
                <w:color w:val="1F497D" w:themeColor="text2"/>
              </w:rPr>
              <w:t>Indicatori de realizare</w:t>
            </w:r>
          </w:p>
        </w:tc>
      </w:tr>
      <w:tr w:rsidR="00EB238C" w:rsidRPr="00EB238C" w14:paraId="46CCEA96" w14:textId="77777777" w:rsidTr="00C977A6">
        <w:tc>
          <w:tcPr>
            <w:tcW w:w="716" w:type="dxa"/>
          </w:tcPr>
          <w:p w14:paraId="537FD6C5" w14:textId="77777777" w:rsidR="00A74EDB" w:rsidRPr="00EB238C" w:rsidRDefault="00A74EDB" w:rsidP="00A74EDB">
            <w:pPr>
              <w:jc w:val="center"/>
              <w:rPr>
                <w:rFonts w:ascii="Trebuchet MS" w:hAnsi="Trebuchet MS" w:cs="Calibri"/>
                <w:b/>
                <w:color w:val="1F497D" w:themeColor="text2"/>
              </w:rPr>
            </w:pPr>
            <w:r w:rsidRPr="00EB238C">
              <w:rPr>
                <w:rFonts w:ascii="Trebuchet MS" w:hAnsi="Trebuchet MS" w:cs="Calibri"/>
                <w:b/>
                <w:color w:val="1F497D" w:themeColor="text2"/>
              </w:rPr>
              <w:t>Cod</w:t>
            </w:r>
          </w:p>
        </w:tc>
        <w:tc>
          <w:tcPr>
            <w:tcW w:w="1619" w:type="dxa"/>
          </w:tcPr>
          <w:p w14:paraId="6A5F281E" w14:textId="77777777" w:rsidR="00A74EDB" w:rsidRPr="00EB238C" w:rsidRDefault="00A74EDB" w:rsidP="00A74EDB">
            <w:pPr>
              <w:autoSpaceDE w:val="0"/>
              <w:autoSpaceDN w:val="0"/>
              <w:adjustRightInd w:val="0"/>
              <w:jc w:val="center"/>
              <w:rPr>
                <w:rFonts w:ascii="Trebuchet MS" w:hAnsi="Trebuchet MS" w:cs="Calibri,Bold"/>
                <w:b/>
                <w:bCs/>
                <w:color w:val="1F497D" w:themeColor="text2"/>
              </w:rPr>
            </w:pPr>
            <w:r w:rsidRPr="00EB238C">
              <w:rPr>
                <w:rFonts w:ascii="Trebuchet MS" w:hAnsi="Trebuchet MS" w:cs="Calibri,Bold"/>
                <w:b/>
                <w:bCs/>
                <w:color w:val="1F497D" w:themeColor="text2"/>
              </w:rPr>
              <w:t>Regiune</w:t>
            </w:r>
          </w:p>
          <w:p w14:paraId="5F92FDF5" w14:textId="77777777" w:rsidR="00A74EDB" w:rsidRPr="00EB238C" w:rsidRDefault="00A74EDB" w:rsidP="00A74EDB">
            <w:pPr>
              <w:autoSpaceDE w:val="0"/>
              <w:autoSpaceDN w:val="0"/>
              <w:adjustRightInd w:val="0"/>
              <w:jc w:val="center"/>
              <w:rPr>
                <w:rFonts w:ascii="Trebuchet MS" w:hAnsi="Trebuchet MS" w:cs="Calibri,Bold"/>
                <w:b/>
                <w:bCs/>
                <w:color w:val="1F497D" w:themeColor="text2"/>
              </w:rPr>
            </w:pPr>
            <w:r w:rsidRPr="00EB238C">
              <w:rPr>
                <w:rFonts w:ascii="Trebuchet MS" w:hAnsi="Trebuchet MS" w:cs="Calibri,Bold"/>
                <w:b/>
                <w:bCs/>
                <w:color w:val="1F497D" w:themeColor="text2"/>
              </w:rPr>
              <w:t>de</w:t>
            </w:r>
          </w:p>
          <w:p w14:paraId="252591E6" w14:textId="77777777" w:rsidR="00A74EDB" w:rsidRPr="00EB238C" w:rsidRDefault="00A74EDB" w:rsidP="00A74EDB">
            <w:pPr>
              <w:jc w:val="center"/>
              <w:rPr>
                <w:rFonts w:ascii="Trebuchet MS" w:hAnsi="Trebuchet MS" w:cs="Calibri"/>
                <w:b/>
                <w:color w:val="1F497D" w:themeColor="text2"/>
              </w:rPr>
            </w:pPr>
            <w:r w:rsidRPr="00EB238C">
              <w:rPr>
                <w:rFonts w:ascii="Trebuchet MS" w:hAnsi="Trebuchet MS" w:cs="Calibri,Bold"/>
                <w:b/>
                <w:bCs/>
                <w:color w:val="1F497D" w:themeColor="text2"/>
              </w:rPr>
              <w:t>dezvoltare</w:t>
            </w:r>
          </w:p>
        </w:tc>
        <w:tc>
          <w:tcPr>
            <w:tcW w:w="3330" w:type="dxa"/>
          </w:tcPr>
          <w:p w14:paraId="2D5ADBA1" w14:textId="77777777" w:rsidR="00A74EDB" w:rsidRPr="00EB238C" w:rsidRDefault="00A74EDB" w:rsidP="00A74EDB">
            <w:pPr>
              <w:jc w:val="center"/>
              <w:rPr>
                <w:rFonts w:ascii="Trebuchet MS" w:hAnsi="Trebuchet MS" w:cs="Calibri"/>
                <w:b/>
                <w:color w:val="1F497D" w:themeColor="text2"/>
              </w:rPr>
            </w:pPr>
            <w:r w:rsidRPr="00EB238C">
              <w:rPr>
                <w:rFonts w:ascii="Trebuchet MS" w:hAnsi="Trebuchet MS" w:cs="Calibri,Bold"/>
                <w:b/>
                <w:bCs/>
                <w:color w:val="1F497D" w:themeColor="text2"/>
              </w:rPr>
              <w:t>Denumire indicator</w:t>
            </w:r>
          </w:p>
        </w:tc>
        <w:tc>
          <w:tcPr>
            <w:tcW w:w="2160" w:type="dxa"/>
          </w:tcPr>
          <w:p w14:paraId="11A87660" w14:textId="77777777" w:rsidR="00A74EDB" w:rsidRPr="00EB238C" w:rsidRDefault="00A74EDB" w:rsidP="00A74EDB">
            <w:pPr>
              <w:autoSpaceDE w:val="0"/>
              <w:autoSpaceDN w:val="0"/>
              <w:adjustRightInd w:val="0"/>
              <w:jc w:val="center"/>
              <w:rPr>
                <w:rFonts w:ascii="Trebuchet MS" w:hAnsi="Trebuchet MS" w:cs="Calibri,Bold"/>
                <w:b/>
                <w:bCs/>
                <w:color w:val="1F497D" w:themeColor="text2"/>
              </w:rPr>
            </w:pPr>
            <w:r w:rsidRPr="00EB238C">
              <w:rPr>
                <w:rFonts w:ascii="Trebuchet MS" w:hAnsi="Trebuchet MS" w:cs="Calibri,Bold"/>
                <w:b/>
                <w:bCs/>
                <w:color w:val="1F497D" w:themeColor="text2"/>
              </w:rPr>
              <w:t>Ținta minimă</w:t>
            </w:r>
          </w:p>
          <w:p w14:paraId="06D1EDE9" w14:textId="77777777" w:rsidR="00A74EDB" w:rsidRPr="00EB238C" w:rsidRDefault="00A74EDB" w:rsidP="00A74EDB">
            <w:pPr>
              <w:jc w:val="center"/>
              <w:rPr>
                <w:rFonts w:ascii="Trebuchet MS" w:hAnsi="Trebuchet MS" w:cs="Calibri"/>
                <w:b/>
                <w:color w:val="1F497D" w:themeColor="text2"/>
              </w:rPr>
            </w:pPr>
            <w:r w:rsidRPr="00EB238C">
              <w:rPr>
                <w:rFonts w:ascii="Trebuchet MS" w:hAnsi="Trebuchet MS" w:cs="Calibri,Bold"/>
                <w:b/>
                <w:bCs/>
                <w:color w:val="1F497D" w:themeColor="text2"/>
              </w:rPr>
              <w:t>solicitată</w:t>
            </w:r>
          </w:p>
        </w:tc>
        <w:tc>
          <w:tcPr>
            <w:tcW w:w="720" w:type="dxa"/>
          </w:tcPr>
          <w:p w14:paraId="3EA0BD7D" w14:textId="77777777" w:rsidR="00A74EDB" w:rsidRPr="00EB238C" w:rsidRDefault="00A74EDB" w:rsidP="00A74EDB">
            <w:pPr>
              <w:jc w:val="center"/>
              <w:rPr>
                <w:rFonts w:ascii="Trebuchet MS" w:hAnsi="Trebuchet MS" w:cs="Calibri"/>
                <w:b/>
                <w:color w:val="1F497D" w:themeColor="text2"/>
              </w:rPr>
            </w:pPr>
            <w:r w:rsidRPr="00EB238C">
              <w:rPr>
                <w:rFonts w:ascii="Trebuchet MS" w:hAnsi="Trebuchet MS" w:cs="Calibri"/>
                <w:b/>
                <w:color w:val="1F497D" w:themeColor="text2"/>
              </w:rPr>
              <w:t>Cod</w:t>
            </w:r>
          </w:p>
        </w:tc>
        <w:tc>
          <w:tcPr>
            <w:tcW w:w="1980" w:type="dxa"/>
          </w:tcPr>
          <w:p w14:paraId="379246F1" w14:textId="77777777" w:rsidR="00A74EDB" w:rsidRPr="00EB238C" w:rsidRDefault="00A74EDB" w:rsidP="00A74EDB">
            <w:pPr>
              <w:autoSpaceDE w:val="0"/>
              <w:autoSpaceDN w:val="0"/>
              <w:adjustRightInd w:val="0"/>
              <w:jc w:val="center"/>
              <w:rPr>
                <w:rFonts w:ascii="Trebuchet MS" w:hAnsi="Trebuchet MS" w:cs="Calibri,Bold"/>
                <w:b/>
                <w:bCs/>
                <w:color w:val="1F497D" w:themeColor="text2"/>
              </w:rPr>
            </w:pPr>
            <w:r w:rsidRPr="00EB238C">
              <w:rPr>
                <w:rFonts w:ascii="Trebuchet MS" w:hAnsi="Trebuchet MS" w:cs="Calibri,Bold"/>
                <w:b/>
                <w:bCs/>
                <w:color w:val="1F497D" w:themeColor="text2"/>
              </w:rPr>
              <w:t>Regiune</w:t>
            </w:r>
          </w:p>
          <w:p w14:paraId="01B85FED" w14:textId="77777777" w:rsidR="00A74EDB" w:rsidRPr="00EB238C" w:rsidRDefault="00A74EDB" w:rsidP="00A74EDB">
            <w:pPr>
              <w:autoSpaceDE w:val="0"/>
              <w:autoSpaceDN w:val="0"/>
              <w:adjustRightInd w:val="0"/>
              <w:jc w:val="center"/>
              <w:rPr>
                <w:rFonts w:ascii="Trebuchet MS" w:hAnsi="Trebuchet MS" w:cs="Calibri,Bold"/>
                <w:b/>
                <w:bCs/>
                <w:color w:val="1F497D" w:themeColor="text2"/>
              </w:rPr>
            </w:pPr>
            <w:r w:rsidRPr="00EB238C">
              <w:rPr>
                <w:rFonts w:ascii="Trebuchet MS" w:hAnsi="Trebuchet MS" w:cs="Calibri,Bold"/>
                <w:b/>
                <w:bCs/>
                <w:color w:val="1F497D" w:themeColor="text2"/>
              </w:rPr>
              <w:t>de</w:t>
            </w:r>
          </w:p>
          <w:p w14:paraId="1944A872" w14:textId="77777777" w:rsidR="00A74EDB" w:rsidRPr="00EB238C" w:rsidRDefault="00A74EDB" w:rsidP="00A74EDB">
            <w:pPr>
              <w:jc w:val="center"/>
              <w:rPr>
                <w:rFonts w:ascii="Trebuchet MS" w:hAnsi="Trebuchet MS" w:cs="Calibri"/>
                <w:b/>
                <w:color w:val="1F497D" w:themeColor="text2"/>
              </w:rPr>
            </w:pPr>
            <w:r w:rsidRPr="00EB238C">
              <w:rPr>
                <w:rFonts w:ascii="Trebuchet MS" w:hAnsi="Trebuchet MS" w:cs="Calibri,Bold"/>
                <w:b/>
                <w:bCs/>
                <w:color w:val="1F497D" w:themeColor="text2"/>
              </w:rPr>
              <w:t>dezvoltare</w:t>
            </w:r>
          </w:p>
        </w:tc>
        <w:tc>
          <w:tcPr>
            <w:tcW w:w="3150" w:type="dxa"/>
          </w:tcPr>
          <w:p w14:paraId="79FECA5F" w14:textId="77777777" w:rsidR="00A74EDB" w:rsidRPr="00EB238C" w:rsidRDefault="00A74EDB" w:rsidP="00A74EDB">
            <w:pPr>
              <w:jc w:val="center"/>
              <w:rPr>
                <w:rFonts w:ascii="Trebuchet MS" w:hAnsi="Trebuchet MS" w:cs="Calibri"/>
                <w:b/>
                <w:color w:val="1F497D" w:themeColor="text2"/>
              </w:rPr>
            </w:pPr>
            <w:r w:rsidRPr="00EB238C">
              <w:rPr>
                <w:rFonts w:ascii="Trebuchet MS" w:hAnsi="Trebuchet MS" w:cs="Calibri,Bold"/>
                <w:b/>
                <w:bCs/>
                <w:color w:val="1F497D" w:themeColor="text2"/>
              </w:rPr>
              <w:t>Denumire indicator</w:t>
            </w:r>
          </w:p>
        </w:tc>
        <w:tc>
          <w:tcPr>
            <w:tcW w:w="2194" w:type="dxa"/>
          </w:tcPr>
          <w:p w14:paraId="3EA68EC1" w14:textId="77777777" w:rsidR="00A74EDB" w:rsidRPr="00EB238C" w:rsidRDefault="00A74EDB" w:rsidP="00A74EDB">
            <w:pPr>
              <w:autoSpaceDE w:val="0"/>
              <w:autoSpaceDN w:val="0"/>
              <w:adjustRightInd w:val="0"/>
              <w:jc w:val="center"/>
              <w:rPr>
                <w:rFonts w:ascii="Trebuchet MS" w:hAnsi="Trebuchet MS" w:cs="Calibri,Bold"/>
                <w:b/>
                <w:bCs/>
                <w:color w:val="1F497D" w:themeColor="text2"/>
              </w:rPr>
            </w:pPr>
            <w:r w:rsidRPr="00EB238C">
              <w:rPr>
                <w:rFonts w:ascii="Trebuchet MS" w:hAnsi="Trebuchet MS" w:cs="Calibri,Bold"/>
                <w:b/>
                <w:bCs/>
                <w:color w:val="1F497D" w:themeColor="text2"/>
              </w:rPr>
              <w:t>Ținta minimă</w:t>
            </w:r>
          </w:p>
          <w:p w14:paraId="16BF5FDA" w14:textId="77777777" w:rsidR="00A74EDB" w:rsidRPr="00EB238C" w:rsidRDefault="00A74EDB" w:rsidP="00A74EDB">
            <w:pPr>
              <w:jc w:val="center"/>
              <w:rPr>
                <w:rFonts w:ascii="Trebuchet MS" w:hAnsi="Trebuchet MS" w:cs="Calibri"/>
                <w:b/>
                <w:color w:val="1F497D" w:themeColor="text2"/>
              </w:rPr>
            </w:pPr>
            <w:r w:rsidRPr="00EB238C">
              <w:rPr>
                <w:rFonts w:ascii="Trebuchet MS" w:hAnsi="Trebuchet MS" w:cs="Calibri,Bold"/>
                <w:b/>
                <w:bCs/>
                <w:color w:val="1F497D" w:themeColor="text2"/>
              </w:rPr>
              <w:t>solicitată</w:t>
            </w:r>
          </w:p>
        </w:tc>
      </w:tr>
      <w:tr w:rsidR="00EB238C" w:rsidRPr="00EB238C" w14:paraId="40851D47" w14:textId="77777777" w:rsidTr="00C977A6">
        <w:tc>
          <w:tcPr>
            <w:tcW w:w="716" w:type="dxa"/>
          </w:tcPr>
          <w:p w14:paraId="02E3E50F" w14:textId="794A42F3" w:rsidR="002B28C5" w:rsidRPr="00EB238C" w:rsidRDefault="00A16A35" w:rsidP="00C37D7D">
            <w:pPr>
              <w:jc w:val="both"/>
              <w:rPr>
                <w:rFonts w:ascii="Trebuchet MS" w:hAnsi="Trebuchet MS" w:cs="Calibri"/>
                <w:b/>
                <w:color w:val="1F497D" w:themeColor="text2"/>
              </w:rPr>
            </w:pPr>
            <w:r w:rsidRPr="00EB238C">
              <w:rPr>
                <w:rFonts w:ascii="Trebuchet MS" w:hAnsi="Trebuchet MS" w:cs="Calibri"/>
                <w:b/>
                <w:color w:val="1F497D" w:themeColor="text2"/>
              </w:rPr>
              <w:t>4S52</w:t>
            </w:r>
          </w:p>
        </w:tc>
        <w:tc>
          <w:tcPr>
            <w:tcW w:w="1619" w:type="dxa"/>
          </w:tcPr>
          <w:p w14:paraId="0E2342C3" w14:textId="77777777" w:rsidR="00A16A35" w:rsidRPr="00EB238C" w:rsidRDefault="00A16A35" w:rsidP="00A16A35">
            <w:pPr>
              <w:autoSpaceDE w:val="0"/>
              <w:autoSpaceDN w:val="0"/>
              <w:adjustRightInd w:val="0"/>
              <w:rPr>
                <w:rFonts w:ascii="Trebuchet MS" w:hAnsi="Trebuchet MS" w:cs="Calibri"/>
                <w:color w:val="1F497D" w:themeColor="text2"/>
              </w:rPr>
            </w:pPr>
            <w:r w:rsidRPr="00EB238C">
              <w:rPr>
                <w:rFonts w:ascii="Trebuchet MS" w:hAnsi="Trebuchet MS" w:cs="Calibri"/>
                <w:color w:val="1F497D" w:themeColor="text2"/>
              </w:rPr>
              <w:t>Regiuni</w:t>
            </w:r>
          </w:p>
          <w:p w14:paraId="79C4DD79" w14:textId="77777777" w:rsidR="00A16A35" w:rsidRPr="00EB238C" w:rsidRDefault="00A16A35" w:rsidP="00A16A35">
            <w:pPr>
              <w:autoSpaceDE w:val="0"/>
              <w:autoSpaceDN w:val="0"/>
              <w:adjustRightInd w:val="0"/>
              <w:rPr>
                <w:rFonts w:ascii="Trebuchet MS" w:hAnsi="Trebuchet MS" w:cs="Calibri"/>
                <w:color w:val="1F497D" w:themeColor="text2"/>
              </w:rPr>
            </w:pPr>
            <w:r w:rsidRPr="00EB238C">
              <w:rPr>
                <w:rFonts w:ascii="Trebuchet MS" w:hAnsi="Trebuchet MS" w:cs="Calibri"/>
                <w:color w:val="1F497D" w:themeColor="text2"/>
              </w:rPr>
              <w:t>mai puțin</w:t>
            </w:r>
          </w:p>
          <w:p w14:paraId="1071525C" w14:textId="77777777" w:rsidR="00A16A35" w:rsidRPr="00EB238C" w:rsidRDefault="00A16A35" w:rsidP="00A16A35">
            <w:pPr>
              <w:autoSpaceDE w:val="0"/>
              <w:autoSpaceDN w:val="0"/>
              <w:adjustRightInd w:val="0"/>
              <w:rPr>
                <w:rFonts w:ascii="Trebuchet MS" w:hAnsi="Trebuchet MS" w:cs="Calibri"/>
                <w:color w:val="1F497D" w:themeColor="text2"/>
              </w:rPr>
            </w:pPr>
            <w:r w:rsidRPr="00EB238C">
              <w:rPr>
                <w:rFonts w:ascii="Trebuchet MS" w:hAnsi="Trebuchet MS" w:cs="Calibri"/>
                <w:color w:val="1F497D" w:themeColor="text2"/>
              </w:rPr>
              <w:t>dezvoltate</w:t>
            </w:r>
          </w:p>
          <w:p w14:paraId="7BD71B01" w14:textId="77777777" w:rsidR="002B28C5" w:rsidRPr="00EB238C" w:rsidRDefault="002B28C5" w:rsidP="00C37D7D">
            <w:pPr>
              <w:autoSpaceDE w:val="0"/>
              <w:autoSpaceDN w:val="0"/>
              <w:adjustRightInd w:val="0"/>
              <w:rPr>
                <w:rFonts w:ascii="Trebuchet MS" w:hAnsi="Trebuchet MS" w:cs="Calibri"/>
                <w:color w:val="1F497D" w:themeColor="text2"/>
              </w:rPr>
            </w:pPr>
          </w:p>
        </w:tc>
        <w:tc>
          <w:tcPr>
            <w:tcW w:w="3330" w:type="dxa"/>
          </w:tcPr>
          <w:p w14:paraId="0633FC2A" w14:textId="34F25B46" w:rsidR="002B28C5" w:rsidRPr="00EB238C" w:rsidRDefault="00A16A35" w:rsidP="00C37D7D">
            <w:pPr>
              <w:rPr>
                <w:rFonts w:ascii="Trebuchet MS" w:hAnsi="Trebuchet MS"/>
                <w:bCs/>
                <w:color w:val="1F497D" w:themeColor="text2"/>
              </w:rPr>
            </w:pPr>
            <w:r w:rsidRPr="00EB238C">
              <w:rPr>
                <w:rFonts w:ascii="Trebuchet MS" w:hAnsi="Trebuchet MS"/>
                <w:bCs/>
                <w:color w:val="1F497D" w:themeColor="text2"/>
              </w:rPr>
              <w:t xml:space="preserve">Copii și tineri sprijiniți prin FSE care beneficiază de servicii comunitare (sociale, medicale, </w:t>
            </w:r>
            <w:proofErr w:type="spellStart"/>
            <w:r w:rsidRPr="00EB238C">
              <w:rPr>
                <w:rFonts w:ascii="Trebuchet MS" w:hAnsi="Trebuchet MS"/>
                <w:bCs/>
                <w:color w:val="1F497D" w:themeColor="text2"/>
              </w:rPr>
              <w:t>socio</w:t>
            </w:r>
            <w:proofErr w:type="spellEnd"/>
            <w:r w:rsidRPr="00EB238C">
              <w:rPr>
                <w:rFonts w:ascii="Trebuchet MS" w:hAnsi="Trebuchet MS"/>
                <w:bCs/>
                <w:color w:val="1F497D" w:themeColor="text2"/>
              </w:rPr>
              <w:t>-profesionale etc.) după părăsirea instituțiilor de tip rezidențial</w:t>
            </w:r>
          </w:p>
        </w:tc>
        <w:tc>
          <w:tcPr>
            <w:tcW w:w="2160" w:type="dxa"/>
          </w:tcPr>
          <w:p w14:paraId="3A1E9138" w14:textId="77777777" w:rsidR="002B28C5" w:rsidRPr="00FE2B89" w:rsidRDefault="002B6F05" w:rsidP="00C37D7D">
            <w:pPr>
              <w:autoSpaceDE w:val="0"/>
              <w:autoSpaceDN w:val="0"/>
              <w:adjustRightInd w:val="0"/>
              <w:rPr>
                <w:rFonts w:ascii="Trebuchet MS" w:hAnsi="Trebuchet MS" w:cs="Calibri"/>
                <w:b/>
                <w:color w:val="1F497D" w:themeColor="text2"/>
              </w:rPr>
            </w:pPr>
            <w:r w:rsidRPr="00FE2B89">
              <w:rPr>
                <w:rFonts w:ascii="Trebuchet MS" w:hAnsi="Trebuchet MS" w:cs="Calibri"/>
                <w:b/>
                <w:color w:val="1F497D" w:themeColor="text2"/>
              </w:rPr>
              <w:t>Minim 50% din 4S59</w:t>
            </w:r>
          </w:p>
          <w:p w14:paraId="135D98F9" w14:textId="7AD76E31" w:rsidR="002061B4" w:rsidRPr="00FE2B89" w:rsidRDefault="002061B4" w:rsidP="00C37D7D">
            <w:pPr>
              <w:autoSpaceDE w:val="0"/>
              <w:autoSpaceDN w:val="0"/>
              <w:adjustRightInd w:val="0"/>
              <w:rPr>
                <w:rFonts w:ascii="Trebuchet MS" w:hAnsi="Trebuchet MS" w:cs="Calibri,Bold"/>
                <w:b/>
                <w:bCs/>
                <w:color w:val="1F497D" w:themeColor="text2"/>
              </w:rPr>
            </w:pPr>
          </w:p>
        </w:tc>
        <w:tc>
          <w:tcPr>
            <w:tcW w:w="720" w:type="dxa"/>
          </w:tcPr>
          <w:p w14:paraId="08C24767" w14:textId="680C5D82" w:rsidR="002B28C5" w:rsidRPr="00EB238C" w:rsidRDefault="00AD129F" w:rsidP="00C37D7D">
            <w:pPr>
              <w:jc w:val="both"/>
              <w:rPr>
                <w:rFonts w:ascii="Trebuchet MS" w:hAnsi="Trebuchet MS" w:cs="Calibri"/>
                <w:b/>
                <w:color w:val="1F497D" w:themeColor="text2"/>
              </w:rPr>
            </w:pPr>
            <w:r w:rsidRPr="00EB238C">
              <w:rPr>
                <w:rFonts w:ascii="Trebuchet MS" w:hAnsi="Trebuchet MS" w:cs="Calibri"/>
                <w:b/>
                <w:color w:val="1F497D" w:themeColor="text2"/>
              </w:rPr>
              <w:t>4S59</w:t>
            </w:r>
          </w:p>
        </w:tc>
        <w:tc>
          <w:tcPr>
            <w:tcW w:w="1980" w:type="dxa"/>
          </w:tcPr>
          <w:p w14:paraId="30E20A9E" w14:textId="77777777" w:rsidR="00AD129F" w:rsidRPr="00EB238C" w:rsidRDefault="00AD129F" w:rsidP="00AD129F">
            <w:pPr>
              <w:autoSpaceDE w:val="0"/>
              <w:autoSpaceDN w:val="0"/>
              <w:adjustRightInd w:val="0"/>
              <w:rPr>
                <w:rFonts w:ascii="Trebuchet MS" w:hAnsi="Trebuchet MS" w:cs="Calibri"/>
                <w:color w:val="1F497D" w:themeColor="text2"/>
              </w:rPr>
            </w:pPr>
            <w:r w:rsidRPr="00EB238C">
              <w:rPr>
                <w:rFonts w:ascii="Trebuchet MS" w:hAnsi="Trebuchet MS" w:cs="Calibri"/>
                <w:color w:val="1F497D" w:themeColor="text2"/>
              </w:rPr>
              <w:t>Regiuni</w:t>
            </w:r>
          </w:p>
          <w:p w14:paraId="6ABE1049" w14:textId="77777777" w:rsidR="00AD129F" w:rsidRPr="00EB238C" w:rsidRDefault="00AD129F" w:rsidP="00AD129F">
            <w:pPr>
              <w:autoSpaceDE w:val="0"/>
              <w:autoSpaceDN w:val="0"/>
              <w:adjustRightInd w:val="0"/>
              <w:rPr>
                <w:rFonts w:ascii="Trebuchet MS" w:hAnsi="Trebuchet MS" w:cs="Calibri"/>
                <w:color w:val="1F497D" w:themeColor="text2"/>
              </w:rPr>
            </w:pPr>
            <w:r w:rsidRPr="00EB238C">
              <w:rPr>
                <w:rFonts w:ascii="Trebuchet MS" w:hAnsi="Trebuchet MS" w:cs="Calibri"/>
                <w:color w:val="1F497D" w:themeColor="text2"/>
              </w:rPr>
              <w:t>mai puțin</w:t>
            </w:r>
          </w:p>
          <w:p w14:paraId="1883A5E6" w14:textId="77777777" w:rsidR="00AD129F" w:rsidRPr="00EB238C" w:rsidRDefault="00AD129F" w:rsidP="00AD129F">
            <w:pPr>
              <w:autoSpaceDE w:val="0"/>
              <w:autoSpaceDN w:val="0"/>
              <w:adjustRightInd w:val="0"/>
              <w:rPr>
                <w:rFonts w:ascii="Trebuchet MS" w:hAnsi="Trebuchet MS" w:cs="Calibri"/>
                <w:color w:val="1F497D" w:themeColor="text2"/>
              </w:rPr>
            </w:pPr>
            <w:r w:rsidRPr="00EB238C">
              <w:rPr>
                <w:rFonts w:ascii="Trebuchet MS" w:hAnsi="Trebuchet MS" w:cs="Calibri"/>
                <w:color w:val="1F497D" w:themeColor="text2"/>
              </w:rPr>
              <w:t>dezvoltate</w:t>
            </w:r>
          </w:p>
          <w:p w14:paraId="2039DDB6" w14:textId="77777777" w:rsidR="002B28C5" w:rsidRPr="00EB238C" w:rsidRDefault="002B28C5" w:rsidP="00C37D7D">
            <w:pPr>
              <w:autoSpaceDE w:val="0"/>
              <w:autoSpaceDN w:val="0"/>
              <w:adjustRightInd w:val="0"/>
              <w:rPr>
                <w:rFonts w:ascii="Trebuchet MS" w:hAnsi="Trebuchet MS" w:cs="Calibri"/>
                <w:color w:val="1F497D" w:themeColor="text2"/>
              </w:rPr>
            </w:pPr>
          </w:p>
        </w:tc>
        <w:tc>
          <w:tcPr>
            <w:tcW w:w="3150" w:type="dxa"/>
          </w:tcPr>
          <w:p w14:paraId="66FB57CC" w14:textId="1BE808D8" w:rsidR="002B28C5" w:rsidRPr="00EB238C" w:rsidRDefault="00AD129F" w:rsidP="00C66D82">
            <w:pPr>
              <w:pStyle w:val="NormalWeb"/>
              <w:spacing w:before="0" w:beforeAutospacing="0" w:after="0" w:afterAutospacing="0"/>
              <w:rPr>
                <w:rFonts w:ascii="Trebuchet MS" w:hAnsi="Trebuchet MS"/>
                <w:bCs/>
                <w:color w:val="1F497D" w:themeColor="text2"/>
                <w:sz w:val="22"/>
                <w:szCs w:val="22"/>
                <w:lang w:val="ro-RO"/>
              </w:rPr>
            </w:pPr>
            <w:r w:rsidRPr="00EB238C">
              <w:rPr>
                <w:rFonts w:ascii="Trebuchet MS" w:hAnsi="Trebuchet MS"/>
                <w:bCs/>
                <w:color w:val="1F497D" w:themeColor="text2"/>
                <w:sz w:val="22"/>
                <w:szCs w:val="22"/>
                <w:lang w:val="ro-RO"/>
              </w:rPr>
              <w:t xml:space="preserve">Persoane anterior </w:t>
            </w:r>
            <w:r w:rsidR="007B702B" w:rsidRPr="00EB238C">
              <w:rPr>
                <w:rFonts w:ascii="Trebuchet MS" w:hAnsi="Trebuchet MS"/>
                <w:bCs/>
                <w:color w:val="1F497D" w:themeColor="text2"/>
                <w:sz w:val="22"/>
                <w:szCs w:val="22"/>
                <w:lang w:val="ro-RO"/>
              </w:rPr>
              <w:t>i</w:t>
            </w:r>
            <w:r w:rsidRPr="00EB238C">
              <w:rPr>
                <w:rFonts w:ascii="Trebuchet MS" w:hAnsi="Trebuchet MS"/>
                <w:bCs/>
                <w:color w:val="1F497D" w:themeColor="text2"/>
                <w:sz w:val="22"/>
                <w:szCs w:val="22"/>
                <w:lang w:val="ro-RO"/>
              </w:rPr>
              <w:t>nstituționalizate care beneficiază de servicii comunitare, copii</w:t>
            </w:r>
          </w:p>
        </w:tc>
        <w:tc>
          <w:tcPr>
            <w:tcW w:w="2194" w:type="dxa"/>
          </w:tcPr>
          <w:p w14:paraId="53640E4A" w14:textId="1EF2F6C5" w:rsidR="002B28C5" w:rsidRPr="00EB238C" w:rsidRDefault="00FC11C1" w:rsidP="00C37D7D">
            <w:pPr>
              <w:autoSpaceDE w:val="0"/>
              <w:autoSpaceDN w:val="0"/>
              <w:adjustRightInd w:val="0"/>
              <w:rPr>
                <w:rFonts w:ascii="Trebuchet MS" w:hAnsi="Trebuchet MS" w:cs="Calibri"/>
                <w:color w:val="1F497D" w:themeColor="text2"/>
              </w:rPr>
            </w:pPr>
            <w:r>
              <w:rPr>
                <w:rFonts w:ascii="Trebuchet MS" w:hAnsi="Trebuchet MS" w:cs="Calibri"/>
                <w:color w:val="1F497D" w:themeColor="text2"/>
              </w:rPr>
              <w:t>100</w:t>
            </w:r>
          </w:p>
        </w:tc>
      </w:tr>
      <w:tr w:rsidR="00EB238C" w:rsidRPr="00EB238C" w14:paraId="2C070842" w14:textId="77777777" w:rsidTr="00C977A6">
        <w:tc>
          <w:tcPr>
            <w:tcW w:w="716" w:type="dxa"/>
          </w:tcPr>
          <w:p w14:paraId="10DF8D0E" w14:textId="6EC3A74D" w:rsidR="00824EB6" w:rsidRPr="00EB238C" w:rsidRDefault="00824EB6" w:rsidP="00824EB6">
            <w:pPr>
              <w:jc w:val="both"/>
              <w:rPr>
                <w:rFonts w:ascii="Trebuchet MS" w:hAnsi="Trebuchet MS" w:cs="Calibri"/>
                <w:b/>
                <w:color w:val="1F497D" w:themeColor="text2"/>
              </w:rPr>
            </w:pPr>
            <w:r w:rsidRPr="00EB238C">
              <w:rPr>
                <w:rFonts w:ascii="Trebuchet MS" w:hAnsi="Trebuchet MS" w:cs="Calibri"/>
                <w:b/>
                <w:color w:val="1F497D" w:themeColor="text2"/>
              </w:rPr>
              <w:t>4S53</w:t>
            </w:r>
          </w:p>
        </w:tc>
        <w:tc>
          <w:tcPr>
            <w:tcW w:w="1619" w:type="dxa"/>
          </w:tcPr>
          <w:p w14:paraId="60C41784" w14:textId="77777777" w:rsidR="00824EB6" w:rsidRPr="00EB238C" w:rsidRDefault="00824EB6" w:rsidP="00824EB6">
            <w:pPr>
              <w:autoSpaceDE w:val="0"/>
              <w:autoSpaceDN w:val="0"/>
              <w:adjustRightInd w:val="0"/>
              <w:rPr>
                <w:rFonts w:ascii="Trebuchet MS" w:hAnsi="Trebuchet MS" w:cs="Calibri"/>
                <w:color w:val="1F497D" w:themeColor="text2"/>
              </w:rPr>
            </w:pPr>
            <w:r w:rsidRPr="00EB238C">
              <w:rPr>
                <w:rFonts w:ascii="Trebuchet MS" w:hAnsi="Trebuchet MS" w:cs="Calibri"/>
                <w:color w:val="1F497D" w:themeColor="text2"/>
              </w:rPr>
              <w:t>Regiuni</w:t>
            </w:r>
          </w:p>
          <w:p w14:paraId="5DC7106C" w14:textId="77777777" w:rsidR="00824EB6" w:rsidRPr="00EB238C" w:rsidRDefault="00824EB6" w:rsidP="00824EB6">
            <w:pPr>
              <w:autoSpaceDE w:val="0"/>
              <w:autoSpaceDN w:val="0"/>
              <w:adjustRightInd w:val="0"/>
              <w:rPr>
                <w:rFonts w:ascii="Trebuchet MS" w:hAnsi="Trebuchet MS" w:cs="Calibri"/>
                <w:color w:val="1F497D" w:themeColor="text2"/>
              </w:rPr>
            </w:pPr>
            <w:r w:rsidRPr="00EB238C">
              <w:rPr>
                <w:rFonts w:ascii="Trebuchet MS" w:hAnsi="Trebuchet MS" w:cs="Calibri"/>
                <w:color w:val="1F497D" w:themeColor="text2"/>
              </w:rPr>
              <w:t>mai puțin</w:t>
            </w:r>
          </w:p>
          <w:p w14:paraId="38CDE789" w14:textId="77777777" w:rsidR="00824EB6" w:rsidRPr="00EB238C" w:rsidRDefault="00824EB6" w:rsidP="00824EB6">
            <w:pPr>
              <w:autoSpaceDE w:val="0"/>
              <w:autoSpaceDN w:val="0"/>
              <w:adjustRightInd w:val="0"/>
              <w:rPr>
                <w:rFonts w:ascii="Trebuchet MS" w:hAnsi="Trebuchet MS" w:cs="Calibri"/>
                <w:color w:val="1F497D" w:themeColor="text2"/>
              </w:rPr>
            </w:pPr>
            <w:r w:rsidRPr="00EB238C">
              <w:rPr>
                <w:rFonts w:ascii="Trebuchet MS" w:hAnsi="Trebuchet MS" w:cs="Calibri"/>
                <w:color w:val="1F497D" w:themeColor="text2"/>
              </w:rPr>
              <w:t>dezvoltate</w:t>
            </w:r>
          </w:p>
          <w:p w14:paraId="6B331EA9" w14:textId="77777777" w:rsidR="00824EB6" w:rsidRPr="00EB238C" w:rsidRDefault="00824EB6" w:rsidP="00824EB6">
            <w:pPr>
              <w:autoSpaceDE w:val="0"/>
              <w:autoSpaceDN w:val="0"/>
              <w:adjustRightInd w:val="0"/>
              <w:rPr>
                <w:rFonts w:ascii="Trebuchet MS" w:hAnsi="Trebuchet MS" w:cs="Calibri"/>
                <w:color w:val="1F497D" w:themeColor="text2"/>
              </w:rPr>
            </w:pPr>
          </w:p>
        </w:tc>
        <w:tc>
          <w:tcPr>
            <w:tcW w:w="3330" w:type="dxa"/>
          </w:tcPr>
          <w:p w14:paraId="232C2BAA" w14:textId="25E87537" w:rsidR="00824EB6" w:rsidRPr="00EB238C" w:rsidRDefault="00824EB6" w:rsidP="00824EB6">
            <w:pPr>
              <w:rPr>
                <w:rFonts w:ascii="Trebuchet MS" w:hAnsi="Trebuchet MS"/>
                <w:bCs/>
                <w:color w:val="1F497D" w:themeColor="text2"/>
              </w:rPr>
            </w:pPr>
            <w:r w:rsidRPr="00EB238C">
              <w:rPr>
                <w:rFonts w:ascii="Trebuchet MS" w:hAnsi="Trebuchet MS"/>
                <w:bCs/>
                <w:color w:val="1F497D" w:themeColor="text2"/>
              </w:rPr>
              <w:t>Asistenți maternali (din care: din zona rurală) care rămân în sistem</w:t>
            </w:r>
          </w:p>
        </w:tc>
        <w:tc>
          <w:tcPr>
            <w:tcW w:w="2160" w:type="dxa"/>
          </w:tcPr>
          <w:p w14:paraId="7DD275A8" w14:textId="77777777" w:rsidR="00824EB6" w:rsidRPr="00FE2B89" w:rsidRDefault="00760E08" w:rsidP="00824EB6">
            <w:pPr>
              <w:autoSpaceDE w:val="0"/>
              <w:autoSpaceDN w:val="0"/>
              <w:adjustRightInd w:val="0"/>
              <w:rPr>
                <w:rFonts w:ascii="Trebuchet MS" w:hAnsi="Trebuchet MS" w:cs="Calibri"/>
                <w:b/>
                <w:color w:val="1F497D" w:themeColor="text2"/>
              </w:rPr>
            </w:pPr>
            <w:r w:rsidRPr="00FE2B89">
              <w:rPr>
                <w:rFonts w:ascii="Trebuchet MS" w:hAnsi="Trebuchet MS" w:cs="Calibri"/>
                <w:b/>
                <w:color w:val="1F497D" w:themeColor="text2"/>
              </w:rPr>
              <w:t>Minim 50% din 4S60</w:t>
            </w:r>
          </w:p>
          <w:p w14:paraId="10D0A732" w14:textId="77777777" w:rsidR="002061B4" w:rsidRPr="00FE2B89" w:rsidRDefault="002061B4" w:rsidP="00824EB6">
            <w:pPr>
              <w:autoSpaceDE w:val="0"/>
              <w:autoSpaceDN w:val="0"/>
              <w:adjustRightInd w:val="0"/>
              <w:rPr>
                <w:rFonts w:ascii="Trebuchet MS" w:hAnsi="Trebuchet MS" w:cs="Calibri"/>
                <w:b/>
                <w:color w:val="1F497D" w:themeColor="text2"/>
              </w:rPr>
            </w:pPr>
          </w:p>
          <w:p w14:paraId="7093CC61" w14:textId="35AB379A" w:rsidR="002061B4" w:rsidRPr="00FE2B89" w:rsidRDefault="002061B4" w:rsidP="00E8089D">
            <w:pPr>
              <w:autoSpaceDE w:val="0"/>
              <w:autoSpaceDN w:val="0"/>
              <w:adjustRightInd w:val="0"/>
              <w:rPr>
                <w:rFonts w:ascii="Trebuchet MS" w:hAnsi="Trebuchet MS" w:cs="Calibri,Bold"/>
                <w:b/>
                <w:bCs/>
                <w:color w:val="1F497D" w:themeColor="text2"/>
              </w:rPr>
            </w:pPr>
          </w:p>
        </w:tc>
        <w:tc>
          <w:tcPr>
            <w:tcW w:w="720" w:type="dxa"/>
          </w:tcPr>
          <w:p w14:paraId="7114AB35" w14:textId="2D21E6A2" w:rsidR="00824EB6" w:rsidRPr="00EB238C" w:rsidRDefault="00AD129F" w:rsidP="00824EB6">
            <w:pPr>
              <w:jc w:val="both"/>
              <w:rPr>
                <w:rFonts w:ascii="Trebuchet MS" w:hAnsi="Trebuchet MS" w:cs="Calibri"/>
                <w:b/>
                <w:color w:val="1F497D" w:themeColor="text2"/>
              </w:rPr>
            </w:pPr>
            <w:r w:rsidRPr="00EB238C">
              <w:rPr>
                <w:rFonts w:ascii="Trebuchet MS" w:hAnsi="Trebuchet MS" w:cs="Calibri"/>
                <w:b/>
                <w:color w:val="1F497D" w:themeColor="text2"/>
              </w:rPr>
              <w:t>4S60</w:t>
            </w:r>
          </w:p>
        </w:tc>
        <w:tc>
          <w:tcPr>
            <w:tcW w:w="1980" w:type="dxa"/>
          </w:tcPr>
          <w:p w14:paraId="0D80392E" w14:textId="77777777" w:rsidR="00AD129F" w:rsidRPr="00EB238C" w:rsidRDefault="00AD129F" w:rsidP="00AD129F">
            <w:pPr>
              <w:autoSpaceDE w:val="0"/>
              <w:autoSpaceDN w:val="0"/>
              <w:adjustRightInd w:val="0"/>
              <w:rPr>
                <w:rFonts w:ascii="Trebuchet MS" w:hAnsi="Trebuchet MS" w:cs="Calibri"/>
                <w:color w:val="1F497D" w:themeColor="text2"/>
              </w:rPr>
            </w:pPr>
            <w:r w:rsidRPr="00EB238C">
              <w:rPr>
                <w:rFonts w:ascii="Trebuchet MS" w:hAnsi="Trebuchet MS" w:cs="Calibri"/>
                <w:color w:val="1F497D" w:themeColor="text2"/>
              </w:rPr>
              <w:t>Regiuni</w:t>
            </w:r>
          </w:p>
          <w:p w14:paraId="0B1E5E46" w14:textId="77777777" w:rsidR="00AD129F" w:rsidRPr="00EB238C" w:rsidRDefault="00AD129F" w:rsidP="00AD129F">
            <w:pPr>
              <w:autoSpaceDE w:val="0"/>
              <w:autoSpaceDN w:val="0"/>
              <w:adjustRightInd w:val="0"/>
              <w:rPr>
                <w:rFonts w:ascii="Trebuchet MS" w:hAnsi="Trebuchet MS" w:cs="Calibri"/>
                <w:color w:val="1F497D" w:themeColor="text2"/>
              </w:rPr>
            </w:pPr>
            <w:r w:rsidRPr="00EB238C">
              <w:rPr>
                <w:rFonts w:ascii="Trebuchet MS" w:hAnsi="Trebuchet MS" w:cs="Calibri"/>
                <w:color w:val="1F497D" w:themeColor="text2"/>
              </w:rPr>
              <w:t>mai puțin</w:t>
            </w:r>
          </w:p>
          <w:p w14:paraId="27135EA0" w14:textId="77777777" w:rsidR="00AD129F" w:rsidRPr="00EB238C" w:rsidRDefault="00AD129F" w:rsidP="00AD129F">
            <w:pPr>
              <w:autoSpaceDE w:val="0"/>
              <w:autoSpaceDN w:val="0"/>
              <w:adjustRightInd w:val="0"/>
              <w:rPr>
                <w:rFonts w:ascii="Trebuchet MS" w:hAnsi="Trebuchet MS" w:cs="Calibri"/>
                <w:color w:val="1F497D" w:themeColor="text2"/>
              </w:rPr>
            </w:pPr>
            <w:r w:rsidRPr="00EB238C">
              <w:rPr>
                <w:rFonts w:ascii="Trebuchet MS" w:hAnsi="Trebuchet MS" w:cs="Calibri"/>
                <w:color w:val="1F497D" w:themeColor="text2"/>
              </w:rPr>
              <w:t>dezvoltate</w:t>
            </w:r>
          </w:p>
          <w:p w14:paraId="40F907C4" w14:textId="77777777" w:rsidR="00824EB6" w:rsidRPr="00EB238C" w:rsidRDefault="00824EB6" w:rsidP="00824EB6">
            <w:pPr>
              <w:autoSpaceDE w:val="0"/>
              <w:autoSpaceDN w:val="0"/>
              <w:adjustRightInd w:val="0"/>
              <w:rPr>
                <w:rFonts w:ascii="Trebuchet MS" w:hAnsi="Trebuchet MS" w:cs="Calibri"/>
                <w:color w:val="1F497D" w:themeColor="text2"/>
              </w:rPr>
            </w:pPr>
          </w:p>
        </w:tc>
        <w:tc>
          <w:tcPr>
            <w:tcW w:w="3150" w:type="dxa"/>
          </w:tcPr>
          <w:p w14:paraId="2CABB941" w14:textId="4299ECA7" w:rsidR="00824EB6" w:rsidRPr="00EB238C" w:rsidRDefault="00CA4C43" w:rsidP="00824EB6">
            <w:pPr>
              <w:pStyle w:val="NormalWeb"/>
              <w:spacing w:before="0" w:beforeAutospacing="0" w:after="0" w:afterAutospacing="0"/>
              <w:rPr>
                <w:rFonts w:ascii="Trebuchet MS" w:hAnsi="Trebuchet MS"/>
                <w:bCs/>
                <w:color w:val="1F497D" w:themeColor="text2"/>
                <w:sz w:val="22"/>
                <w:szCs w:val="22"/>
                <w:lang w:val="ro-RO"/>
              </w:rPr>
            </w:pPr>
            <w:r w:rsidRPr="00EB238C">
              <w:rPr>
                <w:rFonts w:ascii="Trebuchet MS" w:hAnsi="Trebuchet MS"/>
                <w:bCs/>
                <w:color w:val="1F497D" w:themeColor="text2"/>
                <w:sz w:val="22"/>
                <w:szCs w:val="22"/>
                <w:lang w:val="ro-RO"/>
              </w:rPr>
              <w:t>Asistenți maternali (din care: din zona rurală) care beneficiază de sprijin</w:t>
            </w:r>
          </w:p>
        </w:tc>
        <w:tc>
          <w:tcPr>
            <w:tcW w:w="2194" w:type="dxa"/>
          </w:tcPr>
          <w:p w14:paraId="52EEBE4A" w14:textId="74E8CAE8" w:rsidR="00824EB6" w:rsidRPr="00EB238C" w:rsidRDefault="00FC11C1" w:rsidP="00824EB6">
            <w:pPr>
              <w:autoSpaceDE w:val="0"/>
              <w:autoSpaceDN w:val="0"/>
              <w:adjustRightInd w:val="0"/>
              <w:rPr>
                <w:rFonts w:ascii="Trebuchet MS" w:hAnsi="Trebuchet MS" w:cs="Calibri"/>
                <w:color w:val="1F497D" w:themeColor="text2"/>
              </w:rPr>
            </w:pPr>
            <w:r>
              <w:rPr>
                <w:rFonts w:ascii="Trebuchet MS" w:hAnsi="Trebuchet MS" w:cs="Calibri"/>
                <w:color w:val="1F497D" w:themeColor="text2"/>
              </w:rPr>
              <w:t>30</w:t>
            </w:r>
          </w:p>
        </w:tc>
      </w:tr>
      <w:tr w:rsidR="002061B4" w:rsidRPr="00EB238C" w14:paraId="14DC64D0" w14:textId="77777777" w:rsidTr="00F469E0">
        <w:trPr>
          <w:trHeight w:val="1901"/>
        </w:trPr>
        <w:tc>
          <w:tcPr>
            <w:tcW w:w="716" w:type="dxa"/>
          </w:tcPr>
          <w:p w14:paraId="2BD19B49" w14:textId="0C6EB396" w:rsidR="002061B4" w:rsidRPr="00EB238C" w:rsidRDefault="002061B4" w:rsidP="002061B4">
            <w:pPr>
              <w:jc w:val="both"/>
              <w:rPr>
                <w:rFonts w:ascii="Trebuchet MS" w:hAnsi="Trebuchet MS" w:cs="Calibri"/>
                <w:b/>
                <w:color w:val="1F497D" w:themeColor="text2"/>
              </w:rPr>
            </w:pPr>
            <w:r>
              <w:rPr>
                <w:rFonts w:ascii="Trebuchet MS" w:hAnsi="Trebuchet MS" w:cs="Calibri"/>
                <w:b/>
                <w:color w:val="1F497D" w:themeColor="text2"/>
              </w:rPr>
              <w:t>4S59</w:t>
            </w:r>
          </w:p>
        </w:tc>
        <w:tc>
          <w:tcPr>
            <w:tcW w:w="1619" w:type="dxa"/>
          </w:tcPr>
          <w:p w14:paraId="7B957E9B" w14:textId="64AD642A" w:rsidR="002061B4" w:rsidRPr="00EB238C" w:rsidRDefault="002061B4" w:rsidP="002061B4">
            <w:pPr>
              <w:autoSpaceDE w:val="0"/>
              <w:autoSpaceDN w:val="0"/>
              <w:adjustRightInd w:val="0"/>
              <w:rPr>
                <w:rFonts w:ascii="Trebuchet MS" w:hAnsi="Trebuchet MS" w:cs="Calibri"/>
                <w:color w:val="1F497D" w:themeColor="text2"/>
              </w:rPr>
            </w:pPr>
            <w:r>
              <w:rPr>
                <w:rFonts w:ascii="Trebuchet MS" w:hAnsi="Trebuchet MS" w:cs="Calibri"/>
                <w:color w:val="1F497D" w:themeColor="text2"/>
              </w:rPr>
              <w:t>Regiuni</w:t>
            </w:r>
          </w:p>
          <w:p w14:paraId="3126EFF4" w14:textId="77777777" w:rsidR="002061B4" w:rsidRPr="00EB238C" w:rsidRDefault="002061B4" w:rsidP="002061B4">
            <w:pPr>
              <w:autoSpaceDE w:val="0"/>
              <w:autoSpaceDN w:val="0"/>
              <w:adjustRightInd w:val="0"/>
              <w:rPr>
                <w:rFonts w:ascii="Trebuchet MS" w:hAnsi="Trebuchet MS" w:cs="Calibri"/>
                <w:color w:val="1F497D" w:themeColor="text2"/>
              </w:rPr>
            </w:pPr>
            <w:r w:rsidRPr="00EB238C">
              <w:rPr>
                <w:rFonts w:ascii="Trebuchet MS" w:hAnsi="Trebuchet MS" w:cs="Calibri"/>
                <w:color w:val="1F497D" w:themeColor="text2"/>
              </w:rPr>
              <w:t>dezvoltate</w:t>
            </w:r>
          </w:p>
          <w:p w14:paraId="233F1936" w14:textId="77777777" w:rsidR="002061B4" w:rsidRPr="00EB238C" w:rsidRDefault="002061B4" w:rsidP="002061B4">
            <w:pPr>
              <w:autoSpaceDE w:val="0"/>
              <w:autoSpaceDN w:val="0"/>
              <w:adjustRightInd w:val="0"/>
              <w:rPr>
                <w:rFonts w:ascii="Trebuchet MS" w:hAnsi="Trebuchet MS" w:cs="Calibri"/>
                <w:color w:val="1F497D" w:themeColor="text2"/>
              </w:rPr>
            </w:pPr>
          </w:p>
        </w:tc>
        <w:tc>
          <w:tcPr>
            <w:tcW w:w="3330" w:type="dxa"/>
          </w:tcPr>
          <w:p w14:paraId="46B6F05A" w14:textId="12C5A58A" w:rsidR="002061B4" w:rsidRPr="00EB238C" w:rsidRDefault="002061B4" w:rsidP="002061B4">
            <w:pPr>
              <w:rPr>
                <w:rFonts w:ascii="Trebuchet MS" w:hAnsi="Trebuchet MS"/>
                <w:bCs/>
                <w:color w:val="1F497D" w:themeColor="text2"/>
              </w:rPr>
            </w:pPr>
            <w:r w:rsidRPr="00EB238C">
              <w:rPr>
                <w:rFonts w:ascii="Trebuchet MS" w:hAnsi="Trebuchet MS"/>
                <w:bCs/>
                <w:color w:val="1F497D" w:themeColor="text2"/>
              </w:rPr>
              <w:t xml:space="preserve">Copii și tineri sprijiniți prin FSE care beneficiază de servicii comunitare (sociale, medicale, </w:t>
            </w:r>
            <w:proofErr w:type="spellStart"/>
            <w:r w:rsidRPr="00EB238C">
              <w:rPr>
                <w:rFonts w:ascii="Trebuchet MS" w:hAnsi="Trebuchet MS"/>
                <w:bCs/>
                <w:color w:val="1F497D" w:themeColor="text2"/>
              </w:rPr>
              <w:t>socio</w:t>
            </w:r>
            <w:proofErr w:type="spellEnd"/>
            <w:r w:rsidRPr="00EB238C">
              <w:rPr>
                <w:rFonts w:ascii="Trebuchet MS" w:hAnsi="Trebuchet MS"/>
                <w:bCs/>
                <w:color w:val="1F497D" w:themeColor="text2"/>
              </w:rPr>
              <w:t>-profesionale etc.) după părăsirea instituțiilor de tip rezidențial</w:t>
            </w:r>
          </w:p>
        </w:tc>
        <w:tc>
          <w:tcPr>
            <w:tcW w:w="2160" w:type="dxa"/>
          </w:tcPr>
          <w:p w14:paraId="20C9B8DF" w14:textId="77777777" w:rsidR="002061B4" w:rsidRPr="00FE2B89" w:rsidRDefault="002061B4" w:rsidP="002061B4">
            <w:pPr>
              <w:autoSpaceDE w:val="0"/>
              <w:autoSpaceDN w:val="0"/>
              <w:adjustRightInd w:val="0"/>
              <w:rPr>
                <w:rFonts w:ascii="Trebuchet MS" w:hAnsi="Trebuchet MS" w:cs="Calibri"/>
                <w:b/>
                <w:color w:val="1F497D" w:themeColor="text2"/>
              </w:rPr>
            </w:pPr>
            <w:r w:rsidRPr="00FE2B89">
              <w:rPr>
                <w:rFonts w:ascii="Trebuchet MS" w:hAnsi="Trebuchet MS" w:cs="Calibri"/>
                <w:b/>
                <w:color w:val="1F497D" w:themeColor="text2"/>
              </w:rPr>
              <w:t>Minim 50% din 4S59</w:t>
            </w:r>
          </w:p>
          <w:p w14:paraId="75C611AF" w14:textId="77777777" w:rsidR="002061B4" w:rsidRPr="00FE2B89" w:rsidRDefault="002061B4" w:rsidP="002061B4">
            <w:pPr>
              <w:autoSpaceDE w:val="0"/>
              <w:autoSpaceDN w:val="0"/>
              <w:adjustRightInd w:val="0"/>
              <w:rPr>
                <w:rFonts w:ascii="Trebuchet MS" w:hAnsi="Trebuchet MS" w:cs="Calibri"/>
                <w:b/>
                <w:color w:val="1F497D" w:themeColor="text2"/>
              </w:rPr>
            </w:pPr>
          </w:p>
          <w:p w14:paraId="732F8E53" w14:textId="0480D4B5" w:rsidR="002061B4" w:rsidRPr="00FE2B89" w:rsidRDefault="002061B4" w:rsidP="002061B4">
            <w:pPr>
              <w:autoSpaceDE w:val="0"/>
              <w:autoSpaceDN w:val="0"/>
              <w:adjustRightInd w:val="0"/>
              <w:rPr>
                <w:rFonts w:ascii="Trebuchet MS" w:hAnsi="Trebuchet MS" w:cs="Calibri"/>
                <w:b/>
                <w:color w:val="1F497D" w:themeColor="text2"/>
              </w:rPr>
            </w:pPr>
          </w:p>
        </w:tc>
        <w:tc>
          <w:tcPr>
            <w:tcW w:w="720" w:type="dxa"/>
          </w:tcPr>
          <w:p w14:paraId="0273F9FF" w14:textId="1FBD7EFF" w:rsidR="002061B4" w:rsidRPr="00EB238C" w:rsidRDefault="002061B4" w:rsidP="002061B4">
            <w:pPr>
              <w:jc w:val="both"/>
              <w:rPr>
                <w:rFonts w:ascii="Trebuchet MS" w:hAnsi="Trebuchet MS" w:cs="Calibri"/>
                <w:b/>
                <w:color w:val="1F497D" w:themeColor="text2"/>
              </w:rPr>
            </w:pPr>
            <w:r>
              <w:rPr>
                <w:rFonts w:ascii="Trebuchet MS" w:hAnsi="Trebuchet MS" w:cs="Calibri"/>
                <w:b/>
                <w:color w:val="1F497D" w:themeColor="text2"/>
              </w:rPr>
              <w:t>4S59</w:t>
            </w:r>
          </w:p>
        </w:tc>
        <w:tc>
          <w:tcPr>
            <w:tcW w:w="1980" w:type="dxa"/>
          </w:tcPr>
          <w:p w14:paraId="4149054B" w14:textId="77777777" w:rsidR="002061B4" w:rsidRPr="00EB238C" w:rsidRDefault="002061B4" w:rsidP="002061B4">
            <w:pPr>
              <w:autoSpaceDE w:val="0"/>
              <w:autoSpaceDN w:val="0"/>
              <w:adjustRightInd w:val="0"/>
              <w:rPr>
                <w:rFonts w:ascii="Trebuchet MS" w:hAnsi="Trebuchet MS" w:cs="Calibri"/>
                <w:color w:val="1F497D" w:themeColor="text2"/>
              </w:rPr>
            </w:pPr>
            <w:r>
              <w:rPr>
                <w:rFonts w:ascii="Trebuchet MS" w:hAnsi="Trebuchet MS" w:cs="Calibri"/>
                <w:color w:val="1F497D" w:themeColor="text2"/>
              </w:rPr>
              <w:t>Regiuni</w:t>
            </w:r>
          </w:p>
          <w:p w14:paraId="295CF68C" w14:textId="77777777" w:rsidR="002061B4" w:rsidRPr="00EB238C" w:rsidRDefault="002061B4" w:rsidP="002061B4">
            <w:pPr>
              <w:autoSpaceDE w:val="0"/>
              <w:autoSpaceDN w:val="0"/>
              <w:adjustRightInd w:val="0"/>
              <w:rPr>
                <w:rFonts w:ascii="Trebuchet MS" w:hAnsi="Trebuchet MS" w:cs="Calibri"/>
                <w:color w:val="1F497D" w:themeColor="text2"/>
              </w:rPr>
            </w:pPr>
            <w:r w:rsidRPr="00EB238C">
              <w:rPr>
                <w:rFonts w:ascii="Trebuchet MS" w:hAnsi="Trebuchet MS" w:cs="Calibri"/>
                <w:color w:val="1F497D" w:themeColor="text2"/>
              </w:rPr>
              <w:t>dezvoltate</w:t>
            </w:r>
          </w:p>
          <w:p w14:paraId="364A5838" w14:textId="77777777" w:rsidR="002061B4" w:rsidRPr="00EB238C" w:rsidRDefault="002061B4" w:rsidP="002061B4">
            <w:pPr>
              <w:autoSpaceDE w:val="0"/>
              <w:autoSpaceDN w:val="0"/>
              <w:adjustRightInd w:val="0"/>
              <w:rPr>
                <w:rFonts w:ascii="Trebuchet MS" w:hAnsi="Trebuchet MS" w:cs="Calibri"/>
                <w:color w:val="1F497D" w:themeColor="text2"/>
              </w:rPr>
            </w:pPr>
          </w:p>
        </w:tc>
        <w:tc>
          <w:tcPr>
            <w:tcW w:w="3150" w:type="dxa"/>
          </w:tcPr>
          <w:p w14:paraId="250DDB9A" w14:textId="0CB8217C" w:rsidR="002061B4" w:rsidRPr="00F469E0" w:rsidRDefault="00420F18" w:rsidP="00FC11C1">
            <w:pPr>
              <w:spacing w:before="240" w:after="200" w:line="276" w:lineRule="auto"/>
              <w:ind w:right="34"/>
              <w:jc w:val="both"/>
              <w:outlineLvl w:val="6"/>
              <w:rPr>
                <w:rFonts w:ascii="Trebuchet MS" w:eastAsia="Times New Roman" w:hAnsi="Trebuchet MS" w:cs="Times New Roman"/>
                <w:bCs/>
                <w:color w:val="1F497D" w:themeColor="text2"/>
              </w:rPr>
            </w:pPr>
            <w:r>
              <w:rPr>
                <w:color w:val="17365D"/>
                <w:sz w:val="18"/>
                <w:szCs w:val="18"/>
              </w:rPr>
              <w:t>P</w:t>
            </w:r>
            <w:r w:rsidR="002061B4" w:rsidRPr="00F469E0">
              <w:rPr>
                <w:rFonts w:ascii="Trebuchet MS" w:eastAsia="Times New Roman" w:hAnsi="Trebuchet MS" w:cs="Times New Roman"/>
                <w:bCs/>
                <w:color w:val="1F497D" w:themeColor="text2"/>
              </w:rPr>
              <w:t>ersoane anterior instituționalizate care beneficiază de servicii comunitare, din care:</w:t>
            </w:r>
          </w:p>
          <w:p w14:paraId="1FAE74D8" w14:textId="77777777" w:rsidR="002061B4" w:rsidRPr="00F469E0" w:rsidRDefault="002061B4" w:rsidP="002061B4">
            <w:pPr>
              <w:numPr>
                <w:ilvl w:val="0"/>
                <w:numId w:val="25"/>
              </w:numPr>
              <w:spacing w:before="240" w:after="200" w:line="276" w:lineRule="auto"/>
              <w:ind w:right="34"/>
              <w:jc w:val="both"/>
              <w:outlineLvl w:val="6"/>
              <w:rPr>
                <w:rFonts w:ascii="Trebuchet MS" w:eastAsia="Times New Roman" w:hAnsi="Trebuchet MS" w:cs="Times New Roman"/>
                <w:bCs/>
                <w:color w:val="1F497D" w:themeColor="text2"/>
              </w:rPr>
            </w:pPr>
            <w:r w:rsidRPr="00F469E0">
              <w:rPr>
                <w:rFonts w:ascii="Trebuchet MS" w:eastAsia="Times New Roman" w:hAnsi="Trebuchet MS" w:cs="Times New Roman"/>
                <w:bCs/>
                <w:color w:val="1F497D" w:themeColor="text2"/>
              </w:rPr>
              <w:t>Copii</w:t>
            </w:r>
          </w:p>
          <w:p w14:paraId="5D27391B" w14:textId="2FA31FEA" w:rsidR="002061B4" w:rsidRPr="00EB238C" w:rsidRDefault="002061B4" w:rsidP="002061B4">
            <w:pPr>
              <w:pStyle w:val="NormalWeb"/>
              <w:spacing w:before="0" w:beforeAutospacing="0" w:after="0" w:afterAutospacing="0"/>
              <w:rPr>
                <w:rFonts w:ascii="Trebuchet MS" w:hAnsi="Trebuchet MS"/>
                <w:bCs/>
                <w:color w:val="1F497D" w:themeColor="text2"/>
                <w:sz w:val="22"/>
                <w:szCs w:val="22"/>
                <w:lang w:val="ro-RO"/>
              </w:rPr>
            </w:pPr>
          </w:p>
        </w:tc>
        <w:tc>
          <w:tcPr>
            <w:tcW w:w="2194" w:type="dxa"/>
          </w:tcPr>
          <w:p w14:paraId="44C6ACB5" w14:textId="095EA18E" w:rsidR="002061B4" w:rsidRPr="00EB238C" w:rsidRDefault="00FC11C1" w:rsidP="002061B4">
            <w:pPr>
              <w:autoSpaceDE w:val="0"/>
              <w:autoSpaceDN w:val="0"/>
              <w:adjustRightInd w:val="0"/>
              <w:rPr>
                <w:rFonts w:ascii="Trebuchet MS" w:hAnsi="Trebuchet MS" w:cs="Calibri"/>
                <w:color w:val="1F497D" w:themeColor="text2"/>
              </w:rPr>
            </w:pPr>
            <w:r>
              <w:rPr>
                <w:rFonts w:ascii="Trebuchet MS" w:hAnsi="Trebuchet MS" w:cs="Calibri"/>
                <w:color w:val="1F497D" w:themeColor="text2"/>
              </w:rPr>
              <w:t>100</w:t>
            </w:r>
          </w:p>
        </w:tc>
      </w:tr>
      <w:tr w:rsidR="00E8089D" w:rsidRPr="00EB238C" w14:paraId="5E90E26B" w14:textId="77777777" w:rsidTr="00C977A6">
        <w:tc>
          <w:tcPr>
            <w:tcW w:w="716" w:type="dxa"/>
          </w:tcPr>
          <w:p w14:paraId="525B0B44" w14:textId="4CE0D5B8" w:rsidR="00E8089D" w:rsidRDefault="00E8089D" w:rsidP="00E8089D">
            <w:pPr>
              <w:jc w:val="both"/>
              <w:rPr>
                <w:rFonts w:ascii="Trebuchet MS" w:hAnsi="Trebuchet MS" w:cs="Calibri"/>
                <w:b/>
                <w:color w:val="1F497D" w:themeColor="text2"/>
              </w:rPr>
            </w:pPr>
            <w:r w:rsidRPr="00EB238C">
              <w:rPr>
                <w:rFonts w:ascii="Trebuchet MS" w:hAnsi="Trebuchet MS" w:cs="Calibri"/>
                <w:b/>
                <w:color w:val="1F497D" w:themeColor="text2"/>
              </w:rPr>
              <w:t>4S53</w:t>
            </w:r>
          </w:p>
        </w:tc>
        <w:tc>
          <w:tcPr>
            <w:tcW w:w="1619" w:type="dxa"/>
          </w:tcPr>
          <w:p w14:paraId="6873C178" w14:textId="77777777" w:rsidR="00E8089D" w:rsidRPr="00EB238C" w:rsidRDefault="00E8089D" w:rsidP="00E8089D">
            <w:pPr>
              <w:autoSpaceDE w:val="0"/>
              <w:autoSpaceDN w:val="0"/>
              <w:adjustRightInd w:val="0"/>
              <w:rPr>
                <w:rFonts w:ascii="Trebuchet MS" w:hAnsi="Trebuchet MS" w:cs="Calibri"/>
                <w:color w:val="1F497D" w:themeColor="text2"/>
              </w:rPr>
            </w:pPr>
            <w:r w:rsidRPr="00EB238C">
              <w:rPr>
                <w:rFonts w:ascii="Trebuchet MS" w:hAnsi="Trebuchet MS" w:cs="Calibri"/>
                <w:color w:val="1F497D" w:themeColor="text2"/>
              </w:rPr>
              <w:t>Regiuni</w:t>
            </w:r>
          </w:p>
          <w:p w14:paraId="3BD1F954" w14:textId="76864B55" w:rsidR="00E8089D" w:rsidRPr="00EB238C" w:rsidRDefault="00E8089D" w:rsidP="00E8089D">
            <w:pPr>
              <w:autoSpaceDE w:val="0"/>
              <w:autoSpaceDN w:val="0"/>
              <w:adjustRightInd w:val="0"/>
              <w:rPr>
                <w:rFonts w:ascii="Trebuchet MS" w:hAnsi="Trebuchet MS" w:cs="Calibri"/>
                <w:color w:val="1F497D" w:themeColor="text2"/>
              </w:rPr>
            </w:pPr>
            <w:r>
              <w:rPr>
                <w:rFonts w:ascii="Trebuchet MS" w:hAnsi="Trebuchet MS" w:cs="Calibri"/>
                <w:color w:val="1F497D" w:themeColor="text2"/>
              </w:rPr>
              <w:t>dezvoltate</w:t>
            </w:r>
          </w:p>
          <w:p w14:paraId="09CC1B75" w14:textId="77777777" w:rsidR="00E8089D" w:rsidRDefault="00E8089D" w:rsidP="00E8089D">
            <w:pPr>
              <w:autoSpaceDE w:val="0"/>
              <w:autoSpaceDN w:val="0"/>
              <w:adjustRightInd w:val="0"/>
              <w:rPr>
                <w:rFonts w:ascii="Trebuchet MS" w:hAnsi="Trebuchet MS" w:cs="Calibri"/>
                <w:color w:val="1F497D" w:themeColor="text2"/>
              </w:rPr>
            </w:pPr>
          </w:p>
        </w:tc>
        <w:tc>
          <w:tcPr>
            <w:tcW w:w="3330" w:type="dxa"/>
          </w:tcPr>
          <w:p w14:paraId="76460342" w14:textId="7AC6E6F7" w:rsidR="00E8089D" w:rsidRPr="00EB238C" w:rsidRDefault="00E8089D" w:rsidP="00E8089D">
            <w:pPr>
              <w:rPr>
                <w:rFonts w:ascii="Trebuchet MS" w:hAnsi="Trebuchet MS"/>
                <w:bCs/>
                <w:color w:val="1F497D" w:themeColor="text2"/>
              </w:rPr>
            </w:pPr>
            <w:r w:rsidRPr="00EB238C">
              <w:rPr>
                <w:rFonts w:ascii="Trebuchet MS" w:hAnsi="Trebuchet MS"/>
                <w:bCs/>
                <w:color w:val="1F497D" w:themeColor="text2"/>
              </w:rPr>
              <w:t>Asistenți maternali (din care: din zona rurală) care rămân în sistem</w:t>
            </w:r>
          </w:p>
        </w:tc>
        <w:tc>
          <w:tcPr>
            <w:tcW w:w="2160" w:type="dxa"/>
          </w:tcPr>
          <w:p w14:paraId="3B97826D" w14:textId="77777777" w:rsidR="00E8089D" w:rsidRPr="00FE2B89" w:rsidRDefault="00E8089D" w:rsidP="00E8089D">
            <w:pPr>
              <w:autoSpaceDE w:val="0"/>
              <w:autoSpaceDN w:val="0"/>
              <w:adjustRightInd w:val="0"/>
              <w:rPr>
                <w:rFonts w:ascii="Trebuchet MS" w:hAnsi="Trebuchet MS" w:cs="Calibri"/>
                <w:b/>
                <w:color w:val="1F497D" w:themeColor="text2"/>
              </w:rPr>
            </w:pPr>
            <w:r w:rsidRPr="00FE2B89">
              <w:rPr>
                <w:rFonts w:ascii="Trebuchet MS" w:hAnsi="Trebuchet MS" w:cs="Calibri"/>
                <w:b/>
                <w:color w:val="1F497D" w:themeColor="text2"/>
              </w:rPr>
              <w:t>Minim 50% din 4S60</w:t>
            </w:r>
          </w:p>
          <w:p w14:paraId="3E7355CE" w14:textId="77777777" w:rsidR="00E8089D" w:rsidRPr="00FE2B89" w:rsidRDefault="00E8089D" w:rsidP="00E8089D">
            <w:pPr>
              <w:autoSpaceDE w:val="0"/>
              <w:autoSpaceDN w:val="0"/>
              <w:adjustRightInd w:val="0"/>
              <w:rPr>
                <w:rFonts w:ascii="Trebuchet MS" w:hAnsi="Trebuchet MS" w:cs="Calibri"/>
                <w:b/>
                <w:color w:val="1F497D" w:themeColor="text2"/>
              </w:rPr>
            </w:pPr>
          </w:p>
          <w:p w14:paraId="76F7FE2C" w14:textId="5D6CDB59" w:rsidR="00E8089D" w:rsidRPr="00FE2B89" w:rsidRDefault="00E8089D" w:rsidP="00E8089D">
            <w:pPr>
              <w:autoSpaceDE w:val="0"/>
              <w:autoSpaceDN w:val="0"/>
              <w:adjustRightInd w:val="0"/>
              <w:rPr>
                <w:rFonts w:ascii="Trebuchet MS" w:hAnsi="Trebuchet MS" w:cs="Calibri"/>
                <w:b/>
                <w:color w:val="1F497D" w:themeColor="text2"/>
              </w:rPr>
            </w:pPr>
          </w:p>
        </w:tc>
        <w:tc>
          <w:tcPr>
            <w:tcW w:w="720" w:type="dxa"/>
          </w:tcPr>
          <w:p w14:paraId="22DEE049" w14:textId="11C9A676" w:rsidR="00E8089D" w:rsidRDefault="00E8089D" w:rsidP="00E8089D">
            <w:pPr>
              <w:jc w:val="both"/>
              <w:rPr>
                <w:rFonts w:ascii="Trebuchet MS" w:hAnsi="Trebuchet MS" w:cs="Calibri"/>
                <w:b/>
                <w:color w:val="1F497D" w:themeColor="text2"/>
              </w:rPr>
            </w:pPr>
            <w:r w:rsidRPr="00EB238C">
              <w:rPr>
                <w:rFonts w:ascii="Trebuchet MS" w:hAnsi="Trebuchet MS" w:cs="Calibri"/>
                <w:b/>
                <w:color w:val="1F497D" w:themeColor="text2"/>
              </w:rPr>
              <w:t>4S60</w:t>
            </w:r>
          </w:p>
        </w:tc>
        <w:tc>
          <w:tcPr>
            <w:tcW w:w="1980" w:type="dxa"/>
          </w:tcPr>
          <w:p w14:paraId="0003B5AB" w14:textId="77777777" w:rsidR="00E8089D" w:rsidRPr="00EB238C" w:rsidRDefault="00E8089D" w:rsidP="00E8089D">
            <w:pPr>
              <w:autoSpaceDE w:val="0"/>
              <w:autoSpaceDN w:val="0"/>
              <w:adjustRightInd w:val="0"/>
              <w:rPr>
                <w:rFonts w:ascii="Trebuchet MS" w:hAnsi="Trebuchet MS" w:cs="Calibri"/>
                <w:color w:val="1F497D" w:themeColor="text2"/>
              </w:rPr>
            </w:pPr>
            <w:r w:rsidRPr="00EB238C">
              <w:rPr>
                <w:rFonts w:ascii="Trebuchet MS" w:hAnsi="Trebuchet MS" w:cs="Calibri"/>
                <w:color w:val="1F497D" w:themeColor="text2"/>
              </w:rPr>
              <w:t>Regiuni</w:t>
            </w:r>
          </w:p>
          <w:p w14:paraId="295D0876" w14:textId="77777777" w:rsidR="00E8089D" w:rsidRPr="00EB238C" w:rsidRDefault="00E8089D" w:rsidP="00E8089D">
            <w:pPr>
              <w:autoSpaceDE w:val="0"/>
              <w:autoSpaceDN w:val="0"/>
              <w:adjustRightInd w:val="0"/>
              <w:rPr>
                <w:rFonts w:ascii="Trebuchet MS" w:hAnsi="Trebuchet MS" w:cs="Calibri"/>
                <w:color w:val="1F497D" w:themeColor="text2"/>
              </w:rPr>
            </w:pPr>
            <w:r w:rsidRPr="00EB238C">
              <w:rPr>
                <w:rFonts w:ascii="Trebuchet MS" w:hAnsi="Trebuchet MS" w:cs="Calibri"/>
                <w:color w:val="1F497D" w:themeColor="text2"/>
              </w:rPr>
              <w:t>mai puțin</w:t>
            </w:r>
          </w:p>
          <w:p w14:paraId="711A5834" w14:textId="77777777" w:rsidR="00E8089D" w:rsidRPr="00EB238C" w:rsidRDefault="00E8089D" w:rsidP="00E8089D">
            <w:pPr>
              <w:autoSpaceDE w:val="0"/>
              <w:autoSpaceDN w:val="0"/>
              <w:adjustRightInd w:val="0"/>
              <w:rPr>
                <w:rFonts w:ascii="Trebuchet MS" w:hAnsi="Trebuchet MS" w:cs="Calibri"/>
                <w:color w:val="1F497D" w:themeColor="text2"/>
              </w:rPr>
            </w:pPr>
            <w:r w:rsidRPr="00EB238C">
              <w:rPr>
                <w:rFonts w:ascii="Trebuchet MS" w:hAnsi="Trebuchet MS" w:cs="Calibri"/>
                <w:color w:val="1F497D" w:themeColor="text2"/>
              </w:rPr>
              <w:t>dezvoltate</w:t>
            </w:r>
          </w:p>
          <w:p w14:paraId="5B4F2590" w14:textId="77777777" w:rsidR="00E8089D" w:rsidRDefault="00E8089D" w:rsidP="00E8089D">
            <w:pPr>
              <w:autoSpaceDE w:val="0"/>
              <w:autoSpaceDN w:val="0"/>
              <w:adjustRightInd w:val="0"/>
              <w:rPr>
                <w:rFonts w:ascii="Trebuchet MS" w:hAnsi="Trebuchet MS" w:cs="Calibri"/>
                <w:color w:val="1F497D" w:themeColor="text2"/>
              </w:rPr>
            </w:pPr>
          </w:p>
        </w:tc>
        <w:tc>
          <w:tcPr>
            <w:tcW w:w="3150" w:type="dxa"/>
          </w:tcPr>
          <w:p w14:paraId="0660E560" w14:textId="1AB6B98B" w:rsidR="00E8089D" w:rsidRPr="001E42A3" w:rsidRDefault="00E8089D" w:rsidP="00E8089D">
            <w:pPr>
              <w:ind w:right="34"/>
              <w:jc w:val="both"/>
              <w:rPr>
                <w:color w:val="17365D"/>
                <w:sz w:val="18"/>
                <w:szCs w:val="18"/>
              </w:rPr>
            </w:pPr>
            <w:r w:rsidRPr="00EB238C">
              <w:rPr>
                <w:rFonts w:ascii="Trebuchet MS" w:hAnsi="Trebuchet MS"/>
                <w:bCs/>
                <w:color w:val="1F497D" w:themeColor="text2"/>
              </w:rPr>
              <w:t>Asistenți maternali (din care: din zona rurală) care beneficiază de sprijin</w:t>
            </w:r>
          </w:p>
        </w:tc>
        <w:tc>
          <w:tcPr>
            <w:tcW w:w="2194" w:type="dxa"/>
          </w:tcPr>
          <w:p w14:paraId="4E4C421B" w14:textId="5ACCB8B9" w:rsidR="00E8089D" w:rsidRDefault="00FC11C1" w:rsidP="00E8089D">
            <w:pPr>
              <w:autoSpaceDE w:val="0"/>
              <w:autoSpaceDN w:val="0"/>
              <w:adjustRightInd w:val="0"/>
              <w:rPr>
                <w:rFonts w:ascii="Trebuchet MS" w:hAnsi="Trebuchet MS" w:cs="Calibri"/>
                <w:color w:val="1F497D" w:themeColor="text2"/>
              </w:rPr>
            </w:pPr>
            <w:r>
              <w:rPr>
                <w:rFonts w:ascii="Trebuchet MS" w:hAnsi="Trebuchet MS" w:cs="Calibri"/>
                <w:color w:val="1F497D" w:themeColor="text2"/>
              </w:rPr>
              <w:t>30</w:t>
            </w:r>
          </w:p>
        </w:tc>
      </w:tr>
    </w:tbl>
    <w:p w14:paraId="23148E0A" w14:textId="77777777" w:rsidR="00726C41" w:rsidRPr="00EB238C" w:rsidRDefault="00726C41" w:rsidP="0027120D">
      <w:pPr>
        <w:spacing w:before="120" w:after="120" w:line="240" w:lineRule="auto"/>
        <w:jc w:val="both"/>
        <w:rPr>
          <w:rFonts w:ascii="Trebuchet MS" w:eastAsia="Calibri" w:hAnsi="Trebuchet MS" w:cs="Times New Roman"/>
          <w:color w:val="1F497D" w:themeColor="text2"/>
        </w:rPr>
        <w:sectPr w:rsidR="00726C41" w:rsidRPr="00EB238C" w:rsidSect="00CD6B97">
          <w:pgSz w:w="16838" w:h="11906" w:orient="landscape"/>
          <w:pgMar w:top="1282" w:right="288" w:bottom="994" w:left="562" w:header="130" w:footer="706" w:gutter="0"/>
          <w:cols w:space="708"/>
          <w:docGrid w:linePitch="360"/>
        </w:sectPr>
      </w:pPr>
    </w:p>
    <w:p w14:paraId="3D1E652A" w14:textId="77777777" w:rsidR="00976973" w:rsidRDefault="00976973" w:rsidP="00077B94">
      <w:pPr>
        <w:pStyle w:val="Corptext"/>
        <w:jc w:val="both"/>
        <w:rPr>
          <w:rFonts w:ascii="Trebuchet MS" w:hAnsi="Trebuchet MS"/>
          <w:b/>
          <w:color w:val="1F497D" w:themeColor="text2"/>
          <w:lang w:eastAsia="ar-SA"/>
        </w:rPr>
      </w:pPr>
    </w:p>
    <w:p w14:paraId="7B9935BC" w14:textId="77777777" w:rsidR="00437215" w:rsidRPr="00EB238C" w:rsidRDefault="00437215" w:rsidP="00077B94">
      <w:pPr>
        <w:pStyle w:val="Corptext"/>
        <w:jc w:val="both"/>
        <w:rPr>
          <w:rFonts w:ascii="Trebuchet MS" w:hAnsi="Trebuchet MS"/>
          <w:b/>
          <w:color w:val="1F497D" w:themeColor="text2"/>
          <w:lang w:eastAsia="ar-SA"/>
        </w:rPr>
      </w:pPr>
      <w:r w:rsidRPr="00EB238C">
        <w:rPr>
          <w:rFonts w:ascii="Trebuchet MS" w:hAnsi="Trebuchet MS"/>
          <w:b/>
          <w:color w:val="1F497D" w:themeColor="text2"/>
          <w:lang w:eastAsia="ar-SA"/>
        </w:rPr>
        <w:t>Raportarea indicatorilor:</w:t>
      </w:r>
    </w:p>
    <w:p w14:paraId="3FAF675B" w14:textId="77777777" w:rsidR="00437215" w:rsidRPr="00EB238C" w:rsidRDefault="00437215" w:rsidP="00077B94">
      <w:pPr>
        <w:pStyle w:val="Corptext"/>
        <w:jc w:val="both"/>
        <w:rPr>
          <w:rFonts w:ascii="Trebuchet MS" w:hAnsi="Trebuchet MS"/>
          <w:color w:val="1F497D" w:themeColor="text2"/>
          <w:lang w:eastAsia="ar-SA"/>
        </w:rPr>
      </w:pPr>
      <w:r w:rsidRPr="00EB238C">
        <w:rPr>
          <w:rFonts w:ascii="Trebuchet MS" w:hAnsi="Trebuchet MS"/>
          <w:color w:val="1F497D" w:themeColor="text2"/>
          <w:lang w:eastAsia="ar-SA"/>
        </w:rPr>
        <w:t xml:space="preserve">Conform Regulamentului (UE) nr. 1304/2013 AL PARLAMENTULUI EUROPEAN ȘI AL CONSILIULUI din 17 decembrie 2013 privind Fondul social european și de abrogare a Regulamentului (CE) nr. 1081/2006 al Consiliului, „Participanți” sunt persoanele care beneficiază în mod direct de o intervenție din FSE, care pot fi identificate și cărora li se pot solicita caracteristicile, și pentru care sunt angajate cheltuieli specifice. Alte persoane nu vor fi clasificate ca participanți. </w:t>
      </w:r>
    </w:p>
    <w:p w14:paraId="3A5DFB36" w14:textId="77777777" w:rsidR="00437215" w:rsidRPr="00EB238C" w:rsidRDefault="00437215" w:rsidP="00077B94">
      <w:pPr>
        <w:pStyle w:val="Corptext"/>
        <w:jc w:val="both"/>
        <w:rPr>
          <w:rFonts w:ascii="Trebuchet MS" w:hAnsi="Trebuchet MS"/>
          <w:color w:val="1F497D" w:themeColor="text2"/>
          <w:lang w:eastAsia="ar-SA"/>
        </w:rPr>
      </w:pPr>
      <w:r w:rsidRPr="00EB238C">
        <w:rPr>
          <w:rFonts w:ascii="Trebuchet MS" w:hAnsi="Trebuchet MS"/>
          <w:color w:val="1F497D" w:themeColor="text2"/>
          <w:lang w:eastAsia="ar-SA"/>
        </w:rPr>
        <w:t>Conform Regulamentului (UE) nr. 1304/2013 AL PARLAMENTULUI EUROPEAN ȘI AL CONSILIULUI din 17 decembrie 2013 privind Fondul social european și de abrogare a Regulamentului (CE) nr. 1081/2006 al Consiliului, art. 5 ”Toți indicatorii comuni de realizare și de rezultat trebuie raportați pentru toate prioritățile de investiții”. Pentru a răspunde acestei cerințe, solicitantul va avea obligația raportării indicatorilor comuni, conform ghidului de raportare indicatori (comuni și specifici de program).</w:t>
      </w:r>
    </w:p>
    <w:p w14:paraId="07628826" w14:textId="77777777" w:rsidR="00437215" w:rsidRPr="00EB238C" w:rsidRDefault="00437215" w:rsidP="00077B94">
      <w:pPr>
        <w:pStyle w:val="Corptext"/>
        <w:jc w:val="both"/>
        <w:rPr>
          <w:rFonts w:ascii="Trebuchet MS" w:hAnsi="Trebuchet MS"/>
          <w:color w:val="1F497D" w:themeColor="text2"/>
          <w:lang w:eastAsia="ar-SA"/>
        </w:rPr>
      </w:pPr>
      <w:r w:rsidRPr="00EB238C">
        <w:rPr>
          <w:rFonts w:ascii="Trebuchet MS" w:hAnsi="Trebuchet MS"/>
          <w:color w:val="1F497D" w:themeColor="text2"/>
          <w:lang w:eastAsia="ar-SA"/>
        </w:rPr>
        <w:t xml:space="preserve">Toate datele aferente indicatorilor privind participanții trebuie raportate conform atributelor </w:t>
      </w:r>
      <w:proofErr w:type="spellStart"/>
      <w:r w:rsidRPr="00EB238C">
        <w:rPr>
          <w:rFonts w:ascii="Trebuchet MS" w:hAnsi="Trebuchet MS"/>
          <w:color w:val="1F497D" w:themeColor="text2"/>
          <w:lang w:eastAsia="ar-SA"/>
        </w:rPr>
        <w:t>menţionate</w:t>
      </w:r>
      <w:proofErr w:type="spellEnd"/>
      <w:r w:rsidRPr="00EB238C">
        <w:rPr>
          <w:rFonts w:ascii="Trebuchet MS" w:hAnsi="Trebuchet MS"/>
          <w:color w:val="1F497D" w:themeColor="text2"/>
          <w:lang w:eastAsia="ar-SA"/>
        </w:rPr>
        <w:t xml:space="preserve"> în anexa I a Regulamentului 1304/2013 AL PARLAMENTULUI EUROPEAN ȘI AL CONSILIULUI din 17 decembrie 2013 privind Fondul social european și de abrogare a Regulamentului (CE) nr. 1081/2006 al Consiliului).</w:t>
      </w:r>
    </w:p>
    <w:p w14:paraId="2C2D6FFD" w14:textId="77777777" w:rsidR="00437215" w:rsidRPr="00EB238C" w:rsidRDefault="00437215" w:rsidP="00077B94">
      <w:pPr>
        <w:pStyle w:val="Corptext"/>
        <w:jc w:val="both"/>
        <w:rPr>
          <w:rFonts w:ascii="Trebuchet MS" w:hAnsi="Trebuchet MS"/>
          <w:color w:val="1F497D" w:themeColor="text2"/>
          <w:lang w:eastAsia="ar-SA"/>
        </w:rPr>
      </w:pPr>
      <w:r w:rsidRPr="00EB238C">
        <w:rPr>
          <w:rFonts w:ascii="Trebuchet MS" w:hAnsi="Trebuchet MS"/>
          <w:color w:val="1F497D" w:themeColor="text2"/>
          <w:lang w:eastAsia="ar-SA"/>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0E90B36E" w14:textId="77777777" w:rsidR="00437215" w:rsidRPr="00EB238C" w:rsidRDefault="00437215" w:rsidP="00077B94">
      <w:pPr>
        <w:pStyle w:val="Corptext"/>
        <w:jc w:val="both"/>
        <w:rPr>
          <w:rFonts w:ascii="Trebuchet MS" w:hAnsi="Trebuchet MS"/>
          <w:color w:val="1F497D" w:themeColor="text2"/>
          <w:lang w:eastAsia="ar-SA"/>
        </w:rPr>
      </w:pPr>
      <w:r w:rsidRPr="00EB238C">
        <w:rPr>
          <w:rFonts w:ascii="Trebuchet MS" w:hAnsi="Trebuchet MS"/>
          <w:color w:val="1F497D" w:themeColor="text2"/>
          <w:lang w:eastAsia="ar-SA"/>
        </w:rPr>
        <w:t xml:space="preserve">Toți indicatorii menționați în prezentul apel de proiecte sunt obligatorii. </w:t>
      </w:r>
    </w:p>
    <w:p w14:paraId="604032FD" w14:textId="77777777" w:rsidR="00437215" w:rsidRPr="00EB238C" w:rsidRDefault="00437215" w:rsidP="00077B94">
      <w:pPr>
        <w:pStyle w:val="Corptext"/>
        <w:jc w:val="both"/>
        <w:rPr>
          <w:rFonts w:ascii="Trebuchet MS" w:hAnsi="Trebuchet MS"/>
          <w:color w:val="1F497D" w:themeColor="text2"/>
          <w:lang w:eastAsia="ar-SA"/>
        </w:rPr>
      </w:pPr>
      <w:r w:rsidRPr="00EB238C">
        <w:rPr>
          <w:rFonts w:ascii="Trebuchet MS" w:hAnsi="Trebuchet MS"/>
          <w:color w:val="1F497D" w:themeColor="text2"/>
          <w:lang w:eastAsia="ar-SA"/>
        </w:rPr>
        <w:t xml:space="preserve">După semnarea contractului de </w:t>
      </w:r>
      <w:proofErr w:type="spellStart"/>
      <w:r w:rsidRPr="00EB238C">
        <w:rPr>
          <w:rFonts w:ascii="Trebuchet MS" w:hAnsi="Trebuchet MS"/>
          <w:color w:val="1F497D" w:themeColor="text2"/>
          <w:lang w:eastAsia="ar-SA"/>
        </w:rPr>
        <w:t>finanţare</w:t>
      </w:r>
      <w:proofErr w:type="spellEnd"/>
      <w:r w:rsidRPr="00EB238C">
        <w:rPr>
          <w:rFonts w:ascii="Trebuchet MS" w:hAnsi="Trebuchet MS"/>
          <w:color w:val="1F497D" w:themeColor="text2"/>
          <w:lang w:eastAsia="ar-SA"/>
        </w:rPr>
        <w:t xml:space="preserve"> nerambursabilă cu AM/OI responsabil, dumneavoastră, în calitate de beneficiar, va trebui să demarați procedurile legale în vederea înregistrării ca operator de date cu caracter personal. </w:t>
      </w:r>
      <w:proofErr w:type="spellStart"/>
      <w:r w:rsidRPr="00EB238C">
        <w:rPr>
          <w:rFonts w:ascii="Trebuchet MS" w:hAnsi="Trebuchet MS"/>
          <w:color w:val="1F497D" w:themeColor="text2"/>
          <w:lang w:eastAsia="ar-SA"/>
        </w:rPr>
        <w:t>Participanţii</w:t>
      </w:r>
      <w:proofErr w:type="spellEnd"/>
      <w:r w:rsidRPr="00EB238C">
        <w:rPr>
          <w:rFonts w:ascii="Trebuchet MS" w:hAnsi="Trebuchet MS"/>
          <w:color w:val="1F497D" w:themeColor="text2"/>
          <w:lang w:eastAsia="ar-SA"/>
        </w:rPr>
        <w:t xml:space="preserve">, în conformitate cu prevederile legale în vigoare, vor semna o </w:t>
      </w:r>
      <w:proofErr w:type="spellStart"/>
      <w:r w:rsidRPr="00EB238C">
        <w:rPr>
          <w:rFonts w:ascii="Trebuchet MS" w:hAnsi="Trebuchet MS"/>
          <w:color w:val="1F497D" w:themeColor="text2"/>
          <w:lang w:eastAsia="ar-SA"/>
        </w:rPr>
        <w:t>declaraţie</w:t>
      </w:r>
      <w:proofErr w:type="spellEnd"/>
      <w:r w:rsidRPr="00EB238C">
        <w:rPr>
          <w:rFonts w:ascii="Trebuchet MS" w:hAnsi="Trebuchet MS"/>
          <w:color w:val="1F497D" w:themeColor="text2"/>
          <w:lang w:eastAsia="ar-SA"/>
        </w:rPr>
        <w:t xml:space="preserve"> prin care </w:t>
      </w:r>
      <w:proofErr w:type="spellStart"/>
      <w:r w:rsidRPr="00EB238C">
        <w:rPr>
          <w:rFonts w:ascii="Trebuchet MS" w:hAnsi="Trebuchet MS"/>
          <w:color w:val="1F497D" w:themeColor="text2"/>
          <w:lang w:eastAsia="ar-SA"/>
        </w:rPr>
        <w:t>îşi</w:t>
      </w:r>
      <w:proofErr w:type="spellEnd"/>
      <w:r w:rsidRPr="00EB238C">
        <w:rPr>
          <w:rFonts w:ascii="Trebuchet MS" w:hAnsi="Trebuchet MS"/>
          <w:color w:val="1F497D" w:themeColor="text2"/>
          <w:lang w:eastAsia="ar-SA"/>
        </w:rPr>
        <w:t xml:space="preserve"> dau acordul privind utilizarea </w:t>
      </w:r>
      <w:proofErr w:type="spellStart"/>
      <w:r w:rsidRPr="00EB238C">
        <w:rPr>
          <w:rFonts w:ascii="Trebuchet MS" w:hAnsi="Trebuchet MS"/>
          <w:color w:val="1F497D" w:themeColor="text2"/>
          <w:lang w:eastAsia="ar-SA"/>
        </w:rPr>
        <w:t>şi</w:t>
      </w:r>
      <w:proofErr w:type="spellEnd"/>
      <w:r w:rsidRPr="00EB238C">
        <w:rPr>
          <w:rFonts w:ascii="Trebuchet MS" w:hAnsi="Trebuchet MS"/>
          <w:color w:val="1F497D" w:themeColor="text2"/>
          <w:lang w:eastAsia="ar-SA"/>
        </w:rPr>
        <w:t xml:space="preserve"> publicarea datelor personale.</w:t>
      </w:r>
    </w:p>
    <w:p w14:paraId="03DAB445" w14:textId="77777777" w:rsidR="00437215" w:rsidRPr="00EB238C" w:rsidRDefault="00437215" w:rsidP="00077B94">
      <w:pPr>
        <w:pStyle w:val="Corptext"/>
        <w:jc w:val="both"/>
        <w:rPr>
          <w:rFonts w:ascii="Trebuchet MS" w:hAnsi="Trebuchet MS"/>
          <w:color w:val="1F497D" w:themeColor="text2"/>
          <w:lang w:eastAsia="ar-SA"/>
        </w:rPr>
      </w:pPr>
    </w:p>
    <w:p w14:paraId="7697C031" w14:textId="578F57B6" w:rsidR="000732FD" w:rsidRPr="00EB238C" w:rsidRDefault="000732FD" w:rsidP="0027120D">
      <w:pPr>
        <w:pStyle w:val="Titlu2"/>
        <w:numPr>
          <w:ilvl w:val="0"/>
          <w:numId w:val="0"/>
        </w:numPr>
        <w:spacing w:before="120" w:after="120" w:line="240" w:lineRule="auto"/>
        <w:jc w:val="both"/>
        <w:rPr>
          <w:rFonts w:ascii="Trebuchet MS" w:eastAsia="Calibri" w:hAnsi="Trebuchet MS" w:cs="Times New Roman"/>
          <w:b/>
          <w:color w:val="1F497D" w:themeColor="text2"/>
          <w:sz w:val="22"/>
          <w:szCs w:val="22"/>
        </w:rPr>
      </w:pPr>
      <w:bookmarkStart w:id="29" w:name="_Toc496695308"/>
      <w:r w:rsidRPr="00EB238C">
        <w:rPr>
          <w:rFonts w:ascii="Trebuchet MS" w:eastAsia="Calibri" w:hAnsi="Trebuchet MS" w:cs="Times New Roman"/>
          <w:b/>
          <w:color w:val="1F497D" w:themeColor="text2"/>
          <w:sz w:val="22"/>
          <w:szCs w:val="22"/>
        </w:rPr>
        <w:t>1.</w:t>
      </w:r>
      <w:r w:rsidR="00317096" w:rsidRPr="00EB238C">
        <w:rPr>
          <w:rFonts w:ascii="Trebuchet MS" w:eastAsia="Calibri" w:hAnsi="Trebuchet MS" w:cs="Times New Roman"/>
          <w:b/>
          <w:color w:val="1F497D" w:themeColor="text2"/>
          <w:sz w:val="22"/>
          <w:szCs w:val="22"/>
        </w:rPr>
        <w:t>11</w:t>
      </w:r>
      <w:r w:rsidR="00490A00" w:rsidRPr="00EB238C">
        <w:rPr>
          <w:rFonts w:ascii="Trebuchet MS" w:eastAsia="Calibri" w:hAnsi="Trebuchet MS" w:cs="Times New Roman"/>
          <w:b/>
          <w:color w:val="1F497D" w:themeColor="text2"/>
          <w:sz w:val="22"/>
          <w:szCs w:val="22"/>
        </w:rPr>
        <w:t>.</w:t>
      </w:r>
      <w:r w:rsidRPr="00EB238C">
        <w:rPr>
          <w:rFonts w:ascii="Trebuchet MS" w:eastAsia="Calibri" w:hAnsi="Trebuchet MS" w:cs="Times New Roman"/>
          <w:b/>
          <w:color w:val="1F497D" w:themeColor="text2"/>
          <w:sz w:val="22"/>
          <w:szCs w:val="22"/>
        </w:rPr>
        <w:t xml:space="preserve"> Alocarea </w:t>
      </w:r>
      <w:r w:rsidR="007E3B90" w:rsidRPr="00EB238C">
        <w:rPr>
          <w:rFonts w:ascii="Trebuchet MS" w:eastAsia="Calibri" w:hAnsi="Trebuchet MS" w:cs="Times New Roman"/>
          <w:b/>
          <w:color w:val="1F497D" w:themeColor="text2"/>
          <w:sz w:val="22"/>
          <w:szCs w:val="22"/>
        </w:rPr>
        <w:t xml:space="preserve">financiară </w:t>
      </w:r>
      <w:r w:rsidR="00317901" w:rsidRPr="00EB238C">
        <w:rPr>
          <w:rFonts w:ascii="Trebuchet MS" w:eastAsia="Calibri" w:hAnsi="Trebuchet MS" w:cs="Times New Roman"/>
          <w:b/>
          <w:color w:val="1F497D" w:themeColor="text2"/>
          <w:sz w:val="22"/>
          <w:szCs w:val="22"/>
        </w:rPr>
        <w:t>stabilită pentru apelurile</w:t>
      </w:r>
      <w:r w:rsidRPr="00EB238C">
        <w:rPr>
          <w:rFonts w:ascii="Trebuchet MS" w:eastAsia="Calibri" w:hAnsi="Trebuchet MS" w:cs="Times New Roman"/>
          <w:b/>
          <w:color w:val="1F497D" w:themeColor="text2"/>
          <w:sz w:val="22"/>
          <w:szCs w:val="22"/>
        </w:rPr>
        <w:t xml:space="preserve"> de proiecte</w:t>
      </w:r>
      <w:bookmarkEnd w:id="29"/>
      <w:r w:rsidRPr="00EB238C">
        <w:rPr>
          <w:rFonts w:ascii="Trebuchet MS" w:eastAsia="Calibri" w:hAnsi="Trebuchet MS" w:cs="Times New Roman"/>
          <w:b/>
          <w:color w:val="1F497D" w:themeColor="text2"/>
          <w:sz w:val="22"/>
          <w:szCs w:val="22"/>
        </w:rPr>
        <w:t xml:space="preserve"> </w:t>
      </w:r>
    </w:p>
    <w:p w14:paraId="24B66837" w14:textId="5353A72F" w:rsidR="00203EA9" w:rsidRPr="00EE69C9" w:rsidRDefault="005A0EF9" w:rsidP="00EB238C">
      <w:pPr>
        <w:spacing w:before="120" w:after="120" w:line="240" w:lineRule="auto"/>
        <w:jc w:val="both"/>
        <w:rPr>
          <w:rFonts w:ascii="Trebuchet MS" w:hAnsi="Trebuchet MS"/>
          <w:b/>
          <w:color w:val="1F497D" w:themeColor="text2"/>
        </w:rPr>
      </w:pPr>
      <w:r w:rsidRPr="00EB238C">
        <w:rPr>
          <w:rFonts w:ascii="Trebuchet MS" w:hAnsi="Trebuchet MS"/>
          <w:color w:val="1F497D" w:themeColor="text2"/>
        </w:rPr>
        <w:t>În cadrul prezent</w:t>
      </w:r>
      <w:r w:rsidR="001C0291" w:rsidRPr="00EB238C">
        <w:rPr>
          <w:rFonts w:ascii="Trebuchet MS" w:hAnsi="Trebuchet MS"/>
          <w:color w:val="1F497D" w:themeColor="text2"/>
        </w:rPr>
        <w:t>ului</w:t>
      </w:r>
      <w:r w:rsidRPr="00EB238C">
        <w:rPr>
          <w:rFonts w:ascii="Trebuchet MS" w:hAnsi="Trebuchet MS"/>
          <w:color w:val="1F497D" w:themeColor="text2"/>
        </w:rPr>
        <w:t xml:space="preserve"> </w:t>
      </w:r>
      <w:r w:rsidR="001C0291" w:rsidRPr="00EB238C">
        <w:rPr>
          <w:rFonts w:ascii="Trebuchet MS" w:hAnsi="Trebuchet MS"/>
          <w:color w:val="1F497D" w:themeColor="text2"/>
        </w:rPr>
        <w:t>apel</w:t>
      </w:r>
      <w:r w:rsidRPr="00EB238C">
        <w:rPr>
          <w:rFonts w:ascii="Trebuchet MS" w:hAnsi="Trebuchet MS"/>
          <w:color w:val="1F497D" w:themeColor="text2"/>
        </w:rPr>
        <w:t xml:space="preserve"> de proiecte lansat</w:t>
      </w:r>
      <w:r w:rsidR="00DD1E08" w:rsidRPr="00EB238C">
        <w:rPr>
          <w:rFonts w:ascii="Trebuchet MS" w:hAnsi="Trebuchet MS"/>
          <w:color w:val="1F497D" w:themeColor="text2"/>
        </w:rPr>
        <w:t>e în contextul Axei Prioritare 4, PI 9</w:t>
      </w:r>
      <w:r w:rsidR="00C2395A" w:rsidRPr="00EB238C">
        <w:rPr>
          <w:rFonts w:ascii="Trebuchet MS" w:hAnsi="Trebuchet MS"/>
          <w:color w:val="1F497D" w:themeColor="text2"/>
        </w:rPr>
        <w:t>.i</w:t>
      </w:r>
      <w:r w:rsidR="00F628D4" w:rsidRPr="00EB238C">
        <w:rPr>
          <w:rFonts w:ascii="Trebuchet MS" w:hAnsi="Trebuchet MS"/>
          <w:color w:val="1F497D" w:themeColor="text2"/>
        </w:rPr>
        <w:t>v, OS 4.12, 4.13</w:t>
      </w:r>
      <w:r w:rsidR="00BF781E" w:rsidRPr="00EB238C">
        <w:rPr>
          <w:rFonts w:ascii="Trebuchet MS" w:hAnsi="Trebuchet MS"/>
          <w:color w:val="1F497D" w:themeColor="text2"/>
        </w:rPr>
        <w:t xml:space="preserve">, 4.14 </w:t>
      </w:r>
      <w:r w:rsidRPr="00EB238C">
        <w:rPr>
          <w:rFonts w:ascii="Trebuchet MS" w:hAnsi="Trebuchet MS"/>
          <w:color w:val="1F497D" w:themeColor="text2"/>
        </w:rPr>
        <w:t>din cadrul Programului Opera</w:t>
      </w:r>
      <w:r w:rsidRPr="00EB238C">
        <w:rPr>
          <w:rFonts w:ascii="Trebuchet MS" w:hAnsi="Trebuchet MS" w:cs="Times New Roman"/>
          <w:color w:val="1F497D" w:themeColor="text2"/>
        </w:rPr>
        <w:t>ț</w:t>
      </w:r>
      <w:r w:rsidRPr="00EB238C">
        <w:rPr>
          <w:rFonts w:ascii="Trebuchet MS" w:hAnsi="Trebuchet MS"/>
          <w:color w:val="1F497D" w:themeColor="text2"/>
        </w:rPr>
        <w:t>ional Capital Uman 20</w:t>
      </w:r>
      <w:r w:rsidR="00CB3B0D" w:rsidRPr="00EB238C">
        <w:rPr>
          <w:rFonts w:ascii="Trebuchet MS" w:hAnsi="Trebuchet MS"/>
          <w:color w:val="1F497D" w:themeColor="text2"/>
        </w:rPr>
        <w:t xml:space="preserve">14-2020, </w:t>
      </w:r>
      <w:r w:rsidR="003356C8" w:rsidRPr="00EB238C">
        <w:rPr>
          <w:rFonts w:ascii="Trebuchet MS" w:hAnsi="Trebuchet MS"/>
          <w:color w:val="1F497D" w:themeColor="text2"/>
        </w:rPr>
        <w:t xml:space="preserve">bugetul </w:t>
      </w:r>
      <w:r w:rsidR="00BF781E" w:rsidRPr="00EB238C">
        <w:rPr>
          <w:rFonts w:ascii="Trebuchet MS" w:hAnsi="Trebuchet MS"/>
          <w:color w:val="1F497D" w:themeColor="text2"/>
        </w:rPr>
        <w:t xml:space="preserve">total </w:t>
      </w:r>
      <w:r w:rsidR="003356C8" w:rsidRPr="00EB238C">
        <w:rPr>
          <w:rFonts w:ascii="Trebuchet MS" w:hAnsi="Trebuchet MS"/>
          <w:color w:val="1F497D" w:themeColor="text2"/>
        </w:rPr>
        <w:t xml:space="preserve">alocat este </w:t>
      </w:r>
      <w:r w:rsidR="00CA26D5" w:rsidRPr="00EB238C">
        <w:rPr>
          <w:rFonts w:ascii="Trebuchet MS" w:hAnsi="Trebuchet MS"/>
          <w:color w:val="1F497D" w:themeColor="text2"/>
        </w:rPr>
        <w:t>de</w:t>
      </w:r>
      <w:r w:rsidR="00EE69C9">
        <w:rPr>
          <w:rFonts w:ascii="Trebuchet MS" w:hAnsi="Trebuchet MS"/>
          <w:b/>
          <w:color w:val="1F497D" w:themeColor="text2"/>
        </w:rPr>
        <w:t xml:space="preserve"> </w:t>
      </w:r>
      <w:r w:rsidR="005C3BD4">
        <w:rPr>
          <w:rFonts w:ascii="Trebuchet MS" w:hAnsi="Trebuchet MS"/>
          <w:b/>
          <w:bCs/>
          <w:color w:val="1F497D" w:themeColor="text2"/>
        </w:rPr>
        <w:t>57.922.476,14 euro</w:t>
      </w:r>
      <w:r w:rsidR="00317096" w:rsidRPr="00EB238C">
        <w:rPr>
          <w:rFonts w:ascii="Trebuchet MS" w:hAnsi="Trebuchet MS"/>
          <w:b/>
          <w:color w:val="1F497D" w:themeColor="text2"/>
        </w:rPr>
        <w:t xml:space="preserve"> </w:t>
      </w:r>
      <w:r w:rsidR="00317096" w:rsidRPr="00EB238C">
        <w:rPr>
          <w:rFonts w:ascii="Trebuchet MS" w:hAnsi="Trebuchet MS"/>
          <w:b/>
          <w:bCs/>
          <w:color w:val="1F497D" w:themeColor="text2"/>
        </w:rPr>
        <w:t>(</w:t>
      </w:r>
      <w:r w:rsidR="00317096" w:rsidRPr="00EB238C">
        <w:rPr>
          <w:rFonts w:ascii="Trebuchet MS" w:hAnsi="Trebuchet MS"/>
          <w:b/>
          <w:color w:val="1F497D" w:themeColor="text2"/>
        </w:rPr>
        <w:t xml:space="preserve">cofinanțarea </w:t>
      </w:r>
      <w:r w:rsidR="00317096" w:rsidRPr="00EB238C">
        <w:rPr>
          <w:rFonts w:ascii="Trebuchet MS" w:hAnsi="Trebuchet MS"/>
          <w:b/>
          <w:bCs/>
          <w:color w:val="1F497D" w:themeColor="text2"/>
        </w:rPr>
        <w:t xml:space="preserve">UE + </w:t>
      </w:r>
      <w:r w:rsidR="00317096" w:rsidRPr="00EB238C">
        <w:rPr>
          <w:rFonts w:ascii="Trebuchet MS" w:hAnsi="Trebuchet MS"/>
          <w:b/>
          <w:color w:val="1F497D" w:themeColor="text2"/>
        </w:rPr>
        <w:t xml:space="preserve">cofinanțarea </w:t>
      </w:r>
      <w:r w:rsidR="00317096" w:rsidRPr="00EB238C">
        <w:rPr>
          <w:rFonts w:ascii="Trebuchet MS" w:hAnsi="Trebuchet MS"/>
          <w:b/>
          <w:bCs/>
          <w:color w:val="1F497D" w:themeColor="text2"/>
        </w:rPr>
        <w:t xml:space="preserve">națională), </w:t>
      </w:r>
      <w:r w:rsidR="00B77477" w:rsidRPr="00EB238C">
        <w:rPr>
          <w:rFonts w:ascii="Trebuchet MS" w:hAnsi="Trebuchet MS"/>
          <w:b/>
          <w:color w:val="1F497D" w:themeColor="text2"/>
        </w:rPr>
        <w:t>dedicat regiunilor</w:t>
      </w:r>
      <w:r w:rsidR="00C2395A" w:rsidRPr="00EB238C">
        <w:rPr>
          <w:rFonts w:ascii="Trebuchet MS" w:hAnsi="Trebuchet MS"/>
          <w:b/>
          <w:color w:val="1F497D" w:themeColor="text2"/>
        </w:rPr>
        <w:t xml:space="preserve"> mai </w:t>
      </w:r>
      <w:proofErr w:type="spellStart"/>
      <w:r w:rsidR="00C2395A" w:rsidRPr="00EB238C">
        <w:rPr>
          <w:rFonts w:ascii="Trebuchet MS" w:hAnsi="Trebuchet MS"/>
          <w:b/>
          <w:color w:val="1F497D" w:themeColor="text2"/>
        </w:rPr>
        <w:t>puţin</w:t>
      </w:r>
      <w:proofErr w:type="spellEnd"/>
      <w:r w:rsidR="00C2395A" w:rsidRPr="00EB238C">
        <w:rPr>
          <w:rFonts w:ascii="Trebuchet MS" w:hAnsi="Trebuchet MS"/>
          <w:b/>
          <w:color w:val="1F497D" w:themeColor="text2"/>
        </w:rPr>
        <w:t xml:space="preserve"> dezv</w:t>
      </w:r>
      <w:r w:rsidR="0052732F" w:rsidRPr="00EB238C">
        <w:rPr>
          <w:rFonts w:ascii="Trebuchet MS" w:hAnsi="Trebuchet MS"/>
          <w:b/>
          <w:color w:val="1F497D" w:themeColor="text2"/>
        </w:rPr>
        <w:t>o</w:t>
      </w:r>
      <w:r w:rsidR="00C2395A" w:rsidRPr="00EB238C">
        <w:rPr>
          <w:rFonts w:ascii="Trebuchet MS" w:hAnsi="Trebuchet MS"/>
          <w:b/>
          <w:color w:val="1F497D" w:themeColor="text2"/>
        </w:rPr>
        <w:t>ltate</w:t>
      </w:r>
      <w:r w:rsidR="00317096" w:rsidRPr="00EB238C">
        <w:rPr>
          <w:rFonts w:ascii="Trebuchet MS" w:hAnsi="Trebuchet MS"/>
          <w:b/>
          <w:color w:val="1F497D" w:themeColor="text2"/>
        </w:rPr>
        <w:t>, din care</w:t>
      </w:r>
      <w:r w:rsidR="00EB238C" w:rsidRPr="00EB238C">
        <w:rPr>
          <w:rFonts w:ascii="Trebuchet MS" w:hAnsi="Trebuchet MS"/>
          <w:b/>
          <w:color w:val="1F497D" w:themeColor="text2"/>
        </w:rPr>
        <w:t xml:space="preserve"> </w:t>
      </w:r>
      <w:r w:rsidR="00317901" w:rsidRPr="00EB238C">
        <w:rPr>
          <w:rFonts w:ascii="Trebuchet MS" w:hAnsi="Trebuchet MS"/>
          <w:color w:val="1F497D" w:themeColor="text2"/>
        </w:rPr>
        <w:t>cofinanțarea</w:t>
      </w:r>
      <w:r w:rsidR="00317901" w:rsidRPr="00EB238C">
        <w:rPr>
          <w:rFonts w:ascii="Trebuchet MS" w:hAnsi="Trebuchet MS"/>
          <w:b/>
          <w:color w:val="1F497D" w:themeColor="text2"/>
        </w:rPr>
        <w:t xml:space="preserve"> </w:t>
      </w:r>
      <w:r w:rsidR="00EE69C9">
        <w:rPr>
          <w:rFonts w:ascii="Trebuchet MS" w:hAnsi="Trebuchet MS"/>
          <w:color w:val="1F497D" w:themeColor="text2"/>
        </w:rPr>
        <w:t xml:space="preserve">UE este </w:t>
      </w:r>
      <w:r w:rsidR="005C3BD4" w:rsidRPr="00EE69C9">
        <w:rPr>
          <w:rFonts w:ascii="Trebuchet MS" w:hAnsi="Trebuchet MS"/>
          <w:b/>
          <w:color w:val="1F497D" w:themeColor="text2"/>
        </w:rPr>
        <w:t>49.234.104,72</w:t>
      </w:r>
      <w:r w:rsidR="00D0540B" w:rsidRPr="00EE69C9">
        <w:rPr>
          <w:rFonts w:ascii="Trebuchet MS" w:hAnsi="Trebuchet MS"/>
          <w:color w:val="1F497D" w:themeColor="text2"/>
        </w:rPr>
        <w:t xml:space="preserve"> </w:t>
      </w:r>
      <w:r w:rsidRPr="00EE69C9">
        <w:rPr>
          <w:rFonts w:ascii="Trebuchet MS" w:hAnsi="Trebuchet MS"/>
          <w:b/>
          <w:color w:val="1F497D" w:themeColor="text2"/>
        </w:rPr>
        <w:t>euro</w:t>
      </w:r>
      <w:r w:rsidRPr="00EE69C9">
        <w:rPr>
          <w:rFonts w:ascii="Trebuchet MS" w:hAnsi="Trebuchet MS"/>
          <w:color w:val="1F497D" w:themeColor="text2"/>
        </w:rPr>
        <w:t xml:space="preserve"> (corespunzând unei </w:t>
      </w:r>
      <w:r w:rsidR="00317901" w:rsidRPr="00EE69C9">
        <w:rPr>
          <w:rFonts w:ascii="Trebuchet MS" w:hAnsi="Trebuchet MS"/>
          <w:color w:val="1F497D" w:themeColor="text2"/>
        </w:rPr>
        <w:t xml:space="preserve">cofinanțări </w:t>
      </w:r>
      <w:r w:rsidRPr="00EE69C9">
        <w:rPr>
          <w:rFonts w:ascii="Trebuchet MS" w:hAnsi="Trebuchet MS"/>
          <w:color w:val="1F497D" w:themeColor="text2"/>
        </w:rPr>
        <w:t xml:space="preserve">UE de 85%), iar </w:t>
      </w:r>
      <w:r w:rsidR="00317901" w:rsidRPr="00EE69C9">
        <w:rPr>
          <w:rFonts w:ascii="Trebuchet MS" w:hAnsi="Trebuchet MS"/>
          <w:color w:val="1F497D" w:themeColor="text2"/>
        </w:rPr>
        <w:t xml:space="preserve">cofinanțarea </w:t>
      </w:r>
      <w:r w:rsidRPr="00EE69C9">
        <w:rPr>
          <w:rFonts w:ascii="Trebuchet MS" w:hAnsi="Trebuchet MS"/>
          <w:color w:val="1F497D" w:themeColor="text2"/>
        </w:rPr>
        <w:t>naț</w:t>
      </w:r>
      <w:r w:rsidR="00E442B4" w:rsidRPr="00EE69C9">
        <w:rPr>
          <w:rFonts w:ascii="Trebuchet MS" w:hAnsi="Trebuchet MS"/>
          <w:color w:val="1F497D" w:themeColor="text2"/>
        </w:rPr>
        <w:t xml:space="preserve">ională este </w:t>
      </w:r>
      <w:r w:rsidRPr="00EE69C9">
        <w:rPr>
          <w:rFonts w:ascii="Trebuchet MS" w:hAnsi="Trebuchet MS"/>
          <w:color w:val="1F497D" w:themeColor="text2"/>
        </w:rPr>
        <w:t>de</w:t>
      </w:r>
      <w:r w:rsidR="007611E6" w:rsidRPr="00EE69C9">
        <w:rPr>
          <w:rFonts w:ascii="Trebuchet MS" w:hAnsi="Trebuchet MS"/>
          <w:color w:val="1F497D" w:themeColor="text2"/>
        </w:rPr>
        <w:t xml:space="preserve"> </w:t>
      </w:r>
      <w:r w:rsidR="00EE69C9">
        <w:rPr>
          <w:rFonts w:ascii="Trebuchet MS" w:hAnsi="Trebuchet MS"/>
          <w:b/>
          <w:bCs/>
          <w:color w:val="1F497D" w:themeColor="text2"/>
        </w:rPr>
        <w:t xml:space="preserve">8.688.371,42 </w:t>
      </w:r>
      <w:r w:rsidRPr="00EE69C9">
        <w:rPr>
          <w:rFonts w:ascii="Trebuchet MS" w:hAnsi="Trebuchet MS"/>
          <w:b/>
          <w:color w:val="1F497D" w:themeColor="text2"/>
        </w:rPr>
        <w:t>euro</w:t>
      </w:r>
      <w:r w:rsidRPr="00EE69C9">
        <w:rPr>
          <w:rFonts w:ascii="Trebuchet MS" w:hAnsi="Trebuchet MS"/>
          <w:color w:val="1F497D" w:themeColor="text2"/>
        </w:rPr>
        <w:t xml:space="preserve"> (corespunzând unei </w:t>
      </w:r>
      <w:r w:rsidR="00317901" w:rsidRPr="00EE69C9">
        <w:rPr>
          <w:rFonts w:ascii="Trebuchet MS" w:hAnsi="Trebuchet MS"/>
          <w:color w:val="1F497D" w:themeColor="text2"/>
        </w:rPr>
        <w:t xml:space="preserve">cofinanțări </w:t>
      </w:r>
      <w:r w:rsidRPr="00EE69C9">
        <w:rPr>
          <w:rFonts w:ascii="Trebuchet MS" w:hAnsi="Trebuchet MS"/>
          <w:color w:val="1F497D" w:themeColor="text2"/>
        </w:rPr>
        <w:t>na</w:t>
      </w:r>
      <w:r w:rsidRPr="00EE69C9">
        <w:rPr>
          <w:rFonts w:ascii="Trebuchet MS" w:hAnsi="Trebuchet MS" w:cs="Times New Roman"/>
          <w:color w:val="1F497D" w:themeColor="text2"/>
        </w:rPr>
        <w:t>ț</w:t>
      </w:r>
      <w:r w:rsidRPr="00EE69C9">
        <w:rPr>
          <w:rFonts w:ascii="Trebuchet MS" w:hAnsi="Trebuchet MS"/>
          <w:color w:val="1F497D" w:themeColor="text2"/>
        </w:rPr>
        <w:t>ionale de 15%</w:t>
      </w:r>
      <w:r w:rsidR="00FF01A4" w:rsidRPr="00EE69C9">
        <w:rPr>
          <w:rFonts w:ascii="Trebuchet MS" w:hAnsi="Trebuchet MS"/>
          <w:color w:val="1F497D" w:themeColor="text2"/>
        </w:rPr>
        <w:t>)</w:t>
      </w:r>
      <w:r w:rsidR="00EB238C" w:rsidRPr="00EE69C9">
        <w:rPr>
          <w:rFonts w:ascii="Trebuchet MS" w:hAnsi="Trebuchet MS"/>
          <w:color w:val="1F497D" w:themeColor="text2"/>
        </w:rPr>
        <w:t>.</w:t>
      </w:r>
      <w:r w:rsidR="00B519FF" w:rsidRPr="00EE69C9">
        <w:rPr>
          <w:rFonts w:ascii="Trebuchet MS" w:hAnsi="Trebuchet MS"/>
          <w:i/>
          <w:color w:val="1F497D" w:themeColor="text2"/>
        </w:rPr>
        <w:t xml:space="preserve">   </w:t>
      </w:r>
    </w:p>
    <w:p w14:paraId="0D33F3F2" w14:textId="29037578" w:rsidR="00A44490" w:rsidRDefault="00CF40BD" w:rsidP="00A44490">
      <w:pPr>
        <w:spacing w:before="120" w:after="120" w:line="240" w:lineRule="auto"/>
        <w:jc w:val="both"/>
        <w:rPr>
          <w:rFonts w:ascii="Trebuchet MS" w:hAnsi="Trebuchet MS"/>
          <w:i/>
          <w:color w:val="1F497D" w:themeColor="text2"/>
        </w:rPr>
      </w:pPr>
      <w:r w:rsidRPr="00EE69C9">
        <w:rPr>
          <w:rFonts w:ascii="Trebuchet MS" w:hAnsi="Trebuchet MS"/>
          <w:b/>
          <w:color w:val="1F497D" w:themeColor="text2"/>
        </w:rPr>
        <w:t>7.022.369,10</w:t>
      </w:r>
      <w:r w:rsidR="00EE69C9">
        <w:rPr>
          <w:rFonts w:ascii="Trebuchet MS" w:hAnsi="Trebuchet MS"/>
          <w:b/>
          <w:color w:val="1F497D" w:themeColor="text2"/>
        </w:rPr>
        <w:t xml:space="preserve"> </w:t>
      </w:r>
      <w:r w:rsidR="00A44490" w:rsidRPr="00EE69C9">
        <w:rPr>
          <w:rFonts w:ascii="Trebuchet MS" w:hAnsi="Trebuchet MS"/>
          <w:b/>
          <w:color w:val="1F497D" w:themeColor="text2"/>
        </w:rPr>
        <w:t xml:space="preserve">euro </w:t>
      </w:r>
      <w:r w:rsidR="00A44490" w:rsidRPr="00EE69C9">
        <w:rPr>
          <w:rFonts w:ascii="Trebuchet MS" w:hAnsi="Trebuchet MS"/>
          <w:b/>
          <w:bCs/>
          <w:color w:val="1F497D" w:themeColor="text2"/>
        </w:rPr>
        <w:t>(</w:t>
      </w:r>
      <w:r w:rsidR="00A44490" w:rsidRPr="00EE69C9">
        <w:rPr>
          <w:rFonts w:ascii="Trebuchet MS" w:hAnsi="Trebuchet MS"/>
          <w:b/>
          <w:color w:val="1F497D" w:themeColor="text2"/>
        </w:rPr>
        <w:t xml:space="preserve">cofinanțarea </w:t>
      </w:r>
      <w:r w:rsidR="00A44490" w:rsidRPr="00EE69C9">
        <w:rPr>
          <w:rFonts w:ascii="Trebuchet MS" w:hAnsi="Trebuchet MS"/>
          <w:b/>
          <w:bCs/>
          <w:color w:val="1F497D" w:themeColor="text2"/>
        </w:rPr>
        <w:t xml:space="preserve">UE + </w:t>
      </w:r>
      <w:r w:rsidR="00A44490" w:rsidRPr="00EE69C9">
        <w:rPr>
          <w:rFonts w:ascii="Trebuchet MS" w:hAnsi="Trebuchet MS"/>
          <w:b/>
          <w:color w:val="1F497D" w:themeColor="text2"/>
        </w:rPr>
        <w:t xml:space="preserve">cofinanțarea </w:t>
      </w:r>
      <w:r w:rsidR="00A44490" w:rsidRPr="00EE69C9">
        <w:rPr>
          <w:rFonts w:ascii="Trebuchet MS" w:hAnsi="Trebuchet MS"/>
          <w:b/>
          <w:bCs/>
          <w:color w:val="1F497D" w:themeColor="text2"/>
        </w:rPr>
        <w:t xml:space="preserve">națională), </w:t>
      </w:r>
      <w:r w:rsidR="00EE69C9">
        <w:rPr>
          <w:rFonts w:ascii="Trebuchet MS" w:hAnsi="Trebuchet MS"/>
          <w:b/>
          <w:color w:val="1F497D" w:themeColor="text2"/>
        </w:rPr>
        <w:t>dedicat regiunii</w:t>
      </w:r>
      <w:r w:rsidR="00A44490" w:rsidRPr="00EE69C9">
        <w:rPr>
          <w:rFonts w:ascii="Trebuchet MS" w:hAnsi="Trebuchet MS"/>
          <w:b/>
          <w:color w:val="1F497D" w:themeColor="text2"/>
        </w:rPr>
        <w:t xml:space="preserve"> dezvoltate, din care </w:t>
      </w:r>
      <w:r w:rsidR="00A44490" w:rsidRPr="00EE69C9">
        <w:rPr>
          <w:rFonts w:ascii="Trebuchet MS" w:hAnsi="Trebuchet MS"/>
          <w:color w:val="1F497D" w:themeColor="text2"/>
        </w:rPr>
        <w:t>cofinanțarea</w:t>
      </w:r>
      <w:r w:rsidR="00A44490" w:rsidRPr="00EE69C9">
        <w:rPr>
          <w:rFonts w:ascii="Trebuchet MS" w:hAnsi="Trebuchet MS"/>
          <w:b/>
          <w:color w:val="1F497D" w:themeColor="text2"/>
        </w:rPr>
        <w:t xml:space="preserve"> </w:t>
      </w:r>
      <w:r w:rsidR="00A44490" w:rsidRPr="00EE69C9">
        <w:rPr>
          <w:rFonts w:ascii="Trebuchet MS" w:hAnsi="Trebuchet MS"/>
          <w:color w:val="1F497D" w:themeColor="text2"/>
        </w:rPr>
        <w:t xml:space="preserve">UE este de </w:t>
      </w:r>
      <w:r w:rsidR="00410AF2" w:rsidRPr="00EE69C9">
        <w:rPr>
          <w:rFonts w:ascii="Trebuchet MS" w:hAnsi="Trebuchet MS"/>
          <w:b/>
          <w:color w:val="1F497D" w:themeColor="text2"/>
        </w:rPr>
        <w:t>5.617.895,28</w:t>
      </w:r>
      <w:r w:rsidR="00EE69C9">
        <w:rPr>
          <w:rFonts w:ascii="Trebuchet MS" w:hAnsi="Trebuchet MS"/>
          <w:color w:val="1F497D" w:themeColor="text2"/>
        </w:rPr>
        <w:t xml:space="preserve"> </w:t>
      </w:r>
      <w:r w:rsidR="00A44490" w:rsidRPr="00EE69C9">
        <w:rPr>
          <w:rFonts w:ascii="Trebuchet MS" w:hAnsi="Trebuchet MS"/>
          <w:b/>
          <w:color w:val="1F497D" w:themeColor="text2"/>
        </w:rPr>
        <w:t>euro</w:t>
      </w:r>
      <w:r w:rsidR="00A44490" w:rsidRPr="00EE69C9">
        <w:rPr>
          <w:rFonts w:ascii="Trebuchet MS" w:hAnsi="Trebuchet MS"/>
          <w:color w:val="1F497D" w:themeColor="text2"/>
        </w:rPr>
        <w:t xml:space="preserve"> (corespunzând unei cofinanțări UE de 80%), iar cofinanțarea națională este de </w:t>
      </w:r>
      <w:r w:rsidR="009225BB" w:rsidRPr="00EE69C9">
        <w:rPr>
          <w:rFonts w:ascii="Trebuchet MS" w:hAnsi="Trebuchet MS"/>
          <w:b/>
          <w:color w:val="1F497D" w:themeColor="text2"/>
        </w:rPr>
        <w:t>1.404.473,83</w:t>
      </w:r>
      <w:r w:rsidR="00EE69C9">
        <w:rPr>
          <w:rFonts w:ascii="Trebuchet MS" w:hAnsi="Trebuchet MS"/>
          <w:color w:val="1F497D" w:themeColor="text2"/>
        </w:rPr>
        <w:t xml:space="preserve"> </w:t>
      </w:r>
      <w:r w:rsidR="00A44490" w:rsidRPr="00EE69C9">
        <w:rPr>
          <w:rFonts w:ascii="Trebuchet MS" w:hAnsi="Trebuchet MS"/>
          <w:b/>
          <w:color w:val="1F497D" w:themeColor="text2"/>
        </w:rPr>
        <w:t>euro</w:t>
      </w:r>
      <w:r w:rsidR="00A44490" w:rsidRPr="00EE69C9">
        <w:rPr>
          <w:rFonts w:ascii="Trebuchet MS" w:hAnsi="Trebuchet MS"/>
          <w:color w:val="1F497D" w:themeColor="text2"/>
        </w:rPr>
        <w:t xml:space="preserve"> (corespunzând unei cofinanțări na</w:t>
      </w:r>
      <w:r w:rsidR="00A44490" w:rsidRPr="00EE69C9">
        <w:rPr>
          <w:rFonts w:ascii="Trebuchet MS" w:hAnsi="Trebuchet MS" w:cs="Times New Roman"/>
          <w:color w:val="1F497D" w:themeColor="text2"/>
        </w:rPr>
        <w:t>ț</w:t>
      </w:r>
      <w:r w:rsidR="00A44490" w:rsidRPr="00EE69C9">
        <w:rPr>
          <w:rFonts w:ascii="Trebuchet MS" w:hAnsi="Trebuchet MS"/>
          <w:color w:val="1F497D" w:themeColor="text2"/>
        </w:rPr>
        <w:t>ionale de 20%).</w:t>
      </w:r>
      <w:r w:rsidR="00A44490" w:rsidRPr="00EB238C">
        <w:rPr>
          <w:rFonts w:ascii="Trebuchet MS" w:hAnsi="Trebuchet MS"/>
          <w:i/>
          <w:color w:val="1F497D" w:themeColor="text2"/>
        </w:rPr>
        <w:t xml:space="preserve">   </w:t>
      </w:r>
    </w:p>
    <w:p w14:paraId="697C4FED" w14:textId="77777777" w:rsidR="00A44490" w:rsidRDefault="00A44490" w:rsidP="00EB238C">
      <w:pPr>
        <w:spacing w:before="120" w:after="120" w:line="240" w:lineRule="auto"/>
        <w:jc w:val="both"/>
        <w:rPr>
          <w:rFonts w:ascii="Trebuchet MS" w:hAnsi="Trebuchet MS"/>
          <w:i/>
          <w:color w:val="1F497D" w:themeColor="text2"/>
        </w:rPr>
      </w:pPr>
    </w:p>
    <w:p w14:paraId="6113167B" w14:textId="77777777" w:rsidR="00A44490" w:rsidRPr="00EB238C" w:rsidRDefault="00A44490" w:rsidP="00EB238C">
      <w:pPr>
        <w:spacing w:before="120" w:after="120" w:line="240" w:lineRule="auto"/>
        <w:jc w:val="both"/>
        <w:rPr>
          <w:rFonts w:ascii="Trebuchet MS" w:hAnsi="Trebuchet MS"/>
          <w:i/>
          <w:color w:val="1F497D" w:themeColor="text2"/>
        </w:rPr>
      </w:pPr>
    </w:p>
    <w:p w14:paraId="7162267F" w14:textId="0E0FEB6B" w:rsidR="005A0EF9" w:rsidRPr="00EB238C" w:rsidRDefault="006916BF" w:rsidP="0027120D">
      <w:pPr>
        <w:spacing w:before="120" w:after="120" w:line="240" w:lineRule="auto"/>
        <w:jc w:val="both"/>
        <w:rPr>
          <w:rFonts w:ascii="Trebuchet MS" w:eastAsia="Calibri" w:hAnsi="Trebuchet MS" w:cs="Times New Roman"/>
          <w:b/>
          <w:color w:val="1F497D" w:themeColor="text2"/>
        </w:rPr>
      </w:pPr>
      <w:r w:rsidRPr="00EB238C">
        <w:rPr>
          <w:rFonts w:ascii="Trebuchet MS" w:hAnsi="Trebuchet MS"/>
          <w:b/>
          <w:color w:val="1F497D" w:themeColor="text2"/>
        </w:rPr>
        <w:t xml:space="preserve">NB </w:t>
      </w:r>
      <w:r w:rsidR="00270959" w:rsidRPr="00EB238C">
        <w:rPr>
          <w:rFonts w:ascii="Trebuchet MS" w:hAnsi="Trebuchet MS"/>
          <w:color w:val="1F497D" w:themeColor="text2"/>
        </w:rPr>
        <w:t>În cadrul prezent</w:t>
      </w:r>
      <w:r w:rsidR="002C23BC" w:rsidRPr="00EB238C">
        <w:rPr>
          <w:rFonts w:ascii="Trebuchet MS" w:hAnsi="Trebuchet MS"/>
          <w:color w:val="1F497D" w:themeColor="text2"/>
        </w:rPr>
        <w:t>elor</w:t>
      </w:r>
      <w:r w:rsidR="00270959" w:rsidRPr="00EB238C">
        <w:rPr>
          <w:rFonts w:ascii="Trebuchet MS" w:hAnsi="Trebuchet MS"/>
          <w:color w:val="1F497D" w:themeColor="text2"/>
        </w:rPr>
        <w:t xml:space="preserve"> </w:t>
      </w:r>
      <w:r w:rsidR="00D16D82" w:rsidRPr="00EB238C">
        <w:rPr>
          <w:rFonts w:ascii="Trebuchet MS" w:hAnsi="Trebuchet MS"/>
          <w:color w:val="1F497D" w:themeColor="text2"/>
        </w:rPr>
        <w:t>apel</w:t>
      </w:r>
      <w:r w:rsidR="002C23BC" w:rsidRPr="00EB238C">
        <w:rPr>
          <w:rFonts w:ascii="Trebuchet MS" w:hAnsi="Trebuchet MS"/>
          <w:color w:val="1F497D" w:themeColor="text2"/>
        </w:rPr>
        <w:t xml:space="preserve">uri </w:t>
      </w:r>
      <w:r w:rsidRPr="00EB238C">
        <w:rPr>
          <w:rFonts w:ascii="Trebuchet MS" w:hAnsi="Trebuchet MS"/>
          <w:color w:val="1F497D" w:themeColor="text2"/>
        </w:rPr>
        <w:t xml:space="preserve">de proiecte </w:t>
      </w:r>
      <w:r w:rsidR="00270959" w:rsidRPr="00EB238C">
        <w:rPr>
          <w:rFonts w:ascii="Trebuchet MS" w:hAnsi="Trebuchet MS"/>
          <w:color w:val="1F497D" w:themeColor="text2"/>
        </w:rPr>
        <w:t xml:space="preserve">vor fi </w:t>
      </w:r>
      <w:proofErr w:type="spellStart"/>
      <w:r w:rsidR="00270959" w:rsidRPr="00EB238C">
        <w:rPr>
          <w:rFonts w:ascii="Trebuchet MS" w:hAnsi="Trebuchet MS"/>
          <w:color w:val="1F497D" w:themeColor="text2"/>
        </w:rPr>
        <w:t>finanţate</w:t>
      </w:r>
      <w:proofErr w:type="spellEnd"/>
      <w:r w:rsidR="00270959" w:rsidRPr="00EB238C">
        <w:rPr>
          <w:rFonts w:ascii="Trebuchet MS" w:hAnsi="Trebuchet MS"/>
          <w:color w:val="1F497D" w:themeColor="text2"/>
        </w:rPr>
        <w:t xml:space="preserve"> proiecte care sunt implementate la nivelul unei </w:t>
      </w:r>
      <w:r w:rsidR="00270959" w:rsidRPr="00EB238C">
        <w:rPr>
          <w:rFonts w:ascii="Trebuchet MS" w:hAnsi="Trebuchet MS"/>
          <w:b/>
          <w:color w:val="1F497D" w:themeColor="text2"/>
        </w:rPr>
        <w:t>singure regiuni de dezvoltare</w:t>
      </w:r>
      <w:r w:rsidRPr="00EB238C">
        <w:rPr>
          <w:rFonts w:ascii="Trebuchet MS" w:hAnsi="Trebuchet MS"/>
          <w:color w:val="1F497D" w:themeColor="text2"/>
        </w:rPr>
        <w:t xml:space="preserve"> </w:t>
      </w:r>
      <w:r w:rsidR="00270959" w:rsidRPr="00EB238C">
        <w:rPr>
          <w:rFonts w:ascii="Trebuchet MS" w:hAnsi="Trebuchet MS"/>
          <w:color w:val="1F497D" w:themeColor="text2"/>
        </w:rPr>
        <w:t>(</w:t>
      </w:r>
      <w:r w:rsidR="00270959" w:rsidRPr="00EB238C">
        <w:rPr>
          <w:rFonts w:ascii="Trebuchet MS" w:eastAsia="Calibri" w:hAnsi="Trebuchet MS" w:cs="Times New Roman"/>
          <w:i/>
          <w:color w:val="1F497D" w:themeColor="text2"/>
        </w:rPr>
        <w:t xml:space="preserve">Nord-Est, Nord-Vest, Vest, Sud-Vest Oltenia, </w:t>
      </w:r>
      <w:r w:rsidR="00835F05">
        <w:rPr>
          <w:rFonts w:ascii="Trebuchet MS" w:eastAsia="Calibri" w:hAnsi="Trebuchet MS" w:cs="Times New Roman"/>
          <w:i/>
          <w:color w:val="1F497D" w:themeColor="text2"/>
        </w:rPr>
        <w:t xml:space="preserve">Centru, Sud-Est, </w:t>
      </w:r>
      <w:r w:rsidR="00B94274" w:rsidRPr="00EB238C">
        <w:rPr>
          <w:rFonts w:ascii="Trebuchet MS" w:eastAsia="Calibri" w:hAnsi="Trebuchet MS" w:cs="Times New Roman"/>
          <w:i/>
          <w:color w:val="1F497D" w:themeColor="text2"/>
        </w:rPr>
        <w:t>Sud-Muntenia</w:t>
      </w:r>
      <w:r w:rsidR="00835F05">
        <w:rPr>
          <w:rFonts w:ascii="Trebuchet MS" w:eastAsia="Calibri" w:hAnsi="Trebuchet MS" w:cs="Times New Roman"/>
          <w:i/>
          <w:color w:val="1F497D" w:themeColor="text2"/>
        </w:rPr>
        <w:t xml:space="preserve"> ;i  București Ilfov</w:t>
      </w:r>
      <w:r w:rsidR="00270959" w:rsidRPr="00EB238C">
        <w:rPr>
          <w:rFonts w:ascii="Trebuchet MS" w:eastAsia="Calibri" w:hAnsi="Trebuchet MS" w:cs="Times New Roman"/>
          <w:color w:val="1F497D" w:themeColor="text2"/>
        </w:rPr>
        <w:t>)</w:t>
      </w:r>
      <w:r w:rsidR="008E7DDE" w:rsidRPr="00EB238C">
        <w:rPr>
          <w:rFonts w:ascii="Trebuchet MS" w:eastAsia="Calibri" w:hAnsi="Trebuchet MS" w:cs="Times New Roman"/>
          <w:color w:val="1F497D" w:themeColor="text2"/>
        </w:rPr>
        <w:t xml:space="preserve"> (element de eligibilitate)</w:t>
      </w:r>
      <w:r w:rsidR="00270959" w:rsidRPr="00EB238C">
        <w:rPr>
          <w:rFonts w:ascii="Trebuchet MS" w:eastAsia="Calibri" w:hAnsi="Trebuchet MS" w:cs="Times New Roman"/>
          <w:color w:val="1F497D" w:themeColor="text2"/>
        </w:rPr>
        <w:t xml:space="preserve">. </w:t>
      </w:r>
      <w:r w:rsidR="00270959" w:rsidRPr="00EB238C">
        <w:rPr>
          <w:rFonts w:ascii="Trebuchet MS" w:eastAsia="Calibri" w:hAnsi="Trebuchet MS" w:cs="Times New Roman"/>
          <w:b/>
          <w:color w:val="1F497D" w:themeColor="text2"/>
        </w:rPr>
        <w:t>Proiectele care vor viza 2 sau mai multe regiuni de dezvoltare vor fi declarate neeligibile.</w:t>
      </w:r>
    </w:p>
    <w:p w14:paraId="5D6BDA89" w14:textId="031F271A" w:rsidR="00BE5548" w:rsidRPr="00EB238C" w:rsidRDefault="00BE5548" w:rsidP="0027120D">
      <w:pPr>
        <w:spacing w:before="120" w:after="120" w:line="240" w:lineRule="auto"/>
        <w:jc w:val="both"/>
        <w:rPr>
          <w:rFonts w:ascii="Trebuchet MS" w:eastAsia="Calibri" w:hAnsi="Trebuchet MS" w:cs="Times New Roman"/>
          <w:color w:val="1F497D" w:themeColor="text2"/>
        </w:rPr>
      </w:pPr>
      <w:r w:rsidRPr="00EB238C">
        <w:rPr>
          <w:rFonts w:ascii="Trebuchet MS" w:eastAsia="Calibri" w:hAnsi="Trebuchet MS" w:cs="Times New Roman"/>
          <w:color w:val="1F497D" w:themeColor="text2"/>
        </w:rPr>
        <w:t xml:space="preserve">În accepțiunea prezentului ghid, selectarea </w:t>
      </w:r>
      <w:r w:rsidRPr="00EB238C">
        <w:rPr>
          <w:rFonts w:ascii="Trebuchet MS" w:hAnsi="Trebuchet MS"/>
          <w:b/>
          <w:color w:val="1F497D" w:themeColor="text2"/>
        </w:rPr>
        <w:t>regiunii de dezvoltare</w:t>
      </w:r>
      <w:r w:rsidRPr="00EB238C">
        <w:rPr>
          <w:rFonts w:ascii="Trebuchet MS" w:eastAsia="Calibri" w:hAnsi="Trebuchet MS" w:cs="Times New Roman"/>
          <w:color w:val="1F497D" w:themeColor="text2"/>
        </w:rPr>
        <w:t xml:space="preserve"> se va realiza</w:t>
      </w:r>
      <w:r w:rsidR="00356114" w:rsidRPr="00EB238C">
        <w:rPr>
          <w:rFonts w:ascii="Trebuchet MS" w:eastAsia="Calibri" w:hAnsi="Trebuchet MS" w:cs="Times New Roman"/>
          <w:color w:val="1F497D" w:themeColor="text2"/>
        </w:rPr>
        <w:t xml:space="preserve"> </w:t>
      </w:r>
      <w:r w:rsidRPr="00EB238C">
        <w:rPr>
          <w:rFonts w:ascii="Trebuchet MS" w:eastAsia="Calibri" w:hAnsi="Trebuchet MS" w:cs="Times New Roman"/>
          <w:color w:val="1F497D" w:themeColor="text2"/>
        </w:rPr>
        <w:t xml:space="preserve">funcție de </w:t>
      </w:r>
      <w:r w:rsidR="00E34C4A">
        <w:rPr>
          <w:rFonts w:ascii="Trebuchet MS" w:eastAsia="Calibri" w:hAnsi="Trebuchet MS" w:cs="Times New Roman"/>
          <w:color w:val="1F497D" w:themeColor="text2"/>
        </w:rPr>
        <w:t>domiciliul/</w:t>
      </w:r>
      <w:proofErr w:type="spellStart"/>
      <w:r w:rsidR="00E34C4A">
        <w:rPr>
          <w:rFonts w:ascii="Trebuchet MS" w:eastAsia="Calibri" w:hAnsi="Trebuchet MS" w:cs="Times New Roman"/>
          <w:color w:val="1F497D" w:themeColor="text2"/>
        </w:rPr>
        <w:t>resedinta</w:t>
      </w:r>
      <w:proofErr w:type="spellEnd"/>
      <w:r w:rsidR="00E34C4A">
        <w:rPr>
          <w:rFonts w:ascii="Trebuchet MS" w:eastAsia="Calibri" w:hAnsi="Trebuchet MS" w:cs="Times New Roman"/>
          <w:color w:val="1F497D" w:themeColor="text2"/>
        </w:rPr>
        <w:t xml:space="preserve"> beneficiarilor din grupul </w:t>
      </w:r>
      <w:proofErr w:type="spellStart"/>
      <w:r w:rsidR="00E34C4A">
        <w:rPr>
          <w:rFonts w:ascii="Trebuchet MS" w:eastAsia="Calibri" w:hAnsi="Trebuchet MS" w:cs="Times New Roman"/>
          <w:color w:val="1F497D" w:themeColor="text2"/>
        </w:rPr>
        <w:t>tinta</w:t>
      </w:r>
      <w:proofErr w:type="spellEnd"/>
      <w:r w:rsidR="00DC7B5F" w:rsidRPr="00EB238C">
        <w:rPr>
          <w:rFonts w:ascii="Trebuchet MS" w:eastAsia="Calibri" w:hAnsi="Trebuchet MS" w:cs="Times New Roman"/>
          <w:color w:val="1F497D" w:themeColor="text2"/>
        </w:rPr>
        <w:t>.</w:t>
      </w:r>
    </w:p>
    <w:p w14:paraId="56CF41E8" w14:textId="77777777" w:rsidR="003F05D5" w:rsidRPr="00EB238C" w:rsidRDefault="003F05D5" w:rsidP="0027120D">
      <w:pPr>
        <w:spacing w:before="120" w:after="120" w:line="240" w:lineRule="auto"/>
        <w:jc w:val="both"/>
        <w:rPr>
          <w:rFonts w:ascii="Trebuchet MS" w:eastAsia="Calibri" w:hAnsi="Trebuchet MS" w:cs="Times New Roman"/>
          <w:color w:val="1F497D" w:themeColor="text2"/>
        </w:rPr>
      </w:pPr>
    </w:p>
    <w:p w14:paraId="4D69588B" w14:textId="3C314C48" w:rsidR="000732FD" w:rsidRPr="00EB238C" w:rsidRDefault="000732FD" w:rsidP="00741E62">
      <w:pPr>
        <w:pStyle w:val="Titlu2"/>
        <w:numPr>
          <w:ilvl w:val="0"/>
          <w:numId w:val="0"/>
        </w:numPr>
        <w:shd w:val="clear" w:color="auto" w:fill="FFFFFF" w:themeFill="background1"/>
        <w:spacing w:before="120" w:after="120" w:line="240" w:lineRule="auto"/>
        <w:jc w:val="both"/>
        <w:rPr>
          <w:rFonts w:ascii="Trebuchet MS" w:eastAsia="Calibri" w:hAnsi="Trebuchet MS" w:cs="Times New Roman"/>
          <w:color w:val="1F497D" w:themeColor="text2"/>
          <w:sz w:val="22"/>
          <w:szCs w:val="22"/>
        </w:rPr>
      </w:pPr>
      <w:bookmarkStart w:id="30" w:name="_Toc496695309"/>
      <w:r w:rsidRPr="00EB238C">
        <w:rPr>
          <w:rFonts w:ascii="Trebuchet MS" w:eastAsia="Calibri" w:hAnsi="Trebuchet MS" w:cs="Times New Roman"/>
          <w:b/>
          <w:color w:val="1F497D" w:themeColor="text2"/>
          <w:sz w:val="22"/>
          <w:szCs w:val="22"/>
        </w:rPr>
        <w:t>1</w:t>
      </w:r>
      <w:r w:rsidR="004333B4" w:rsidRPr="00EB238C">
        <w:rPr>
          <w:rFonts w:ascii="Trebuchet MS" w:eastAsia="Calibri" w:hAnsi="Trebuchet MS" w:cs="Times New Roman"/>
          <w:b/>
          <w:color w:val="1F497D" w:themeColor="text2"/>
          <w:sz w:val="22"/>
          <w:szCs w:val="22"/>
        </w:rPr>
        <w:t>.</w:t>
      </w:r>
      <w:r w:rsidR="009258CB" w:rsidRPr="00EB238C">
        <w:rPr>
          <w:rFonts w:ascii="Trebuchet MS" w:eastAsia="Calibri" w:hAnsi="Trebuchet MS" w:cs="Times New Roman"/>
          <w:b/>
          <w:color w:val="1F497D" w:themeColor="text2"/>
          <w:sz w:val="22"/>
          <w:szCs w:val="22"/>
        </w:rPr>
        <w:t>12</w:t>
      </w:r>
      <w:r w:rsidR="00004BE3" w:rsidRPr="00EB238C">
        <w:rPr>
          <w:rFonts w:ascii="Trebuchet MS" w:eastAsia="Calibri" w:hAnsi="Trebuchet MS" w:cs="Times New Roman"/>
          <w:b/>
          <w:color w:val="1F497D" w:themeColor="text2"/>
          <w:sz w:val="22"/>
          <w:szCs w:val="22"/>
        </w:rPr>
        <w:t>.</w:t>
      </w:r>
      <w:r w:rsidRPr="00EB238C">
        <w:rPr>
          <w:rFonts w:ascii="Trebuchet MS" w:eastAsia="Calibri" w:hAnsi="Trebuchet MS" w:cs="Times New Roman"/>
          <w:b/>
          <w:color w:val="1F497D" w:themeColor="text2"/>
          <w:sz w:val="22"/>
          <w:szCs w:val="22"/>
        </w:rPr>
        <w:t xml:space="preserve"> Valoarea maximă a proiectului, rata de cofinanțare</w:t>
      </w:r>
      <w:bookmarkEnd w:id="30"/>
      <w:r w:rsidRPr="00EB238C">
        <w:rPr>
          <w:rFonts w:ascii="Trebuchet MS" w:eastAsia="Calibri" w:hAnsi="Trebuchet MS" w:cs="Times New Roman"/>
          <w:color w:val="1F497D" w:themeColor="text2"/>
          <w:sz w:val="22"/>
          <w:szCs w:val="22"/>
        </w:rPr>
        <w:t xml:space="preserve"> </w:t>
      </w:r>
    </w:p>
    <w:p w14:paraId="1946F08D" w14:textId="7A386E7E" w:rsidR="003F05D5" w:rsidRPr="00EB238C" w:rsidRDefault="003F05D5" w:rsidP="003F05D5">
      <w:pPr>
        <w:pStyle w:val="Listparagraf"/>
        <w:spacing w:after="0" w:line="240" w:lineRule="auto"/>
        <w:ind w:left="0"/>
        <w:contextualSpacing w:val="0"/>
        <w:jc w:val="both"/>
        <w:rPr>
          <w:rFonts w:ascii="Trebuchet MS" w:hAnsi="Trebuchet MS"/>
          <w:color w:val="1F497D" w:themeColor="text2"/>
        </w:rPr>
      </w:pPr>
      <w:r w:rsidRPr="00EB238C">
        <w:rPr>
          <w:rFonts w:ascii="Trebuchet MS" w:hAnsi="Trebuchet MS"/>
          <w:color w:val="1F497D" w:themeColor="text2"/>
        </w:rPr>
        <w:t xml:space="preserve">Cursul de schimb care va fi utilizat pentru stabilirea acestei valori este cursul </w:t>
      </w:r>
      <w:proofErr w:type="spellStart"/>
      <w:r w:rsidRPr="00EB238C">
        <w:rPr>
          <w:rFonts w:ascii="Trebuchet MS" w:hAnsi="Trebuchet MS"/>
          <w:color w:val="1F497D" w:themeColor="text2"/>
        </w:rPr>
        <w:t>Inforeuro</w:t>
      </w:r>
      <w:proofErr w:type="spellEnd"/>
      <w:r w:rsidRPr="00EB238C">
        <w:rPr>
          <w:rFonts w:ascii="Trebuchet MS" w:hAnsi="Trebuchet MS"/>
          <w:color w:val="1F497D" w:themeColor="text2"/>
        </w:rPr>
        <w:t xml:space="preserve"> aferent lunii</w:t>
      </w:r>
      <w:r w:rsidR="00655502">
        <w:rPr>
          <w:rFonts w:ascii="Trebuchet MS" w:hAnsi="Trebuchet MS"/>
          <w:color w:val="1F497D" w:themeColor="text2"/>
        </w:rPr>
        <w:t>………</w:t>
      </w:r>
      <w:r w:rsidRPr="00EB238C">
        <w:rPr>
          <w:rFonts w:ascii="Trebuchet MS" w:hAnsi="Trebuchet MS"/>
          <w:color w:val="1F497D" w:themeColor="text2"/>
        </w:rPr>
        <w:t xml:space="preserve"> 2017, respectiv </w:t>
      </w:r>
      <w:r w:rsidRPr="00EB238C">
        <w:rPr>
          <w:rFonts w:ascii="Trebuchet MS" w:hAnsi="Trebuchet MS"/>
          <w:b/>
          <w:color w:val="1F497D" w:themeColor="text2"/>
        </w:rPr>
        <w:t xml:space="preserve">1 EURO = </w:t>
      </w:r>
      <w:r w:rsidR="00655502">
        <w:rPr>
          <w:rFonts w:ascii="Trebuchet MS" w:hAnsi="Trebuchet MS"/>
          <w:b/>
          <w:bCs/>
          <w:color w:val="1F497D" w:themeColor="text2"/>
        </w:rPr>
        <w:t>……</w:t>
      </w:r>
      <w:r w:rsidRPr="00EB238C">
        <w:rPr>
          <w:rFonts w:ascii="Trebuchet MS" w:hAnsi="Trebuchet MS"/>
          <w:b/>
          <w:color w:val="1F497D" w:themeColor="text2"/>
        </w:rPr>
        <w:t>RON</w:t>
      </w:r>
      <w:r w:rsidRPr="00EB238C">
        <w:rPr>
          <w:rFonts w:ascii="Trebuchet MS" w:hAnsi="Trebuchet MS"/>
          <w:color w:val="1F497D" w:themeColor="text2"/>
        </w:rPr>
        <w:t xml:space="preserve">, disponibil la următoarea adresa:  </w:t>
      </w:r>
      <w:hyperlink r:id="rId11" w:history="1">
        <w:r w:rsidRPr="00EB238C">
          <w:rPr>
            <w:rStyle w:val="Hyperlink"/>
            <w:rFonts w:ascii="Trebuchet MS" w:hAnsi="Trebuchet MS"/>
            <w:color w:val="1F497D" w:themeColor="text2"/>
          </w:rPr>
          <w:t>http://ec.europa.eu/budget/contracts_grants/info_contracts/inforeuro/index_en.cfm</w:t>
        </w:r>
      </w:hyperlink>
      <w:r w:rsidRPr="00EB238C">
        <w:rPr>
          <w:rFonts w:ascii="Trebuchet MS" w:hAnsi="Trebuchet MS"/>
          <w:color w:val="1F497D" w:themeColor="text2"/>
        </w:rPr>
        <w:t>.</w:t>
      </w:r>
    </w:p>
    <w:p w14:paraId="046FF9D0" w14:textId="77777777" w:rsidR="003F05D5" w:rsidRPr="00EB238C" w:rsidRDefault="003F05D5" w:rsidP="003F05D5">
      <w:pPr>
        <w:pStyle w:val="Listparagraf"/>
        <w:spacing w:after="0" w:line="240" w:lineRule="auto"/>
        <w:ind w:left="0"/>
        <w:contextualSpacing w:val="0"/>
        <w:jc w:val="both"/>
        <w:rPr>
          <w:rFonts w:ascii="Trebuchet MS" w:hAnsi="Trebuchet MS"/>
          <w:b/>
          <w:color w:val="1F497D" w:themeColor="text2"/>
        </w:rPr>
      </w:pPr>
    </w:p>
    <w:p w14:paraId="4DA4F24C" w14:textId="449CB3F4" w:rsidR="003F00DF" w:rsidRPr="00EB238C" w:rsidRDefault="003F00DF" w:rsidP="0027120D">
      <w:pPr>
        <w:pStyle w:val="Titlu3"/>
        <w:spacing w:before="120" w:after="120" w:line="240" w:lineRule="auto"/>
        <w:jc w:val="both"/>
        <w:rPr>
          <w:rFonts w:ascii="Trebuchet MS" w:eastAsia="Calibri" w:hAnsi="Trebuchet MS" w:cs="Times New Roman"/>
          <w:b/>
          <w:color w:val="1F497D" w:themeColor="text2"/>
          <w:sz w:val="22"/>
          <w:szCs w:val="22"/>
        </w:rPr>
      </w:pPr>
      <w:bookmarkStart w:id="31" w:name="_Toc496695310"/>
      <w:r w:rsidRPr="00EB238C">
        <w:rPr>
          <w:rFonts w:ascii="Trebuchet MS" w:eastAsia="Calibri" w:hAnsi="Trebuchet MS" w:cs="Times New Roman"/>
          <w:b/>
          <w:color w:val="1F497D" w:themeColor="text2"/>
          <w:sz w:val="22"/>
          <w:szCs w:val="22"/>
        </w:rPr>
        <w:t>1.</w:t>
      </w:r>
      <w:r w:rsidR="009258CB" w:rsidRPr="00EB238C">
        <w:rPr>
          <w:rFonts w:ascii="Trebuchet MS" w:eastAsia="Calibri" w:hAnsi="Trebuchet MS" w:cs="Times New Roman"/>
          <w:b/>
          <w:color w:val="1F497D" w:themeColor="text2"/>
          <w:sz w:val="22"/>
          <w:szCs w:val="22"/>
        </w:rPr>
        <w:t>12</w:t>
      </w:r>
      <w:r w:rsidRPr="00EB238C">
        <w:rPr>
          <w:rFonts w:ascii="Trebuchet MS" w:eastAsia="Calibri" w:hAnsi="Trebuchet MS" w:cs="Times New Roman"/>
          <w:b/>
          <w:color w:val="1F497D" w:themeColor="text2"/>
          <w:sz w:val="22"/>
          <w:szCs w:val="22"/>
        </w:rPr>
        <w:t>.1. Valoarea maximă a proiectului</w:t>
      </w:r>
      <w:bookmarkEnd w:id="31"/>
    </w:p>
    <w:p w14:paraId="4BF02F64" w14:textId="2B52F54E" w:rsidR="00A4297D" w:rsidRPr="00EB238C" w:rsidRDefault="009625C3" w:rsidP="005932F8">
      <w:pPr>
        <w:pStyle w:val="Listparagraf"/>
        <w:numPr>
          <w:ilvl w:val="0"/>
          <w:numId w:val="19"/>
        </w:numPr>
        <w:spacing w:before="120" w:after="120" w:line="240" w:lineRule="auto"/>
        <w:contextualSpacing w:val="0"/>
        <w:jc w:val="both"/>
        <w:rPr>
          <w:rFonts w:ascii="Trebuchet MS" w:eastAsia="Calibri" w:hAnsi="Trebuchet MS" w:cs="Times New Roman"/>
          <w:b/>
          <w:color w:val="1F497D" w:themeColor="text2"/>
        </w:rPr>
      </w:pPr>
      <w:r w:rsidRPr="00EB238C">
        <w:rPr>
          <w:rFonts w:ascii="Trebuchet MS" w:eastAsia="Calibri" w:hAnsi="Trebuchet MS" w:cs="Times New Roman"/>
          <w:b/>
          <w:color w:val="1F497D" w:themeColor="text2"/>
        </w:rPr>
        <w:t>Valoare minima proiect</w:t>
      </w:r>
      <w:r w:rsidR="00C1579B">
        <w:rPr>
          <w:rFonts w:ascii="Trebuchet MS" w:eastAsia="Calibri" w:hAnsi="Trebuchet MS" w:cs="Times New Roman"/>
          <w:b/>
          <w:color w:val="1F497D" w:themeColor="text2"/>
        </w:rPr>
        <w:t xml:space="preserve"> </w:t>
      </w:r>
      <w:r w:rsidR="000645F7">
        <w:rPr>
          <w:rFonts w:ascii="Trebuchet MS" w:eastAsia="Calibri" w:hAnsi="Trebuchet MS" w:cs="Times New Roman"/>
          <w:b/>
          <w:color w:val="1F497D" w:themeColor="text2"/>
        </w:rPr>
        <w:t xml:space="preserve">450.000 </w:t>
      </w:r>
      <w:r w:rsidR="00C1579B">
        <w:rPr>
          <w:rFonts w:ascii="Trebuchet MS" w:eastAsia="Calibri" w:hAnsi="Trebuchet MS" w:cs="Times New Roman"/>
          <w:b/>
          <w:color w:val="1F497D" w:themeColor="text2"/>
        </w:rPr>
        <w:t xml:space="preserve"> </w:t>
      </w:r>
      <w:r w:rsidRPr="00EB238C">
        <w:rPr>
          <w:rFonts w:ascii="Trebuchet MS" w:eastAsia="Calibri" w:hAnsi="Trebuchet MS" w:cs="Times New Roman"/>
          <w:b/>
          <w:color w:val="1F497D" w:themeColor="text2"/>
        </w:rPr>
        <w:t xml:space="preserve">euro, valoarea maxima </w:t>
      </w:r>
      <w:r w:rsidR="000645F7">
        <w:rPr>
          <w:rFonts w:ascii="Trebuchet MS" w:eastAsia="Calibri" w:hAnsi="Trebuchet MS" w:cs="Times New Roman"/>
          <w:b/>
          <w:color w:val="1F497D" w:themeColor="text2"/>
        </w:rPr>
        <w:t>1.300.000</w:t>
      </w:r>
      <w:r w:rsidR="000645F7" w:rsidRPr="00EB238C">
        <w:rPr>
          <w:rFonts w:ascii="Trebuchet MS" w:eastAsia="Calibri" w:hAnsi="Trebuchet MS" w:cs="Times New Roman"/>
          <w:b/>
          <w:color w:val="1F497D" w:themeColor="text2"/>
        </w:rPr>
        <w:t xml:space="preserve"> </w:t>
      </w:r>
      <w:r w:rsidR="00A4297D" w:rsidRPr="00EB238C">
        <w:rPr>
          <w:rFonts w:ascii="Trebuchet MS" w:eastAsia="Calibri" w:hAnsi="Trebuchet MS" w:cs="Times New Roman"/>
          <w:b/>
          <w:color w:val="1F497D" w:themeColor="text2"/>
        </w:rPr>
        <w:t>euro.</w:t>
      </w:r>
    </w:p>
    <w:p w14:paraId="7F021251" w14:textId="44016004" w:rsidR="003F05D5" w:rsidRPr="00EB238C" w:rsidRDefault="00C87CE3" w:rsidP="003F05D5">
      <w:pPr>
        <w:pStyle w:val="Listparagraf"/>
        <w:spacing w:after="0" w:line="240" w:lineRule="auto"/>
        <w:ind w:left="0"/>
        <w:contextualSpacing w:val="0"/>
        <w:jc w:val="both"/>
        <w:rPr>
          <w:rFonts w:ascii="Trebuchet MS" w:hAnsi="Trebuchet MS"/>
          <w:b/>
          <w:color w:val="1F497D" w:themeColor="text2"/>
        </w:rPr>
      </w:pPr>
      <w:r w:rsidRPr="00EB238C">
        <w:rPr>
          <w:rFonts w:ascii="Trebuchet MS" w:eastAsia="Calibri" w:hAnsi="Trebuchet MS" w:cs="Times New Roman"/>
          <w:color w:val="1F497D" w:themeColor="text2"/>
        </w:rPr>
        <w:t>Pentru cheltuielile directe, b</w:t>
      </w:r>
      <w:r w:rsidR="00A4297D" w:rsidRPr="00EB238C">
        <w:rPr>
          <w:rFonts w:ascii="Trebuchet MS" w:eastAsia="Calibri" w:hAnsi="Trebuchet MS" w:cs="Times New Roman"/>
          <w:color w:val="1F497D" w:themeColor="text2"/>
        </w:rPr>
        <w:t xml:space="preserve">ugetul proiectului va fi fundamentat pe bază de </w:t>
      </w:r>
      <w:r w:rsidR="00A4297D" w:rsidRPr="00BC75EE">
        <w:rPr>
          <w:rFonts w:ascii="Trebuchet MS" w:eastAsia="Calibri" w:hAnsi="Trebuchet MS" w:cs="Times New Roman"/>
          <w:b/>
          <w:color w:val="1F497D" w:themeColor="text2"/>
        </w:rPr>
        <w:t xml:space="preserve">costuri </w:t>
      </w:r>
      <w:r w:rsidR="000645F7" w:rsidRPr="00BC75EE">
        <w:rPr>
          <w:rFonts w:ascii="Trebuchet MS" w:eastAsia="Calibri" w:hAnsi="Trebuchet MS" w:cs="Times New Roman"/>
          <w:b/>
          <w:color w:val="1F497D" w:themeColor="text2"/>
        </w:rPr>
        <w:t>reale</w:t>
      </w:r>
      <w:r w:rsidR="00A4297D" w:rsidRPr="00BC75EE">
        <w:rPr>
          <w:rFonts w:ascii="Trebuchet MS" w:eastAsia="Calibri" w:hAnsi="Trebuchet MS" w:cs="Times New Roman"/>
          <w:b/>
          <w:color w:val="1F497D" w:themeColor="text2"/>
        </w:rPr>
        <w:t>,</w:t>
      </w:r>
      <w:r w:rsidR="00A4297D" w:rsidRPr="00EB238C">
        <w:rPr>
          <w:rFonts w:ascii="Trebuchet MS" w:eastAsia="Calibri" w:hAnsi="Trebuchet MS" w:cs="Times New Roman"/>
          <w:color w:val="1F497D" w:themeColor="text2"/>
        </w:rPr>
        <w:t xml:space="preserve"> </w:t>
      </w:r>
      <w:r w:rsidR="00D104FE" w:rsidRPr="00EB238C">
        <w:rPr>
          <w:rFonts w:ascii="Trebuchet MS" w:eastAsia="Calibri" w:hAnsi="Trebuchet MS" w:cs="Times New Roman"/>
          <w:color w:val="1F497D" w:themeColor="text2"/>
        </w:rPr>
        <w:t>aferente fiecărei</w:t>
      </w:r>
      <w:r w:rsidR="005A4BD9" w:rsidRPr="00EB238C">
        <w:rPr>
          <w:rFonts w:ascii="Trebuchet MS" w:eastAsia="Calibri" w:hAnsi="Trebuchet MS" w:cs="Times New Roman"/>
          <w:color w:val="1F497D" w:themeColor="text2"/>
        </w:rPr>
        <w:t xml:space="preserve"> </w:t>
      </w:r>
      <w:r w:rsidR="008F3172" w:rsidRPr="00EB238C">
        <w:rPr>
          <w:rFonts w:ascii="Trebuchet MS" w:eastAsia="Calibri" w:hAnsi="Trebuchet MS" w:cs="Times New Roman"/>
          <w:color w:val="1F497D" w:themeColor="text2"/>
        </w:rPr>
        <w:t>activități/sub-activităților</w:t>
      </w:r>
      <w:r w:rsidR="00D104FE" w:rsidRPr="00EB238C">
        <w:rPr>
          <w:rFonts w:ascii="Trebuchet MS" w:eastAsia="Calibri" w:hAnsi="Trebuchet MS" w:cs="Times New Roman"/>
          <w:color w:val="1F497D" w:themeColor="text2"/>
        </w:rPr>
        <w:t xml:space="preserve"> aferente</w:t>
      </w:r>
      <w:r w:rsidRPr="00EB238C">
        <w:rPr>
          <w:rFonts w:ascii="Trebuchet MS" w:eastAsia="Calibri" w:hAnsi="Trebuchet MS" w:cs="Times New Roman"/>
          <w:color w:val="1F497D" w:themeColor="text2"/>
        </w:rPr>
        <w:t xml:space="preserve"> </w:t>
      </w:r>
      <w:r w:rsidR="00A4297D" w:rsidRPr="00EB238C">
        <w:rPr>
          <w:rFonts w:ascii="Trebuchet MS" w:eastAsia="Calibri" w:hAnsi="Trebuchet MS" w:cs="Times New Roman"/>
          <w:color w:val="1F497D" w:themeColor="text2"/>
        </w:rPr>
        <w:t>(</w:t>
      </w:r>
      <w:r w:rsidR="00C941AD" w:rsidRPr="00EB238C">
        <w:rPr>
          <w:rFonts w:ascii="Trebuchet MS" w:eastAsia="Calibri" w:hAnsi="Trebuchet MS" w:cs="Times New Roman"/>
          <w:color w:val="1F497D" w:themeColor="text2"/>
        </w:rPr>
        <w:t>de exemplu</w:t>
      </w:r>
      <w:r w:rsidR="006616CA">
        <w:rPr>
          <w:rFonts w:ascii="Trebuchet MS" w:eastAsia="Calibri" w:hAnsi="Trebuchet MS" w:cs="Times New Roman"/>
          <w:color w:val="1F497D" w:themeColor="text2"/>
        </w:rPr>
        <w:t>:</w:t>
      </w:r>
      <w:r w:rsidR="00A4297D" w:rsidRPr="00EB238C">
        <w:rPr>
          <w:rFonts w:ascii="Trebuchet MS" w:eastAsia="Calibri" w:hAnsi="Trebuchet MS" w:cs="Times New Roman"/>
          <w:color w:val="1F497D" w:themeColor="text2"/>
        </w:rPr>
        <w:t xml:space="preserve"> costuri cu salariile, costuri </w:t>
      </w:r>
      <w:r w:rsidR="00B34B18" w:rsidRPr="00EB238C">
        <w:rPr>
          <w:rFonts w:ascii="Trebuchet MS" w:eastAsia="Calibri" w:hAnsi="Trebuchet MS" w:cs="Times New Roman"/>
          <w:color w:val="1F497D" w:themeColor="text2"/>
        </w:rPr>
        <w:t xml:space="preserve">cu utilitățile, </w:t>
      </w:r>
      <w:r w:rsidR="00A4297D" w:rsidRPr="00EB238C">
        <w:rPr>
          <w:rFonts w:ascii="Trebuchet MS" w:eastAsia="Calibri" w:hAnsi="Trebuchet MS" w:cs="Times New Roman"/>
          <w:color w:val="1F497D" w:themeColor="text2"/>
        </w:rPr>
        <w:t xml:space="preserve"> etc.).</w:t>
      </w:r>
      <w:r w:rsidR="003F05D5" w:rsidRPr="00EB238C">
        <w:rPr>
          <w:rFonts w:ascii="Trebuchet MS" w:hAnsi="Trebuchet MS"/>
          <w:b/>
          <w:color w:val="1F497D" w:themeColor="text2"/>
        </w:rPr>
        <w:t xml:space="preserve"> </w:t>
      </w:r>
    </w:p>
    <w:p w14:paraId="0D859AF9" w14:textId="007E5AFC" w:rsidR="003F05D5" w:rsidRPr="00EB238C" w:rsidRDefault="003F05D5" w:rsidP="003F05D5">
      <w:pPr>
        <w:pStyle w:val="Corptext"/>
        <w:spacing w:after="0" w:line="240" w:lineRule="auto"/>
        <w:jc w:val="both"/>
        <w:rPr>
          <w:rFonts w:ascii="Trebuchet MS" w:hAnsi="Trebuchet MS"/>
          <w:color w:val="1F497D" w:themeColor="text2"/>
        </w:rPr>
      </w:pPr>
    </w:p>
    <w:p w14:paraId="7F222FA9" w14:textId="03289303" w:rsidR="00183D59" w:rsidRPr="00EB238C" w:rsidRDefault="00183D59" w:rsidP="00183D59">
      <w:pPr>
        <w:pStyle w:val="Titlu3"/>
        <w:rPr>
          <w:rFonts w:ascii="Trebuchet MS" w:hAnsi="Trebuchet MS"/>
          <w:b/>
          <w:color w:val="1F497D" w:themeColor="text2"/>
          <w:sz w:val="22"/>
          <w:szCs w:val="22"/>
        </w:rPr>
      </w:pPr>
      <w:bookmarkStart w:id="32" w:name="_Toc478730983"/>
      <w:bookmarkStart w:id="33" w:name="_Toc451100221"/>
      <w:bookmarkStart w:id="34" w:name="_Toc469059821"/>
      <w:bookmarkStart w:id="35" w:name="_Toc497223539"/>
      <w:r w:rsidRPr="00EB238C">
        <w:rPr>
          <w:rFonts w:ascii="Trebuchet MS" w:hAnsi="Trebuchet MS"/>
          <w:b/>
          <w:color w:val="1F497D" w:themeColor="text2"/>
          <w:sz w:val="22"/>
          <w:szCs w:val="22"/>
        </w:rPr>
        <w:t>1.12.2 Contribuția proprie minimă a solicitantului și a partenerilor</w:t>
      </w:r>
      <w:bookmarkEnd w:id="32"/>
      <w:bookmarkEnd w:id="33"/>
      <w:bookmarkEnd w:id="34"/>
      <w:bookmarkEnd w:id="35"/>
    </w:p>
    <w:p w14:paraId="0F9F5A36" w14:textId="77777777" w:rsidR="00A979F9" w:rsidRPr="00EB238C" w:rsidRDefault="00A979F9" w:rsidP="00183D59">
      <w:pPr>
        <w:spacing w:after="0" w:line="240" w:lineRule="auto"/>
        <w:ind w:right="103"/>
        <w:jc w:val="both"/>
        <w:rPr>
          <w:rFonts w:ascii="Trebuchet MS" w:hAnsi="Trebuchet MS"/>
          <w:color w:val="1F497D" w:themeColor="text2"/>
        </w:rPr>
      </w:pPr>
    </w:p>
    <w:p w14:paraId="47F74CD0" w14:textId="3104B453" w:rsidR="00183D59" w:rsidRPr="00EB238C" w:rsidRDefault="000043D6" w:rsidP="00183D59">
      <w:pPr>
        <w:spacing w:after="0" w:line="240" w:lineRule="auto"/>
        <w:ind w:right="103"/>
        <w:jc w:val="both"/>
        <w:rPr>
          <w:rFonts w:ascii="Trebuchet MS" w:hAnsi="Trebuchet MS"/>
          <w:color w:val="1F497D" w:themeColor="text2"/>
        </w:rPr>
      </w:pPr>
      <w:r w:rsidRPr="00EB238C">
        <w:rPr>
          <w:rFonts w:ascii="Trebuchet MS" w:hAnsi="Trebuchet MS"/>
          <w:color w:val="1F497D" w:themeColor="text2"/>
        </w:rPr>
        <w:t>Contribuția</w:t>
      </w:r>
      <w:r w:rsidR="00183D59" w:rsidRPr="00EB238C">
        <w:rPr>
          <w:rFonts w:ascii="Trebuchet MS" w:hAnsi="Trebuchet MS"/>
          <w:color w:val="1F497D" w:themeColor="text2"/>
        </w:rPr>
        <w:t xml:space="preserve"> proprie minima a solicitantului </w:t>
      </w:r>
      <w:proofErr w:type="spellStart"/>
      <w:r w:rsidR="00183D59" w:rsidRPr="00EB238C">
        <w:rPr>
          <w:rFonts w:ascii="Trebuchet MS" w:hAnsi="Trebuchet MS"/>
          <w:color w:val="1F497D" w:themeColor="text2"/>
        </w:rPr>
        <w:t>reprezinta</w:t>
      </w:r>
      <w:proofErr w:type="spellEnd"/>
      <w:r w:rsidR="00183D59" w:rsidRPr="00EB238C">
        <w:rPr>
          <w:rFonts w:ascii="Trebuchet MS" w:hAnsi="Trebuchet MS"/>
          <w:color w:val="1F497D" w:themeColor="text2"/>
        </w:rPr>
        <w:t xml:space="preserve"> o valoare </w:t>
      </w:r>
      <w:r w:rsidRPr="00EB238C">
        <w:rPr>
          <w:rFonts w:ascii="Trebuchet MS" w:hAnsi="Trebuchet MS"/>
          <w:color w:val="1F497D" w:themeColor="text2"/>
        </w:rPr>
        <w:t>obținuta</w:t>
      </w:r>
      <w:r w:rsidR="00183D59" w:rsidRPr="00EB238C">
        <w:rPr>
          <w:rFonts w:ascii="Trebuchet MS" w:hAnsi="Trebuchet MS"/>
          <w:color w:val="1F497D" w:themeColor="text2"/>
        </w:rPr>
        <w:t xml:space="preserve"> prin aplicarea procentului minim de </w:t>
      </w:r>
      <w:proofErr w:type="spellStart"/>
      <w:r w:rsidR="00183D59" w:rsidRPr="00EB238C">
        <w:rPr>
          <w:rFonts w:ascii="Trebuchet MS" w:hAnsi="Trebuchet MS"/>
          <w:color w:val="1F497D" w:themeColor="text2"/>
        </w:rPr>
        <w:t>confinantare</w:t>
      </w:r>
      <w:proofErr w:type="spellEnd"/>
      <w:r w:rsidR="00183D59" w:rsidRPr="00EB238C">
        <w:rPr>
          <w:rFonts w:ascii="Trebuchet MS" w:hAnsi="Trebuchet MS"/>
          <w:color w:val="1F497D" w:themeColor="text2"/>
        </w:rPr>
        <w:t xml:space="preserve"> proprie (C.pr) la valoarea eligibila angajata de solicitant in cadrul proiectului.</w:t>
      </w:r>
    </w:p>
    <w:p w14:paraId="754A976F" w14:textId="77777777" w:rsidR="00183D59" w:rsidRPr="00EB238C" w:rsidRDefault="00183D59" w:rsidP="00183D59">
      <w:pPr>
        <w:spacing w:after="0" w:line="240" w:lineRule="auto"/>
        <w:ind w:right="103"/>
        <w:jc w:val="both"/>
        <w:rPr>
          <w:rFonts w:ascii="Trebuchet MS" w:hAnsi="Trebuchet MS"/>
          <w:color w:val="1F497D" w:themeColor="text2"/>
        </w:rPr>
      </w:pPr>
    </w:p>
    <w:p w14:paraId="49A06F4A" w14:textId="475BC7C7" w:rsidR="00183D59" w:rsidRPr="00EB238C" w:rsidRDefault="00183D59" w:rsidP="00183D59">
      <w:pPr>
        <w:spacing w:after="0" w:line="240" w:lineRule="auto"/>
        <w:ind w:right="103"/>
        <w:jc w:val="both"/>
        <w:rPr>
          <w:rFonts w:ascii="Trebuchet MS" w:eastAsia="MS Mincho" w:hAnsi="Trebuchet MS"/>
          <w:color w:val="1F497D" w:themeColor="text2"/>
        </w:rPr>
      </w:pPr>
      <w:r w:rsidRPr="00EB238C">
        <w:rPr>
          <w:rFonts w:ascii="Trebuchet MS" w:hAnsi="Trebuchet MS"/>
          <w:color w:val="1F497D" w:themeColor="text2"/>
        </w:rPr>
        <w:t xml:space="preserve">In cadrul prezentului apel de proiecte, procentul minim de </w:t>
      </w:r>
      <w:proofErr w:type="spellStart"/>
      <w:r w:rsidRPr="00EB238C">
        <w:rPr>
          <w:rFonts w:ascii="Trebuchet MS" w:hAnsi="Trebuchet MS"/>
          <w:color w:val="1F497D" w:themeColor="text2"/>
        </w:rPr>
        <w:t>cofinantare</w:t>
      </w:r>
      <w:proofErr w:type="spellEnd"/>
      <w:r w:rsidRPr="00EB238C">
        <w:rPr>
          <w:rFonts w:ascii="Trebuchet MS" w:hAnsi="Trebuchet MS"/>
          <w:color w:val="1F497D" w:themeColor="text2"/>
        </w:rPr>
        <w:t xml:space="preserve"> proprie (C.pr.) obligatoriu pentru fiecare tip de entitate juridica, este prezentat in </w:t>
      </w:r>
      <w:proofErr w:type="spellStart"/>
      <w:r w:rsidRPr="00EB238C">
        <w:rPr>
          <w:rFonts w:ascii="Trebuchet MS" w:hAnsi="Trebuchet MS"/>
          <w:color w:val="1F497D" w:themeColor="text2"/>
        </w:rPr>
        <w:t>sectiunea</w:t>
      </w:r>
      <w:proofErr w:type="spellEnd"/>
      <w:r w:rsidRPr="00EB238C">
        <w:rPr>
          <w:rFonts w:ascii="Trebuchet MS" w:hAnsi="Trebuchet MS"/>
          <w:color w:val="1F497D" w:themeColor="text2"/>
        </w:rPr>
        <w:t xml:space="preserve"> 4.3.1. </w:t>
      </w:r>
      <w:r w:rsidR="000043D6" w:rsidRPr="00EB238C">
        <w:rPr>
          <w:rFonts w:ascii="Trebuchet MS" w:hAnsi="Trebuchet MS"/>
          <w:color w:val="1F497D" w:themeColor="text2"/>
        </w:rPr>
        <w:t>Cofinanțarea</w:t>
      </w:r>
      <w:r w:rsidRPr="00EB238C">
        <w:rPr>
          <w:rFonts w:ascii="Trebuchet MS" w:hAnsi="Trebuchet MS"/>
          <w:color w:val="1F497D" w:themeColor="text2"/>
        </w:rPr>
        <w:t xml:space="preserve"> proprie minima a beneficiarului din cadrul documentului </w:t>
      </w:r>
      <w:proofErr w:type="spellStart"/>
      <w:r w:rsidRPr="00EB238C">
        <w:rPr>
          <w:rFonts w:ascii="Trebuchet MS" w:hAnsi="Trebuchet MS"/>
          <w:color w:val="1F497D" w:themeColor="text2"/>
        </w:rPr>
        <w:t>Orientari</w:t>
      </w:r>
      <w:proofErr w:type="spellEnd"/>
      <w:r w:rsidRPr="00EB238C">
        <w:rPr>
          <w:rFonts w:ascii="Trebuchet MS" w:hAnsi="Trebuchet MS"/>
          <w:color w:val="1F497D" w:themeColor="text2"/>
        </w:rPr>
        <w:t xml:space="preserve"> privind accesarea </w:t>
      </w:r>
      <w:proofErr w:type="spellStart"/>
      <w:r w:rsidRPr="00EB238C">
        <w:rPr>
          <w:rFonts w:ascii="Trebuchet MS" w:hAnsi="Trebuchet MS"/>
          <w:color w:val="1F497D" w:themeColor="text2"/>
        </w:rPr>
        <w:t>finantarilor</w:t>
      </w:r>
      <w:proofErr w:type="spellEnd"/>
      <w:r w:rsidRPr="00EB238C">
        <w:rPr>
          <w:rFonts w:ascii="Trebuchet MS" w:hAnsi="Trebuchet MS"/>
          <w:color w:val="1F497D" w:themeColor="text2"/>
        </w:rPr>
        <w:t xml:space="preserve"> in cadrul Programului </w:t>
      </w:r>
      <w:r w:rsidR="000043D6" w:rsidRPr="00EB238C">
        <w:rPr>
          <w:rFonts w:ascii="Trebuchet MS" w:hAnsi="Trebuchet MS"/>
          <w:color w:val="1F497D" w:themeColor="text2"/>
        </w:rPr>
        <w:t>Operațional</w:t>
      </w:r>
      <w:r w:rsidRPr="00EB238C">
        <w:rPr>
          <w:rFonts w:ascii="Trebuchet MS" w:hAnsi="Trebuchet MS"/>
          <w:color w:val="1F497D" w:themeColor="text2"/>
        </w:rPr>
        <w:t xml:space="preserve"> Capital Uman 2014-2020, cu </w:t>
      </w:r>
      <w:proofErr w:type="spellStart"/>
      <w:r w:rsidRPr="00EB238C">
        <w:rPr>
          <w:rFonts w:ascii="Trebuchet MS" w:hAnsi="Trebuchet MS"/>
          <w:color w:val="1F497D" w:themeColor="text2"/>
        </w:rPr>
        <w:t>modificarile</w:t>
      </w:r>
      <w:proofErr w:type="spellEnd"/>
      <w:r w:rsidRPr="00EB238C">
        <w:rPr>
          <w:rFonts w:ascii="Trebuchet MS" w:hAnsi="Trebuchet MS"/>
          <w:color w:val="1F497D" w:themeColor="text2"/>
        </w:rPr>
        <w:t xml:space="preserve"> si </w:t>
      </w:r>
      <w:r w:rsidR="000043D6" w:rsidRPr="00EB238C">
        <w:rPr>
          <w:rFonts w:ascii="Trebuchet MS" w:hAnsi="Trebuchet MS"/>
          <w:color w:val="1F497D" w:themeColor="text2"/>
        </w:rPr>
        <w:t>completările</w:t>
      </w:r>
      <w:r w:rsidRPr="00EB238C">
        <w:rPr>
          <w:rFonts w:ascii="Trebuchet MS" w:hAnsi="Trebuchet MS"/>
          <w:color w:val="1F497D" w:themeColor="text2"/>
        </w:rPr>
        <w:t xml:space="preserve"> ulterioare, disponibil la http://www.fonduri-ue.ro/pocu-2014#implementare-program.</w:t>
      </w:r>
    </w:p>
    <w:p w14:paraId="2ADA4E5D" w14:textId="77777777" w:rsidR="00183D59" w:rsidRPr="00EB238C" w:rsidRDefault="00183D59" w:rsidP="00183D59">
      <w:pPr>
        <w:spacing w:after="0" w:line="240" w:lineRule="auto"/>
        <w:ind w:right="103"/>
        <w:jc w:val="both"/>
        <w:rPr>
          <w:rFonts w:ascii="Trebuchet MS" w:hAnsi="Trebuchet MS"/>
          <w:color w:val="1F497D" w:themeColor="text2"/>
          <w:u w:color="000000"/>
        </w:rPr>
      </w:pPr>
    </w:p>
    <w:p w14:paraId="783A265C" w14:textId="77777777" w:rsidR="00EB238C" w:rsidRPr="00EB238C" w:rsidRDefault="00183D59" w:rsidP="0027120D">
      <w:pPr>
        <w:pStyle w:val="Titlu1"/>
        <w:spacing w:before="120" w:after="120" w:line="240" w:lineRule="auto"/>
        <w:jc w:val="both"/>
        <w:rPr>
          <w:rFonts w:ascii="Trebuchet MS" w:hAnsi="Trebuchet MS"/>
          <w:color w:val="1F497D" w:themeColor="text2"/>
          <w:sz w:val="22"/>
          <w:szCs w:val="22"/>
        </w:rPr>
      </w:pPr>
      <w:r w:rsidRPr="00EB238C">
        <w:rPr>
          <w:rFonts w:ascii="Trebuchet MS" w:hAnsi="Trebuchet MS"/>
          <w:color w:val="1F497D" w:themeColor="text2"/>
          <w:sz w:val="22"/>
          <w:szCs w:val="22"/>
        </w:rPr>
        <w:t>Pe parcursul implementării proiectului, cheltuielile considerate neeligibile, dar necesare derulării proiectului vor fi suportate de către beneficiar</w:t>
      </w:r>
    </w:p>
    <w:p w14:paraId="0E2EF4E3" w14:textId="77777777" w:rsidR="00EB238C" w:rsidRPr="00EB238C" w:rsidRDefault="00EB238C" w:rsidP="0027120D">
      <w:pPr>
        <w:pStyle w:val="Titlu1"/>
        <w:spacing w:before="120" w:after="120" w:line="240" w:lineRule="auto"/>
        <w:jc w:val="both"/>
        <w:rPr>
          <w:rFonts w:ascii="Trebuchet MS" w:eastAsia="Calibri" w:hAnsi="Trebuchet MS" w:cs="Times New Roman"/>
          <w:b/>
          <w:color w:val="1F497D" w:themeColor="text2"/>
          <w:sz w:val="22"/>
          <w:szCs w:val="22"/>
        </w:rPr>
      </w:pPr>
      <w:bookmarkStart w:id="36" w:name="_Toc409449668"/>
      <w:bookmarkStart w:id="37" w:name="_Toc409442156"/>
      <w:bookmarkStart w:id="38" w:name="_Toc496695312"/>
      <w:bookmarkEnd w:id="36"/>
      <w:bookmarkEnd w:id="37"/>
    </w:p>
    <w:p w14:paraId="618C6579" w14:textId="19A29B5D" w:rsidR="000732FD" w:rsidRPr="00EB238C" w:rsidRDefault="000732FD" w:rsidP="0027120D">
      <w:pPr>
        <w:pStyle w:val="Titlu1"/>
        <w:spacing w:before="120" w:after="120" w:line="240" w:lineRule="auto"/>
        <w:jc w:val="both"/>
        <w:rPr>
          <w:rFonts w:ascii="Trebuchet MS" w:eastAsia="Calibri" w:hAnsi="Trebuchet MS" w:cs="Times New Roman"/>
          <w:b/>
          <w:color w:val="1F497D" w:themeColor="text2"/>
          <w:sz w:val="22"/>
          <w:szCs w:val="22"/>
        </w:rPr>
      </w:pPr>
      <w:r w:rsidRPr="00EB238C">
        <w:rPr>
          <w:rFonts w:ascii="Trebuchet MS" w:eastAsia="Calibri" w:hAnsi="Trebuchet MS" w:cs="Times New Roman"/>
          <w:b/>
          <w:color w:val="1F497D" w:themeColor="text2"/>
          <w:sz w:val="22"/>
          <w:szCs w:val="22"/>
        </w:rPr>
        <w:t>CAPITOLUL 2. Reguli pentru acordarea finanțării</w:t>
      </w:r>
      <w:bookmarkEnd w:id="38"/>
    </w:p>
    <w:p w14:paraId="00B08B0D" w14:textId="77777777" w:rsidR="00FF305A" w:rsidRPr="00EB238C" w:rsidRDefault="00FF305A" w:rsidP="0027120D">
      <w:pPr>
        <w:spacing w:before="120" w:after="120" w:line="240" w:lineRule="auto"/>
        <w:jc w:val="both"/>
        <w:rPr>
          <w:rFonts w:ascii="Trebuchet MS" w:hAnsi="Trebuchet MS"/>
          <w:color w:val="1F497D" w:themeColor="text2"/>
        </w:rPr>
      </w:pPr>
    </w:p>
    <w:p w14:paraId="4FEF9A12" w14:textId="7867E1D5" w:rsidR="00E87196" w:rsidRPr="00EB238C" w:rsidRDefault="000732FD" w:rsidP="00077B94">
      <w:pPr>
        <w:pStyle w:val="Titlu2"/>
        <w:numPr>
          <w:ilvl w:val="0"/>
          <w:numId w:val="0"/>
        </w:numPr>
        <w:spacing w:before="120" w:after="120" w:line="240" w:lineRule="auto"/>
        <w:jc w:val="both"/>
        <w:rPr>
          <w:rFonts w:ascii="Trebuchet MS" w:eastAsia="Calibri" w:hAnsi="Trebuchet MS" w:cs="Times New Roman"/>
          <w:b/>
          <w:color w:val="1F497D" w:themeColor="text2"/>
          <w:sz w:val="22"/>
          <w:szCs w:val="22"/>
        </w:rPr>
      </w:pPr>
      <w:bookmarkStart w:id="39" w:name="_Toc496695313"/>
      <w:r w:rsidRPr="00EB238C">
        <w:rPr>
          <w:rFonts w:ascii="Trebuchet MS" w:eastAsia="Calibri" w:hAnsi="Trebuchet MS" w:cs="Times New Roman"/>
          <w:b/>
          <w:color w:val="1F497D" w:themeColor="text2"/>
          <w:sz w:val="22"/>
          <w:szCs w:val="22"/>
        </w:rPr>
        <w:t>2.1 Eligibilitatea solicitantului/partenerilor</w:t>
      </w:r>
      <w:bookmarkEnd w:id="39"/>
      <w:r w:rsidRPr="00EB238C">
        <w:rPr>
          <w:rFonts w:ascii="Trebuchet MS" w:eastAsia="Calibri" w:hAnsi="Trebuchet MS" w:cs="Times New Roman"/>
          <w:b/>
          <w:color w:val="1F497D" w:themeColor="text2"/>
          <w:sz w:val="22"/>
          <w:szCs w:val="22"/>
        </w:rPr>
        <w:t xml:space="preserve"> </w:t>
      </w:r>
      <w:bookmarkStart w:id="40" w:name="_Toc448926439"/>
    </w:p>
    <w:p w14:paraId="665CDD3C" w14:textId="77777777" w:rsidR="00E87196" w:rsidRPr="00EB238C" w:rsidRDefault="00E87196" w:rsidP="00077B94">
      <w:pPr>
        <w:pStyle w:val="Corptext"/>
        <w:rPr>
          <w:rFonts w:ascii="Trebuchet MS" w:hAnsi="Trebuchet MS"/>
          <w:color w:val="1F497D" w:themeColor="text2"/>
          <w:lang w:eastAsia="ar-SA"/>
        </w:rPr>
      </w:pPr>
    </w:p>
    <w:p w14:paraId="35F68EDD" w14:textId="57BE069E" w:rsidR="00E87196" w:rsidRPr="00EB238C" w:rsidRDefault="00E87196" w:rsidP="00077B94">
      <w:pPr>
        <w:pStyle w:val="Titlu3"/>
        <w:rPr>
          <w:rFonts w:ascii="Trebuchet MS" w:eastAsia="MS Mincho" w:hAnsi="Trebuchet MS"/>
          <w:b/>
          <w:color w:val="1F497D" w:themeColor="text2"/>
          <w:sz w:val="22"/>
          <w:szCs w:val="22"/>
        </w:rPr>
      </w:pPr>
      <w:bookmarkStart w:id="41" w:name="_Toc478723597"/>
      <w:bookmarkStart w:id="42" w:name="_Toc478735595"/>
      <w:bookmarkStart w:id="43" w:name="_Toc497154212"/>
      <w:bookmarkEnd w:id="40"/>
      <w:r w:rsidRPr="00EB238C">
        <w:rPr>
          <w:rFonts w:ascii="Trebuchet MS" w:eastAsia="MS Mincho" w:hAnsi="Trebuchet MS"/>
          <w:b/>
          <w:color w:val="1F497D" w:themeColor="text2"/>
          <w:sz w:val="22"/>
          <w:szCs w:val="22"/>
        </w:rPr>
        <w:t xml:space="preserve">2.1.1.  Reguli generale privind eligibilitatea </w:t>
      </w:r>
      <w:bookmarkEnd w:id="41"/>
      <w:r w:rsidRPr="00EB238C">
        <w:rPr>
          <w:rFonts w:ascii="Trebuchet MS" w:eastAsia="MS Mincho" w:hAnsi="Trebuchet MS"/>
          <w:b/>
          <w:color w:val="1F497D" w:themeColor="text2"/>
          <w:sz w:val="22"/>
          <w:szCs w:val="22"/>
        </w:rPr>
        <w:t>solicitanților</w:t>
      </w:r>
      <w:bookmarkEnd w:id="42"/>
      <w:bookmarkEnd w:id="43"/>
      <w:r w:rsidR="001905E6" w:rsidRPr="00EB238C">
        <w:rPr>
          <w:rFonts w:ascii="Trebuchet MS" w:eastAsia="MS Mincho" w:hAnsi="Trebuchet MS"/>
          <w:b/>
          <w:color w:val="1F497D" w:themeColor="text2"/>
          <w:sz w:val="22"/>
          <w:szCs w:val="22"/>
        </w:rPr>
        <w:t xml:space="preserve"> /partenerilor </w:t>
      </w:r>
    </w:p>
    <w:p w14:paraId="4ED38475" w14:textId="77777777" w:rsidR="00E87196" w:rsidRPr="00EB238C" w:rsidRDefault="00E87196" w:rsidP="00E87196">
      <w:pPr>
        <w:spacing w:after="0" w:line="240" w:lineRule="auto"/>
        <w:jc w:val="both"/>
        <w:rPr>
          <w:rFonts w:ascii="Trebuchet MS" w:eastAsia="MS Mincho" w:hAnsi="Trebuchet MS"/>
          <w:color w:val="1F497D" w:themeColor="text2"/>
        </w:rPr>
      </w:pPr>
    </w:p>
    <w:p w14:paraId="238D63FB" w14:textId="49F62A44" w:rsidR="00E87196" w:rsidRPr="00EB238C" w:rsidRDefault="00E87196" w:rsidP="00E87196">
      <w:pPr>
        <w:spacing w:after="0" w:line="240" w:lineRule="auto"/>
        <w:jc w:val="both"/>
        <w:rPr>
          <w:rFonts w:ascii="Trebuchet MS" w:eastAsia="MS Mincho" w:hAnsi="Trebuchet MS"/>
          <w:color w:val="1F497D" w:themeColor="text2"/>
        </w:rPr>
      </w:pPr>
      <w:r w:rsidRPr="00EB238C">
        <w:rPr>
          <w:rFonts w:ascii="Trebuchet MS" w:eastAsia="MS Mincho" w:hAnsi="Trebuchet MS"/>
          <w:color w:val="1F497D" w:themeColor="text2"/>
        </w:rPr>
        <w:lastRenderedPageBreak/>
        <w:t xml:space="preserve">Se va avea în vedere capitolul relevant din documentul Orientări privind accesarea finanțărilor în cadrul Programului </w:t>
      </w:r>
      <w:proofErr w:type="spellStart"/>
      <w:r w:rsidRPr="00EB238C">
        <w:rPr>
          <w:rFonts w:ascii="Trebuchet MS" w:eastAsia="MS Mincho" w:hAnsi="Trebuchet MS"/>
          <w:color w:val="1F497D" w:themeColor="text2"/>
        </w:rPr>
        <w:t>Operational</w:t>
      </w:r>
      <w:proofErr w:type="spellEnd"/>
      <w:r w:rsidRPr="00EB238C">
        <w:rPr>
          <w:rFonts w:ascii="Trebuchet MS" w:eastAsia="MS Mincho" w:hAnsi="Trebuchet MS"/>
          <w:color w:val="1F497D" w:themeColor="text2"/>
        </w:rPr>
        <w:t xml:space="preserve"> Capital Uman 2014-2020, cu </w:t>
      </w:r>
      <w:proofErr w:type="spellStart"/>
      <w:r w:rsidRPr="00EB238C">
        <w:rPr>
          <w:rFonts w:ascii="Trebuchet MS" w:eastAsia="MS Mincho" w:hAnsi="Trebuchet MS"/>
          <w:color w:val="1F497D" w:themeColor="text2"/>
        </w:rPr>
        <w:t>modificarile</w:t>
      </w:r>
      <w:proofErr w:type="spellEnd"/>
      <w:r w:rsidRPr="00EB238C">
        <w:rPr>
          <w:rFonts w:ascii="Trebuchet MS" w:eastAsia="MS Mincho" w:hAnsi="Trebuchet MS"/>
          <w:color w:val="1F497D" w:themeColor="text2"/>
        </w:rPr>
        <w:t xml:space="preserve"> si </w:t>
      </w:r>
      <w:proofErr w:type="spellStart"/>
      <w:r w:rsidRPr="00EB238C">
        <w:rPr>
          <w:rFonts w:ascii="Trebuchet MS" w:eastAsia="MS Mincho" w:hAnsi="Trebuchet MS"/>
          <w:color w:val="1F497D" w:themeColor="text2"/>
        </w:rPr>
        <w:t>completarile</w:t>
      </w:r>
      <w:proofErr w:type="spellEnd"/>
      <w:r w:rsidRPr="00EB238C">
        <w:rPr>
          <w:rFonts w:ascii="Trebuchet MS" w:eastAsia="MS Mincho" w:hAnsi="Trebuchet MS"/>
          <w:color w:val="1F497D" w:themeColor="text2"/>
        </w:rPr>
        <w:t xml:space="preserve"> ulterioare disponibil la </w:t>
      </w:r>
      <w:hyperlink r:id="rId12" w:anchor="implementare-program" w:history="1">
        <w:r w:rsidR="001905E6" w:rsidRPr="00EB238C">
          <w:rPr>
            <w:rStyle w:val="Hyperlink"/>
            <w:rFonts w:ascii="Trebuchet MS" w:eastAsia="MS Mincho" w:hAnsi="Trebuchet MS"/>
            <w:color w:val="1F497D" w:themeColor="text2"/>
          </w:rPr>
          <w:t>http://www.fonduri-ue.ro/pocu-2014#implementare-program</w:t>
        </w:r>
      </w:hyperlink>
      <w:r w:rsidR="001905E6" w:rsidRPr="00EB238C">
        <w:rPr>
          <w:rFonts w:ascii="Trebuchet MS" w:eastAsia="MS Mincho" w:hAnsi="Trebuchet MS"/>
          <w:color w:val="1F497D" w:themeColor="text2"/>
        </w:rPr>
        <w:t>.</w:t>
      </w:r>
    </w:p>
    <w:p w14:paraId="3010CC51" w14:textId="77777777" w:rsidR="001905E6" w:rsidRPr="00EB238C" w:rsidRDefault="001905E6" w:rsidP="00E87196">
      <w:pPr>
        <w:spacing w:after="0" w:line="240" w:lineRule="auto"/>
        <w:jc w:val="both"/>
        <w:rPr>
          <w:rFonts w:ascii="Trebuchet MS" w:eastAsia="MS Mincho" w:hAnsi="Trebuchet MS"/>
          <w:color w:val="1F497D" w:themeColor="text2"/>
        </w:rPr>
      </w:pPr>
    </w:p>
    <w:p w14:paraId="3559F4DB" w14:textId="77777777" w:rsidR="001905E6" w:rsidRPr="00EB238C" w:rsidRDefault="001905E6" w:rsidP="001905E6">
      <w:pPr>
        <w:spacing w:before="120" w:after="120" w:line="240" w:lineRule="auto"/>
        <w:jc w:val="both"/>
        <w:rPr>
          <w:rFonts w:ascii="Trebuchet MS" w:eastAsia="Calibri" w:hAnsi="Trebuchet MS" w:cs="Times New Roman"/>
          <w:color w:val="1F497D" w:themeColor="text2"/>
        </w:rPr>
      </w:pPr>
      <w:r w:rsidRPr="00EB238C">
        <w:rPr>
          <w:rFonts w:ascii="Trebuchet MS" w:eastAsia="Calibri" w:hAnsi="Trebuchet MS" w:cs="Times New Roman"/>
          <w:color w:val="1F497D" w:themeColor="text2"/>
        </w:rPr>
        <w:t>Pentru a putea aplica pentru finanțare în cadrul POCU, solicitantul și partenerii acestuia trebuie să îndeplinească cumulativ următoarele cerințe:</w:t>
      </w:r>
    </w:p>
    <w:p w14:paraId="57133446" w14:textId="03CD4596" w:rsidR="001905E6" w:rsidRPr="00EB238C" w:rsidRDefault="001905E6" w:rsidP="001905E6">
      <w:pPr>
        <w:pStyle w:val="Listparagraf2"/>
        <w:numPr>
          <w:ilvl w:val="0"/>
          <w:numId w:val="7"/>
        </w:numPr>
        <w:spacing w:before="120" w:after="120" w:line="240" w:lineRule="auto"/>
        <w:jc w:val="both"/>
        <w:rPr>
          <w:rFonts w:ascii="Trebuchet MS" w:eastAsia="Calibri" w:hAnsi="Trebuchet MS" w:cs="Times New Roman"/>
          <w:color w:val="1F497D" w:themeColor="text2"/>
          <w:sz w:val="22"/>
          <w:szCs w:val="22"/>
          <w:lang w:eastAsia="en-US"/>
        </w:rPr>
      </w:pPr>
      <w:r w:rsidRPr="00EB238C">
        <w:rPr>
          <w:rFonts w:ascii="Trebuchet MS" w:eastAsia="Calibri" w:hAnsi="Trebuchet MS" w:cs="Times New Roman"/>
          <w:b/>
          <w:color w:val="1F497D" w:themeColor="text2"/>
          <w:sz w:val="22"/>
          <w:szCs w:val="22"/>
        </w:rPr>
        <w:t>Este obligatorie participarea în proiect a Direcției Generale de Asistență Socială și Protecția Copilului (DGASPC) în subordinea căreia funcționează centrul de plasament care va fi închis și care face obiectul principal al proiectului, cu rol de solicitant/ partener, aceasta reprezentând o condiție de eligibilitate</w:t>
      </w:r>
      <w:r w:rsidRPr="00EB238C">
        <w:rPr>
          <w:rFonts w:ascii="Trebuchet MS" w:eastAsia="Calibri" w:hAnsi="Trebuchet MS" w:cs="Times New Roman"/>
          <w:color w:val="1F497D" w:themeColor="text2"/>
          <w:sz w:val="22"/>
          <w:szCs w:val="22"/>
        </w:rPr>
        <w:t xml:space="preserve">. </w:t>
      </w:r>
    </w:p>
    <w:p w14:paraId="16C93C8C" w14:textId="77777777" w:rsidR="001905E6" w:rsidRPr="00EB238C" w:rsidRDefault="001905E6" w:rsidP="001905E6">
      <w:pPr>
        <w:pStyle w:val="Listparagraf2"/>
        <w:numPr>
          <w:ilvl w:val="0"/>
          <w:numId w:val="7"/>
        </w:numPr>
        <w:spacing w:before="120" w:after="120" w:line="240" w:lineRule="auto"/>
        <w:jc w:val="both"/>
        <w:rPr>
          <w:rFonts w:ascii="Trebuchet MS" w:eastAsia="Calibri" w:hAnsi="Trebuchet MS" w:cs="Times New Roman"/>
          <w:color w:val="1F497D" w:themeColor="text2"/>
          <w:sz w:val="22"/>
          <w:szCs w:val="22"/>
        </w:rPr>
      </w:pPr>
      <w:r w:rsidRPr="00EB238C">
        <w:rPr>
          <w:rFonts w:ascii="Trebuchet MS" w:eastAsia="Calibri" w:hAnsi="Trebuchet MS" w:cs="Times New Roman"/>
          <w:color w:val="1F497D" w:themeColor="text2"/>
          <w:sz w:val="22"/>
          <w:szCs w:val="22"/>
        </w:rPr>
        <w:t xml:space="preserve">Fiecare parteneriat creat astfel din aceleași entități va primi finanțare pentru un singur proiect în cadrul fiecăruia dintre apelurile de proiecte vizate prin prezentul ghid al solicitantului – condiții specifice. </w:t>
      </w:r>
    </w:p>
    <w:p w14:paraId="4124758A" w14:textId="31644725" w:rsidR="001905E6" w:rsidRPr="00EB238C" w:rsidRDefault="001905E6" w:rsidP="007271D7">
      <w:pPr>
        <w:jc w:val="both"/>
        <w:rPr>
          <w:rFonts w:ascii="Trebuchet MS" w:eastAsia="Calibri" w:hAnsi="Trebuchet MS" w:cs="Times New Roman"/>
          <w:color w:val="1F497D" w:themeColor="text2"/>
        </w:rPr>
      </w:pPr>
      <w:r w:rsidRPr="00EB238C">
        <w:rPr>
          <w:rFonts w:ascii="Trebuchet MS" w:eastAsia="Calibri" w:hAnsi="Trebuchet MS" w:cs="Times New Roman"/>
          <w:color w:val="1F497D" w:themeColor="text2"/>
        </w:rPr>
        <w:t xml:space="preserve">Furnizorii de servicii sociale trebuie să fie acreditați conform legii. Categoriile de servicii sociale organizate sunt cele prevăzute în Nomenclatorul serviciilor sociale, aprobat prin Hotărârea Guvernului nr. 867/2015, precum </w:t>
      </w:r>
      <w:proofErr w:type="spellStart"/>
      <w:r w:rsidRPr="00EB238C">
        <w:rPr>
          <w:rFonts w:ascii="Trebuchet MS" w:eastAsia="Calibri" w:hAnsi="Trebuchet MS" w:cs="Times New Roman"/>
          <w:color w:val="1F497D" w:themeColor="text2"/>
        </w:rPr>
        <w:t>şi</w:t>
      </w:r>
      <w:proofErr w:type="spellEnd"/>
      <w:r w:rsidRPr="00EB238C">
        <w:rPr>
          <w:rFonts w:ascii="Trebuchet MS" w:eastAsia="Calibri" w:hAnsi="Trebuchet MS" w:cs="Times New Roman"/>
          <w:color w:val="1F497D" w:themeColor="text2"/>
        </w:rPr>
        <w:t xml:space="preserve"> a regulamentelor-cadru de organizare </w:t>
      </w:r>
      <w:proofErr w:type="spellStart"/>
      <w:r w:rsidRPr="00EB238C">
        <w:rPr>
          <w:rFonts w:ascii="Trebuchet MS" w:eastAsia="Calibri" w:hAnsi="Trebuchet MS" w:cs="Times New Roman"/>
          <w:color w:val="1F497D" w:themeColor="text2"/>
        </w:rPr>
        <w:t>şi</w:t>
      </w:r>
      <w:proofErr w:type="spellEnd"/>
      <w:r w:rsidRPr="00EB238C">
        <w:rPr>
          <w:rFonts w:ascii="Trebuchet MS" w:eastAsia="Calibri" w:hAnsi="Trebuchet MS" w:cs="Times New Roman"/>
          <w:color w:val="1F497D" w:themeColor="text2"/>
        </w:rPr>
        <w:t xml:space="preserve"> funcționare a serviciilor sociale, </w:t>
      </w:r>
      <w:proofErr w:type="spellStart"/>
      <w:r w:rsidRPr="00EB238C">
        <w:rPr>
          <w:rFonts w:ascii="Trebuchet MS" w:eastAsia="Calibri" w:hAnsi="Trebuchet MS" w:cs="Times New Roman"/>
          <w:color w:val="1F497D" w:themeColor="text2"/>
        </w:rPr>
        <w:t>şi</w:t>
      </w:r>
      <w:proofErr w:type="spellEnd"/>
      <w:r w:rsidRPr="00EB238C">
        <w:rPr>
          <w:rFonts w:ascii="Trebuchet MS" w:eastAsia="Calibri" w:hAnsi="Trebuchet MS" w:cs="Times New Roman"/>
          <w:color w:val="1F497D" w:themeColor="text2"/>
        </w:rPr>
        <w:t>/sau în standardele</w:t>
      </w:r>
      <w:r w:rsidR="004D76CD">
        <w:rPr>
          <w:rFonts w:ascii="Trebuchet MS" w:eastAsia="Calibri" w:hAnsi="Trebuchet MS" w:cs="Times New Roman"/>
          <w:color w:val="1F497D" w:themeColor="text2"/>
        </w:rPr>
        <w:t xml:space="preserve"> minime de calitate</w:t>
      </w:r>
      <w:r w:rsidRPr="00EB238C">
        <w:rPr>
          <w:rFonts w:ascii="Trebuchet MS" w:eastAsia="Calibri" w:hAnsi="Trebuchet MS" w:cs="Times New Roman"/>
          <w:color w:val="1F497D" w:themeColor="text2"/>
        </w:rPr>
        <w:t xml:space="preserve"> specifice</w:t>
      </w:r>
      <w:r w:rsidR="004D76CD">
        <w:rPr>
          <w:rFonts w:ascii="Trebuchet MS" w:hAnsi="Trebuchet MS" w:cs="Tahoma"/>
          <w:bCs/>
          <w:color w:val="000000"/>
          <w:kern w:val="36"/>
        </w:rPr>
        <w:t xml:space="preserve"> </w:t>
      </w:r>
      <w:r w:rsidR="004D76CD" w:rsidRPr="00223F9D">
        <w:rPr>
          <w:rFonts w:ascii="Trebuchet MS" w:eastAsia="Calibri" w:hAnsi="Trebuchet MS" w:cs="Times New Roman"/>
          <w:color w:val="1F497D" w:themeColor="text2"/>
        </w:rPr>
        <w:t xml:space="preserve">serviciilor destinate prevenirii separării copilului de </w:t>
      </w:r>
      <w:proofErr w:type="spellStart"/>
      <w:r w:rsidR="004D76CD" w:rsidRPr="00223F9D">
        <w:rPr>
          <w:rFonts w:ascii="Trebuchet MS" w:eastAsia="Calibri" w:hAnsi="Trebuchet MS" w:cs="Times New Roman"/>
          <w:color w:val="1F497D" w:themeColor="text2"/>
        </w:rPr>
        <w:t>părinţii</w:t>
      </w:r>
      <w:proofErr w:type="spellEnd"/>
      <w:r w:rsidR="004D76CD" w:rsidRPr="00223F9D">
        <w:rPr>
          <w:rFonts w:ascii="Trebuchet MS" w:eastAsia="Calibri" w:hAnsi="Trebuchet MS" w:cs="Times New Roman"/>
          <w:color w:val="1F497D" w:themeColor="text2"/>
        </w:rPr>
        <w:t xml:space="preserve"> săi și </w:t>
      </w:r>
      <w:proofErr w:type="spellStart"/>
      <w:r w:rsidR="004D76CD" w:rsidRPr="00223F9D">
        <w:rPr>
          <w:rFonts w:ascii="Trebuchet MS" w:eastAsia="Calibri" w:hAnsi="Trebuchet MS" w:cs="Times New Roman"/>
          <w:color w:val="1F497D" w:themeColor="text2"/>
        </w:rPr>
        <w:t>protecţiei</w:t>
      </w:r>
      <w:proofErr w:type="spellEnd"/>
      <w:r w:rsidR="004D76CD" w:rsidRPr="00223F9D">
        <w:rPr>
          <w:rFonts w:ascii="Trebuchet MS" w:eastAsia="Calibri" w:hAnsi="Trebuchet MS" w:cs="Times New Roman"/>
          <w:color w:val="1F497D" w:themeColor="text2"/>
        </w:rPr>
        <w:t xml:space="preserve"> speciale a copilului separat, temporar sau definitiv, de </w:t>
      </w:r>
      <w:proofErr w:type="spellStart"/>
      <w:r w:rsidR="004D76CD" w:rsidRPr="00223F9D">
        <w:rPr>
          <w:rFonts w:ascii="Trebuchet MS" w:eastAsia="Calibri" w:hAnsi="Trebuchet MS" w:cs="Times New Roman"/>
          <w:color w:val="1F497D" w:themeColor="text2"/>
        </w:rPr>
        <w:t>părinţii</w:t>
      </w:r>
      <w:proofErr w:type="spellEnd"/>
      <w:r w:rsidR="004D76CD" w:rsidRPr="00223F9D">
        <w:rPr>
          <w:rFonts w:ascii="Trebuchet MS" w:eastAsia="Calibri" w:hAnsi="Trebuchet MS" w:cs="Times New Roman"/>
          <w:color w:val="1F497D" w:themeColor="text2"/>
        </w:rPr>
        <w:t xml:space="preserve"> săi.</w:t>
      </w:r>
      <w:r w:rsidR="00FD3BEF" w:rsidRPr="00223F9D">
        <w:rPr>
          <w:rFonts w:ascii="Trebuchet MS" w:eastAsia="Calibri" w:hAnsi="Trebuchet MS" w:cs="Times New Roman"/>
          <w:color w:val="1F497D" w:themeColor="text2"/>
        </w:rPr>
        <w:t xml:space="preserve"> </w:t>
      </w:r>
      <w:r w:rsidRPr="00EB238C">
        <w:rPr>
          <w:rFonts w:ascii="Trebuchet MS" w:eastAsia="Calibri" w:hAnsi="Trebuchet MS" w:cs="Times New Roman"/>
          <w:color w:val="1F497D" w:themeColor="text2"/>
        </w:rPr>
        <w:t xml:space="preserve"> Acreditarea ca furnizor de servicii sociale, obținută în conformitate cu prevederile Legii nr. 197/2012 privind asigurarea calității în domeniul serviciilor sociale, cu modificările </w:t>
      </w:r>
      <w:proofErr w:type="spellStart"/>
      <w:r w:rsidRPr="00EB238C">
        <w:rPr>
          <w:rFonts w:ascii="Trebuchet MS" w:eastAsia="Calibri" w:hAnsi="Trebuchet MS" w:cs="Times New Roman"/>
          <w:color w:val="1F497D" w:themeColor="text2"/>
        </w:rPr>
        <w:t>şi</w:t>
      </w:r>
      <w:proofErr w:type="spellEnd"/>
      <w:r w:rsidRPr="00EB238C">
        <w:rPr>
          <w:rFonts w:ascii="Trebuchet MS" w:eastAsia="Calibri" w:hAnsi="Trebuchet MS" w:cs="Times New Roman"/>
          <w:color w:val="1F497D" w:themeColor="text2"/>
        </w:rPr>
        <w:t xml:space="preserve"> completările ulterioare </w:t>
      </w:r>
      <w:proofErr w:type="spellStart"/>
      <w:r w:rsidRPr="00EB238C">
        <w:rPr>
          <w:rFonts w:ascii="Trebuchet MS" w:eastAsia="Calibri" w:hAnsi="Trebuchet MS" w:cs="Times New Roman"/>
          <w:color w:val="1F497D" w:themeColor="text2"/>
        </w:rPr>
        <w:t>şi</w:t>
      </w:r>
      <w:proofErr w:type="spellEnd"/>
      <w:r w:rsidRPr="00EB238C">
        <w:rPr>
          <w:rFonts w:ascii="Trebuchet MS" w:eastAsia="Calibri" w:hAnsi="Trebuchet MS" w:cs="Times New Roman"/>
          <w:color w:val="1F497D" w:themeColor="text2"/>
        </w:rPr>
        <w:t xml:space="preserve"> ale HG nr. 118 din 2014 pentru aprobarea Normelor metodologice de aplicare a prevederilor Lg 197/2012, este obligatorie  în momentul depunerii cererii de finanțare </w:t>
      </w:r>
      <w:proofErr w:type="spellStart"/>
      <w:r w:rsidRPr="00EB238C">
        <w:rPr>
          <w:rFonts w:ascii="Trebuchet MS" w:eastAsia="Calibri" w:hAnsi="Trebuchet MS" w:cs="Times New Roman"/>
          <w:color w:val="1F497D" w:themeColor="text2"/>
        </w:rPr>
        <w:t>şi</w:t>
      </w:r>
      <w:proofErr w:type="spellEnd"/>
      <w:r w:rsidRPr="00EB238C">
        <w:rPr>
          <w:rFonts w:ascii="Trebuchet MS" w:eastAsia="Calibri" w:hAnsi="Trebuchet MS" w:cs="Times New Roman"/>
          <w:color w:val="1F497D" w:themeColor="text2"/>
        </w:rPr>
        <w:t xml:space="preserve"> se dovedește prin certificatul de acreditare. </w:t>
      </w:r>
    </w:p>
    <w:p w14:paraId="2EBE0F31" w14:textId="6F0A2557" w:rsidR="001905E6" w:rsidRPr="00EB238C" w:rsidRDefault="001905E6" w:rsidP="00F469E0">
      <w:pPr>
        <w:pStyle w:val="Listparagraf2"/>
        <w:spacing w:before="120" w:after="120" w:line="240" w:lineRule="auto"/>
        <w:ind w:left="0"/>
        <w:jc w:val="both"/>
        <w:rPr>
          <w:rFonts w:ascii="Trebuchet MS" w:eastAsia="Calibri" w:hAnsi="Trebuchet MS" w:cs="Times New Roman"/>
          <w:color w:val="1F497D" w:themeColor="text2"/>
          <w:sz w:val="22"/>
          <w:szCs w:val="22"/>
        </w:rPr>
      </w:pPr>
      <w:r w:rsidRPr="00EB238C">
        <w:rPr>
          <w:rFonts w:ascii="Trebuchet MS" w:eastAsia="Calibri" w:hAnsi="Trebuchet MS" w:cs="Times New Roman"/>
          <w:color w:val="1F497D" w:themeColor="text2"/>
          <w:sz w:val="22"/>
          <w:szCs w:val="22"/>
        </w:rPr>
        <w:t xml:space="preserve">Licențierea serviciilor sociale </w:t>
      </w:r>
      <w:r w:rsidR="004D76CD">
        <w:rPr>
          <w:rFonts w:ascii="Trebuchet MS" w:eastAsia="Calibri" w:hAnsi="Trebuchet MS" w:cs="Times New Roman"/>
          <w:color w:val="1F497D" w:themeColor="text2"/>
          <w:sz w:val="22"/>
          <w:szCs w:val="22"/>
        </w:rPr>
        <w:t xml:space="preserve">înființate prin proiect </w:t>
      </w:r>
      <w:r w:rsidRPr="00EB238C">
        <w:rPr>
          <w:rFonts w:ascii="Trebuchet MS" w:eastAsia="Calibri" w:hAnsi="Trebuchet MS" w:cs="Times New Roman"/>
          <w:color w:val="1F497D" w:themeColor="text2"/>
          <w:sz w:val="22"/>
          <w:szCs w:val="22"/>
        </w:rPr>
        <w:t>se va realiza pe parcursul implementării proiectului în condițiile prevăzute de lege.</w:t>
      </w:r>
    </w:p>
    <w:p w14:paraId="0241681B" w14:textId="77777777" w:rsidR="00E87196" w:rsidRPr="00EB238C" w:rsidRDefault="00E87196" w:rsidP="00E87196">
      <w:pPr>
        <w:spacing w:after="0" w:line="240" w:lineRule="auto"/>
        <w:jc w:val="both"/>
        <w:rPr>
          <w:rFonts w:ascii="Trebuchet MS" w:eastAsia="MS Mincho" w:hAnsi="Trebuchet MS"/>
          <w:color w:val="1F497D" w:themeColor="text2"/>
        </w:rPr>
      </w:pPr>
    </w:p>
    <w:p w14:paraId="22439812" w14:textId="77777777" w:rsidR="00E87196" w:rsidRPr="00EB238C" w:rsidRDefault="00E87196" w:rsidP="00077B94">
      <w:pPr>
        <w:pStyle w:val="Titlu3"/>
        <w:rPr>
          <w:rFonts w:ascii="Trebuchet MS" w:eastAsia="MS Mincho" w:hAnsi="Trebuchet MS"/>
          <w:b/>
          <w:color w:val="1F497D" w:themeColor="text2"/>
          <w:sz w:val="22"/>
          <w:szCs w:val="22"/>
        </w:rPr>
      </w:pPr>
      <w:bookmarkStart w:id="44" w:name="_Toc497154213"/>
      <w:bookmarkStart w:id="45" w:name="_Toc478735597"/>
      <w:r w:rsidRPr="00EB238C">
        <w:rPr>
          <w:rFonts w:ascii="Trebuchet MS" w:eastAsia="MS Mincho" w:hAnsi="Trebuchet MS"/>
          <w:b/>
          <w:color w:val="1F497D" w:themeColor="text2"/>
          <w:sz w:val="22"/>
          <w:szCs w:val="22"/>
        </w:rPr>
        <w:t>2.1.2. Capacitatea financiară</w:t>
      </w:r>
      <w:bookmarkEnd w:id="44"/>
      <w:r w:rsidRPr="00EB238C">
        <w:rPr>
          <w:rFonts w:ascii="Trebuchet MS" w:eastAsia="MS Mincho" w:hAnsi="Trebuchet MS"/>
          <w:b/>
          <w:color w:val="1F497D" w:themeColor="text2"/>
          <w:sz w:val="22"/>
          <w:szCs w:val="22"/>
        </w:rPr>
        <w:t xml:space="preserve"> </w:t>
      </w:r>
    </w:p>
    <w:bookmarkEnd w:id="45"/>
    <w:p w14:paraId="162DB03A" w14:textId="77777777" w:rsidR="00E87196" w:rsidRPr="00EB238C" w:rsidRDefault="00E87196" w:rsidP="00E87196">
      <w:pPr>
        <w:spacing w:after="0" w:line="240" w:lineRule="auto"/>
        <w:jc w:val="both"/>
        <w:rPr>
          <w:rFonts w:ascii="Trebuchet MS" w:eastAsia="MS Mincho" w:hAnsi="Trebuchet MS"/>
          <w:color w:val="1F497D" w:themeColor="text2"/>
        </w:rPr>
      </w:pPr>
    </w:p>
    <w:p w14:paraId="71CE68B3" w14:textId="77777777" w:rsidR="00E87196" w:rsidRPr="00EB238C" w:rsidRDefault="00E87196" w:rsidP="00E87196">
      <w:pPr>
        <w:spacing w:after="0" w:line="240" w:lineRule="auto"/>
        <w:jc w:val="both"/>
        <w:rPr>
          <w:rFonts w:ascii="Trebuchet MS" w:eastAsia="MS Mincho" w:hAnsi="Trebuchet MS"/>
          <w:color w:val="1F497D" w:themeColor="text2"/>
        </w:rPr>
      </w:pPr>
      <w:r w:rsidRPr="00EB238C">
        <w:rPr>
          <w:rFonts w:ascii="Trebuchet MS" w:eastAsia="MS Mincho" w:hAnsi="Trebuchet MS"/>
          <w:color w:val="1F497D" w:themeColor="text2"/>
        </w:rPr>
        <w:t xml:space="preserve">Se va avea în vedere capitolul relevant (capitolul 4.1) din Orientări privind accesarea finanțărilor în cadrul POCU 2014-2020, cu </w:t>
      </w:r>
      <w:proofErr w:type="spellStart"/>
      <w:r w:rsidRPr="00EB238C">
        <w:rPr>
          <w:rFonts w:ascii="Trebuchet MS" w:eastAsia="MS Mincho" w:hAnsi="Trebuchet MS"/>
          <w:color w:val="1F497D" w:themeColor="text2"/>
        </w:rPr>
        <w:t>modificarile</w:t>
      </w:r>
      <w:proofErr w:type="spellEnd"/>
      <w:r w:rsidRPr="00EB238C">
        <w:rPr>
          <w:rFonts w:ascii="Trebuchet MS" w:eastAsia="MS Mincho" w:hAnsi="Trebuchet MS"/>
          <w:color w:val="1F497D" w:themeColor="text2"/>
        </w:rPr>
        <w:t xml:space="preserve"> si </w:t>
      </w:r>
      <w:proofErr w:type="spellStart"/>
      <w:r w:rsidRPr="00EB238C">
        <w:rPr>
          <w:rFonts w:ascii="Trebuchet MS" w:eastAsia="MS Mincho" w:hAnsi="Trebuchet MS"/>
          <w:color w:val="1F497D" w:themeColor="text2"/>
        </w:rPr>
        <w:t>completarile</w:t>
      </w:r>
      <w:proofErr w:type="spellEnd"/>
      <w:r w:rsidRPr="00EB238C">
        <w:rPr>
          <w:rFonts w:ascii="Trebuchet MS" w:eastAsia="MS Mincho" w:hAnsi="Trebuchet MS"/>
          <w:color w:val="1F497D" w:themeColor="text2"/>
        </w:rPr>
        <w:t xml:space="preserve"> ulterioare.</w:t>
      </w:r>
    </w:p>
    <w:p w14:paraId="16938DBF" w14:textId="77777777" w:rsidR="00E87196" w:rsidRPr="00EB238C" w:rsidRDefault="00E87196" w:rsidP="00E87196">
      <w:pPr>
        <w:spacing w:after="0" w:line="240" w:lineRule="auto"/>
        <w:jc w:val="both"/>
        <w:rPr>
          <w:rFonts w:ascii="Trebuchet MS" w:eastAsia="MS Mincho" w:hAnsi="Trebuchet MS"/>
          <w:color w:val="1F497D" w:themeColor="text2"/>
        </w:rPr>
      </w:pPr>
    </w:p>
    <w:p w14:paraId="35B18F76" w14:textId="77777777" w:rsidR="00E87196" w:rsidRPr="00EB238C" w:rsidRDefault="00E87196" w:rsidP="00077B94">
      <w:pPr>
        <w:pStyle w:val="Titlu3"/>
        <w:rPr>
          <w:rFonts w:ascii="Trebuchet MS" w:eastAsia="MS Mincho" w:hAnsi="Trebuchet MS"/>
          <w:b/>
          <w:color w:val="1F497D" w:themeColor="text2"/>
          <w:sz w:val="22"/>
          <w:szCs w:val="22"/>
        </w:rPr>
      </w:pPr>
      <w:bookmarkStart w:id="46" w:name="_Toc478735598"/>
      <w:bookmarkStart w:id="47" w:name="_Toc497154214"/>
      <w:r w:rsidRPr="00EB238C">
        <w:rPr>
          <w:rFonts w:ascii="Trebuchet MS" w:eastAsia="MS Mincho" w:hAnsi="Trebuchet MS"/>
          <w:b/>
          <w:color w:val="1F497D" w:themeColor="text2"/>
          <w:sz w:val="22"/>
          <w:szCs w:val="22"/>
        </w:rPr>
        <w:t>2.1.3. Eligibilitatea solicitantului – condiții specifice</w:t>
      </w:r>
      <w:bookmarkEnd w:id="46"/>
      <w:bookmarkEnd w:id="47"/>
    </w:p>
    <w:p w14:paraId="77D968BF" w14:textId="77777777" w:rsidR="00E87196" w:rsidRPr="00EB238C" w:rsidRDefault="00E87196" w:rsidP="00E87196">
      <w:pPr>
        <w:spacing w:after="0" w:line="240" w:lineRule="auto"/>
        <w:jc w:val="both"/>
        <w:rPr>
          <w:rFonts w:ascii="Trebuchet MS" w:eastAsia="MS Mincho" w:hAnsi="Trebuchet MS"/>
          <w:color w:val="1F497D" w:themeColor="text2"/>
        </w:rPr>
      </w:pPr>
    </w:p>
    <w:p w14:paraId="6A946125" w14:textId="77777777" w:rsidR="00E87196" w:rsidRPr="00EB238C" w:rsidRDefault="00E87196" w:rsidP="00E87196">
      <w:pPr>
        <w:spacing w:after="0" w:line="240" w:lineRule="auto"/>
        <w:jc w:val="both"/>
        <w:rPr>
          <w:rFonts w:ascii="Trebuchet MS" w:eastAsia="MS Mincho" w:hAnsi="Trebuchet MS"/>
          <w:color w:val="1F497D" w:themeColor="text2"/>
        </w:rPr>
      </w:pPr>
      <w:r w:rsidRPr="00EB238C">
        <w:rPr>
          <w:rFonts w:ascii="Trebuchet MS" w:eastAsia="MS Mincho" w:hAnsi="Trebuchet MS"/>
          <w:color w:val="1F497D" w:themeColor="text2"/>
        </w:rPr>
        <w:t>Se va avea în vedere capitolul 1.7. Tipuri de solicitanți/parteneri eligibili, din prezentul ghid.</w:t>
      </w:r>
    </w:p>
    <w:p w14:paraId="595FA8B9" w14:textId="77777777" w:rsidR="00E87196" w:rsidRPr="00EB238C" w:rsidRDefault="00E87196" w:rsidP="00E87196">
      <w:pPr>
        <w:spacing w:after="0" w:line="240" w:lineRule="auto"/>
        <w:ind w:left="708"/>
        <w:jc w:val="both"/>
        <w:rPr>
          <w:rFonts w:ascii="Trebuchet MS" w:hAnsi="Trebuchet MS"/>
          <w:color w:val="1F497D" w:themeColor="text2"/>
        </w:rPr>
      </w:pPr>
    </w:p>
    <w:p w14:paraId="45D8AAB5" w14:textId="77777777" w:rsidR="00E87196" w:rsidRPr="00EB238C" w:rsidRDefault="00E87196" w:rsidP="00E87196">
      <w:pPr>
        <w:pStyle w:val="Titlu2"/>
        <w:numPr>
          <w:ilvl w:val="0"/>
          <w:numId w:val="0"/>
        </w:numPr>
        <w:spacing w:before="0" w:line="240" w:lineRule="auto"/>
        <w:jc w:val="both"/>
        <w:rPr>
          <w:rFonts w:ascii="Trebuchet MS" w:hAnsi="Trebuchet MS"/>
          <w:b/>
          <w:color w:val="1F497D" w:themeColor="text2"/>
          <w:sz w:val="22"/>
          <w:szCs w:val="22"/>
        </w:rPr>
      </w:pPr>
      <w:bookmarkStart w:id="48" w:name="_Toc495329407"/>
      <w:bookmarkStart w:id="49" w:name="_Toc495397012"/>
      <w:bookmarkStart w:id="50" w:name="_Toc497223542"/>
      <w:r w:rsidRPr="00EB238C">
        <w:rPr>
          <w:rFonts w:ascii="Trebuchet MS" w:hAnsi="Trebuchet MS"/>
          <w:b/>
          <w:color w:val="1F497D" w:themeColor="text2"/>
          <w:sz w:val="22"/>
          <w:szCs w:val="22"/>
        </w:rPr>
        <w:t>2.2. Eligibilitatea proiectului</w:t>
      </w:r>
      <w:bookmarkEnd w:id="48"/>
      <w:bookmarkEnd w:id="49"/>
      <w:bookmarkEnd w:id="50"/>
      <w:r w:rsidRPr="00EB238C">
        <w:rPr>
          <w:rFonts w:ascii="Trebuchet MS" w:hAnsi="Trebuchet MS"/>
          <w:b/>
          <w:color w:val="1F497D" w:themeColor="text2"/>
          <w:sz w:val="22"/>
          <w:szCs w:val="22"/>
        </w:rPr>
        <w:t xml:space="preserve"> </w:t>
      </w:r>
    </w:p>
    <w:p w14:paraId="2419B201" w14:textId="77777777" w:rsidR="00E87196" w:rsidRPr="00EB238C" w:rsidRDefault="00E87196" w:rsidP="00E87196">
      <w:pPr>
        <w:spacing w:after="0" w:line="240" w:lineRule="auto"/>
        <w:jc w:val="both"/>
        <w:rPr>
          <w:rFonts w:ascii="Trebuchet MS" w:eastAsia="MS Mincho" w:hAnsi="Trebuchet MS"/>
          <w:color w:val="1F497D" w:themeColor="text2"/>
        </w:rPr>
      </w:pPr>
    </w:p>
    <w:p w14:paraId="08CE9873" w14:textId="77777777" w:rsidR="00E87196" w:rsidRPr="00EB238C" w:rsidRDefault="00E87196" w:rsidP="00E87196">
      <w:pPr>
        <w:spacing w:after="0" w:line="240" w:lineRule="auto"/>
        <w:jc w:val="both"/>
        <w:rPr>
          <w:rFonts w:ascii="Trebuchet MS" w:eastAsia="MS Mincho" w:hAnsi="Trebuchet MS"/>
          <w:i/>
          <w:color w:val="1F497D" w:themeColor="text2"/>
        </w:rPr>
      </w:pPr>
      <w:r w:rsidRPr="00EB238C">
        <w:rPr>
          <w:rFonts w:ascii="Trebuchet MS" w:eastAsia="MS Mincho" w:hAnsi="Trebuchet MS"/>
          <w:color w:val="1F497D" w:themeColor="text2"/>
        </w:rPr>
        <w:t>Se va avea în vedere capitolul relevant din documentul</w:t>
      </w:r>
      <w:r w:rsidRPr="00EB238C">
        <w:rPr>
          <w:rFonts w:ascii="Trebuchet MS" w:eastAsia="MS Mincho" w:hAnsi="Trebuchet MS"/>
          <w:i/>
          <w:color w:val="1F497D" w:themeColor="text2"/>
        </w:rPr>
        <w:t xml:space="preserve"> Orientări privind accesarea finanțărilor în cadrul </w:t>
      </w:r>
      <w:r w:rsidRPr="00EB238C">
        <w:rPr>
          <w:rFonts w:ascii="Trebuchet MS" w:hAnsi="Trebuchet MS"/>
          <w:color w:val="1F497D" w:themeColor="text2"/>
        </w:rPr>
        <w:t xml:space="preserve">Programului </w:t>
      </w:r>
      <w:proofErr w:type="spellStart"/>
      <w:r w:rsidRPr="00EB238C">
        <w:rPr>
          <w:rFonts w:ascii="Trebuchet MS" w:hAnsi="Trebuchet MS"/>
          <w:color w:val="1F497D" w:themeColor="text2"/>
        </w:rPr>
        <w:t>Operational</w:t>
      </w:r>
      <w:proofErr w:type="spellEnd"/>
      <w:r w:rsidRPr="00EB238C">
        <w:rPr>
          <w:rFonts w:ascii="Trebuchet MS" w:hAnsi="Trebuchet MS"/>
          <w:color w:val="1F497D" w:themeColor="text2"/>
        </w:rPr>
        <w:t xml:space="preserve"> Capital Uman</w:t>
      </w:r>
      <w:r w:rsidRPr="00EB238C">
        <w:rPr>
          <w:rFonts w:ascii="Trebuchet MS" w:eastAsia="MS Mincho" w:hAnsi="Trebuchet MS"/>
          <w:i/>
          <w:color w:val="1F497D" w:themeColor="text2"/>
        </w:rPr>
        <w:t xml:space="preserve"> 2014-2020, cu </w:t>
      </w:r>
      <w:proofErr w:type="spellStart"/>
      <w:r w:rsidRPr="00EB238C">
        <w:rPr>
          <w:rFonts w:ascii="Trebuchet MS" w:eastAsia="MS Mincho" w:hAnsi="Trebuchet MS"/>
          <w:i/>
          <w:color w:val="1F497D" w:themeColor="text2"/>
        </w:rPr>
        <w:t>modificarile</w:t>
      </w:r>
      <w:proofErr w:type="spellEnd"/>
      <w:r w:rsidRPr="00EB238C">
        <w:rPr>
          <w:rFonts w:ascii="Trebuchet MS" w:eastAsia="MS Mincho" w:hAnsi="Trebuchet MS"/>
          <w:i/>
          <w:color w:val="1F497D" w:themeColor="text2"/>
        </w:rPr>
        <w:t xml:space="preserve"> si </w:t>
      </w:r>
      <w:proofErr w:type="spellStart"/>
      <w:r w:rsidRPr="00EB238C">
        <w:rPr>
          <w:rFonts w:ascii="Trebuchet MS" w:eastAsia="MS Mincho" w:hAnsi="Trebuchet MS"/>
          <w:i/>
          <w:color w:val="1F497D" w:themeColor="text2"/>
        </w:rPr>
        <w:t>completarile</w:t>
      </w:r>
      <w:proofErr w:type="spellEnd"/>
      <w:r w:rsidRPr="00EB238C">
        <w:rPr>
          <w:rFonts w:ascii="Trebuchet MS" w:eastAsia="MS Mincho" w:hAnsi="Trebuchet MS"/>
          <w:i/>
          <w:color w:val="1F497D" w:themeColor="text2"/>
        </w:rPr>
        <w:t xml:space="preserve"> ulterioare, </w:t>
      </w:r>
      <w:r w:rsidRPr="00EB238C">
        <w:rPr>
          <w:rFonts w:ascii="Trebuchet MS" w:hAnsi="Trebuchet MS"/>
          <w:color w:val="1F497D" w:themeColor="text2"/>
        </w:rPr>
        <w:t>disponibil la http://www.fonduri-ue.ro/pocu-2014#implementare-program.</w:t>
      </w:r>
    </w:p>
    <w:p w14:paraId="05ED0B8A" w14:textId="77777777" w:rsidR="001A55FB" w:rsidRDefault="001A55FB" w:rsidP="00427C9F">
      <w:pPr>
        <w:pStyle w:val="Corptext"/>
        <w:spacing w:before="120" w:line="240" w:lineRule="auto"/>
        <w:jc w:val="both"/>
        <w:rPr>
          <w:rFonts w:ascii="Trebuchet MS" w:hAnsi="Trebuchet MS"/>
          <w:b/>
          <w:color w:val="1F497D" w:themeColor="text2"/>
          <w:lang w:eastAsia="ar-SA"/>
        </w:rPr>
      </w:pPr>
    </w:p>
    <w:p w14:paraId="486E1E63" w14:textId="77777777" w:rsidR="00223F9D" w:rsidRPr="00EB238C" w:rsidRDefault="00223F9D" w:rsidP="00427C9F">
      <w:pPr>
        <w:pStyle w:val="Corptext"/>
        <w:spacing w:before="120" w:line="240" w:lineRule="auto"/>
        <w:jc w:val="both"/>
        <w:rPr>
          <w:rFonts w:ascii="Trebuchet MS" w:hAnsi="Trebuchet MS"/>
          <w:b/>
          <w:color w:val="1F497D" w:themeColor="text2"/>
          <w:lang w:eastAsia="ar-SA"/>
        </w:rPr>
      </w:pPr>
      <w:bookmarkStart w:id="51" w:name="_GoBack"/>
      <w:bookmarkEnd w:id="51"/>
    </w:p>
    <w:p w14:paraId="2E7A953D" w14:textId="680F066F" w:rsidR="00AA6D6E" w:rsidRPr="00EB238C" w:rsidRDefault="00AA6D6E" w:rsidP="00AA6D6E">
      <w:pPr>
        <w:pStyle w:val="Titlu2"/>
        <w:numPr>
          <w:ilvl w:val="1"/>
          <w:numId w:val="39"/>
        </w:numPr>
        <w:spacing w:before="0" w:line="240" w:lineRule="auto"/>
        <w:ind w:left="450" w:hanging="450"/>
        <w:jc w:val="both"/>
        <w:rPr>
          <w:rFonts w:ascii="Trebuchet MS" w:hAnsi="Trebuchet MS"/>
          <w:b/>
          <w:color w:val="1F497D" w:themeColor="text2"/>
          <w:sz w:val="22"/>
          <w:szCs w:val="22"/>
        </w:rPr>
      </w:pPr>
      <w:bookmarkStart w:id="52" w:name="_Toc495329408"/>
      <w:bookmarkStart w:id="53" w:name="_Toc495397013"/>
      <w:bookmarkStart w:id="54" w:name="_Toc497223543"/>
      <w:bookmarkStart w:id="55" w:name="_Toc496695318"/>
      <w:r w:rsidRPr="00EB238C">
        <w:rPr>
          <w:rFonts w:ascii="Trebuchet MS" w:hAnsi="Trebuchet MS"/>
          <w:b/>
          <w:color w:val="1F497D" w:themeColor="text2"/>
          <w:sz w:val="22"/>
          <w:szCs w:val="22"/>
        </w:rPr>
        <w:lastRenderedPageBreak/>
        <w:t>Încadrarea cheltuielilor</w:t>
      </w:r>
      <w:bookmarkEnd w:id="52"/>
      <w:bookmarkEnd w:id="53"/>
      <w:bookmarkEnd w:id="54"/>
    </w:p>
    <w:p w14:paraId="2FBC1EC7" w14:textId="77777777" w:rsidR="00AA6D6E" w:rsidRPr="00EB238C" w:rsidRDefault="00AA6D6E" w:rsidP="00AB026A">
      <w:pPr>
        <w:spacing w:after="0" w:line="240" w:lineRule="auto"/>
        <w:ind w:left="708"/>
        <w:jc w:val="both"/>
        <w:rPr>
          <w:rFonts w:ascii="Trebuchet MS" w:hAnsi="Trebuchet MS"/>
          <w:color w:val="1F497D" w:themeColor="text2"/>
        </w:rPr>
      </w:pPr>
    </w:p>
    <w:p w14:paraId="5EF5750F" w14:textId="77777777" w:rsidR="00AA6D6E" w:rsidRDefault="00AA6D6E" w:rsidP="00AA6D6E">
      <w:pPr>
        <w:spacing w:after="0" w:line="240" w:lineRule="auto"/>
        <w:jc w:val="both"/>
        <w:rPr>
          <w:rFonts w:ascii="Trebuchet MS" w:hAnsi="Trebuchet MS"/>
          <w:color w:val="1F497D" w:themeColor="text2"/>
        </w:rPr>
      </w:pPr>
      <w:r w:rsidRPr="00EB238C">
        <w:rPr>
          <w:rFonts w:ascii="Trebuchet MS" w:hAnsi="Trebuchet MS"/>
          <w:color w:val="1F497D" w:themeColor="text2"/>
        </w:rPr>
        <w:t xml:space="preserve">Listă privind încadrarea cheltuielilor aferente proiectului în categoriile/ subcategoriile de cheltuieli conform </w:t>
      </w:r>
      <w:proofErr w:type="spellStart"/>
      <w:r w:rsidRPr="00EB238C">
        <w:rPr>
          <w:rFonts w:ascii="Trebuchet MS" w:hAnsi="Trebuchet MS"/>
          <w:color w:val="1F497D" w:themeColor="text2"/>
        </w:rPr>
        <w:t>MySMIS</w:t>
      </w:r>
      <w:proofErr w:type="spellEnd"/>
      <w:r w:rsidRPr="00EB238C">
        <w:rPr>
          <w:rFonts w:ascii="Trebuchet MS" w:hAnsi="Trebuchet MS"/>
          <w:color w:val="1F497D" w:themeColor="text2"/>
        </w:rPr>
        <w:t>:</w:t>
      </w:r>
    </w:p>
    <w:p w14:paraId="7DC2F4F8" w14:textId="77777777" w:rsidR="00655502" w:rsidRPr="00EB238C" w:rsidRDefault="00655502" w:rsidP="00AA6D6E">
      <w:pPr>
        <w:spacing w:after="0" w:line="240" w:lineRule="auto"/>
        <w:jc w:val="both"/>
        <w:rPr>
          <w:rFonts w:ascii="Trebuchet MS" w:hAnsi="Trebuchet MS"/>
          <w:color w:val="1F497D" w:themeColor="text2"/>
        </w:rPr>
      </w:pPr>
    </w:p>
    <w:tbl>
      <w:tblPr>
        <w:tblStyle w:val="Tabelgril"/>
        <w:tblW w:w="4890" w:type="pct"/>
        <w:tblLayout w:type="fixed"/>
        <w:tblLook w:val="04A0" w:firstRow="1" w:lastRow="0" w:firstColumn="1" w:lastColumn="0" w:noHBand="0" w:noVBand="1"/>
      </w:tblPr>
      <w:tblGrid>
        <w:gridCol w:w="1285"/>
        <w:gridCol w:w="1350"/>
        <w:gridCol w:w="15"/>
        <w:gridCol w:w="2673"/>
        <w:gridCol w:w="4306"/>
      </w:tblGrid>
      <w:tr w:rsidR="00EB238C" w:rsidRPr="00EB238C" w14:paraId="7683503A" w14:textId="77777777" w:rsidTr="00901A0F">
        <w:tc>
          <w:tcPr>
            <w:tcW w:w="5000" w:type="pct"/>
            <w:gridSpan w:val="5"/>
            <w:shd w:val="clear" w:color="auto" w:fill="F2DBDB" w:themeFill="accent2" w:themeFillTint="33"/>
          </w:tcPr>
          <w:bookmarkEnd w:id="55"/>
          <w:p w14:paraId="1653F089" w14:textId="77777777" w:rsidR="004A4E60" w:rsidRPr="00EB238C" w:rsidRDefault="004A4E60" w:rsidP="00EB238C">
            <w:pPr>
              <w:jc w:val="both"/>
              <w:rPr>
                <w:rFonts w:ascii="Trebuchet MS" w:hAnsi="Trebuchet MS"/>
                <w:b/>
                <w:color w:val="1F497D" w:themeColor="text2"/>
              </w:rPr>
            </w:pPr>
            <w:r w:rsidRPr="00EB238C">
              <w:rPr>
                <w:rFonts w:ascii="Trebuchet MS" w:hAnsi="Trebuchet MS"/>
                <w:b/>
                <w:color w:val="1F497D" w:themeColor="text2"/>
              </w:rPr>
              <w:t xml:space="preserve">Cheltuieli directe </w:t>
            </w:r>
          </w:p>
          <w:p w14:paraId="2D3F754A" w14:textId="0AD4F0A0" w:rsidR="004A4E60" w:rsidRPr="00EB238C" w:rsidRDefault="004A4E60" w:rsidP="00EB238C">
            <w:pPr>
              <w:jc w:val="both"/>
              <w:rPr>
                <w:rFonts w:ascii="Trebuchet MS" w:hAnsi="Trebuchet MS"/>
                <w:b/>
                <w:color w:val="1F497D" w:themeColor="text2"/>
              </w:rPr>
            </w:pPr>
            <w:r w:rsidRPr="00EB238C">
              <w:rPr>
                <w:rFonts w:ascii="Trebuchet MS" w:hAnsi="Trebuchet MS"/>
                <w:b/>
                <w:color w:val="1F497D" w:themeColor="text2"/>
              </w:rPr>
              <w:t>Cheltuielile eligibile</w:t>
            </w:r>
            <w:r w:rsidRPr="00EB238C">
              <w:rPr>
                <w:rFonts w:ascii="Trebuchet MS" w:hAnsi="Trebuchet MS"/>
                <w:color w:val="1F497D" w:themeColor="text2"/>
              </w:rPr>
              <w:t xml:space="preserve"> </w:t>
            </w:r>
            <w:r w:rsidRPr="00EB238C">
              <w:rPr>
                <w:rFonts w:ascii="Trebuchet MS" w:hAnsi="Trebuchet MS"/>
                <w:b/>
                <w:color w:val="1F497D" w:themeColor="text2"/>
              </w:rPr>
              <w:t xml:space="preserve">directe </w:t>
            </w:r>
            <w:r w:rsidRPr="00EB238C">
              <w:rPr>
                <w:rFonts w:ascii="Trebuchet MS" w:hAnsi="Trebuchet MS"/>
                <w:color w:val="1F497D" w:themeColor="text2"/>
              </w:rPr>
              <w:t xml:space="preserve">reprezintă cheltuieli care pot fi atribuite unei anumite activități individuale din cadrul proiectului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pentru care este demonstrată legătura cu activitatea</w:t>
            </w:r>
            <w:r w:rsidR="00795718" w:rsidRPr="00EB238C">
              <w:rPr>
                <w:rFonts w:ascii="Trebuchet MS" w:hAnsi="Trebuchet MS"/>
                <w:color w:val="1F497D" w:themeColor="text2"/>
              </w:rPr>
              <w:t>/ sub activitatea</w:t>
            </w:r>
            <w:r w:rsidRPr="00EB238C">
              <w:rPr>
                <w:rFonts w:ascii="Trebuchet MS" w:hAnsi="Trebuchet MS"/>
                <w:color w:val="1F497D" w:themeColor="text2"/>
              </w:rPr>
              <w:t xml:space="preserve"> în cauză </w:t>
            </w:r>
          </w:p>
        </w:tc>
      </w:tr>
      <w:tr w:rsidR="00EB238C" w:rsidRPr="00EB238C" w14:paraId="7A0B965F" w14:textId="77777777" w:rsidTr="00F30267">
        <w:tc>
          <w:tcPr>
            <w:tcW w:w="667" w:type="pct"/>
            <w:tcBorders>
              <w:bottom w:val="single" w:sz="4" w:space="0" w:color="auto"/>
            </w:tcBorders>
            <w:shd w:val="clear" w:color="auto" w:fill="F2DBDB" w:themeFill="accent2" w:themeFillTint="33"/>
          </w:tcPr>
          <w:p w14:paraId="26A9B1B0" w14:textId="77777777" w:rsidR="004A4E60" w:rsidRPr="00EB238C" w:rsidRDefault="004A4E60" w:rsidP="00EB238C">
            <w:pPr>
              <w:jc w:val="both"/>
              <w:rPr>
                <w:rFonts w:ascii="Trebuchet MS" w:hAnsi="Trebuchet MS"/>
                <w:b/>
                <w:color w:val="1F497D" w:themeColor="text2"/>
              </w:rPr>
            </w:pPr>
          </w:p>
        </w:tc>
        <w:tc>
          <w:tcPr>
            <w:tcW w:w="701" w:type="pct"/>
            <w:shd w:val="clear" w:color="auto" w:fill="F2DBDB" w:themeFill="accent2" w:themeFillTint="33"/>
            <w:vAlign w:val="center"/>
          </w:tcPr>
          <w:p w14:paraId="57128713" w14:textId="77777777" w:rsidR="004A4E60" w:rsidRPr="00EB238C" w:rsidRDefault="004A4E60" w:rsidP="00EB238C">
            <w:pPr>
              <w:jc w:val="both"/>
              <w:rPr>
                <w:rFonts w:ascii="Trebuchet MS" w:hAnsi="Trebuchet MS"/>
                <w:b/>
                <w:color w:val="1F497D" w:themeColor="text2"/>
              </w:rPr>
            </w:pPr>
            <w:r w:rsidRPr="00EB238C">
              <w:rPr>
                <w:rFonts w:ascii="Trebuchet MS" w:hAnsi="Trebuchet MS"/>
                <w:b/>
                <w:color w:val="1F497D" w:themeColor="text2"/>
              </w:rPr>
              <w:t xml:space="preserve">Categorie </w:t>
            </w:r>
            <w:proofErr w:type="spellStart"/>
            <w:r w:rsidRPr="00EB238C">
              <w:rPr>
                <w:rFonts w:ascii="Trebuchet MS" w:hAnsi="Trebuchet MS"/>
                <w:b/>
                <w:color w:val="1F497D" w:themeColor="text2"/>
              </w:rPr>
              <w:t>MySMIS</w:t>
            </w:r>
            <w:proofErr w:type="spellEnd"/>
          </w:p>
        </w:tc>
        <w:tc>
          <w:tcPr>
            <w:tcW w:w="1396" w:type="pct"/>
            <w:gridSpan w:val="2"/>
            <w:shd w:val="clear" w:color="auto" w:fill="F2DBDB" w:themeFill="accent2" w:themeFillTint="33"/>
            <w:vAlign w:val="center"/>
          </w:tcPr>
          <w:p w14:paraId="7CD4D172" w14:textId="77777777" w:rsidR="004A4E60" w:rsidRPr="00EB238C" w:rsidRDefault="004A4E60" w:rsidP="00EB238C">
            <w:pPr>
              <w:jc w:val="both"/>
              <w:rPr>
                <w:rFonts w:ascii="Trebuchet MS" w:hAnsi="Trebuchet MS"/>
                <w:b/>
                <w:color w:val="1F497D" w:themeColor="text2"/>
              </w:rPr>
            </w:pPr>
            <w:r w:rsidRPr="00EB238C">
              <w:rPr>
                <w:rFonts w:ascii="Trebuchet MS" w:hAnsi="Trebuchet MS"/>
                <w:b/>
                <w:color w:val="1F497D" w:themeColor="text2"/>
              </w:rPr>
              <w:t xml:space="preserve">Subcategorie </w:t>
            </w:r>
            <w:proofErr w:type="spellStart"/>
            <w:r w:rsidRPr="00EB238C">
              <w:rPr>
                <w:rFonts w:ascii="Trebuchet MS" w:hAnsi="Trebuchet MS"/>
                <w:b/>
                <w:color w:val="1F497D" w:themeColor="text2"/>
              </w:rPr>
              <w:t>MySMIS</w:t>
            </w:r>
            <w:proofErr w:type="spellEnd"/>
          </w:p>
        </w:tc>
        <w:tc>
          <w:tcPr>
            <w:tcW w:w="2236" w:type="pct"/>
            <w:shd w:val="clear" w:color="auto" w:fill="F2DBDB" w:themeFill="accent2" w:themeFillTint="33"/>
            <w:vAlign w:val="center"/>
          </w:tcPr>
          <w:p w14:paraId="0B73F1B0" w14:textId="77777777" w:rsidR="004A4E60" w:rsidRPr="00EB238C" w:rsidRDefault="004A4E60" w:rsidP="00EB238C">
            <w:pPr>
              <w:jc w:val="both"/>
              <w:rPr>
                <w:rFonts w:ascii="Trebuchet MS" w:hAnsi="Trebuchet MS"/>
                <w:b/>
                <w:color w:val="1F497D" w:themeColor="text2"/>
              </w:rPr>
            </w:pPr>
            <w:r w:rsidRPr="00EB238C">
              <w:rPr>
                <w:rFonts w:ascii="Trebuchet MS" w:hAnsi="Trebuchet MS"/>
                <w:b/>
                <w:color w:val="1F497D" w:themeColor="text2"/>
              </w:rPr>
              <w:t>Subcategoria (descrierea cheltuielii) conține:</w:t>
            </w:r>
          </w:p>
        </w:tc>
      </w:tr>
      <w:tr w:rsidR="00EB238C" w:rsidRPr="00EB238C" w14:paraId="707249AC" w14:textId="77777777" w:rsidTr="00F30267">
        <w:trPr>
          <w:trHeight w:val="1262"/>
        </w:trPr>
        <w:tc>
          <w:tcPr>
            <w:tcW w:w="667" w:type="pct"/>
            <w:vMerge w:val="restart"/>
            <w:shd w:val="clear" w:color="auto" w:fill="B8CCE4" w:themeFill="accent1" w:themeFillTint="66"/>
          </w:tcPr>
          <w:p w14:paraId="2994A583" w14:textId="7C6E624E" w:rsidR="00872C6B" w:rsidRPr="00EB238C" w:rsidRDefault="00872C6B" w:rsidP="00EB238C">
            <w:pPr>
              <w:jc w:val="both"/>
              <w:rPr>
                <w:rFonts w:ascii="Trebuchet MS" w:hAnsi="Trebuchet MS"/>
                <w:color w:val="1F497D" w:themeColor="text2"/>
              </w:rPr>
            </w:pPr>
            <w:r w:rsidRPr="00EB238C">
              <w:rPr>
                <w:rFonts w:ascii="Trebuchet MS" w:hAnsi="Trebuchet MS"/>
                <w:b/>
                <w:color w:val="1F497D" w:themeColor="text2"/>
              </w:rPr>
              <w:t>Cheltuielile eligibile</w:t>
            </w:r>
            <w:r w:rsidRPr="00EB238C">
              <w:rPr>
                <w:rFonts w:ascii="Trebuchet MS" w:hAnsi="Trebuchet MS"/>
                <w:color w:val="1F497D" w:themeColor="text2"/>
              </w:rPr>
              <w:t xml:space="preserve"> </w:t>
            </w:r>
            <w:r w:rsidRPr="00EB238C">
              <w:rPr>
                <w:rFonts w:ascii="Trebuchet MS" w:hAnsi="Trebuchet MS"/>
                <w:b/>
                <w:color w:val="1F497D" w:themeColor="text2"/>
              </w:rPr>
              <w:t xml:space="preserve">directe  </w:t>
            </w:r>
          </w:p>
        </w:tc>
        <w:tc>
          <w:tcPr>
            <w:tcW w:w="701" w:type="pct"/>
          </w:tcPr>
          <w:p w14:paraId="469E54C0" w14:textId="6B21CE9B" w:rsidR="00872C6B" w:rsidRPr="00EB238C" w:rsidRDefault="00872C6B" w:rsidP="00EB238C">
            <w:pPr>
              <w:jc w:val="both"/>
              <w:rPr>
                <w:rFonts w:ascii="Trebuchet MS" w:hAnsi="Trebuchet MS"/>
                <w:color w:val="1F497D" w:themeColor="text2"/>
              </w:rPr>
            </w:pPr>
            <w:r w:rsidRPr="00EB238C">
              <w:rPr>
                <w:rFonts w:ascii="Trebuchet MS" w:hAnsi="Trebuchet MS" w:cs="Calibri"/>
                <w:color w:val="1F497D" w:themeColor="text2"/>
              </w:rPr>
              <w:t>9-Cheltuieli aferente managementului de proiect</w:t>
            </w:r>
          </w:p>
        </w:tc>
        <w:tc>
          <w:tcPr>
            <w:tcW w:w="1396" w:type="pct"/>
            <w:gridSpan w:val="2"/>
          </w:tcPr>
          <w:p w14:paraId="2902E36C" w14:textId="0B00020E" w:rsidR="00872C6B" w:rsidRPr="00EB238C" w:rsidRDefault="00872C6B" w:rsidP="00EB238C">
            <w:pPr>
              <w:jc w:val="both"/>
              <w:rPr>
                <w:rFonts w:ascii="Trebuchet MS" w:hAnsi="Trebuchet MS"/>
                <w:color w:val="1F497D" w:themeColor="text2"/>
              </w:rPr>
            </w:pPr>
            <w:r w:rsidRPr="00EB238C">
              <w:rPr>
                <w:rFonts w:ascii="Trebuchet MS" w:hAnsi="Trebuchet MS"/>
                <w:color w:val="1F497D" w:themeColor="text2"/>
              </w:rPr>
              <w:t xml:space="preserve">23-Cheltuieli salariale cu managerul de proiect </w:t>
            </w:r>
          </w:p>
          <w:p w14:paraId="43263280" w14:textId="1A5B7C60" w:rsidR="00872C6B" w:rsidRPr="00EB238C" w:rsidRDefault="00872C6B" w:rsidP="00EB238C">
            <w:pPr>
              <w:jc w:val="both"/>
              <w:rPr>
                <w:rFonts w:ascii="Trebuchet MS" w:hAnsi="Trebuchet MS"/>
                <w:color w:val="1F497D" w:themeColor="text2"/>
              </w:rPr>
            </w:pPr>
          </w:p>
        </w:tc>
        <w:tc>
          <w:tcPr>
            <w:tcW w:w="2236" w:type="pct"/>
          </w:tcPr>
          <w:p w14:paraId="6C9522C0" w14:textId="42BF2593" w:rsidR="00872C6B" w:rsidRPr="00EB238C" w:rsidRDefault="00872C6B" w:rsidP="00EB238C">
            <w:pPr>
              <w:numPr>
                <w:ilvl w:val="0"/>
                <w:numId w:val="18"/>
              </w:numPr>
              <w:jc w:val="both"/>
              <w:rPr>
                <w:rFonts w:ascii="Trebuchet MS" w:hAnsi="Trebuchet MS"/>
                <w:color w:val="1F497D" w:themeColor="text2"/>
              </w:rPr>
            </w:pPr>
            <w:r w:rsidRPr="00EB238C">
              <w:rPr>
                <w:rFonts w:ascii="Trebuchet MS" w:hAnsi="Trebuchet MS"/>
                <w:color w:val="1F497D" w:themeColor="text2"/>
              </w:rPr>
              <w:t>Salariu manager de proiect</w:t>
            </w:r>
          </w:p>
          <w:p w14:paraId="2B6C2FCB" w14:textId="3A1142CF" w:rsidR="00872C6B" w:rsidRPr="00EB238C" w:rsidRDefault="00872C6B" w:rsidP="00EB238C">
            <w:pPr>
              <w:jc w:val="both"/>
              <w:rPr>
                <w:rFonts w:ascii="Trebuchet MS" w:hAnsi="Trebuchet MS"/>
                <w:color w:val="1F497D" w:themeColor="text2"/>
              </w:rPr>
            </w:pPr>
          </w:p>
        </w:tc>
      </w:tr>
      <w:tr w:rsidR="00EB238C" w:rsidRPr="00EB238C" w14:paraId="53B3BBCA" w14:textId="77777777" w:rsidTr="00F30267">
        <w:tc>
          <w:tcPr>
            <w:tcW w:w="667" w:type="pct"/>
            <w:vMerge/>
            <w:shd w:val="clear" w:color="auto" w:fill="B8CCE4" w:themeFill="accent1" w:themeFillTint="66"/>
          </w:tcPr>
          <w:p w14:paraId="23B01AD8" w14:textId="77777777" w:rsidR="00747A2C" w:rsidRPr="00EB238C" w:rsidRDefault="00747A2C" w:rsidP="00EB238C">
            <w:pPr>
              <w:jc w:val="both"/>
              <w:rPr>
                <w:rFonts w:ascii="Trebuchet MS" w:hAnsi="Trebuchet MS"/>
                <w:color w:val="1F497D" w:themeColor="text2"/>
              </w:rPr>
            </w:pPr>
          </w:p>
        </w:tc>
        <w:tc>
          <w:tcPr>
            <w:tcW w:w="701" w:type="pct"/>
            <w:vMerge w:val="restart"/>
          </w:tcPr>
          <w:p w14:paraId="3631206F" w14:textId="77777777" w:rsidR="00747A2C" w:rsidRPr="00EB238C" w:rsidRDefault="00747A2C" w:rsidP="00EB238C">
            <w:pPr>
              <w:jc w:val="both"/>
              <w:rPr>
                <w:rFonts w:ascii="Trebuchet MS" w:hAnsi="Trebuchet MS"/>
                <w:color w:val="1F497D" w:themeColor="text2"/>
              </w:rPr>
            </w:pPr>
            <w:r w:rsidRPr="00EB238C">
              <w:rPr>
                <w:rFonts w:ascii="Trebuchet MS" w:hAnsi="Trebuchet MS"/>
                <w:color w:val="1F497D" w:themeColor="text2"/>
              </w:rPr>
              <w:t>25-Cheltuieli salariale</w:t>
            </w:r>
          </w:p>
          <w:p w14:paraId="3602A61D" w14:textId="433CC0D6" w:rsidR="00747A2C" w:rsidRPr="00EB238C" w:rsidRDefault="00747A2C" w:rsidP="00EB238C">
            <w:pPr>
              <w:jc w:val="both"/>
              <w:rPr>
                <w:rFonts w:ascii="Trebuchet MS" w:hAnsi="Trebuchet MS"/>
                <w:color w:val="1F497D" w:themeColor="text2"/>
              </w:rPr>
            </w:pPr>
          </w:p>
        </w:tc>
        <w:tc>
          <w:tcPr>
            <w:tcW w:w="1396" w:type="pct"/>
            <w:gridSpan w:val="2"/>
          </w:tcPr>
          <w:p w14:paraId="1EAB719E" w14:textId="15B61233" w:rsidR="00747A2C" w:rsidRPr="00EB238C" w:rsidRDefault="00747A2C" w:rsidP="00EB238C">
            <w:pPr>
              <w:jc w:val="both"/>
              <w:rPr>
                <w:rFonts w:ascii="Trebuchet MS" w:hAnsi="Trebuchet MS"/>
                <w:color w:val="1F497D" w:themeColor="text2"/>
              </w:rPr>
            </w:pPr>
            <w:r w:rsidRPr="00EB238C">
              <w:rPr>
                <w:rFonts w:ascii="Trebuchet MS" w:hAnsi="Trebuchet MS"/>
                <w:color w:val="1F497D" w:themeColor="text2"/>
              </w:rPr>
              <w:t>83-Cheltuieli salariale cu personalul implicat in implementarea proiectului (în derularea activităților, altele decât management de proiect)</w:t>
            </w:r>
          </w:p>
        </w:tc>
        <w:tc>
          <w:tcPr>
            <w:tcW w:w="2236" w:type="pct"/>
          </w:tcPr>
          <w:p w14:paraId="32326E06" w14:textId="5A196E3D" w:rsidR="00747A2C" w:rsidRPr="00EB238C" w:rsidRDefault="00747A2C" w:rsidP="00EB238C">
            <w:pPr>
              <w:numPr>
                <w:ilvl w:val="0"/>
                <w:numId w:val="18"/>
              </w:numPr>
              <w:jc w:val="both"/>
              <w:rPr>
                <w:rFonts w:ascii="Trebuchet MS" w:hAnsi="Trebuchet MS"/>
                <w:color w:val="1F497D" w:themeColor="text2"/>
              </w:rPr>
            </w:pPr>
            <w:r w:rsidRPr="00EB238C">
              <w:rPr>
                <w:rFonts w:ascii="Trebuchet MS" w:hAnsi="Trebuchet MS" w:cs="Calibri"/>
                <w:color w:val="1F497D" w:themeColor="text2"/>
              </w:rPr>
              <w:t>Salarii pentru personalul implicat in implementarea proiectului altele decât management de proiect</w:t>
            </w:r>
          </w:p>
        </w:tc>
      </w:tr>
      <w:tr w:rsidR="00EB238C" w:rsidRPr="00EB238C" w14:paraId="3178CEC0" w14:textId="77777777" w:rsidTr="00F30267">
        <w:tc>
          <w:tcPr>
            <w:tcW w:w="667" w:type="pct"/>
            <w:vMerge/>
            <w:shd w:val="clear" w:color="auto" w:fill="B8CCE4" w:themeFill="accent1" w:themeFillTint="66"/>
          </w:tcPr>
          <w:p w14:paraId="79B157BA" w14:textId="77777777" w:rsidR="00747A2C" w:rsidRPr="00EB238C" w:rsidRDefault="00747A2C" w:rsidP="00EB238C">
            <w:pPr>
              <w:jc w:val="both"/>
              <w:rPr>
                <w:rFonts w:ascii="Trebuchet MS" w:hAnsi="Trebuchet MS"/>
                <w:color w:val="1F497D" w:themeColor="text2"/>
              </w:rPr>
            </w:pPr>
          </w:p>
        </w:tc>
        <w:tc>
          <w:tcPr>
            <w:tcW w:w="701" w:type="pct"/>
            <w:vMerge/>
            <w:vAlign w:val="center"/>
          </w:tcPr>
          <w:p w14:paraId="237F6A4A" w14:textId="4B555535" w:rsidR="00747A2C" w:rsidRPr="00EB238C" w:rsidRDefault="00747A2C" w:rsidP="00EB238C">
            <w:pPr>
              <w:jc w:val="both"/>
              <w:rPr>
                <w:rFonts w:ascii="Trebuchet MS" w:hAnsi="Trebuchet MS"/>
                <w:color w:val="1F497D" w:themeColor="text2"/>
              </w:rPr>
            </w:pPr>
          </w:p>
        </w:tc>
        <w:tc>
          <w:tcPr>
            <w:tcW w:w="1396" w:type="pct"/>
            <w:gridSpan w:val="2"/>
          </w:tcPr>
          <w:p w14:paraId="6A1D6C20" w14:textId="0CBEB015" w:rsidR="00747A2C" w:rsidRPr="00EB238C" w:rsidRDefault="00747A2C" w:rsidP="00EB238C">
            <w:pPr>
              <w:jc w:val="both"/>
              <w:rPr>
                <w:rFonts w:ascii="Trebuchet MS" w:hAnsi="Trebuchet MS"/>
                <w:color w:val="1F497D" w:themeColor="text2"/>
              </w:rPr>
            </w:pPr>
            <w:r w:rsidRPr="00EB238C">
              <w:rPr>
                <w:rFonts w:ascii="Trebuchet MS" w:hAnsi="Trebuchet MS" w:cs="Calibri"/>
                <w:color w:val="1F497D" w:themeColor="text2"/>
              </w:rPr>
              <w:t xml:space="preserve">164-Contribuții sociale aferente cheltuielilor salariale </w:t>
            </w:r>
            <w:proofErr w:type="spellStart"/>
            <w:r w:rsidRPr="00EB238C">
              <w:rPr>
                <w:rFonts w:ascii="Trebuchet MS" w:hAnsi="Trebuchet MS" w:cs="Calibri"/>
                <w:color w:val="1F497D" w:themeColor="text2"/>
              </w:rPr>
              <w:t>şi</w:t>
            </w:r>
            <w:proofErr w:type="spellEnd"/>
            <w:r w:rsidRPr="00EB238C">
              <w:rPr>
                <w:rFonts w:ascii="Trebuchet MS" w:hAnsi="Trebuchet MS" w:cs="Calibri"/>
                <w:color w:val="1F497D" w:themeColor="text2"/>
              </w:rPr>
              <w:t xml:space="preserve"> cheltuielilor asimilate acestora (contribuții angajați </w:t>
            </w:r>
            <w:proofErr w:type="spellStart"/>
            <w:r w:rsidRPr="00EB238C">
              <w:rPr>
                <w:rFonts w:ascii="Trebuchet MS" w:hAnsi="Trebuchet MS" w:cs="Calibri"/>
                <w:color w:val="1F497D" w:themeColor="text2"/>
              </w:rPr>
              <w:t>şi</w:t>
            </w:r>
            <w:proofErr w:type="spellEnd"/>
            <w:r w:rsidRPr="00EB238C">
              <w:rPr>
                <w:rFonts w:ascii="Trebuchet MS" w:hAnsi="Trebuchet MS" w:cs="Calibri"/>
                <w:color w:val="1F497D" w:themeColor="text2"/>
              </w:rPr>
              <w:t xml:space="preserve"> angajatori)</w:t>
            </w:r>
          </w:p>
        </w:tc>
        <w:tc>
          <w:tcPr>
            <w:tcW w:w="2236" w:type="pct"/>
          </w:tcPr>
          <w:p w14:paraId="78C9BF94" w14:textId="77777777" w:rsidR="00747A2C" w:rsidRPr="00EB238C" w:rsidRDefault="00747A2C" w:rsidP="00EB238C">
            <w:pPr>
              <w:numPr>
                <w:ilvl w:val="0"/>
                <w:numId w:val="18"/>
              </w:numPr>
              <w:jc w:val="both"/>
              <w:rPr>
                <w:rFonts w:ascii="Trebuchet MS" w:hAnsi="Trebuchet MS" w:cs="Calibri"/>
                <w:color w:val="1F497D" w:themeColor="text2"/>
              </w:rPr>
            </w:pPr>
            <w:r w:rsidRPr="00EB238C">
              <w:rPr>
                <w:rFonts w:ascii="Trebuchet MS" w:hAnsi="Trebuchet MS" w:cs="Calibri"/>
                <w:color w:val="1F497D" w:themeColor="text2"/>
              </w:rPr>
              <w:t xml:space="preserve">Contribuții angajat </w:t>
            </w:r>
            <w:proofErr w:type="spellStart"/>
            <w:r w:rsidRPr="00EB238C">
              <w:rPr>
                <w:rFonts w:ascii="Trebuchet MS" w:hAnsi="Trebuchet MS" w:cs="Calibri"/>
                <w:color w:val="1F497D" w:themeColor="text2"/>
              </w:rPr>
              <w:t>şi</w:t>
            </w:r>
            <w:proofErr w:type="spellEnd"/>
            <w:r w:rsidRPr="00EB238C">
              <w:rPr>
                <w:rFonts w:ascii="Trebuchet MS" w:hAnsi="Trebuchet MS" w:cs="Calibri"/>
                <w:color w:val="1F497D" w:themeColor="text2"/>
              </w:rPr>
              <w:t xml:space="preserve"> angajator pentru manager de proiect</w:t>
            </w:r>
          </w:p>
          <w:p w14:paraId="05CA0043" w14:textId="0A75BD0B" w:rsidR="00747A2C" w:rsidRPr="00EB238C" w:rsidRDefault="00747A2C" w:rsidP="00EB238C">
            <w:pPr>
              <w:numPr>
                <w:ilvl w:val="0"/>
                <w:numId w:val="18"/>
              </w:numPr>
              <w:jc w:val="both"/>
              <w:rPr>
                <w:rFonts w:ascii="Trebuchet MS" w:hAnsi="Trebuchet MS"/>
                <w:color w:val="1F497D" w:themeColor="text2"/>
              </w:rPr>
            </w:pPr>
            <w:r w:rsidRPr="00EB238C">
              <w:rPr>
                <w:rFonts w:ascii="Trebuchet MS" w:hAnsi="Trebuchet MS" w:cs="Calibri"/>
                <w:color w:val="1F497D" w:themeColor="text2"/>
              </w:rPr>
              <w:t xml:space="preserve">Contribuții angajați </w:t>
            </w:r>
            <w:proofErr w:type="spellStart"/>
            <w:r w:rsidRPr="00EB238C">
              <w:rPr>
                <w:rFonts w:ascii="Trebuchet MS" w:hAnsi="Trebuchet MS" w:cs="Calibri"/>
                <w:color w:val="1F497D" w:themeColor="text2"/>
              </w:rPr>
              <w:t>şi</w:t>
            </w:r>
            <w:proofErr w:type="spellEnd"/>
            <w:r w:rsidRPr="00EB238C">
              <w:rPr>
                <w:rFonts w:ascii="Trebuchet MS" w:hAnsi="Trebuchet MS" w:cs="Calibri"/>
                <w:color w:val="1F497D" w:themeColor="text2"/>
              </w:rPr>
              <w:t xml:space="preserve"> angajatori pentru personalul implicat in implementarea proiectului altele decât management de proiect</w:t>
            </w:r>
          </w:p>
        </w:tc>
      </w:tr>
      <w:tr w:rsidR="00EB238C" w:rsidRPr="00EB238C" w14:paraId="2CB0A175" w14:textId="77777777" w:rsidTr="00F30267">
        <w:tc>
          <w:tcPr>
            <w:tcW w:w="667" w:type="pct"/>
            <w:vMerge/>
            <w:shd w:val="clear" w:color="auto" w:fill="B8CCE4" w:themeFill="accent1" w:themeFillTint="66"/>
          </w:tcPr>
          <w:p w14:paraId="02A06F60" w14:textId="77777777" w:rsidR="00B724D9" w:rsidRPr="00EB238C" w:rsidRDefault="00B724D9" w:rsidP="00EB238C">
            <w:pPr>
              <w:jc w:val="both"/>
              <w:rPr>
                <w:rFonts w:ascii="Trebuchet MS" w:hAnsi="Trebuchet MS"/>
                <w:color w:val="1F497D" w:themeColor="text2"/>
              </w:rPr>
            </w:pPr>
          </w:p>
        </w:tc>
        <w:tc>
          <w:tcPr>
            <w:tcW w:w="701" w:type="pct"/>
            <w:vMerge w:val="restart"/>
          </w:tcPr>
          <w:p w14:paraId="5FDD5E42" w14:textId="61E2174D" w:rsidR="00B724D9" w:rsidRPr="00EB238C" w:rsidRDefault="00B724D9" w:rsidP="00EB238C">
            <w:pPr>
              <w:jc w:val="both"/>
              <w:rPr>
                <w:rFonts w:ascii="Trebuchet MS" w:hAnsi="Trebuchet MS"/>
                <w:color w:val="1F497D" w:themeColor="text2"/>
              </w:rPr>
            </w:pPr>
            <w:r w:rsidRPr="00EB238C">
              <w:rPr>
                <w:rFonts w:ascii="Trebuchet MS" w:hAnsi="Trebuchet MS"/>
                <w:color w:val="1F497D" w:themeColor="text2"/>
              </w:rPr>
              <w:t>27-Cheltuieli cu deplasarea</w:t>
            </w:r>
          </w:p>
        </w:tc>
        <w:tc>
          <w:tcPr>
            <w:tcW w:w="1396" w:type="pct"/>
            <w:gridSpan w:val="2"/>
          </w:tcPr>
          <w:p w14:paraId="4A760682" w14:textId="39A4C9AD" w:rsidR="00B724D9" w:rsidRPr="00EB238C" w:rsidRDefault="00B724D9" w:rsidP="00EB238C">
            <w:pPr>
              <w:jc w:val="both"/>
              <w:rPr>
                <w:rFonts w:ascii="Trebuchet MS" w:hAnsi="Trebuchet MS"/>
                <w:color w:val="1F497D" w:themeColor="text2"/>
              </w:rPr>
            </w:pPr>
            <w:r w:rsidRPr="00EB238C">
              <w:rPr>
                <w:rFonts w:ascii="Trebuchet MS" w:hAnsi="Trebuchet MS"/>
                <w:color w:val="1F497D" w:themeColor="text2"/>
              </w:rPr>
              <w:t>98-Cheltuieli cu deplasarea pentru personal propriu și experți implicați in implementarea proiectului</w:t>
            </w:r>
          </w:p>
        </w:tc>
        <w:tc>
          <w:tcPr>
            <w:tcW w:w="2236" w:type="pct"/>
          </w:tcPr>
          <w:p w14:paraId="33B1F052" w14:textId="77777777" w:rsidR="00B724D9" w:rsidRPr="00EB238C" w:rsidRDefault="00B724D9" w:rsidP="00EB238C">
            <w:pPr>
              <w:numPr>
                <w:ilvl w:val="0"/>
                <w:numId w:val="18"/>
              </w:numPr>
              <w:jc w:val="both"/>
              <w:rPr>
                <w:rFonts w:ascii="Trebuchet MS" w:hAnsi="Trebuchet MS"/>
                <w:color w:val="1F497D" w:themeColor="text2"/>
              </w:rPr>
            </w:pPr>
            <w:r w:rsidRPr="00EB238C">
              <w:rPr>
                <w:rFonts w:ascii="Trebuchet MS" w:hAnsi="Trebuchet MS"/>
                <w:color w:val="1F497D" w:themeColor="text2"/>
              </w:rPr>
              <w:t>Cheltuieli pentru cazare;</w:t>
            </w:r>
          </w:p>
          <w:p w14:paraId="4C5D4EC2" w14:textId="77777777" w:rsidR="00B724D9" w:rsidRPr="00EB238C" w:rsidRDefault="00B724D9" w:rsidP="00EB238C">
            <w:pPr>
              <w:numPr>
                <w:ilvl w:val="0"/>
                <w:numId w:val="18"/>
              </w:numPr>
              <w:jc w:val="both"/>
              <w:rPr>
                <w:rFonts w:ascii="Trebuchet MS" w:hAnsi="Trebuchet MS"/>
                <w:color w:val="1F497D" w:themeColor="text2"/>
              </w:rPr>
            </w:pPr>
            <w:r w:rsidRPr="00EB238C">
              <w:rPr>
                <w:rFonts w:ascii="Trebuchet MS" w:hAnsi="Trebuchet MS"/>
                <w:color w:val="1F497D" w:themeColor="text2"/>
              </w:rPr>
              <w:t>Cheltuieli cu diurna personalului propriu</w:t>
            </w:r>
            <w:r w:rsidRPr="00EB238C">
              <w:rPr>
                <w:rFonts w:ascii="Trebuchet MS" w:hAnsi="Trebuchet MS" w:cs="Calibri"/>
                <w:color w:val="1F497D" w:themeColor="text2"/>
              </w:rPr>
              <w:t>;</w:t>
            </w:r>
          </w:p>
          <w:p w14:paraId="6D4C4BB4" w14:textId="77777777" w:rsidR="00655502" w:rsidRDefault="00B724D9" w:rsidP="00EB238C">
            <w:pPr>
              <w:numPr>
                <w:ilvl w:val="0"/>
                <w:numId w:val="18"/>
              </w:numPr>
              <w:jc w:val="both"/>
              <w:rPr>
                <w:rFonts w:ascii="Trebuchet MS" w:hAnsi="Trebuchet MS"/>
                <w:color w:val="1F497D" w:themeColor="text2"/>
              </w:rPr>
            </w:pPr>
            <w:r w:rsidRPr="00EB238C">
              <w:rPr>
                <w:rFonts w:ascii="Trebuchet MS" w:hAnsi="Trebuchet MS"/>
                <w:color w:val="1F497D" w:themeColor="text2"/>
              </w:rPr>
              <w:t xml:space="preserve">Cheltuieli pentru transportul persoanelor (inclusiv transportul efectuat cu mijloacele de transport în comun sau taxi, la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de la aeroport, gară, autogară sau port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locul delegării ori locul de cazare, precum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transportul efectuat pe </w:t>
            </w:r>
            <w:proofErr w:type="spellStart"/>
            <w:r w:rsidRPr="00EB238C">
              <w:rPr>
                <w:rFonts w:ascii="Trebuchet MS" w:hAnsi="Trebuchet MS"/>
                <w:color w:val="1F497D" w:themeColor="text2"/>
              </w:rPr>
              <w:t>distanţa</w:t>
            </w:r>
            <w:proofErr w:type="spellEnd"/>
            <w:r w:rsidRPr="00EB238C">
              <w:rPr>
                <w:rFonts w:ascii="Trebuchet MS" w:hAnsi="Trebuchet MS"/>
                <w:color w:val="1F497D" w:themeColor="text2"/>
              </w:rPr>
              <w:t xml:space="preserve"> dintre locul de cazare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locul delegării);</w:t>
            </w:r>
          </w:p>
          <w:p w14:paraId="4546156C" w14:textId="230123B1" w:rsidR="00B724D9" w:rsidRPr="00655502" w:rsidRDefault="00B724D9" w:rsidP="00EB238C">
            <w:pPr>
              <w:numPr>
                <w:ilvl w:val="0"/>
                <w:numId w:val="18"/>
              </w:numPr>
              <w:jc w:val="both"/>
              <w:rPr>
                <w:rFonts w:ascii="Trebuchet MS" w:hAnsi="Trebuchet MS"/>
                <w:color w:val="1F497D" w:themeColor="text2"/>
              </w:rPr>
            </w:pPr>
            <w:r w:rsidRPr="00655502">
              <w:rPr>
                <w:rFonts w:ascii="Trebuchet MS" w:hAnsi="Trebuchet MS"/>
                <w:color w:val="1F497D" w:themeColor="text2"/>
              </w:rPr>
              <w:t xml:space="preserve">Taxe </w:t>
            </w:r>
            <w:proofErr w:type="spellStart"/>
            <w:r w:rsidRPr="00655502">
              <w:rPr>
                <w:rFonts w:ascii="Trebuchet MS" w:hAnsi="Trebuchet MS"/>
                <w:color w:val="1F497D" w:themeColor="text2"/>
              </w:rPr>
              <w:t>şi</w:t>
            </w:r>
            <w:proofErr w:type="spellEnd"/>
            <w:r w:rsidRPr="00655502">
              <w:rPr>
                <w:rFonts w:ascii="Trebuchet MS" w:hAnsi="Trebuchet MS"/>
                <w:color w:val="1F497D" w:themeColor="text2"/>
              </w:rPr>
              <w:t xml:space="preserve"> asigurări de călătorie și asigurări medicale aferente deplasării.</w:t>
            </w:r>
          </w:p>
        </w:tc>
      </w:tr>
      <w:tr w:rsidR="00EB238C" w:rsidRPr="00EB238C" w14:paraId="655F4FCE" w14:textId="77777777" w:rsidTr="00F30267">
        <w:tc>
          <w:tcPr>
            <w:tcW w:w="667" w:type="pct"/>
            <w:vMerge/>
            <w:shd w:val="clear" w:color="auto" w:fill="B8CCE4" w:themeFill="accent1" w:themeFillTint="66"/>
          </w:tcPr>
          <w:p w14:paraId="0F2EDB73" w14:textId="77777777" w:rsidR="00843ADE" w:rsidRPr="00EB238C" w:rsidRDefault="00843ADE" w:rsidP="00EB238C">
            <w:pPr>
              <w:jc w:val="both"/>
              <w:rPr>
                <w:rFonts w:ascii="Trebuchet MS" w:hAnsi="Trebuchet MS"/>
                <w:color w:val="1F497D" w:themeColor="text2"/>
              </w:rPr>
            </w:pPr>
          </w:p>
        </w:tc>
        <w:tc>
          <w:tcPr>
            <w:tcW w:w="701" w:type="pct"/>
            <w:vMerge/>
          </w:tcPr>
          <w:p w14:paraId="13A58B5E" w14:textId="77777777" w:rsidR="00843ADE" w:rsidRPr="00EB238C" w:rsidRDefault="00843ADE" w:rsidP="00EB238C">
            <w:pPr>
              <w:jc w:val="both"/>
              <w:rPr>
                <w:rFonts w:ascii="Trebuchet MS" w:hAnsi="Trebuchet MS"/>
                <w:color w:val="1F497D" w:themeColor="text2"/>
              </w:rPr>
            </w:pPr>
          </w:p>
        </w:tc>
        <w:tc>
          <w:tcPr>
            <w:tcW w:w="1396" w:type="pct"/>
            <w:gridSpan w:val="2"/>
          </w:tcPr>
          <w:p w14:paraId="50E05EA7" w14:textId="159B59FB" w:rsidR="00843ADE" w:rsidRPr="00EB238C" w:rsidRDefault="00843ADE" w:rsidP="00EB238C">
            <w:pPr>
              <w:jc w:val="both"/>
              <w:rPr>
                <w:rFonts w:ascii="Trebuchet MS" w:hAnsi="Trebuchet MS"/>
                <w:color w:val="1F497D" w:themeColor="text2"/>
              </w:rPr>
            </w:pPr>
            <w:r w:rsidRPr="00EB238C">
              <w:rPr>
                <w:rFonts w:ascii="Trebuchet MS" w:hAnsi="Trebuchet MS"/>
                <w:color w:val="1F497D" w:themeColor="text2"/>
              </w:rPr>
              <w:t xml:space="preserve">97-Cheltuieli cu deplasarea pentru </w:t>
            </w:r>
            <w:proofErr w:type="spellStart"/>
            <w:r w:rsidRPr="00EB238C">
              <w:rPr>
                <w:rFonts w:ascii="Trebuchet MS" w:hAnsi="Trebuchet MS"/>
                <w:color w:val="1F497D" w:themeColor="text2"/>
              </w:rPr>
              <w:t>participanţi</w:t>
            </w:r>
            <w:proofErr w:type="spellEnd"/>
            <w:r w:rsidRPr="00EB238C">
              <w:rPr>
                <w:rFonts w:ascii="Trebuchet MS" w:hAnsi="Trebuchet MS"/>
                <w:color w:val="1F497D" w:themeColor="text2"/>
              </w:rPr>
              <w:t xml:space="preserve"> - grup </w:t>
            </w:r>
            <w:proofErr w:type="spellStart"/>
            <w:r w:rsidRPr="00EB238C">
              <w:rPr>
                <w:rFonts w:ascii="Trebuchet MS" w:hAnsi="Trebuchet MS"/>
                <w:color w:val="1F497D" w:themeColor="text2"/>
              </w:rPr>
              <w:t>ţintă</w:t>
            </w:r>
            <w:proofErr w:type="spellEnd"/>
          </w:p>
        </w:tc>
        <w:tc>
          <w:tcPr>
            <w:tcW w:w="2236" w:type="pct"/>
          </w:tcPr>
          <w:p w14:paraId="02FD5241" w14:textId="77777777" w:rsidR="00843ADE" w:rsidRPr="00EB238C" w:rsidRDefault="00843ADE"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Cheltuieli pentru cazare;</w:t>
            </w:r>
          </w:p>
          <w:p w14:paraId="4B492CA1" w14:textId="77777777" w:rsidR="00843ADE" w:rsidRPr="00EB238C" w:rsidRDefault="00843ADE"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 xml:space="preserve">Cheltuieli pentru transportul persoanelor (inclusiv transportul efectuat cu mijloacele de transport </w:t>
            </w:r>
            <w:r w:rsidRPr="00EB238C">
              <w:rPr>
                <w:rFonts w:ascii="Trebuchet MS" w:hAnsi="Trebuchet MS"/>
                <w:color w:val="1F497D" w:themeColor="text2"/>
              </w:rPr>
              <w:lastRenderedPageBreak/>
              <w:t xml:space="preserve">în comun sau taxi, la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de la aeroport, gară, autogară sau port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locul delegării ori locul de cazare, precum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transportul efectuat pe </w:t>
            </w:r>
            <w:proofErr w:type="spellStart"/>
            <w:r w:rsidRPr="00EB238C">
              <w:rPr>
                <w:rFonts w:ascii="Trebuchet MS" w:hAnsi="Trebuchet MS"/>
                <w:color w:val="1F497D" w:themeColor="text2"/>
              </w:rPr>
              <w:t>distanţa</w:t>
            </w:r>
            <w:proofErr w:type="spellEnd"/>
            <w:r w:rsidRPr="00EB238C">
              <w:rPr>
                <w:rFonts w:ascii="Trebuchet MS" w:hAnsi="Trebuchet MS"/>
                <w:color w:val="1F497D" w:themeColor="text2"/>
              </w:rPr>
              <w:t xml:space="preserve"> dintre locul de cazare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locul delegării);</w:t>
            </w:r>
          </w:p>
          <w:p w14:paraId="48CFC257" w14:textId="1DE0F408" w:rsidR="00843ADE" w:rsidRPr="00EB238C" w:rsidRDefault="00843ADE"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 xml:space="preserve">Taxe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asigurări de călătorie și asigurări medicale aferente deplasării</w:t>
            </w:r>
          </w:p>
        </w:tc>
      </w:tr>
      <w:tr w:rsidR="00BC75EE" w:rsidRPr="00EB238C" w14:paraId="3C0D9E92" w14:textId="77777777" w:rsidTr="002A3C50">
        <w:trPr>
          <w:trHeight w:val="8440"/>
        </w:trPr>
        <w:tc>
          <w:tcPr>
            <w:tcW w:w="667" w:type="pct"/>
            <w:vMerge/>
            <w:shd w:val="clear" w:color="auto" w:fill="B8CCE4" w:themeFill="accent1" w:themeFillTint="66"/>
          </w:tcPr>
          <w:p w14:paraId="148587A0" w14:textId="77777777" w:rsidR="00BC75EE" w:rsidRPr="00EB238C" w:rsidRDefault="00BC75EE" w:rsidP="00EB238C">
            <w:pPr>
              <w:jc w:val="both"/>
              <w:rPr>
                <w:rFonts w:ascii="Trebuchet MS" w:hAnsi="Trebuchet MS"/>
                <w:color w:val="1F497D" w:themeColor="text2"/>
              </w:rPr>
            </w:pPr>
          </w:p>
        </w:tc>
        <w:tc>
          <w:tcPr>
            <w:tcW w:w="701" w:type="pct"/>
          </w:tcPr>
          <w:p w14:paraId="61B0CD47" w14:textId="18261FB6" w:rsidR="00BC75EE" w:rsidRPr="00EB238C" w:rsidRDefault="00BC75EE" w:rsidP="00EB238C">
            <w:pPr>
              <w:jc w:val="both"/>
              <w:rPr>
                <w:rFonts w:ascii="Trebuchet MS" w:hAnsi="Trebuchet MS"/>
                <w:color w:val="1F497D" w:themeColor="text2"/>
              </w:rPr>
            </w:pPr>
            <w:r w:rsidRPr="00EB238C">
              <w:rPr>
                <w:rFonts w:ascii="Trebuchet MS" w:hAnsi="Trebuchet MS"/>
                <w:color w:val="1F497D" w:themeColor="text2"/>
              </w:rPr>
              <w:t>29-Cheltuieli cu servicii</w:t>
            </w:r>
          </w:p>
        </w:tc>
        <w:tc>
          <w:tcPr>
            <w:tcW w:w="1396" w:type="pct"/>
            <w:gridSpan w:val="2"/>
          </w:tcPr>
          <w:p w14:paraId="56C019EC" w14:textId="19D0DDBB" w:rsidR="00BC75EE" w:rsidRPr="00EB238C" w:rsidRDefault="00BC75EE" w:rsidP="00EB238C">
            <w:pPr>
              <w:jc w:val="both"/>
              <w:rPr>
                <w:rFonts w:ascii="Trebuchet MS" w:hAnsi="Trebuchet MS"/>
                <w:color w:val="1F497D" w:themeColor="text2"/>
              </w:rPr>
            </w:pPr>
            <w:r w:rsidRPr="00EB238C">
              <w:rPr>
                <w:rFonts w:ascii="Trebuchet MS" w:hAnsi="Trebuchet MS"/>
                <w:color w:val="1F497D" w:themeColor="text2"/>
              </w:rPr>
              <w:t>104-Cheltuieli cu servicii pentru organizarea de evenimente și cursuri de formare</w:t>
            </w:r>
          </w:p>
        </w:tc>
        <w:tc>
          <w:tcPr>
            <w:tcW w:w="2236" w:type="pct"/>
          </w:tcPr>
          <w:p w14:paraId="1E177704" w14:textId="77777777" w:rsidR="00BC75EE" w:rsidRPr="00EB238C" w:rsidRDefault="00BC75EE" w:rsidP="00EB238C">
            <w:pPr>
              <w:jc w:val="both"/>
              <w:rPr>
                <w:rFonts w:ascii="Trebuchet MS" w:hAnsi="Trebuchet MS"/>
                <w:color w:val="1F497D" w:themeColor="text2"/>
              </w:rPr>
            </w:pPr>
            <w:r w:rsidRPr="00EB238C">
              <w:rPr>
                <w:rFonts w:ascii="Trebuchet MS" w:hAnsi="Trebuchet MS"/>
                <w:color w:val="1F497D" w:themeColor="text2"/>
              </w:rPr>
              <w:t xml:space="preserve">Cheltuielile efectuate pentru organizare de evenimente de genul </w:t>
            </w:r>
            <w:proofErr w:type="spellStart"/>
            <w:r w:rsidRPr="00EB238C">
              <w:rPr>
                <w:rFonts w:ascii="Trebuchet MS" w:hAnsi="Trebuchet MS"/>
                <w:color w:val="1F497D" w:themeColor="text2"/>
              </w:rPr>
              <w:t>conferinţe</w:t>
            </w:r>
            <w:proofErr w:type="spellEnd"/>
            <w:r w:rsidRPr="00EB238C">
              <w:rPr>
                <w:rFonts w:ascii="Trebuchet MS" w:hAnsi="Trebuchet MS"/>
                <w:color w:val="1F497D" w:themeColor="text2"/>
              </w:rPr>
              <w:t xml:space="preserve"> (altele decât cele pentru informare și comunicare), cursuri de instruire, </w:t>
            </w:r>
            <w:proofErr w:type="spellStart"/>
            <w:r w:rsidRPr="00EB238C">
              <w:rPr>
                <w:rFonts w:ascii="Trebuchet MS" w:hAnsi="Trebuchet MS"/>
                <w:color w:val="1F497D" w:themeColor="text2"/>
              </w:rPr>
              <w:t>seminarii</w:t>
            </w:r>
            <w:proofErr w:type="spellEnd"/>
            <w:r w:rsidRPr="00EB238C">
              <w:rPr>
                <w:rFonts w:ascii="Trebuchet MS" w:hAnsi="Trebuchet MS"/>
                <w:color w:val="1F497D" w:themeColor="text2"/>
              </w:rPr>
              <w:t>, mese rotunde, ateliere de lucru, cursuri de formare, care pot include:</w:t>
            </w:r>
          </w:p>
          <w:p w14:paraId="053DA801" w14:textId="77777777" w:rsidR="00BC75EE" w:rsidRPr="00EB238C" w:rsidRDefault="00BC75EE"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 xml:space="preserve">Cheltuieli pentru cazare, masă, transport; </w:t>
            </w:r>
          </w:p>
          <w:p w14:paraId="2962CFC8" w14:textId="77777777" w:rsidR="00BC75EE" w:rsidRPr="00EB238C" w:rsidRDefault="00BC75EE"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 xml:space="preserve">Cheltuieli pentru taxe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asigurări ale persoanelor din grupul </w:t>
            </w:r>
            <w:proofErr w:type="spellStart"/>
            <w:r w:rsidRPr="00EB238C">
              <w:rPr>
                <w:rFonts w:ascii="Trebuchet MS" w:hAnsi="Trebuchet MS"/>
                <w:color w:val="1F497D" w:themeColor="text2"/>
              </w:rPr>
              <w:t>ţintă</w:t>
            </w:r>
            <w:proofErr w:type="spellEnd"/>
            <w:r w:rsidRPr="00EB238C">
              <w:rPr>
                <w:rFonts w:ascii="Trebuchet MS" w:hAnsi="Trebuchet MS"/>
                <w:color w:val="1F497D" w:themeColor="text2"/>
              </w:rPr>
              <w:t xml:space="preserve"> și a altor persoane care participă/contribuie la realizarea activităților proiectului;</w:t>
            </w:r>
          </w:p>
          <w:p w14:paraId="4ECA05F2" w14:textId="77777777" w:rsidR="00BC75EE" w:rsidRPr="00EB238C" w:rsidRDefault="00BC75EE"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Cheltuieli pentru închiriere sală, echipamente/dotări;</w:t>
            </w:r>
          </w:p>
          <w:p w14:paraId="3752EA09" w14:textId="77777777" w:rsidR="00BC75EE" w:rsidRPr="00EB238C" w:rsidRDefault="00BC75EE"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Cheltuieli pentru onorarii aferente lectorilor/moderatorilor/vorbitorilor cheie in cadrul unui eveniment, precum și persoane care participă/contribuie la realizarea evenimentului;</w:t>
            </w:r>
          </w:p>
          <w:p w14:paraId="02E91BF0" w14:textId="77777777" w:rsidR="00BC75EE" w:rsidRPr="00EB238C" w:rsidRDefault="00BC75EE"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Cheltuieli cu servicii de formare;</w:t>
            </w:r>
          </w:p>
          <w:p w14:paraId="43E1704C" w14:textId="77777777" w:rsidR="00BC75EE" w:rsidRPr="00EB238C" w:rsidRDefault="00BC75EE"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 xml:space="preserve">Cheltuieli pentru servicii de traducere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interpretariat aferente </w:t>
            </w:r>
            <w:proofErr w:type="spellStart"/>
            <w:r w:rsidRPr="00EB238C">
              <w:rPr>
                <w:rFonts w:ascii="Trebuchet MS" w:hAnsi="Trebuchet MS"/>
                <w:color w:val="1F497D" w:themeColor="text2"/>
              </w:rPr>
              <w:t>activităţilor</w:t>
            </w:r>
            <w:proofErr w:type="spellEnd"/>
            <w:r w:rsidRPr="00EB238C">
              <w:rPr>
                <w:rFonts w:ascii="Trebuchet MS" w:hAnsi="Trebuchet MS"/>
                <w:color w:val="1F497D" w:themeColor="text2"/>
              </w:rPr>
              <w:t xml:space="preserve"> realizate;</w:t>
            </w:r>
          </w:p>
          <w:p w14:paraId="3A9DF099" w14:textId="77777777" w:rsidR="00BC75EE" w:rsidRPr="00EB238C" w:rsidRDefault="00BC75EE"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Cheltuieli pentru editare/tipărire/multiplicare materiale pentru evenimente;</w:t>
            </w:r>
          </w:p>
          <w:p w14:paraId="5823F805" w14:textId="77777777" w:rsidR="00BC75EE" w:rsidRPr="00EB238C" w:rsidRDefault="00BC75EE" w:rsidP="00EB238C">
            <w:pPr>
              <w:numPr>
                <w:ilvl w:val="0"/>
                <w:numId w:val="10"/>
              </w:numPr>
              <w:jc w:val="both"/>
              <w:rPr>
                <w:rFonts w:ascii="Trebuchet MS" w:hAnsi="Trebuchet MS"/>
                <w:color w:val="1F497D" w:themeColor="text2"/>
              </w:rPr>
            </w:pPr>
            <w:proofErr w:type="spellStart"/>
            <w:r>
              <w:rPr>
                <w:rFonts w:ascii="Trebuchet MS" w:hAnsi="Trebuchet MS"/>
                <w:color w:val="1F497D" w:themeColor="text2"/>
              </w:rPr>
              <w:t>Cheltuilei</w:t>
            </w:r>
            <w:proofErr w:type="spellEnd"/>
            <w:r>
              <w:rPr>
                <w:rFonts w:ascii="Trebuchet MS" w:hAnsi="Trebuchet MS"/>
                <w:color w:val="1F497D" w:themeColor="text2"/>
              </w:rPr>
              <w:t xml:space="preserve"> cu s</w:t>
            </w:r>
            <w:r w:rsidRPr="00EB238C">
              <w:rPr>
                <w:rFonts w:ascii="Trebuchet MS" w:hAnsi="Trebuchet MS"/>
                <w:color w:val="1F497D" w:themeColor="text2"/>
              </w:rPr>
              <w:t xml:space="preserve">ervicii de </w:t>
            </w:r>
            <w:proofErr w:type="spellStart"/>
            <w:r w:rsidRPr="00EB238C">
              <w:rPr>
                <w:rFonts w:ascii="Trebuchet MS" w:hAnsi="Trebuchet MS"/>
                <w:color w:val="1F497D" w:themeColor="text2"/>
              </w:rPr>
              <w:t>catering</w:t>
            </w:r>
            <w:proofErr w:type="spellEnd"/>
            <w:r w:rsidRPr="00EB238C">
              <w:rPr>
                <w:rFonts w:ascii="Trebuchet MS" w:hAnsi="Trebuchet MS"/>
                <w:color w:val="1F497D" w:themeColor="text2"/>
              </w:rPr>
              <w:t>;</w:t>
            </w:r>
          </w:p>
          <w:p w14:paraId="76EEBADE" w14:textId="77777777" w:rsidR="00BC75EE" w:rsidRPr="00EB238C" w:rsidRDefault="00BC75EE" w:rsidP="00EB238C">
            <w:pPr>
              <w:numPr>
                <w:ilvl w:val="0"/>
                <w:numId w:val="10"/>
              </w:numPr>
              <w:jc w:val="both"/>
              <w:rPr>
                <w:rFonts w:ascii="Trebuchet MS" w:hAnsi="Trebuchet MS"/>
                <w:color w:val="1F497D" w:themeColor="text2"/>
              </w:rPr>
            </w:pPr>
            <w:r>
              <w:rPr>
                <w:rFonts w:ascii="Trebuchet MS" w:hAnsi="Trebuchet MS"/>
                <w:color w:val="1F497D" w:themeColor="text2"/>
              </w:rPr>
              <w:t>Cheltuielii cu s</w:t>
            </w:r>
            <w:r w:rsidRPr="00EB238C">
              <w:rPr>
                <w:rFonts w:ascii="Trebuchet MS" w:hAnsi="Trebuchet MS"/>
                <w:color w:val="1F497D" w:themeColor="text2"/>
              </w:rPr>
              <w:t>ervicii de sonorizare.</w:t>
            </w:r>
          </w:p>
          <w:p w14:paraId="22AF599D" w14:textId="3F83DBCC" w:rsidR="00BC75EE" w:rsidRPr="00EB238C" w:rsidRDefault="00BC75EE" w:rsidP="00F469E0">
            <w:pPr>
              <w:numPr>
                <w:ilvl w:val="0"/>
                <w:numId w:val="10"/>
              </w:numPr>
              <w:jc w:val="both"/>
              <w:rPr>
                <w:rFonts w:ascii="Trebuchet MS" w:hAnsi="Trebuchet MS"/>
                <w:color w:val="1F497D" w:themeColor="text2"/>
              </w:rPr>
            </w:pPr>
            <w:r w:rsidRPr="00995022">
              <w:rPr>
                <w:rFonts w:ascii="Trebuchet MS" w:hAnsi="Trebuchet MS"/>
                <w:color w:val="1F497D" w:themeColor="text2"/>
              </w:rPr>
              <w:t xml:space="preserve">Servicii de transport de materiale </w:t>
            </w:r>
            <w:proofErr w:type="spellStart"/>
            <w:r w:rsidRPr="00995022">
              <w:rPr>
                <w:rFonts w:ascii="Trebuchet MS" w:hAnsi="Trebuchet MS"/>
                <w:color w:val="1F497D" w:themeColor="text2"/>
              </w:rPr>
              <w:t>şi</w:t>
            </w:r>
            <w:proofErr w:type="spellEnd"/>
            <w:r w:rsidRPr="00995022">
              <w:rPr>
                <w:rFonts w:ascii="Trebuchet MS" w:hAnsi="Trebuchet MS"/>
                <w:color w:val="1F497D" w:themeColor="text2"/>
              </w:rPr>
              <w:t xml:space="preserve"> echipamente</w:t>
            </w:r>
          </w:p>
        </w:tc>
      </w:tr>
      <w:tr w:rsidR="00EB238C" w:rsidRPr="00EB238C" w14:paraId="61C7AD14" w14:textId="77777777" w:rsidTr="00F30267">
        <w:tc>
          <w:tcPr>
            <w:tcW w:w="667" w:type="pct"/>
            <w:vMerge/>
            <w:shd w:val="clear" w:color="auto" w:fill="B8CCE4" w:themeFill="accent1" w:themeFillTint="66"/>
          </w:tcPr>
          <w:p w14:paraId="6CE5B8E9" w14:textId="77777777" w:rsidR="00C336E3" w:rsidRPr="00EB238C" w:rsidRDefault="00C336E3" w:rsidP="00EB238C">
            <w:pPr>
              <w:jc w:val="both"/>
              <w:rPr>
                <w:rFonts w:ascii="Trebuchet MS" w:hAnsi="Trebuchet MS"/>
                <w:color w:val="1F497D" w:themeColor="text2"/>
              </w:rPr>
            </w:pPr>
          </w:p>
        </w:tc>
        <w:tc>
          <w:tcPr>
            <w:tcW w:w="701" w:type="pct"/>
          </w:tcPr>
          <w:p w14:paraId="43F3A15B" w14:textId="6A9C5740" w:rsidR="00C336E3" w:rsidRPr="00EB238C" w:rsidRDefault="00C336E3" w:rsidP="00EB238C">
            <w:pPr>
              <w:jc w:val="both"/>
              <w:rPr>
                <w:rFonts w:ascii="Trebuchet MS" w:hAnsi="Trebuchet MS"/>
                <w:color w:val="1F497D" w:themeColor="text2"/>
              </w:rPr>
            </w:pPr>
            <w:r w:rsidRPr="00EB238C">
              <w:rPr>
                <w:rFonts w:ascii="Trebuchet MS" w:hAnsi="Trebuchet MS"/>
                <w:color w:val="1F497D" w:themeColor="text2"/>
              </w:rPr>
              <w:t xml:space="preserve">11-Cheltuieli cu taxe/ abonamente/ cotizații/ acorduri/ </w:t>
            </w:r>
            <w:r w:rsidRPr="00EB238C">
              <w:rPr>
                <w:rFonts w:ascii="Trebuchet MS" w:hAnsi="Trebuchet MS"/>
                <w:color w:val="1F497D" w:themeColor="text2"/>
              </w:rPr>
              <w:lastRenderedPageBreak/>
              <w:t>autorizații necesare pentru implementarea proiectului:</w:t>
            </w:r>
          </w:p>
        </w:tc>
        <w:tc>
          <w:tcPr>
            <w:tcW w:w="1396" w:type="pct"/>
            <w:gridSpan w:val="2"/>
          </w:tcPr>
          <w:p w14:paraId="7481EA4F" w14:textId="0ACC1F33" w:rsidR="00C336E3" w:rsidRPr="00EB238C" w:rsidRDefault="00C336E3" w:rsidP="00EB238C">
            <w:pPr>
              <w:jc w:val="both"/>
              <w:rPr>
                <w:rFonts w:ascii="Trebuchet MS" w:hAnsi="Trebuchet MS"/>
                <w:color w:val="1F497D" w:themeColor="text2"/>
              </w:rPr>
            </w:pPr>
            <w:r w:rsidRPr="00EB238C">
              <w:rPr>
                <w:rFonts w:ascii="Trebuchet MS" w:hAnsi="Trebuchet MS"/>
                <w:color w:val="1F497D" w:themeColor="text2"/>
              </w:rPr>
              <w:lastRenderedPageBreak/>
              <w:t>32 cheltuieli cu taxe/abonamente/cotizații/acorduri/ autorizații/</w:t>
            </w:r>
            <w:proofErr w:type="spellStart"/>
            <w:r w:rsidRPr="00EB238C">
              <w:rPr>
                <w:rFonts w:ascii="Trebuchet MS" w:hAnsi="Trebuchet MS"/>
                <w:color w:val="1F497D" w:themeColor="text2"/>
              </w:rPr>
              <w:t>garantii</w:t>
            </w:r>
            <w:proofErr w:type="spellEnd"/>
            <w:r w:rsidRPr="00EB238C">
              <w:rPr>
                <w:rFonts w:ascii="Trebuchet MS" w:hAnsi="Trebuchet MS"/>
                <w:color w:val="1F497D" w:themeColor="text2"/>
              </w:rPr>
              <w:t xml:space="preserve"> bancare necesare pentru implementarea proiectului</w:t>
            </w:r>
          </w:p>
        </w:tc>
        <w:tc>
          <w:tcPr>
            <w:tcW w:w="2236" w:type="pct"/>
          </w:tcPr>
          <w:p w14:paraId="4F1CB77E" w14:textId="77777777" w:rsidR="00C336E3" w:rsidRPr="00EB238C" w:rsidRDefault="00C336E3"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 xml:space="preserve">Cheltuielile pentru </w:t>
            </w:r>
            <w:proofErr w:type="spellStart"/>
            <w:r w:rsidRPr="00EB238C">
              <w:rPr>
                <w:rFonts w:ascii="Trebuchet MS" w:hAnsi="Trebuchet MS"/>
                <w:color w:val="1F497D" w:themeColor="text2"/>
              </w:rPr>
              <w:t>achiziţia</w:t>
            </w:r>
            <w:proofErr w:type="spellEnd"/>
            <w:r w:rsidRPr="00EB238C">
              <w:rPr>
                <w:rFonts w:ascii="Trebuchet MS" w:hAnsi="Trebuchet MS"/>
                <w:color w:val="1F497D" w:themeColor="text2"/>
              </w:rPr>
              <w:t xml:space="preserve"> de </w:t>
            </w:r>
            <w:proofErr w:type="spellStart"/>
            <w:r w:rsidRPr="00EB238C">
              <w:rPr>
                <w:rFonts w:ascii="Trebuchet MS" w:hAnsi="Trebuchet MS"/>
                <w:color w:val="1F497D" w:themeColor="text2"/>
              </w:rPr>
              <w:t>publicaţii</w:t>
            </w:r>
            <w:proofErr w:type="spellEnd"/>
            <w:r w:rsidRPr="00EB238C">
              <w:rPr>
                <w:rFonts w:ascii="Trebuchet MS" w:hAnsi="Trebuchet MS"/>
                <w:color w:val="1F497D" w:themeColor="text2"/>
              </w:rPr>
              <w:t xml:space="preserve">/abonamente la </w:t>
            </w:r>
            <w:proofErr w:type="spellStart"/>
            <w:r w:rsidRPr="00EB238C">
              <w:rPr>
                <w:rFonts w:ascii="Trebuchet MS" w:hAnsi="Trebuchet MS"/>
                <w:color w:val="1F497D" w:themeColor="text2"/>
              </w:rPr>
              <w:t>publicaţii</w:t>
            </w:r>
            <w:proofErr w:type="spellEnd"/>
            <w:r w:rsidRPr="00EB238C">
              <w:rPr>
                <w:rFonts w:ascii="Trebuchet MS" w:hAnsi="Trebuchet MS"/>
                <w:color w:val="1F497D" w:themeColor="text2"/>
              </w:rPr>
              <w:t xml:space="preserve">, </w:t>
            </w:r>
            <w:proofErr w:type="spellStart"/>
            <w:r w:rsidRPr="00EB238C">
              <w:rPr>
                <w:rFonts w:ascii="Trebuchet MS" w:hAnsi="Trebuchet MS"/>
                <w:color w:val="1F497D" w:themeColor="text2"/>
              </w:rPr>
              <w:t>cărţi</w:t>
            </w:r>
            <w:proofErr w:type="spellEnd"/>
            <w:r w:rsidRPr="00EB238C">
              <w:rPr>
                <w:rFonts w:ascii="Trebuchet MS" w:hAnsi="Trebuchet MS"/>
                <w:color w:val="1F497D" w:themeColor="text2"/>
              </w:rPr>
              <w:t xml:space="preserve"> relevante pentru obiectul de activitate al beneficiarului, în format tipărit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/sau electronic, precum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w:t>
            </w:r>
            <w:proofErr w:type="spellStart"/>
            <w:r w:rsidRPr="00EB238C">
              <w:rPr>
                <w:rFonts w:ascii="Trebuchet MS" w:hAnsi="Trebuchet MS"/>
                <w:color w:val="1F497D" w:themeColor="text2"/>
              </w:rPr>
              <w:t>cotizaţiile</w:t>
            </w:r>
            <w:proofErr w:type="spellEnd"/>
            <w:r w:rsidRPr="00EB238C">
              <w:rPr>
                <w:rFonts w:ascii="Trebuchet MS" w:hAnsi="Trebuchet MS"/>
                <w:color w:val="1F497D" w:themeColor="text2"/>
              </w:rPr>
              <w:t xml:space="preserve"> pentru participarea la </w:t>
            </w:r>
            <w:proofErr w:type="spellStart"/>
            <w:r w:rsidRPr="00EB238C">
              <w:rPr>
                <w:rFonts w:ascii="Trebuchet MS" w:hAnsi="Trebuchet MS"/>
                <w:color w:val="1F497D" w:themeColor="text2"/>
              </w:rPr>
              <w:t>asociaţii</w:t>
            </w:r>
            <w:proofErr w:type="spellEnd"/>
            <w:r w:rsidRPr="00EB238C">
              <w:rPr>
                <w:rFonts w:ascii="Trebuchet MS" w:hAnsi="Trebuchet MS"/>
                <w:color w:val="1F497D" w:themeColor="text2"/>
              </w:rPr>
              <w:t>.</w:t>
            </w:r>
          </w:p>
          <w:p w14:paraId="1BB83F4F" w14:textId="77777777" w:rsidR="00C336E3" w:rsidRPr="00EB238C" w:rsidRDefault="00C336E3"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lastRenderedPageBreak/>
              <w:t xml:space="preserve">Achiziționare de reviste de specialitate, materiale educaționale relevante pentru operațiune, în format tipărit, audio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sau electronic;</w:t>
            </w:r>
          </w:p>
          <w:p w14:paraId="066167B6" w14:textId="77777777" w:rsidR="00C336E3" w:rsidRPr="00EB238C" w:rsidRDefault="00C336E3"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 xml:space="preserve"> Taxe de eliberare a certificatelor de calificare/ absolvire;                                   </w:t>
            </w:r>
          </w:p>
          <w:p w14:paraId="61D45275" w14:textId="77777777" w:rsidR="00C336E3" w:rsidRPr="00EB238C" w:rsidRDefault="00C336E3"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 xml:space="preserve"> Taxe de participare la programe de formare/ educație;                                </w:t>
            </w:r>
          </w:p>
          <w:p w14:paraId="4BF47F7A" w14:textId="77777777" w:rsidR="00655502" w:rsidRDefault="00C336E3"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 xml:space="preserve">Cheltuielile aferente garanțiilor oferite de bănci sau alte instituții financiare; </w:t>
            </w:r>
          </w:p>
          <w:p w14:paraId="5072DE51" w14:textId="7DCB48D4" w:rsidR="00C336E3" w:rsidRPr="00655502" w:rsidRDefault="00C336E3" w:rsidP="00EB238C">
            <w:pPr>
              <w:numPr>
                <w:ilvl w:val="0"/>
                <w:numId w:val="10"/>
              </w:numPr>
              <w:jc w:val="both"/>
              <w:rPr>
                <w:rFonts w:ascii="Trebuchet MS" w:hAnsi="Trebuchet MS"/>
                <w:color w:val="1F497D" w:themeColor="text2"/>
              </w:rPr>
            </w:pPr>
            <w:r w:rsidRPr="00655502">
              <w:rPr>
                <w:rFonts w:ascii="Trebuchet MS" w:hAnsi="Trebuchet MS"/>
                <w:color w:val="1F497D" w:themeColor="text2"/>
              </w:rPr>
              <w:t>Taxe notariale</w:t>
            </w:r>
          </w:p>
        </w:tc>
      </w:tr>
      <w:tr w:rsidR="00EB238C" w:rsidRPr="00EB238C" w14:paraId="0BB0290D" w14:textId="77777777" w:rsidTr="00F30267">
        <w:tc>
          <w:tcPr>
            <w:tcW w:w="667" w:type="pct"/>
            <w:vMerge/>
            <w:shd w:val="clear" w:color="auto" w:fill="B8CCE4" w:themeFill="accent1" w:themeFillTint="66"/>
          </w:tcPr>
          <w:p w14:paraId="06D57E7D" w14:textId="77777777" w:rsidR="007C0114" w:rsidRPr="00EB238C" w:rsidRDefault="007C0114" w:rsidP="00EB238C">
            <w:pPr>
              <w:jc w:val="both"/>
              <w:rPr>
                <w:rFonts w:ascii="Trebuchet MS" w:hAnsi="Trebuchet MS"/>
                <w:color w:val="1F497D" w:themeColor="text2"/>
              </w:rPr>
            </w:pPr>
          </w:p>
        </w:tc>
        <w:tc>
          <w:tcPr>
            <w:tcW w:w="701" w:type="pct"/>
          </w:tcPr>
          <w:p w14:paraId="47624585" w14:textId="32129D58" w:rsidR="007C0114" w:rsidRPr="00EB238C" w:rsidRDefault="007C0114" w:rsidP="00EB238C">
            <w:pPr>
              <w:jc w:val="both"/>
              <w:rPr>
                <w:rFonts w:ascii="Trebuchet MS" w:hAnsi="Trebuchet MS"/>
                <w:color w:val="1F497D" w:themeColor="text2"/>
              </w:rPr>
            </w:pPr>
            <w:r w:rsidRPr="00EB238C">
              <w:rPr>
                <w:rFonts w:ascii="Trebuchet MS" w:hAnsi="Trebuchet MS"/>
                <w:color w:val="1F497D" w:themeColor="text2"/>
              </w:rPr>
              <w:t>21 - cheltuieli cu achiziția de active fixe corporale (altele decât terenuri și imobile), obiecte de inventar, materii prime și materiale, inclusiv materiale consumabile</w:t>
            </w:r>
          </w:p>
        </w:tc>
        <w:tc>
          <w:tcPr>
            <w:tcW w:w="1396" w:type="pct"/>
            <w:gridSpan w:val="2"/>
          </w:tcPr>
          <w:p w14:paraId="2011DD6E" w14:textId="0F2B15F5" w:rsidR="007C0114" w:rsidRPr="00EB238C" w:rsidRDefault="007C0114" w:rsidP="00EB238C">
            <w:pPr>
              <w:jc w:val="both"/>
              <w:rPr>
                <w:rFonts w:ascii="Trebuchet MS" w:hAnsi="Trebuchet MS"/>
                <w:color w:val="1F497D" w:themeColor="text2"/>
              </w:rPr>
            </w:pPr>
            <w:r w:rsidRPr="00EB238C">
              <w:rPr>
                <w:rFonts w:ascii="Trebuchet MS" w:hAnsi="Trebuchet MS"/>
                <w:color w:val="1F497D" w:themeColor="text2"/>
              </w:rPr>
              <w:t>70 - cheltuieli cu achiziția de materii prime, materiale consumabile și alte produse similare necesare proiectului</w:t>
            </w:r>
          </w:p>
        </w:tc>
        <w:tc>
          <w:tcPr>
            <w:tcW w:w="2236" w:type="pct"/>
          </w:tcPr>
          <w:p w14:paraId="02F61B72"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Materiale consumabile</w:t>
            </w:r>
          </w:p>
          <w:p w14:paraId="368783CF"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Cheltuieli cu materii prime și materiale necesare derulării cursurilor practice;</w:t>
            </w:r>
          </w:p>
          <w:p w14:paraId="07D87A2A"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Materiale direct atribuibile susținerii activităților de educație și formare;</w:t>
            </w:r>
          </w:p>
          <w:p w14:paraId="16D35F33"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Papetărie;</w:t>
            </w:r>
          </w:p>
          <w:p w14:paraId="45F7D502"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Cheltuieli cu materialele auxiliare;</w:t>
            </w:r>
          </w:p>
          <w:p w14:paraId="4FB39161"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Cheltuieli cu materialele pentru ambalat;</w:t>
            </w:r>
          </w:p>
          <w:p w14:paraId="36DD2668"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Cheltuieli cu alte materiale consumabile;</w:t>
            </w:r>
          </w:p>
          <w:p w14:paraId="5D173A66"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Multiplicare;</w:t>
            </w:r>
          </w:p>
          <w:p w14:paraId="68687DD4" w14:textId="38758F4C" w:rsidR="007C0114" w:rsidRPr="00EB238C" w:rsidRDefault="007C0114" w:rsidP="00EB238C">
            <w:pPr>
              <w:jc w:val="both"/>
              <w:rPr>
                <w:rFonts w:ascii="Trebuchet MS" w:hAnsi="Trebuchet MS"/>
                <w:color w:val="1F497D" w:themeColor="text2"/>
              </w:rPr>
            </w:pPr>
          </w:p>
        </w:tc>
      </w:tr>
      <w:tr w:rsidR="00EB238C" w:rsidRPr="00EB238C" w14:paraId="6E3FE22B" w14:textId="77777777" w:rsidTr="00F30267">
        <w:tc>
          <w:tcPr>
            <w:tcW w:w="667" w:type="pct"/>
            <w:vMerge/>
            <w:shd w:val="clear" w:color="auto" w:fill="B8CCE4" w:themeFill="accent1" w:themeFillTint="66"/>
          </w:tcPr>
          <w:p w14:paraId="4447C86F" w14:textId="77777777" w:rsidR="007C0114" w:rsidRPr="00EB238C" w:rsidRDefault="007C0114" w:rsidP="00EB238C">
            <w:pPr>
              <w:jc w:val="both"/>
              <w:rPr>
                <w:rFonts w:ascii="Trebuchet MS" w:hAnsi="Trebuchet MS"/>
                <w:color w:val="1F497D" w:themeColor="text2"/>
              </w:rPr>
            </w:pPr>
          </w:p>
        </w:tc>
        <w:tc>
          <w:tcPr>
            <w:tcW w:w="701" w:type="pct"/>
          </w:tcPr>
          <w:p w14:paraId="10E120F2" w14:textId="4E06129F" w:rsidR="007C0114" w:rsidRPr="00EB238C" w:rsidRDefault="007C0114" w:rsidP="00EB238C">
            <w:pPr>
              <w:jc w:val="both"/>
              <w:rPr>
                <w:rFonts w:ascii="Trebuchet MS" w:hAnsi="Trebuchet MS"/>
                <w:color w:val="1F497D" w:themeColor="text2"/>
              </w:rPr>
            </w:pPr>
            <w:r w:rsidRPr="00EB238C">
              <w:rPr>
                <w:rFonts w:ascii="Trebuchet MS" w:hAnsi="Trebuchet MS"/>
                <w:color w:val="1F497D" w:themeColor="text2"/>
              </w:rPr>
              <w:t xml:space="preserve">22 – Cheltuieli cu </w:t>
            </w:r>
            <w:proofErr w:type="spellStart"/>
            <w:r w:rsidRPr="00EB238C">
              <w:rPr>
                <w:rFonts w:ascii="Trebuchet MS" w:hAnsi="Trebuchet MS"/>
                <w:color w:val="1F497D" w:themeColor="text2"/>
              </w:rPr>
              <w:t>achizitia</w:t>
            </w:r>
            <w:proofErr w:type="spellEnd"/>
            <w:r w:rsidRPr="00EB238C">
              <w:rPr>
                <w:rFonts w:ascii="Trebuchet MS" w:hAnsi="Trebuchet MS"/>
                <w:color w:val="1F497D" w:themeColor="text2"/>
              </w:rPr>
              <w:t xml:space="preserve"> de active necorporale</w:t>
            </w:r>
          </w:p>
        </w:tc>
        <w:tc>
          <w:tcPr>
            <w:tcW w:w="1396" w:type="pct"/>
            <w:gridSpan w:val="2"/>
          </w:tcPr>
          <w:p w14:paraId="27B9967E" w14:textId="14F96335" w:rsidR="007C0114" w:rsidRPr="00EB238C" w:rsidRDefault="007C0114" w:rsidP="00EB238C">
            <w:pPr>
              <w:jc w:val="both"/>
              <w:rPr>
                <w:rFonts w:ascii="Trebuchet MS" w:hAnsi="Trebuchet MS"/>
                <w:color w:val="1F497D" w:themeColor="text2"/>
              </w:rPr>
            </w:pPr>
            <w:r w:rsidRPr="00EB238C">
              <w:rPr>
                <w:rFonts w:ascii="Trebuchet MS" w:hAnsi="Trebuchet MS"/>
                <w:color w:val="1F497D" w:themeColor="text2"/>
              </w:rPr>
              <w:t xml:space="preserve">76 – Cheltuieli cu </w:t>
            </w:r>
            <w:proofErr w:type="spellStart"/>
            <w:r w:rsidRPr="00EB238C">
              <w:rPr>
                <w:rFonts w:ascii="Trebuchet MS" w:hAnsi="Trebuchet MS"/>
                <w:color w:val="1F497D" w:themeColor="text2"/>
              </w:rPr>
              <w:t>achizitia</w:t>
            </w:r>
            <w:proofErr w:type="spellEnd"/>
            <w:r w:rsidRPr="00EB238C">
              <w:rPr>
                <w:rFonts w:ascii="Trebuchet MS" w:hAnsi="Trebuchet MS"/>
                <w:color w:val="1F497D" w:themeColor="text2"/>
              </w:rPr>
              <w:t xml:space="preserve"> de active necorporale</w:t>
            </w:r>
          </w:p>
        </w:tc>
        <w:tc>
          <w:tcPr>
            <w:tcW w:w="2236" w:type="pct"/>
          </w:tcPr>
          <w:p w14:paraId="51348E70"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Concesiuni</w:t>
            </w:r>
          </w:p>
          <w:p w14:paraId="68492D49"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Brevete</w:t>
            </w:r>
          </w:p>
          <w:p w14:paraId="5A5B381D" w14:textId="77777777" w:rsidR="007C0114" w:rsidRPr="00EB238C" w:rsidRDefault="007C0114" w:rsidP="00EB238C">
            <w:pPr>
              <w:numPr>
                <w:ilvl w:val="0"/>
                <w:numId w:val="10"/>
              </w:numPr>
              <w:jc w:val="both"/>
              <w:rPr>
                <w:rFonts w:ascii="Trebuchet MS" w:hAnsi="Trebuchet MS"/>
                <w:color w:val="1F497D" w:themeColor="text2"/>
              </w:rPr>
            </w:pPr>
            <w:proofErr w:type="spellStart"/>
            <w:r w:rsidRPr="00EB238C">
              <w:rPr>
                <w:rFonts w:ascii="Trebuchet MS" w:hAnsi="Trebuchet MS"/>
                <w:color w:val="1F497D" w:themeColor="text2"/>
              </w:rPr>
              <w:t>Licente</w:t>
            </w:r>
            <w:proofErr w:type="spellEnd"/>
            <w:r w:rsidRPr="00EB238C">
              <w:rPr>
                <w:rFonts w:ascii="Trebuchet MS" w:hAnsi="Trebuchet MS"/>
                <w:color w:val="1F497D" w:themeColor="text2"/>
              </w:rPr>
              <w:t xml:space="preserve"> si </w:t>
            </w:r>
            <w:proofErr w:type="spellStart"/>
            <w:r w:rsidRPr="00EB238C">
              <w:rPr>
                <w:rFonts w:ascii="Trebuchet MS" w:hAnsi="Trebuchet MS"/>
                <w:color w:val="1F497D" w:themeColor="text2"/>
              </w:rPr>
              <w:t>aplicatii</w:t>
            </w:r>
            <w:proofErr w:type="spellEnd"/>
            <w:r w:rsidRPr="00EB238C">
              <w:rPr>
                <w:rFonts w:ascii="Trebuchet MS" w:hAnsi="Trebuchet MS"/>
                <w:color w:val="1F497D" w:themeColor="text2"/>
              </w:rPr>
              <w:t xml:space="preserve"> informatice</w:t>
            </w:r>
          </w:p>
          <w:p w14:paraId="1E34E4F2" w14:textId="0E49BB46"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Drepturi si active similare</w:t>
            </w:r>
          </w:p>
        </w:tc>
      </w:tr>
      <w:tr w:rsidR="00EB238C" w:rsidRPr="00EB238C" w14:paraId="1E476F63" w14:textId="77777777" w:rsidTr="00F30267">
        <w:tc>
          <w:tcPr>
            <w:tcW w:w="667" w:type="pct"/>
            <w:vMerge/>
            <w:shd w:val="clear" w:color="auto" w:fill="B8CCE4" w:themeFill="accent1" w:themeFillTint="66"/>
          </w:tcPr>
          <w:p w14:paraId="23D47130" w14:textId="77777777" w:rsidR="007C0114" w:rsidRPr="00EB238C" w:rsidRDefault="007C0114" w:rsidP="00EB238C">
            <w:pPr>
              <w:jc w:val="both"/>
              <w:rPr>
                <w:rFonts w:ascii="Trebuchet MS" w:hAnsi="Trebuchet MS"/>
                <w:color w:val="1F497D" w:themeColor="text2"/>
              </w:rPr>
            </w:pPr>
          </w:p>
        </w:tc>
        <w:tc>
          <w:tcPr>
            <w:tcW w:w="701" w:type="pct"/>
          </w:tcPr>
          <w:p w14:paraId="28070D57" w14:textId="3DA21424" w:rsidR="007C0114" w:rsidRPr="00EB238C" w:rsidRDefault="007C0114" w:rsidP="00EB238C">
            <w:pPr>
              <w:jc w:val="both"/>
              <w:rPr>
                <w:rFonts w:ascii="Trebuchet MS" w:hAnsi="Trebuchet MS"/>
                <w:color w:val="1F497D" w:themeColor="text2"/>
              </w:rPr>
            </w:pPr>
            <w:r w:rsidRPr="00EB238C">
              <w:rPr>
                <w:rFonts w:ascii="Trebuchet MS" w:hAnsi="Trebuchet MS"/>
                <w:color w:val="1F497D" w:themeColor="text2"/>
              </w:rPr>
              <w:t>23-Cheltuieli cu hrana</w:t>
            </w:r>
          </w:p>
        </w:tc>
        <w:tc>
          <w:tcPr>
            <w:tcW w:w="1396" w:type="pct"/>
            <w:gridSpan w:val="2"/>
          </w:tcPr>
          <w:p w14:paraId="31978059" w14:textId="0DEB8D43" w:rsidR="007C0114" w:rsidRPr="00EB238C" w:rsidRDefault="007C0114" w:rsidP="00EB238C">
            <w:pPr>
              <w:jc w:val="both"/>
              <w:rPr>
                <w:rFonts w:ascii="Trebuchet MS" w:hAnsi="Trebuchet MS"/>
                <w:color w:val="1F497D" w:themeColor="text2"/>
              </w:rPr>
            </w:pPr>
            <w:r w:rsidRPr="00EB238C">
              <w:rPr>
                <w:rFonts w:ascii="Trebuchet MS" w:hAnsi="Trebuchet MS"/>
                <w:color w:val="1F497D" w:themeColor="text2"/>
              </w:rPr>
              <w:t>81-Cheltuieli cu hrana</w:t>
            </w:r>
          </w:p>
        </w:tc>
        <w:tc>
          <w:tcPr>
            <w:tcW w:w="2236" w:type="pct"/>
          </w:tcPr>
          <w:p w14:paraId="1C23A396" w14:textId="2096F133"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Cheltuieli cu hrana pentru participanți (grup țintă)</w:t>
            </w:r>
          </w:p>
        </w:tc>
      </w:tr>
      <w:tr w:rsidR="00971654" w:rsidRPr="00EB238C" w14:paraId="27ACB813" w14:textId="77777777" w:rsidTr="00A324A0">
        <w:trPr>
          <w:trHeight w:val="2790"/>
        </w:trPr>
        <w:tc>
          <w:tcPr>
            <w:tcW w:w="667" w:type="pct"/>
            <w:vMerge/>
            <w:shd w:val="clear" w:color="auto" w:fill="B8CCE4" w:themeFill="accent1" w:themeFillTint="66"/>
          </w:tcPr>
          <w:p w14:paraId="459F2B77" w14:textId="77777777" w:rsidR="00971654" w:rsidRPr="00EB238C" w:rsidRDefault="00971654" w:rsidP="00EB238C">
            <w:pPr>
              <w:jc w:val="both"/>
              <w:rPr>
                <w:rFonts w:ascii="Trebuchet MS" w:hAnsi="Trebuchet MS"/>
                <w:color w:val="1F497D" w:themeColor="text2"/>
              </w:rPr>
            </w:pPr>
          </w:p>
        </w:tc>
        <w:tc>
          <w:tcPr>
            <w:tcW w:w="701" w:type="pct"/>
            <w:vMerge w:val="restart"/>
          </w:tcPr>
          <w:p w14:paraId="06535C29" w14:textId="68C8CFBC" w:rsidR="00971654" w:rsidRPr="00EB238C" w:rsidRDefault="00971654" w:rsidP="00F469E0">
            <w:pPr>
              <w:numPr>
                <w:ilvl w:val="0"/>
                <w:numId w:val="10"/>
              </w:numPr>
              <w:jc w:val="both"/>
              <w:rPr>
                <w:rFonts w:ascii="Trebuchet MS" w:hAnsi="Trebuchet MS"/>
                <w:color w:val="1F497D" w:themeColor="text2"/>
              </w:rPr>
            </w:pPr>
            <w:r w:rsidRPr="00F469E0">
              <w:rPr>
                <w:rFonts w:ascii="Trebuchet MS" w:hAnsi="Trebuchet MS"/>
                <w:color w:val="1F497D" w:themeColor="text2"/>
              </w:rPr>
              <w:t>26 Cheltuieli cu subvenții/burse/premii</w:t>
            </w:r>
          </w:p>
        </w:tc>
        <w:tc>
          <w:tcPr>
            <w:tcW w:w="1396" w:type="pct"/>
            <w:gridSpan w:val="2"/>
          </w:tcPr>
          <w:p w14:paraId="470341E6" w14:textId="7AD64CD7" w:rsidR="00971654" w:rsidRPr="00EB238C" w:rsidRDefault="00971654" w:rsidP="00F469E0">
            <w:pPr>
              <w:numPr>
                <w:ilvl w:val="0"/>
                <w:numId w:val="10"/>
              </w:numPr>
              <w:jc w:val="both"/>
              <w:rPr>
                <w:rFonts w:ascii="Trebuchet MS" w:hAnsi="Trebuchet MS"/>
                <w:color w:val="1F497D" w:themeColor="text2"/>
              </w:rPr>
            </w:pPr>
            <w:r w:rsidRPr="00F469E0">
              <w:rPr>
                <w:rFonts w:ascii="Trebuchet MS" w:hAnsi="Trebuchet MS"/>
                <w:color w:val="1F497D" w:themeColor="text2"/>
              </w:rPr>
              <w:t>91 Subvenții</w:t>
            </w:r>
          </w:p>
        </w:tc>
        <w:tc>
          <w:tcPr>
            <w:tcW w:w="2236" w:type="pct"/>
          </w:tcPr>
          <w:p w14:paraId="3550B162" w14:textId="77777777" w:rsidR="00971654" w:rsidRPr="00F469E0" w:rsidRDefault="00971654" w:rsidP="009A0883">
            <w:pPr>
              <w:numPr>
                <w:ilvl w:val="0"/>
                <w:numId w:val="10"/>
              </w:numPr>
              <w:jc w:val="both"/>
              <w:rPr>
                <w:rFonts w:ascii="Trebuchet MS" w:hAnsi="Trebuchet MS"/>
                <w:color w:val="1F497D" w:themeColor="text2"/>
              </w:rPr>
            </w:pPr>
            <w:r w:rsidRPr="00F469E0">
              <w:rPr>
                <w:rFonts w:ascii="Trebuchet MS" w:hAnsi="Trebuchet MS"/>
                <w:color w:val="1F497D" w:themeColor="text2"/>
              </w:rPr>
              <w:t>Subvenții (ajutoare, premii) acordate pentru copii și elevi, inclusiv ca măsuri de acompaniere;</w:t>
            </w:r>
          </w:p>
          <w:p w14:paraId="73B1D863" w14:textId="77777777" w:rsidR="00971654" w:rsidRPr="00F469E0" w:rsidRDefault="00971654" w:rsidP="00246FE1">
            <w:pPr>
              <w:numPr>
                <w:ilvl w:val="0"/>
                <w:numId w:val="10"/>
              </w:numPr>
              <w:jc w:val="both"/>
              <w:rPr>
                <w:rFonts w:ascii="Trebuchet MS" w:hAnsi="Trebuchet MS"/>
                <w:color w:val="1F497D" w:themeColor="text2"/>
              </w:rPr>
            </w:pPr>
            <w:r w:rsidRPr="00F469E0">
              <w:rPr>
                <w:rFonts w:ascii="Trebuchet MS" w:hAnsi="Trebuchet MS"/>
                <w:color w:val="1F497D" w:themeColor="text2"/>
              </w:rPr>
              <w:t> Subvenții (ajutoare, premii) pentru persoane aparținând grupurilor vulnerabile;</w:t>
            </w:r>
          </w:p>
          <w:p w14:paraId="6303E673" w14:textId="66F9280C" w:rsidR="00971654" w:rsidRPr="00EB238C" w:rsidRDefault="00971654" w:rsidP="002A26ED">
            <w:pPr>
              <w:numPr>
                <w:ilvl w:val="0"/>
                <w:numId w:val="10"/>
              </w:numPr>
              <w:jc w:val="both"/>
              <w:rPr>
                <w:rFonts w:ascii="Trebuchet MS" w:hAnsi="Trebuchet MS"/>
                <w:color w:val="1F497D" w:themeColor="text2"/>
              </w:rPr>
            </w:pPr>
            <w:r w:rsidRPr="00F469E0">
              <w:rPr>
                <w:rFonts w:ascii="Trebuchet MS" w:hAnsi="Trebuchet MS"/>
                <w:color w:val="1F497D" w:themeColor="text2"/>
              </w:rPr>
              <w:t> Subvenții (ajutoare, premii) pentru cursanți pe perioada derulării cursurilor;</w:t>
            </w:r>
          </w:p>
        </w:tc>
      </w:tr>
      <w:tr w:rsidR="00971654" w:rsidRPr="00EB238C" w14:paraId="654FA1EA" w14:textId="77777777" w:rsidTr="00971654">
        <w:trPr>
          <w:trHeight w:val="1290"/>
        </w:trPr>
        <w:tc>
          <w:tcPr>
            <w:tcW w:w="667" w:type="pct"/>
            <w:vMerge/>
            <w:shd w:val="clear" w:color="auto" w:fill="B8CCE4" w:themeFill="accent1" w:themeFillTint="66"/>
          </w:tcPr>
          <w:p w14:paraId="5E43345B" w14:textId="77777777" w:rsidR="00971654" w:rsidRPr="00EB238C" w:rsidRDefault="00971654" w:rsidP="00EB238C">
            <w:pPr>
              <w:jc w:val="both"/>
              <w:rPr>
                <w:rFonts w:ascii="Trebuchet MS" w:hAnsi="Trebuchet MS"/>
                <w:color w:val="1F497D" w:themeColor="text2"/>
              </w:rPr>
            </w:pPr>
          </w:p>
        </w:tc>
        <w:tc>
          <w:tcPr>
            <w:tcW w:w="701" w:type="pct"/>
            <w:vMerge/>
          </w:tcPr>
          <w:p w14:paraId="533C6192" w14:textId="77777777" w:rsidR="00971654" w:rsidRPr="00F469E0" w:rsidRDefault="00971654" w:rsidP="00F469E0">
            <w:pPr>
              <w:numPr>
                <w:ilvl w:val="0"/>
                <w:numId w:val="10"/>
              </w:numPr>
              <w:jc w:val="both"/>
              <w:rPr>
                <w:rFonts w:ascii="Trebuchet MS" w:hAnsi="Trebuchet MS"/>
                <w:color w:val="1F497D" w:themeColor="text2"/>
              </w:rPr>
            </w:pPr>
          </w:p>
        </w:tc>
        <w:tc>
          <w:tcPr>
            <w:tcW w:w="1396" w:type="pct"/>
            <w:gridSpan w:val="2"/>
          </w:tcPr>
          <w:p w14:paraId="4E780810" w14:textId="7738B93E" w:rsidR="00971654" w:rsidRPr="00F469E0" w:rsidRDefault="00971654" w:rsidP="00F469E0">
            <w:pPr>
              <w:numPr>
                <w:ilvl w:val="0"/>
                <w:numId w:val="10"/>
              </w:numPr>
              <w:jc w:val="both"/>
              <w:rPr>
                <w:rFonts w:ascii="Trebuchet MS" w:hAnsi="Trebuchet MS"/>
                <w:color w:val="1F497D" w:themeColor="text2"/>
              </w:rPr>
            </w:pPr>
            <w:r w:rsidRPr="00F469E0">
              <w:rPr>
                <w:rFonts w:ascii="Trebuchet MS" w:hAnsi="Trebuchet MS"/>
                <w:color w:val="1F497D" w:themeColor="text2"/>
              </w:rPr>
              <w:t xml:space="preserve">92 </w:t>
            </w:r>
            <w:proofErr w:type="spellStart"/>
            <w:r w:rsidR="003D7FA1" w:rsidRPr="00F469E0">
              <w:rPr>
                <w:rFonts w:ascii="Trebuchet MS" w:hAnsi="Trebuchet MS"/>
                <w:color w:val="1F497D" w:themeColor="text2"/>
              </w:rPr>
              <w:t>subventii</w:t>
            </w:r>
            <w:proofErr w:type="spellEnd"/>
            <w:r w:rsidR="003D7FA1" w:rsidRPr="00F469E0">
              <w:rPr>
                <w:rFonts w:ascii="Trebuchet MS" w:hAnsi="Trebuchet MS"/>
                <w:color w:val="1F497D" w:themeColor="text2"/>
              </w:rPr>
              <w:t xml:space="preserve"> salariale pentru recrutarea de </w:t>
            </w:r>
            <w:proofErr w:type="spellStart"/>
            <w:r w:rsidR="003D7FA1" w:rsidRPr="00F469E0">
              <w:rPr>
                <w:rFonts w:ascii="Trebuchet MS" w:hAnsi="Trebuchet MS"/>
                <w:color w:val="1F497D" w:themeColor="text2"/>
              </w:rPr>
              <w:t>lucratori</w:t>
            </w:r>
            <w:proofErr w:type="spellEnd"/>
            <w:r w:rsidR="003D7FA1" w:rsidRPr="00F469E0">
              <w:rPr>
                <w:rFonts w:ascii="Trebuchet MS" w:hAnsi="Trebuchet MS"/>
                <w:color w:val="1F497D" w:themeColor="text2"/>
              </w:rPr>
              <w:t xml:space="preserve"> </w:t>
            </w:r>
            <w:proofErr w:type="spellStart"/>
            <w:r w:rsidR="003D7FA1" w:rsidRPr="00F469E0">
              <w:rPr>
                <w:rFonts w:ascii="Trebuchet MS" w:hAnsi="Trebuchet MS"/>
                <w:color w:val="1F497D" w:themeColor="text2"/>
              </w:rPr>
              <w:t>defavorizati</w:t>
            </w:r>
            <w:proofErr w:type="spellEnd"/>
          </w:p>
        </w:tc>
        <w:tc>
          <w:tcPr>
            <w:tcW w:w="2236" w:type="pct"/>
          </w:tcPr>
          <w:p w14:paraId="6DDA2879" w14:textId="6A704A72" w:rsidR="00971654" w:rsidRPr="00F469E0" w:rsidRDefault="00971654" w:rsidP="009A0883">
            <w:pPr>
              <w:numPr>
                <w:ilvl w:val="0"/>
                <w:numId w:val="10"/>
              </w:numPr>
              <w:jc w:val="both"/>
              <w:rPr>
                <w:rFonts w:ascii="Trebuchet MS" w:hAnsi="Trebuchet MS"/>
                <w:color w:val="1F497D" w:themeColor="text2"/>
              </w:rPr>
            </w:pPr>
            <w:r w:rsidRPr="00F469E0">
              <w:rPr>
                <w:rFonts w:ascii="Trebuchet MS" w:hAnsi="Trebuchet MS"/>
                <w:color w:val="1F497D" w:themeColor="text2"/>
              </w:rPr>
              <w:t xml:space="preserve">92 - </w:t>
            </w:r>
            <w:proofErr w:type="spellStart"/>
            <w:r w:rsidRPr="00F469E0">
              <w:rPr>
                <w:rFonts w:ascii="Trebuchet MS" w:hAnsi="Trebuchet MS"/>
                <w:color w:val="1F497D" w:themeColor="text2"/>
              </w:rPr>
              <w:t>subventii</w:t>
            </w:r>
            <w:proofErr w:type="spellEnd"/>
            <w:r w:rsidRPr="00F469E0">
              <w:rPr>
                <w:rFonts w:ascii="Trebuchet MS" w:hAnsi="Trebuchet MS"/>
                <w:color w:val="1F497D" w:themeColor="text2"/>
              </w:rPr>
              <w:t xml:space="preserve"> salariale pentru recrutarea de </w:t>
            </w:r>
            <w:proofErr w:type="spellStart"/>
            <w:r w:rsidRPr="00F469E0">
              <w:rPr>
                <w:rFonts w:ascii="Trebuchet MS" w:hAnsi="Trebuchet MS"/>
                <w:color w:val="1F497D" w:themeColor="text2"/>
              </w:rPr>
              <w:t>lucratori</w:t>
            </w:r>
            <w:proofErr w:type="spellEnd"/>
            <w:r w:rsidRPr="00F469E0">
              <w:rPr>
                <w:rFonts w:ascii="Trebuchet MS" w:hAnsi="Trebuchet MS"/>
                <w:color w:val="1F497D" w:themeColor="text2"/>
              </w:rPr>
              <w:t xml:space="preserve"> </w:t>
            </w:r>
            <w:proofErr w:type="spellStart"/>
            <w:r w:rsidRPr="00F469E0">
              <w:rPr>
                <w:rFonts w:ascii="Trebuchet MS" w:hAnsi="Trebuchet MS"/>
                <w:color w:val="1F497D" w:themeColor="text2"/>
              </w:rPr>
              <w:t>defavorizati</w:t>
            </w:r>
            <w:proofErr w:type="spellEnd"/>
          </w:p>
        </w:tc>
      </w:tr>
      <w:tr w:rsidR="00971654" w:rsidRPr="00EB238C" w14:paraId="2A4D4044" w14:textId="77777777" w:rsidTr="005E2C8D">
        <w:trPr>
          <w:trHeight w:val="938"/>
        </w:trPr>
        <w:tc>
          <w:tcPr>
            <w:tcW w:w="667" w:type="pct"/>
            <w:vMerge/>
            <w:shd w:val="clear" w:color="auto" w:fill="B8CCE4" w:themeFill="accent1" w:themeFillTint="66"/>
          </w:tcPr>
          <w:p w14:paraId="5DBDD8F6" w14:textId="77777777" w:rsidR="00971654" w:rsidRPr="00EB238C" w:rsidRDefault="00971654" w:rsidP="00EB238C">
            <w:pPr>
              <w:jc w:val="both"/>
              <w:rPr>
                <w:rFonts w:ascii="Trebuchet MS" w:hAnsi="Trebuchet MS"/>
                <w:color w:val="1F497D" w:themeColor="text2"/>
              </w:rPr>
            </w:pPr>
          </w:p>
        </w:tc>
        <w:tc>
          <w:tcPr>
            <w:tcW w:w="701" w:type="pct"/>
            <w:vMerge/>
          </w:tcPr>
          <w:p w14:paraId="57393559" w14:textId="77777777" w:rsidR="00971654" w:rsidRPr="00F469E0" w:rsidRDefault="00971654" w:rsidP="00F469E0">
            <w:pPr>
              <w:numPr>
                <w:ilvl w:val="0"/>
                <w:numId w:val="10"/>
              </w:numPr>
              <w:jc w:val="both"/>
              <w:rPr>
                <w:rFonts w:ascii="Trebuchet MS" w:hAnsi="Trebuchet MS"/>
                <w:color w:val="1F497D" w:themeColor="text2"/>
              </w:rPr>
            </w:pPr>
          </w:p>
        </w:tc>
        <w:tc>
          <w:tcPr>
            <w:tcW w:w="1396" w:type="pct"/>
            <w:gridSpan w:val="2"/>
          </w:tcPr>
          <w:p w14:paraId="48C08B52" w14:textId="31F2A311" w:rsidR="00971654" w:rsidRPr="00F469E0" w:rsidRDefault="003D7FA1" w:rsidP="00F469E0">
            <w:pPr>
              <w:numPr>
                <w:ilvl w:val="0"/>
                <w:numId w:val="10"/>
              </w:numPr>
              <w:jc w:val="both"/>
              <w:rPr>
                <w:rFonts w:ascii="Trebuchet MS" w:hAnsi="Trebuchet MS"/>
                <w:color w:val="1F497D" w:themeColor="text2"/>
              </w:rPr>
            </w:pPr>
            <w:r w:rsidRPr="00F469E0">
              <w:rPr>
                <w:rFonts w:ascii="Trebuchet MS" w:hAnsi="Trebuchet MS"/>
                <w:color w:val="1F497D" w:themeColor="text2"/>
              </w:rPr>
              <w:t xml:space="preserve">93 - </w:t>
            </w:r>
            <w:proofErr w:type="spellStart"/>
            <w:r w:rsidRPr="00F469E0">
              <w:rPr>
                <w:rFonts w:ascii="Trebuchet MS" w:hAnsi="Trebuchet MS"/>
                <w:color w:val="1F497D" w:themeColor="text2"/>
              </w:rPr>
              <w:t>subventii</w:t>
            </w:r>
            <w:proofErr w:type="spellEnd"/>
            <w:r w:rsidRPr="00F469E0">
              <w:rPr>
                <w:rFonts w:ascii="Trebuchet MS" w:hAnsi="Trebuchet MS"/>
                <w:color w:val="1F497D" w:themeColor="text2"/>
              </w:rPr>
              <w:t xml:space="preserve"> salariale pentru încadrarea în muncă a persoanelor cu handicap</w:t>
            </w:r>
          </w:p>
        </w:tc>
        <w:tc>
          <w:tcPr>
            <w:tcW w:w="2236" w:type="pct"/>
          </w:tcPr>
          <w:p w14:paraId="1DADA986" w14:textId="7C679D50" w:rsidR="00971654" w:rsidRPr="00F469E0" w:rsidRDefault="003D7FA1" w:rsidP="009A0883">
            <w:pPr>
              <w:numPr>
                <w:ilvl w:val="0"/>
                <w:numId w:val="10"/>
              </w:numPr>
              <w:jc w:val="both"/>
              <w:rPr>
                <w:rFonts w:ascii="Trebuchet MS" w:hAnsi="Trebuchet MS"/>
                <w:color w:val="1F497D" w:themeColor="text2"/>
              </w:rPr>
            </w:pPr>
            <w:r w:rsidRPr="00F469E0">
              <w:rPr>
                <w:rFonts w:ascii="Trebuchet MS" w:hAnsi="Trebuchet MS"/>
                <w:color w:val="1F497D" w:themeColor="text2"/>
              </w:rPr>
              <w:t xml:space="preserve">93 - </w:t>
            </w:r>
            <w:proofErr w:type="spellStart"/>
            <w:r w:rsidRPr="00F469E0">
              <w:rPr>
                <w:rFonts w:ascii="Trebuchet MS" w:hAnsi="Trebuchet MS"/>
                <w:color w:val="1F497D" w:themeColor="text2"/>
              </w:rPr>
              <w:t>subventii</w:t>
            </w:r>
            <w:proofErr w:type="spellEnd"/>
            <w:r w:rsidRPr="00F469E0">
              <w:rPr>
                <w:rFonts w:ascii="Trebuchet MS" w:hAnsi="Trebuchet MS"/>
                <w:color w:val="1F497D" w:themeColor="text2"/>
              </w:rPr>
              <w:t xml:space="preserve"> salariale pentru încadrarea în muncă a persoanelor cu handicap</w:t>
            </w:r>
          </w:p>
        </w:tc>
      </w:tr>
      <w:tr w:rsidR="00EB238C" w:rsidRPr="00EB238C" w14:paraId="0D056A88" w14:textId="77777777" w:rsidTr="00F30267">
        <w:tc>
          <w:tcPr>
            <w:tcW w:w="667" w:type="pct"/>
            <w:vMerge/>
            <w:shd w:val="clear" w:color="auto" w:fill="B8CCE4" w:themeFill="accent1" w:themeFillTint="66"/>
          </w:tcPr>
          <w:p w14:paraId="3588DDCA" w14:textId="77777777" w:rsidR="007C0114" w:rsidRPr="00EB238C" w:rsidRDefault="007C0114" w:rsidP="00EB238C">
            <w:pPr>
              <w:jc w:val="both"/>
              <w:rPr>
                <w:rFonts w:ascii="Trebuchet MS" w:hAnsi="Trebuchet MS"/>
                <w:color w:val="1F497D" w:themeColor="text2"/>
              </w:rPr>
            </w:pPr>
          </w:p>
        </w:tc>
        <w:tc>
          <w:tcPr>
            <w:tcW w:w="701" w:type="pct"/>
          </w:tcPr>
          <w:p w14:paraId="5EB16A65" w14:textId="59AFEB4C" w:rsidR="007C0114" w:rsidRPr="00EB238C" w:rsidRDefault="007C0114" w:rsidP="00EB238C">
            <w:pPr>
              <w:jc w:val="both"/>
              <w:rPr>
                <w:rFonts w:ascii="Trebuchet MS" w:hAnsi="Trebuchet MS"/>
                <w:color w:val="1F497D" w:themeColor="text2"/>
              </w:rPr>
            </w:pPr>
            <w:r w:rsidRPr="00EB238C">
              <w:rPr>
                <w:rFonts w:ascii="Trebuchet MS" w:hAnsi="Trebuchet MS"/>
                <w:color w:val="1F497D" w:themeColor="text2"/>
              </w:rPr>
              <w:t>43 - Cheltuieli pentru asigurarea utilităților necesare funcționarii structurilor operaționalizate in cadrul proiectului</w:t>
            </w:r>
          </w:p>
        </w:tc>
        <w:tc>
          <w:tcPr>
            <w:tcW w:w="1396" w:type="pct"/>
            <w:gridSpan w:val="2"/>
          </w:tcPr>
          <w:p w14:paraId="574B80A1" w14:textId="2CDAD67A" w:rsidR="007C0114" w:rsidRPr="00EB238C" w:rsidRDefault="007C0114" w:rsidP="00EB238C">
            <w:pPr>
              <w:jc w:val="both"/>
              <w:rPr>
                <w:rFonts w:ascii="Trebuchet MS" w:hAnsi="Trebuchet MS"/>
                <w:color w:val="1F497D" w:themeColor="text2"/>
              </w:rPr>
            </w:pPr>
            <w:r w:rsidRPr="00EB238C">
              <w:rPr>
                <w:rFonts w:ascii="Trebuchet MS" w:hAnsi="Trebuchet MS"/>
                <w:color w:val="1F497D" w:themeColor="text2"/>
              </w:rPr>
              <w:t>165 - Cheltuieli pentru asigurarea utilităților necesare structurii</w:t>
            </w:r>
          </w:p>
        </w:tc>
        <w:tc>
          <w:tcPr>
            <w:tcW w:w="2236" w:type="pct"/>
          </w:tcPr>
          <w:p w14:paraId="0DAF34FD" w14:textId="77777777" w:rsidR="007C0114" w:rsidRPr="00EB238C" w:rsidRDefault="007C0114" w:rsidP="00EB238C">
            <w:pPr>
              <w:jc w:val="both"/>
              <w:rPr>
                <w:rFonts w:ascii="Trebuchet MS" w:hAnsi="Trebuchet MS"/>
                <w:color w:val="1F497D" w:themeColor="text2"/>
              </w:rPr>
            </w:pPr>
            <w:r w:rsidRPr="00EB238C">
              <w:rPr>
                <w:rFonts w:ascii="Trebuchet MS" w:hAnsi="Trebuchet MS"/>
                <w:color w:val="1F497D" w:themeColor="text2"/>
              </w:rPr>
              <w:t>Utilități:</w:t>
            </w:r>
          </w:p>
          <w:p w14:paraId="159078C6"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 xml:space="preserve">apă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canalizare;</w:t>
            </w:r>
          </w:p>
          <w:p w14:paraId="6275F382"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servicii de salubrizare;</w:t>
            </w:r>
          </w:p>
          <w:p w14:paraId="620BA92D"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energie electrică;</w:t>
            </w:r>
          </w:p>
          <w:p w14:paraId="74661336"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 xml:space="preserve">energie termică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/sau gaze naturale;</w:t>
            </w:r>
          </w:p>
          <w:p w14:paraId="0AFC0617"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telefoane, fax, internet, acces la baze de date;</w:t>
            </w:r>
          </w:p>
          <w:p w14:paraId="0182636C"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 xml:space="preserve">servicii poștale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/sau servicii curierat.</w:t>
            </w:r>
          </w:p>
          <w:p w14:paraId="022CC928" w14:textId="77777777" w:rsidR="007C0114" w:rsidRPr="00EB238C" w:rsidRDefault="007C0114" w:rsidP="00EB238C">
            <w:pPr>
              <w:jc w:val="both"/>
              <w:rPr>
                <w:rFonts w:ascii="Trebuchet MS" w:hAnsi="Trebuchet MS"/>
                <w:color w:val="1F497D" w:themeColor="text2"/>
              </w:rPr>
            </w:pPr>
            <w:r w:rsidRPr="00EB238C">
              <w:rPr>
                <w:rFonts w:ascii="Trebuchet MS" w:hAnsi="Trebuchet MS"/>
                <w:color w:val="1F497D" w:themeColor="text2"/>
              </w:rPr>
              <w:t xml:space="preserve">Servicii de administrare a clădirilor: </w:t>
            </w:r>
          </w:p>
          <w:p w14:paraId="0B2DA960"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întreținerea curentă;</w:t>
            </w:r>
          </w:p>
          <w:p w14:paraId="71C77C6F"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asigurarea securității clădirilor;</w:t>
            </w:r>
          </w:p>
          <w:p w14:paraId="0CFD9480"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 xml:space="preserve">salubrizare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igienizare.</w:t>
            </w:r>
          </w:p>
          <w:p w14:paraId="7736BBB4" w14:textId="77777777" w:rsidR="007C0114" w:rsidRPr="00EB238C" w:rsidRDefault="007C0114" w:rsidP="00EB238C">
            <w:pPr>
              <w:jc w:val="both"/>
              <w:rPr>
                <w:rFonts w:ascii="Trebuchet MS" w:hAnsi="Trebuchet MS"/>
                <w:color w:val="1F497D" w:themeColor="text2"/>
              </w:rPr>
            </w:pPr>
            <w:r w:rsidRPr="00EB238C">
              <w:rPr>
                <w:rFonts w:ascii="Trebuchet MS" w:hAnsi="Trebuchet MS"/>
                <w:color w:val="1F497D" w:themeColor="text2"/>
              </w:rPr>
              <w:t xml:space="preserve">Servicii de întreținere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reparare echipamente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mijloace de transport: </w:t>
            </w:r>
          </w:p>
          <w:p w14:paraId="09CBD3FE"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întreținere echipamente;</w:t>
            </w:r>
          </w:p>
          <w:p w14:paraId="6B906474"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reparații echipamente;</w:t>
            </w:r>
          </w:p>
          <w:p w14:paraId="1D6AA44A"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întreținere mijloace de transport;</w:t>
            </w:r>
          </w:p>
          <w:p w14:paraId="1F2D5EF6"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reparații mijloace de transport.</w:t>
            </w:r>
          </w:p>
          <w:p w14:paraId="2AA0C010" w14:textId="77777777" w:rsidR="007C0114" w:rsidRPr="00EB238C" w:rsidRDefault="007C0114" w:rsidP="00EB238C">
            <w:pPr>
              <w:jc w:val="both"/>
              <w:rPr>
                <w:rFonts w:ascii="Trebuchet MS" w:hAnsi="Trebuchet MS"/>
                <w:color w:val="1F497D" w:themeColor="text2"/>
              </w:rPr>
            </w:pPr>
            <w:r w:rsidRPr="00EB238C">
              <w:rPr>
                <w:rFonts w:ascii="Trebuchet MS" w:hAnsi="Trebuchet MS"/>
                <w:color w:val="1F497D" w:themeColor="text2"/>
              </w:rPr>
              <w:t xml:space="preserve">Arhivare documente </w:t>
            </w:r>
          </w:p>
          <w:p w14:paraId="73F4DE3B" w14:textId="77777777" w:rsidR="007C0114" w:rsidRPr="00EB238C" w:rsidRDefault="007C0114" w:rsidP="00EB238C">
            <w:pPr>
              <w:jc w:val="both"/>
              <w:rPr>
                <w:rFonts w:ascii="Trebuchet MS" w:hAnsi="Trebuchet MS"/>
                <w:color w:val="1F497D" w:themeColor="text2"/>
              </w:rPr>
            </w:pPr>
            <w:r w:rsidRPr="00EB238C">
              <w:rPr>
                <w:rFonts w:ascii="Trebuchet MS" w:hAnsi="Trebuchet MS"/>
                <w:color w:val="1F497D" w:themeColor="text2"/>
              </w:rPr>
              <w:t xml:space="preserve">Amortizare active </w:t>
            </w:r>
          </w:p>
          <w:p w14:paraId="13FE7506" w14:textId="77777777" w:rsidR="007C0114" w:rsidRPr="00EB238C" w:rsidRDefault="007C0114" w:rsidP="00EB238C">
            <w:pPr>
              <w:jc w:val="both"/>
              <w:rPr>
                <w:rFonts w:ascii="Trebuchet MS" w:hAnsi="Trebuchet MS"/>
                <w:color w:val="1F497D" w:themeColor="text2"/>
              </w:rPr>
            </w:pPr>
            <w:r w:rsidRPr="00EB238C">
              <w:rPr>
                <w:rFonts w:ascii="Trebuchet MS" w:hAnsi="Trebuchet MS"/>
                <w:color w:val="1F497D" w:themeColor="text2"/>
              </w:rPr>
              <w:t xml:space="preserve">Cheltuieli financiare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juridice (notariale):</w:t>
            </w:r>
          </w:p>
          <w:p w14:paraId="23DC16C3"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 xml:space="preserve">Prime de asigurare bunuri (mobile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imobile) </w:t>
            </w:r>
          </w:p>
          <w:p w14:paraId="4D61F76D" w14:textId="77777777"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Prime de asigurare obligatorie auto (excluzând asigurarea CASCO)</w:t>
            </w:r>
          </w:p>
          <w:p w14:paraId="51AA4AD3" w14:textId="4B5A01E1" w:rsidR="007C0114" w:rsidRPr="00EB238C" w:rsidRDefault="007C0114"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 xml:space="preserve">Cheltuieli aferente deschiderii, </w:t>
            </w:r>
            <w:r w:rsidRPr="00EB238C">
              <w:rPr>
                <w:rFonts w:ascii="Trebuchet MS" w:hAnsi="Trebuchet MS"/>
                <w:color w:val="1F497D" w:themeColor="text2"/>
              </w:rPr>
              <w:lastRenderedPageBreak/>
              <w:t xml:space="preserve">gestionării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operării contului/conturilor bancare al/ale proiectului</w:t>
            </w:r>
          </w:p>
        </w:tc>
      </w:tr>
      <w:tr w:rsidR="00EB238C" w:rsidRPr="00EB238C" w14:paraId="011D41F1" w14:textId="77777777" w:rsidTr="00F30267">
        <w:tc>
          <w:tcPr>
            <w:tcW w:w="667" w:type="pct"/>
            <w:vMerge/>
            <w:shd w:val="clear" w:color="auto" w:fill="B8CCE4" w:themeFill="accent1" w:themeFillTint="66"/>
          </w:tcPr>
          <w:p w14:paraId="23D489C6" w14:textId="77777777" w:rsidR="00741ECC" w:rsidRPr="00EB238C" w:rsidRDefault="00741ECC" w:rsidP="00EB238C">
            <w:pPr>
              <w:jc w:val="both"/>
              <w:rPr>
                <w:rFonts w:ascii="Trebuchet MS" w:hAnsi="Trebuchet MS"/>
                <w:color w:val="1F497D" w:themeColor="text2"/>
              </w:rPr>
            </w:pPr>
          </w:p>
        </w:tc>
        <w:tc>
          <w:tcPr>
            <w:tcW w:w="701" w:type="pct"/>
          </w:tcPr>
          <w:p w14:paraId="2BB62468" w14:textId="3EED4198" w:rsidR="00741ECC" w:rsidRPr="00EB238C" w:rsidRDefault="00741ECC" w:rsidP="00EB238C">
            <w:pPr>
              <w:jc w:val="both"/>
              <w:rPr>
                <w:rFonts w:ascii="Trebuchet MS" w:hAnsi="Trebuchet MS"/>
                <w:color w:val="1F497D" w:themeColor="text2"/>
              </w:rPr>
            </w:pPr>
            <w:r w:rsidRPr="00EB238C">
              <w:rPr>
                <w:rFonts w:ascii="Trebuchet MS" w:hAnsi="Trebuchet MS"/>
                <w:color w:val="1F497D" w:themeColor="text2"/>
              </w:rPr>
              <w:t>5-Cheltuieli cu închirierea, altele decât cele prevăzute la cheltuielile generale de administrație</w:t>
            </w:r>
          </w:p>
        </w:tc>
        <w:tc>
          <w:tcPr>
            <w:tcW w:w="1396" w:type="pct"/>
            <w:gridSpan w:val="2"/>
          </w:tcPr>
          <w:p w14:paraId="059F7B75" w14:textId="2EFA415B" w:rsidR="00741ECC" w:rsidRPr="00EB238C" w:rsidRDefault="00741ECC" w:rsidP="00EB238C">
            <w:pPr>
              <w:jc w:val="both"/>
              <w:rPr>
                <w:rFonts w:ascii="Trebuchet MS" w:hAnsi="Trebuchet MS"/>
                <w:color w:val="1F497D" w:themeColor="text2"/>
              </w:rPr>
            </w:pPr>
            <w:r w:rsidRPr="00EB238C">
              <w:rPr>
                <w:rFonts w:ascii="Trebuchet MS" w:hAnsi="Trebuchet MS"/>
                <w:color w:val="1F497D" w:themeColor="text2"/>
              </w:rPr>
              <w:t>9-Cheltuieli cu închirierea, altele decât cele prevăzute la cheltuielile generale de administrație</w:t>
            </w:r>
          </w:p>
        </w:tc>
        <w:tc>
          <w:tcPr>
            <w:tcW w:w="2236" w:type="pct"/>
          </w:tcPr>
          <w:p w14:paraId="101E2308" w14:textId="77777777" w:rsidR="00741ECC" w:rsidRPr="00EB238C" w:rsidRDefault="00741ECC"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Închiriere sedii, inclusiv depozite;</w:t>
            </w:r>
          </w:p>
          <w:p w14:paraId="6F32A9E4" w14:textId="77777777" w:rsidR="00741ECC" w:rsidRPr="00EB238C" w:rsidRDefault="00741ECC"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Închiriere spații pentru desfășurarea diverselor activități ale operațiuni;</w:t>
            </w:r>
          </w:p>
          <w:p w14:paraId="05AC94AE" w14:textId="77777777" w:rsidR="00741ECC" w:rsidRPr="00EB238C" w:rsidRDefault="00741ECC"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Închiriere echipamente;</w:t>
            </w:r>
          </w:p>
          <w:p w14:paraId="48D08CA2" w14:textId="77777777" w:rsidR="00741ECC" w:rsidRPr="00EB238C" w:rsidRDefault="00741ECC"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Închiriere vehicule;</w:t>
            </w:r>
          </w:p>
          <w:p w14:paraId="38391667" w14:textId="62B8CAC7" w:rsidR="00741ECC" w:rsidRPr="00EB238C" w:rsidRDefault="00741ECC" w:rsidP="00EB238C">
            <w:pPr>
              <w:jc w:val="both"/>
              <w:rPr>
                <w:rFonts w:ascii="Trebuchet MS" w:hAnsi="Trebuchet MS"/>
                <w:color w:val="1F497D" w:themeColor="text2"/>
              </w:rPr>
            </w:pPr>
            <w:r w:rsidRPr="00EB238C">
              <w:rPr>
                <w:rFonts w:ascii="Trebuchet MS" w:hAnsi="Trebuchet MS"/>
                <w:color w:val="1F497D" w:themeColor="text2"/>
              </w:rPr>
              <w:t>Închiriere diverse bunuri.</w:t>
            </w:r>
          </w:p>
        </w:tc>
      </w:tr>
      <w:tr w:rsidR="00EB238C" w:rsidRPr="00EB238C" w14:paraId="1CE085F9" w14:textId="77777777" w:rsidTr="00F30267">
        <w:tc>
          <w:tcPr>
            <w:tcW w:w="667" w:type="pct"/>
            <w:vMerge/>
            <w:shd w:val="clear" w:color="auto" w:fill="B8CCE4" w:themeFill="accent1" w:themeFillTint="66"/>
          </w:tcPr>
          <w:p w14:paraId="5A7769D4" w14:textId="77777777" w:rsidR="00EE3678" w:rsidRPr="00EB238C" w:rsidRDefault="00EE3678" w:rsidP="00EB238C">
            <w:pPr>
              <w:jc w:val="both"/>
              <w:rPr>
                <w:rFonts w:ascii="Trebuchet MS" w:hAnsi="Trebuchet MS"/>
                <w:color w:val="1F497D" w:themeColor="text2"/>
              </w:rPr>
            </w:pPr>
          </w:p>
        </w:tc>
        <w:tc>
          <w:tcPr>
            <w:tcW w:w="701" w:type="pct"/>
          </w:tcPr>
          <w:p w14:paraId="3223DB76" w14:textId="664818C5" w:rsidR="00EE3678" w:rsidRPr="00EB238C" w:rsidRDefault="00EE3678" w:rsidP="00EB238C">
            <w:pPr>
              <w:jc w:val="both"/>
              <w:rPr>
                <w:rFonts w:ascii="Trebuchet MS" w:hAnsi="Trebuchet MS"/>
                <w:color w:val="1F497D" w:themeColor="text2"/>
              </w:rPr>
            </w:pPr>
            <w:r w:rsidRPr="00EB238C">
              <w:rPr>
                <w:rFonts w:ascii="Trebuchet MS" w:hAnsi="Trebuchet MS"/>
                <w:color w:val="1F497D" w:themeColor="text2"/>
              </w:rPr>
              <w:t>4-Cheltuieli de leasing</w:t>
            </w:r>
          </w:p>
        </w:tc>
        <w:tc>
          <w:tcPr>
            <w:tcW w:w="1396" w:type="pct"/>
            <w:gridSpan w:val="2"/>
          </w:tcPr>
          <w:p w14:paraId="24A6FCF5" w14:textId="76EB2DA8" w:rsidR="00EE3678" w:rsidRPr="00EB238C" w:rsidRDefault="00EE3678" w:rsidP="00EB238C">
            <w:pPr>
              <w:jc w:val="both"/>
              <w:rPr>
                <w:rFonts w:ascii="Trebuchet MS" w:hAnsi="Trebuchet MS"/>
                <w:color w:val="1F497D" w:themeColor="text2"/>
              </w:rPr>
            </w:pPr>
            <w:r w:rsidRPr="00EB238C">
              <w:rPr>
                <w:rFonts w:ascii="Trebuchet MS" w:hAnsi="Trebuchet MS"/>
                <w:color w:val="1F497D" w:themeColor="text2"/>
              </w:rPr>
              <w:t xml:space="preserve">8-Cheltuieli de leasing fără achiziție </w:t>
            </w:r>
          </w:p>
        </w:tc>
        <w:tc>
          <w:tcPr>
            <w:tcW w:w="2236" w:type="pct"/>
          </w:tcPr>
          <w:p w14:paraId="01B69717" w14:textId="77777777" w:rsidR="00EE3678" w:rsidRPr="00EB238C" w:rsidRDefault="00EE3678" w:rsidP="00EB238C">
            <w:pPr>
              <w:jc w:val="both"/>
              <w:rPr>
                <w:rFonts w:ascii="Trebuchet MS" w:hAnsi="Trebuchet MS"/>
                <w:color w:val="1F497D" w:themeColor="text2"/>
              </w:rPr>
            </w:pPr>
            <w:r w:rsidRPr="00EB238C">
              <w:rPr>
                <w:rFonts w:ascii="Trebuchet MS" w:hAnsi="Trebuchet MS"/>
                <w:color w:val="1F497D" w:themeColor="text2"/>
              </w:rPr>
              <w:t>Rate de leasing plătite de utilizatorul de leasing pentru:</w:t>
            </w:r>
          </w:p>
          <w:p w14:paraId="54CF05ED" w14:textId="77777777" w:rsidR="00EE3678" w:rsidRPr="00EB238C" w:rsidRDefault="00EE3678"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Echipamente;</w:t>
            </w:r>
          </w:p>
          <w:p w14:paraId="25233443" w14:textId="77777777" w:rsidR="00EE3678" w:rsidRPr="00EB238C" w:rsidRDefault="00EE3678"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Vehicule;</w:t>
            </w:r>
          </w:p>
          <w:p w14:paraId="521C25BC" w14:textId="61081214" w:rsidR="00EE3678" w:rsidRPr="00EB238C" w:rsidRDefault="00EE3678" w:rsidP="00EB238C">
            <w:pPr>
              <w:numPr>
                <w:ilvl w:val="1"/>
                <w:numId w:val="10"/>
              </w:numPr>
              <w:jc w:val="both"/>
              <w:rPr>
                <w:rFonts w:ascii="Trebuchet MS" w:hAnsi="Trebuchet MS"/>
                <w:color w:val="1F497D" w:themeColor="text2"/>
              </w:rPr>
            </w:pPr>
            <w:r w:rsidRPr="00EB238C">
              <w:rPr>
                <w:rFonts w:ascii="Trebuchet MS" w:hAnsi="Trebuchet MS"/>
                <w:color w:val="1F497D" w:themeColor="text2"/>
              </w:rPr>
              <w:t xml:space="preserve">Diverse bunuri mobile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imobile.</w:t>
            </w:r>
          </w:p>
        </w:tc>
      </w:tr>
      <w:tr w:rsidR="00EB238C" w:rsidRPr="00EB238C" w14:paraId="41AD9DFB" w14:textId="77777777" w:rsidTr="00F30267">
        <w:tc>
          <w:tcPr>
            <w:tcW w:w="667" w:type="pct"/>
            <w:vMerge/>
            <w:tcBorders>
              <w:bottom w:val="single" w:sz="4" w:space="0" w:color="auto"/>
            </w:tcBorders>
            <w:shd w:val="clear" w:color="auto" w:fill="B8CCE4" w:themeFill="accent1" w:themeFillTint="66"/>
          </w:tcPr>
          <w:p w14:paraId="1E4C52A7" w14:textId="77777777" w:rsidR="007D1A10" w:rsidRPr="00EB238C" w:rsidRDefault="007D1A10" w:rsidP="00EB238C">
            <w:pPr>
              <w:jc w:val="both"/>
              <w:rPr>
                <w:rFonts w:ascii="Trebuchet MS" w:hAnsi="Trebuchet MS"/>
                <w:color w:val="1F497D" w:themeColor="text2"/>
              </w:rPr>
            </w:pPr>
          </w:p>
        </w:tc>
        <w:tc>
          <w:tcPr>
            <w:tcW w:w="701" w:type="pct"/>
            <w:tcBorders>
              <w:bottom w:val="single" w:sz="4" w:space="0" w:color="auto"/>
            </w:tcBorders>
          </w:tcPr>
          <w:p w14:paraId="710B8CE8" w14:textId="73BEC147" w:rsidR="007D1A10" w:rsidRPr="00EB238C" w:rsidRDefault="007D1A10" w:rsidP="00EB238C">
            <w:pPr>
              <w:jc w:val="both"/>
              <w:rPr>
                <w:rFonts w:ascii="Trebuchet MS" w:hAnsi="Trebuchet MS"/>
                <w:color w:val="1F497D" w:themeColor="text2"/>
              </w:rPr>
            </w:pPr>
            <w:r w:rsidRPr="00EB238C">
              <w:rPr>
                <w:rFonts w:ascii="Trebuchet MS" w:hAnsi="Trebuchet MS"/>
                <w:color w:val="1F497D" w:themeColor="text2"/>
              </w:rPr>
              <w:t>28-Cheltuieli de tip FEDR</w:t>
            </w:r>
          </w:p>
        </w:tc>
        <w:tc>
          <w:tcPr>
            <w:tcW w:w="1396" w:type="pct"/>
            <w:gridSpan w:val="2"/>
            <w:tcBorders>
              <w:bottom w:val="single" w:sz="4" w:space="0" w:color="auto"/>
            </w:tcBorders>
          </w:tcPr>
          <w:p w14:paraId="6329A1FB" w14:textId="586AF621" w:rsidR="007D1A10" w:rsidRPr="00EB238C" w:rsidRDefault="00655502" w:rsidP="00EB238C">
            <w:pPr>
              <w:jc w:val="both"/>
              <w:rPr>
                <w:rFonts w:ascii="Trebuchet MS" w:hAnsi="Trebuchet MS"/>
                <w:color w:val="1F497D" w:themeColor="text2"/>
              </w:rPr>
            </w:pPr>
            <w:r w:rsidRPr="00655502">
              <w:rPr>
                <w:rFonts w:ascii="Trebuchet MS" w:eastAsia="Calibri" w:hAnsi="Trebuchet MS" w:cs="Tahoma"/>
                <w:color w:val="0F243E"/>
              </w:rPr>
              <w:t xml:space="preserve">163 - cheltuieli de tip FEDR cu </w:t>
            </w:r>
            <w:proofErr w:type="spellStart"/>
            <w:r w:rsidRPr="00655502">
              <w:rPr>
                <w:rFonts w:ascii="Trebuchet MS" w:eastAsia="Calibri" w:hAnsi="Trebuchet MS" w:cs="Tahoma"/>
                <w:color w:val="0F243E"/>
              </w:rPr>
              <w:t>exceptia</w:t>
            </w:r>
            <w:proofErr w:type="spellEnd"/>
            <w:r w:rsidRPr="00655502">
              <w:rPr>
                <w:rFonts w:ascii="Trebuchet MS" w:eastAsia="Calibri" w:hAnsi="Trebuchet MS" w:cs="Tahoma"/>
                <w:color w:val="0F243E"/>
              </w:rPr>
              <w:t xml:space="preserve"> </w:t>
            </w:r>
            <w:proofErr w:type="spellStart"/>
            <w:r w:rsidRPr="00655502">
              <w:rPr>
                <w:rFonts w:ascii="Trebuchet MS" w:eastAsia="Calibri" w:hAnsi="Trebuchet MS" w:cs="Tahoma"/>
                <w:color w:val="0F243E"/>
              </w:rPr>
              <w:t>constructiilor</w:t>
            </w:r>
            <w:proofErr w:type="spellEnd"/>
            <w:r w:rsidRPr="00655502">
              <w:rPr>
                <w:rFonts w:ascii="Trebuchet MS" w:eastAsia="Calibri" w:hAnsi="Trebuchet MS" w:cs="Tahoma"/>
                <w:color w:val="0F243E"/>
              </w:rPr>
              <w:t xml:space="preserve">, terenurilor, </w:t>
            </w:r>
            <w:proofErr w:type="spellStart"/>
            <w:r w:rsidRPr="00655502">
              <w:rPr>
                <w:rFonts w:ascii="Trebuchet MS" w:eastAsia="Calibri" w:hAnsi="Trebuchet MS" w:cs="Tahoma"/>
                <w:color w:val="0F243E"/>
              </w:rPr>
              <w:t>achizitia</w:t>
            </w:r>
            <w:proofErr w:type="spellEnd"/>
            <w:r w:rsidRPr="00655502">
              <w:rPr>
                <w:rFonts w:ascii="Trebuchet MS" w:eastAsia="Calibri" w:hAnsi="Trebuchet MS" w:cs="Tahoma"/>
                <w:color w:val="0F243E"/>
              </w:rPr>
              <w:t xml:space="preserve"> imobilelor</w:t>
            </w:r>
          </w:p>
        </w:tc>
        <w:tc>
          <w:tcPr>
            <w:tcW w:w="2236" w:type="pct"/>
            <w:tcBorders>
              <w:bottom w:val="single" w:sz="4" w:space="0" w:color="auto"/>
            </w:tcBorders>
          </w:tcPr>
          <w:p w14:paraId="3DA8E54E" w14:textId="77777777" w:rsidR="007D1A10" w:rsidRPr="00EB238C" w:rsidRDefault="007D1A10" w:rsidP="00EB238C">
            <w:pPr>
              <w:jc w:val="both"/>
              <w:rPr>
                <w:rFonts w:ascii="Trebuchet MS" w:hAnsi="Trebuchet MS"/>
                <w:color w:val="1F497D" w:themeColor="text2"/>
              </w:rPr>
            </w:pPr>
            <w:r w:rsidRPr="00EB238C">
              <w:rPr>
                <w:rFonts w:ascii="Trebuchet MS" w:hAnsi="Trebuchet MS"/>
                <w:color w:val="1F497D" w:themeColor="text2"/>
              </w:rPr>
              <w:t>Infrastructură, bunuri imobiliare și teren</w:t>
            </w:r>
          </w:p>
          <w:p w14:paraId="1371C90A" w14:textId="77777777" w:rsidR="007D1A10" w:rsidRPr="00EB238C" w:rsidRDefault="007D1A10" w:rsidP="00EB238C">
            <w:pPr>
              <w:jc w:val="both"/>
              <w:rPr>
                <w:rFonts w:ascii="Trebuchet MS" w:hAnsi="Trebuchet MS"/>
                <w:color w:val="1F497D" w:themeColor="text2"/>
              </w:rPr>
            </w:pPr>
            <w:r w:rsidRPr="00EB238C">
              <w:rPr>
                <w:rFonts w:ascii="Trebuchet MS" w:hAnsi="Trebuchet MS"/>
                <w:color w:val="1F497D" w:themeColor="text2"/>
              </w:rPr>
              <w:t>Echipamente:</w:t>
            </w:r>
          </w:p>
          <w:p w14:paraId="0F3A4719" w14:textId="77777777" w:rsidR="007D1A10" w:rsidRPr="00EB238C" w:rsidRDefault="007D1A10" w:rsidP="00EB238C">
            <w:pPr>
              <w:jc w:val="both"/>
              <w:rPr>
                <w:rFonts w:ascii="Trebuchet MS" w:hAnsi="Trebuchet MS"/>
                <w:color w:val="1F497D" w:themeColor="text2"/>
              </w:rPr>
            </w:pPr>
            <w:r w:rsidRPr="00EB238C">
              <w:rPr>
                <w:rFonts w:ascii="Trebuchet MS" w:hAnsi="Trebuchet MS"/>
                <w:color w:val="1F497D" w:themeColor="text2"/>
              </w:rPr>
              <w:t xml:space="preserve">a) echipamente de calcul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echipamente periferice de calcul</w:t>
            </w:r>
          </w:p>
          <w:p w14:paraId="49C641FA" w14:textId="77777777" w:rsidR="007D1A10" w:rsidRPr="00EB238C" w:rsidRDefault="007D1A10" w:rsidP="00EB238C">
            <w:pPr>
              <w:jc w:val="both"/>
              <w:rPr>
                <w:rFonts w:ascii="Trebuchet MS" w:hAnsi="Trebuchet MS"/>
                <w:color w:val="1F497D" w:themeColor="text2"/>
              </w:rPr>
            </w:pPr>
            <w:r w:rsidRPr="00EB238C">
              <w:rPr>
                <w:rFonts w:ascii="Trebuchet MS" w:hAnsi="Trebuchet MS"/>
                <w:color w:val="1F497D" w:themeColor="text2"/>
              </w:rPr>
              <w:t xml:space="preserve">b) cablare </w:t>
            </w:r>
            <w:proofErr w:type="spellStart"/>
            <w:r w:rsidRPr="00EB238C">
              <w:rPr>
                <w:rFonts w:ascii="Trebuchet MS" w:hAnsi="Trebuchet MS"/>
                <w:color w:val="1F497D" w:themeColor="text2"/>
              </w:rPr>
              <w:t>reţea</w:t>
            </w:r>
            <w:proofErr w:type="spellEnd"/>
            <w:r w:rsidRPr="00EB238C">
              <w:rPr>
                <w:rFonts w:ascii="Trebuchet MS" w:hAnsi="Trebuchet MS"/>
                <w:color w:val="1F497D" w:themeColor="text2"/>
              </w:rPr>
              <w:t xml:space="preserve"> internă</w:t>
            </w:r>
          </w:p>
          <w:p w14:paraId="55DE00FD" w14:textId="77777777" w:rsidR="007D1A10" w:rsidRPr="00EB238C" w:rsidRDefault="007D1A10" w:rsidP="00EB238C">
            <w:pPr>
              <w:jc w:val="both"/>
              <w:rPr>
                <w:rFonts w:ascii="Trebuchet MS" w:hAnsi="Trebuchet MS"/>
                <w:color w:val="1F497D" w:themeColor="text2"/>
              </w:rPr>
            </w:pPr>
            <w:r w:rsidRPr="00EB238C">
              <w:rPr>
                <w:rFonts w:ascii="Trebuchet MS" w:hAnsi="Trebuchet MS"/>
                <w:color w:val="1F497D" w:themeColor="text2"/>
              </w:rPr>
              <w:t xml:space="preserve">c) </w:t>
            </w:r>
            <w:proofErr w:type="spellStart"/>
            <w:r w:rsidRPr="00EB238C">
              <w:rPr>
                <w:rFonts w:ascii="Trebuchet MS" w:hAnsi="Trebuchet MS"/>
                <w:color w:val="1F497D" w:themeColor="text2"/>
              </w:rPr>
              <w:t>achiziţionare</w:t>
            </w:r>
            <w:proofErr w:type="spellEnd"/>
            <w:r w:rsidRPr="00EB238C">
              <w:rPr>
                <w:rFonts w:ascii="Trebuchet MS" w:hAnsi="Trebuchet MS"/>
                <w:color w:val="1F497D" w:themeColor="text2"/>
              </w:rPr>
              <w:t xml:space="preserve">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instalare de sisteme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echipamente pentru persoane cu </w:t>
            </w:r>
            <w:proofErr w:type="spellStart"/>
            <w:r w:rsidRPr="00EB238C">
              <w:rPr>
                <w:rFonts w:ascii="Trebuchet MS" w:hAnsi="Trebuchet MS"/>
                <w:color w:val="1F497D" w:themeColor="text2"/>
              </w:rPr>
              <w:t>dizabilităţi</w:t>
            </w:r>
            <w:proofErr w:type="spellEnd"/>
          </w:p>
          <w:p w14:paraId="40D8DCB3" w14:textId="77777777" w:rsidR="007D1A10" w:rsidRPr="00EB238C" w:rsidRDefault="007D1A10" w:rsidP="00EB238C">
            <w:pPr>
              <w:jc w:val="both"/>
              <w:rPr>
                <w:rFonts w:ascii="Trebuchet MS" w:hAnsi="Trebuchet MS"/>
                <w:color w:val="1F497D" w:themeColor="text2"/>
              </w:rPr>
            </w:pPr>
            <w:r w:rsidRPr="00EB238C">
              <w:rPr>
                <w:rFonts w:ascii="Trebuchet MS" w:hAnsi="Trebuchet MS"/>
                <w:color w:val="1F497D" w:themeColor="text2"/>
              </w:rPr>
              <w:t xml:space="preserve">Mobilier, birotică, echipamente de </w:t>
            </w:r>
            <w:proofErr w:type="spellStart"/>
            <w:r w:rsidRPr="00EB238C">
              <w:rPr>
                <w:rFonts w:ascii="Trebuchet MS" w:hAnsi="Trebuchet MS"/>
                <w:color w:val="1F497D" w:themeColor="text2"/>
              </w:rPr>
              <w:t>protecţie</w:t>
            </w:r>
            <w:proofErr w:type="spellEnd"/>
            <w:r w:rsidRPr="00EB238C">
              <w:rPr>
                <w:rFonts w:ascii="Trebuchet MS" w:hAnsi="Trebuchet MS"/>
                <w:color w:val="1F497D" w:themeColor="text2"/>
              </w:rPr>
              <w:t xml:space="preserve"> a valorilor umane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materiale</w:t>
            </w:r>
          </w:p>
          <w:p w14:paraId="7F036E5B" w14:textId="1173E5F7" w:rsidR="007D1A10" w:rsidRPr="00EB238C" w:rsidRDefault="007D1A10"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Mijloace fixe (mijloacele fixe reprezintă obiectul sau complexul de obiecte care se utilizează ca atare și îndeplinește cumulativ următoarele condiții: are o valoare de intrare mai mare decât limita stabilită prin H.G. nr.276/2013  privind stabilirea valorii de intrare a mijloacelor fixe (începând cu 01.07.2013 valoarea stabilită prin H.G. nr.276/2013  privind stabilirea valorii de intrare a mijloacelor fixe este de 2.500 lei fără TVA) și au o durată normală de utilizare mai mare de un an)</w:t>
            </w:r>
          </w:p>
        </w:tc>
      </w:tr>
      <w:tr w:rsidR="00EB238C" w:rsidRPr="00EB238C" w14:paraId="065FEF55" w14:textId="77777777" w:rsidTr="00901A0F">
        <w:tc>
          <w:tcPr>
            <w:tcW w:w="5000" w:type="pct"/>
            <w:gridSpan w:val="5"/>
            <w:shd w:val="clear" w:color="auto" w:fill="92CDDC" w:themeFill="accent5" w:themeFillTint="99"/>
          </w:tcPr>
          <w:p w14:paraId="195D1CB9" w14:textId="45D4DCAF" w:rsidR="004A4E60" w:rsidRPr="00EB238C" w:rsidRDefault="004A4E60" w:rsidP="00EB238C">
            <w:pPr>
              <w:jc w:val="both"/>
              <w:rPr>
                <w:rFonts w:ascii="Trebuchet MS" w:hAnsi="Trebuchet MS"/>
                <w:b/>
                <w:color w:val="1F497D" w:themeColor="text2"/>
              </w:rPr>
            </w:pPr>
            <w:r w:rsidRPr="00EB238C">
              <w:rPr>
                <w:rFonts w:ascii="Trebuchet MS" w:hAnsi="Trebuchet MS"/>
                <w:b/>
                <w:color w:val="1F497D" w:themeColor="text2"/>
              </w:rPr>
              <w:t>Cheltuieli indirecte</w:t>
            </w:r>
          </w:p>
          <w:p w14:paraId="2423A439" w14:textId="7ACB9D07" w:rsidR="004A4E60" w:rsidRPr="00EB238C" w:rsidRDefault="00DC049D" w:rsidP="00EB238C">
            <w:pPr>
              <w:jc w:val="both"/>
              <w:rPr>
                <w:rFonts w:ascii="Trebuchet MS" w:hAnsi="Trebuchet MS"/>
                <w:color w:val="1F497D" w:themeColor="text2"/>
              </w:rPr>
            </w:pPr>
            <w:r w:rsidRPr="00EB238C">
              <w:rPr>
                <w:rFonts w:ascii="Trebuchet MS" w:hAnsi="Trebuchet MS"/>
                <w:b/>
                <w:color w:val="1F497D" w:themeColor="text2"/>
              </w:rPr>
              <w:t>Cheltuieli generale de administrație (</w:t>
            </w:r>
            <w:r w:rsidRPr="00EB238C">
              <w:rPr>
                <w:rFonts w:ascii="Trebuchet MS" w:hAnsi="Trebuchet MS"/>
                <w:color w:val="1F497D" w:themeColor="text2"/>
              </w:rPr>
              <w:t xml:space="preserve">Cheltuielile indirecte) reprezintă cheltuielile efectuate pentru funcționarea de ansamblu </w:t>
            </w:r>
            <w:r w:rsidRPr="00EB238C">
              <w:rPr>
                <w:rFonts w:ascii="Trebuchet MS" w:hAnsi="Trebuchet MS"/>
                <w:color w:val="1F497D" w:themeColor="text2"/>
                <w:u w:val="single"/>
              </w:rPr>
              <w:t>a proiectului</w:t>
            </w:r>
            <w:r w:rsidRPr="00EB238C">
              <w:rPr>
                <w:rFonts w:ascii="Trebuchet MS" w:hAnsi="Trebuchet MS"/>
                <w:color w:val="1F497D" w:themeColor="text2"/>
              </w:rPr>
              <w:t xml:space="preserve">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nu pot fi atribuite direct unei anumite </w:t>
            </w:r>
            <w:r w:rsidRPr="00EB238C">
              <w:rPr>
                <w:rFonts w:ascii="Trebuchet MS" w:hAnsi="Trebuchet MS"/>
                <w:color w:val="1F497D" w:themeColor="text2"/>
              </w:rPr>
              <w:lastRenderedPageBreak/>
              <w:t>activități.</w:t>
            </w:r>
          </w:p>
        </w:tc>
      </w:tr>
      <w:tr w:rsidR="00EB238C" w:rsidRPr="00EB238C" w14:paraId="70C1B91F" w14:textId="77777777" w:rsidTr="00F30267">
        <w:tc>
          <w:tcPr>
            <w:tcW w:w="667" w:type="pct"/>
            <w:tcBorders>
              <w:bottom w:val="single" w:sz="4" w:space="0" w:color="auto"/>
            </w:tcBorders>
            <w:shd w:val="clear" w:color="auto" w:fill="92CDDC" w:themeFill="accent5" w:themeFillTint="99"/>
          </w:tcPr>
          <w:p w14:paraId="296D5471" w14:textId="77777777" w:rsidR="004A4E60" w:rsidRPr="00EB238C" w:rsidRDefault="004A4E60" w:rsidP="00EB238C">
            <w:pPr>
              <w:jc w:val="both"/>
              <w:rPr>
                <w:rFonts w:ascii="Trebuchet MS" w:hAnsi="Trebuchet MS"/>
                <w:b/>
                <w:color w:val="1F497D" w:themeColor="text2"/>
              </w:rPr>
            </w:pPr>
          </w:p>
        </w:tc>
        <w:tc>
          <w:tcPr>
            <w:tcW w:w="709" w:type="pct"/>
            <w:gridSpan w:val="2"/>
            <w:shd w:val="clear" w:color="auto" w:fill="92CDDC" w:themeFill="accent5" w:themeFillTint="99"/>
            <w:vAlign w:val="center"/>
          </w:tcPr>
          <w:p w14:paraId="624D2E3E" w14:textId="77777777" w:rsidR="004A4E60" w:rsidRPr="00EB238C" w:rsidRDefault="004A4E60" w:rsidP="00EB238C">
            <w:pPr>
              <w:jc w:val="both"/>
              <w:rPr>
                <w:rFonts w:ascii="Trebuchet MS" w:hAnsi="Trebuchet MS"/>
                <w:b/>
                <w:color w:val="1F497D" w:themeColor="text2"/>
              </w:rPr>
            </w:pPr>
            <w:r w:rsidRPr="00EB238C">
              <w:rPr>
                <w:rFonts w:ascii="Trebuchet MS" w:hAnsi="Trebuchet MS"/>
                <w:b/>
                <w:color w:val="1F497D" w:themeColor="text2"/>
              </w:rPr>
              <w:t xml:space="preserve">Categorie </w:t>
            </w:r>
            <w:proofErr w:type="spellStart"/>
            <w:r w:rsidRPr="00EB238C">
              <w:rPr>
                <w:rFonts w:ascii="Trebuchet MS" w:hAnsi="Trebuchet MS"/>
                <w:b/>
                <w:color w:val="1F497D" w:themeColor="text2"/>
              </w:rPr>
              <w:t>MySMIS</w:t>
            </w:r>
            <w:proofErr w:type="spellEnd"/>
          </w:p>
        </w:tc>
        <w:tc>
          <w:tcPr>
            <w:tcW w:w="1388" w:type="pct"/>
            <w:shd w:val="clear" w:color="auto" w:fill="92CDDC" w:themeFill="accent5" w:themeFillTint="99"/>
            <w:vAlign w:val="center"/>
          </w:tcPr>
          <w:p w14:paraId="45F3ED65" w14:textId="77777777" w:rsidR="004A4E60" w:rsidRPr="00EB238C" w:rsidRDefault="004A4E60" w:rsidP="00EB238C">
            <w:pPr>
              <w:jc w:val="both"/>
              <w:rPr>
                <w:rFonts w:ascii="Trebuchet MS" w:hAnsi="Trebuchet MS"/>
                <w:b/>
                <w:color w:val="1F497D" w:themeColor="text2"/>
              </w:rPr>
            </w:pPr>
            <w:r w:rsidRPr="00EB238C">
              <w:rPr>
                <w:rFonts w:ascii="Trebuchet MS" w:hAnsi="Trebuchet MS"/>
                <w:b/>
                <w:color w:val="1F497D" w:themeColor="text2"/>
              </w:rPr>
              <w:t xml:space="preserve">Subcategorie </w:t>
            </w:r>
            <w:proofErr w:type="spellStart"/>
            <w:r w:rsidRPr="00EB238C">
              <w:rPr>
                <w:rFonts w:ascii="Trebuchet MS" w:hAnsi="Trebuchet MS"/>
                <w:b/>
                <w:color w:val="1F497D" w:themeColor="text2"/>
              </w:rPr>
              <w:t>MySMIS</w:t>
            </w:r>
            <w:proofErr w:type="spellEnd"/>
          </w:p>
        </w:tc>
        <w:tc>
          <w:tcPr>
            <w:tcW w:w="2236" w:type="pct"/>
            <w:shd w:val="clear" w:color="auto" w:fill="92CDDC" w:themeFill="accent5" w:themeFillTint="99"/>
            <w:vAlign w:val="center"/>
          </w:tcPr>
          <w:p w14:paraId="39E7129C" w14:textId="77777777" w:rsidR="004A4E60" w:rsidRPr="00EB238C" w:rsidRDefault="004A4E60" w:rsidP="00EB238C">
            <w:pPr>
              <w:jc w:val="both"/>
              <w:rPr>
                <w:rFonts w:ascii="Trebuchet MS" w:hAnsi="Trebuchet MS"/>
                <w:b/>
                <w:color w:val="1F497D" w:themeColor="text2"/>
              </w:rPr>
            </w:pPr>
            <w:r w:rsidRPr="00EB238C">
              <w:rPr>
                <w:rFonts w:ascii="Trebuchet MS" w:hAnsi="Trebuchet MS"/>
                <w:b/>
                <w:color w:val="1F497D" w:themeColor="text2"/>
              </w:rPr>
              <w:t>Subcategoria (descrierea cheltuielii) conține:</w:t>
            </w:r>
          </w:p>
        </w:tc>
      </w:tr>
      <w:tr w:rsidR="00EB238C" w:rsidRPr="00EB238C" w14:paraId="7F5631DC" w14:textId="77777777" w:rsidTr="00F30267">
        <w:trPr>
          <w:trHeight w:val="2766"/>
        </w:trPr>
        <w:tc>
          <w:tcPr>
            <w:tcW w:w="667" w:type="pct"/>
            <w:vMerge w:val="restart"/>
            <w:shd w:val="clear" w:color="auto" w:fill="B8CCE4" w:themeFill="accent1" w:themeFillTint="66"/>
          </w:tcPr>
          <w:p w14:paraId="1EFAAF80" w14:textId="64FB5052" w:rsidR="008B11DE" w:rsidRPr="00EB238C" w:rsidRDefault="008B11DE" w:rsidP="00EB238C">
            <w:pPr>
              <w:jc w:val="both"/>
              <w:rPr>
                <w:rFonts w:ascii="Trebuchet MS" w:hAnsi="Trebuchet MS"/>
                <w:b/>
                <w:color w:val="1F497D" w:themeColor="text2"/>
              </w:rPr>
            </w:pPr>
            <w:r w:rsidRPr="00EB238C">
              <w:rPr>
                <w:rFonts w:ascii="Trebuchet MS" w:hAnsi="Trebuchet MS"/>
                <w:b/>
                <w:color w:val="1F497D" w:themeColor="text2"/>
              </w:rPr>
              <w:t xml:space="preserve">Cheltuieli eligibile indirecte </w:t>
            </w:r>
          </w:p>
        </w:tc>
        <w:tc>
          <w:tcPr>
            <w:tcW w:w="709" w:type="pct"/>
            <w:gridSpan w:val="2"/>
            <w:vAlign w:val="center"/>
          </w:tcPr>
          <w:p w14:paraId="022E6C1F" w14:textId="2D726B94" w:rsidR="008B11DE" w:rsidRPr="00BC75EE" w:rsidRDefault="008B11DE" w:rsidP="00EB238C">
            <w:pPr>
              <w:jc w:val="both"/>
              <w:rPr>
                <w:rFonts w:ascii="Trebuchet MS" w:hAnsi="Trebuchet MS"/>
                <w:b/>
                <w:color w:val="1F497D" w:themeColor="text2"/>
              </w:rPr>
            </w:pPr>
            <w:r w:rsidRPr="00BC75EE">
              <w:rPr>
                <w:rFonts w:ascii="Trebuchet MS" w:hAnsi="Trebuchet MS"/>
                <w:color w:val="1F497D" w:themeColor="text2"/>
              </w:rPr>
              <w:t>10-Cheltuieli generale de administrație</w:t>
            </w:r>
          </w:p>
        </w:tc>
        <w:tc>
          <w:tcPr>
            <w:tcW w:w="1388" w:type="pct"/>
            <w:vAlign w:val="center"/>
          </w:tcPr>
          <w:p w14:paraId="655717B3" w14:textId="34164185" w:rsidR="008B11DE" w:rsidRPr="00BC75EE" w:rsidRDefault="008B11DE" w:rsidP="00EB238C">
            <w:pPr>
              <w:jc w:val="both"/>
              <w:rPr>
                <w:rFonts w:ascii="Trebuchet MS" w:hAnsi="Trebuchet MS"/>
                <w:color w:val="1F497D" w:themeColor="text2"/>
              </w:rPr>
            </w:pPr>
            <w:r w:rsidRPr="00BC75EE">
              <w:rPr>
                <w:rFonts w:ascii="Trebuchet MS" w:hAnsi="Trebuchet MS"/>
                <w:color w:val="1F497D" w:themeColor="text2"/>
              </w:rPr>
              <w:t xml:space="preserve">30 - cheltuieli generale de </w:t>
            </w:r>
            <w:proofErr w:type="spellStart"/>
            <w:r w:rsidRPr="00BC75EE">
              <w:rPr>
                <w:rFonts w:ascii="Trebuchet MS" w:hAnsi="Trebuchet MS"/>
                <w:color w:val="1F497D" w:themeColor="text2"/>
              </w:rPr>
              <w:t>administratie</w:t>
            </w:r>
            <w:proofErr w:type="spellEnd"/>
            <w:r w:rsidRPr="00BC75EE">
              <w:rPr>
                <w:rFonts w:ascii="Trebuchet MS" w:hAnsi="Trebuchet MS"/>
                <w:color w:val="1F497D" w:themeColor="text2"/>
              </w:rPr>
              <w:t xml:space="preserve"> (indirecte pe baza de costuri reale)/cheltuieli de administrare si </w:t>
            </w:r>
            <w:proofErr w:type="spellStart"/>
            <w:r w:rsidRPr="00BC75EE">
              <w:rPr>
                <w:rFonts w:ascii="Trebuchet MS" w:hAnsi="Trebuchet MS"/>
                <w:color w:val="1F497D" w:themeColor="text2"/>
              </w:rPr>
              <w:t>functionare</w:t>
            </w:r>
            <w:proofErr w:type="spellEnd"/>
          </w:p>
        </w:tc>
        <w:tc>
          <w:tcPr>
            <w:tcW w:w="2236" w:type="pct"/>
          </w:tcPr>
          <w:p w14:paraId="177ED370" w14:textId="77777777" w:rsidR="008B11DE" w:rsidRPr="00EB238C" w:rsidRDefault="008B11DE" w:rsidP="00EB238C">
            <w:pPr>
              <w:numPr>
                <w:ilvl w:val="0"/>
                <w:numId w:val="12"/>
              </w:numPr>
              <w:jc w:val="both"/>
              <w:rPr>
                <w:rFonts w:ascii="Trebuchet MS" w:hAnsi="Trebuchet MS"/>
                <w:color w:val="1F497D" w:themeColor="text2"/>
              </w:rPr>
            </w:pPr>
            <w:r w:rsidRPr="00EB238C">
              <w:rPr>
                <w:rFonts w:ascii="Trebuchet MS" w:hAnsi="Trebuchet MS"/>
                <w:color w:val="1F497D" w:themeColor="text2"/>
              </w:rPr>
              <w:t>Salarii aferente experților suport pentru activitatea managerului de proiect</w:t>
            </w:r>
          </w:p>
          <w:p w14:paraId="77823A76" w14:textId="77777777" w:rsidR="008B11DE" w:rsidRPr="00EB238C" w:rsidRDefault="008B11DE" w:rsidP="00EB238C">
            <w:pPr>
              <w:numPr>
                <w:ilvl w:val="0"/>
                <w:numId w:val="12"/>
              </w:numPr>
              <w:jc w:val="both"/>
              <w:rPr>
                <w:rFonts w:ascii="Trebuchet MS" w:hAnsi="Trebuchet MS"/>
                <w:color w:val="1F497D" w:themeColor="text2"/>
              </w:rPr>
            </w:pPr>
            <w:r w:rsidRPr="00EB238C">
              <w:rPr>
                <w:rFonts w:ascii="Trebuchet MS" w:hAnsi="Trebuchet MS"/>
                <w:color w:val="1F497D" w:themeColor="text2"/>
              </w:rPr>
              <w:t>Salarii aferente personalului administrativ și auxiliar</w:t>
            </w:r>
          </w:p>
          <w:p w14:paraId="5A09CBB5" w14:textId="77777777" w:rsidR="008B11DE" w:rsidRPr="00EB238C" w:rsidRDefault="008B11DE" w:rsidP="00EB238C">
            <w:pPr>
              <w:numPr>
                <w:ilvl w:val="0"/>
                <w:numId w:val="10"/>
              </w:numPr>
              <w:jc w:val="both"/>
              <w:rPr>
                <w:rFonts w:ascii="Trebuchet MS" w:hAnsi="Trebuchet MS"/>
                <w:color w:val="1F497D" w:themeColor="text2"/>
              </w:rPr>
            </w:pPr>
            <w:r w:rsidRPr="00EB238C">
              <w:rPr>
                <w:rFonts w:ascii="Trebuchet MS" w:hAnsi="Trebuchet MS"/>
                <w:color w:val="1F497D" w:themeColor="text2"/>
              </w:rPr>
              <w:t>Contribuții sociale aferente cheltuielilor salariale și cheltuielilor asimilate acestora (contribuții angajați și angajatori).</w:t>
            </w:r>
          </w:p>
          <w:p w14:paraId="44D8CEEC" w14:textId="77777777" w:rsidR="008B11DE" w:rsidRPr="00EB238C" w:rsidRDefault="008B11DE" w:rsidP="00EB238C">
            <w:pPr>
              <w:numPr>
                <w:ilvl w:val="0"/>
                <w:numId w:val="13"/>
              </w:numPr>
              <w:jc w:val="both"/>
              <w:rPr>
                <w:rFonts w:ascii="Trebuchet MS" w:hAnsi="Trebuchet MS"/>
                <w:color w:val="1F497D" w:themeColor="text2"/>
              </w:rPr>
            </w:pPr>
            <w:r w:rsidRPr="00EB238C">
              <w:rPr>
                <w:rFonts w:ascii="Trebuchet MS" w:hAnsi="Trebuchet MS"/>
                <w:color w:val="1F497D" w:themeColor="text2"/>
              </w:rPr>
              <w:t xml:space="preserve">Chirie sediu administrativ al proiectului </w:t>
            </w:r>
          </w:p>
          <w:p w14:paraId="4C870A5A" w14:textId="77777777" w:rsidR="008B11DE" w:rsidRPr="00EB238C" w:rsidRDefault="008B11DE" w:rsidP="00EB238C">
            <w:pPr>
              <w:numPr>
                <w:ilvl w:val="0"/>
                <w:numId w:val="13"/>
              </w:numPr>
              <w:jc w:val="both"/>
              <w:rPr>
                <w:rFonts w:ascii="Trebuchet MS" w:hAnsi="Trebuchet MS"/>
                <w:color w:val="1F497D" w:themeColor="text2"/>
              </w:rPr>
            </w:pPr>
            <w:r w:rsidRPr="00EB238C">
              <w:rPr>
                <w:rFonts w:ascii="Trebuchet MS" w:hAnsi="Trebuchet MS"/>
                <w:color w:val="1F497D" w:themeColor="text2"/>
              </w:rPr>
              <w:t>Plata serviciilor pentru medicina muncii, prevenirea și stingerea incendiilor, sănătatea și securitatea în muncă pentru personalul propriu</w:t>
            </w:r>
          </w:p>
          <w:p w14:paraId="73A4F7A2" w14:textId="77777777" w:rsidR="008B11DE" w:rsidRPr="00EB238C" w:rsidRDefault="008B11DE" w:rsidP="00EB238C">
            <w:pPr>
              <w:numPr>
                <w:ilvl w:val="0"/>
                <w:numId w:val="13"/>
              </w:numPr>
              <w:jc w:val="both"/>
              <w:rPr>
                <w:rFonts w:ascii="Trebuchet MS" w:hAnsi="Trebuchet MS"/>
                <w:color w:val="1F497D" w:themeColor="text2"/>
              </w:rPr>
            </w:pPr>
            <w:r w:rsidRPr="00EB238C">
              <w:rPr>
                <w:rFonts w:ascii="Trebuchet MS" w:hAnsi="Trebuchet MS"/>
                <w:color w:val="1F497D" w:themeColor="text2"/>
              </w:rPr>
              <w:t>Utilități:</w:t>
            </w:r>
          </w:p>
          <w:p w14:paraId="1ABCF2FF" w14:textId="77777777" w:rsidR="008B11DE" w:rsidRPr="00EB238C" w:rsidRDefault="008B11DE" w:rsidP="00EB238C">
            <w:pPr>
              <w:jc w:val="both"/>
              <w:rPr>
                <w:rFonts w:ascii="Trebuchet MS" w:hAnsi="Trebuchet MS"/>
                <w:color w:val="1F497D" w:themeColor="text2"/>
              </w:rPr>
            </w:pPr>
            <w:r w:rsidRPr="00EB238C">
              <w:rPr>
                <w:rFonts w:ascii="Trebuchet MS" w:hAnsi="Trebuchet MS"/>
                <w:color w:val="1F497D" w:themeColor="text2"/>
              </w:rPr>
              <w:t xml:space="preserve">  </w:t>
            </w:r>
            <w:r w:rsidRPr="00EB238C">
              <w:rPr>
                <w:rFonts w:ascii="Trebuchet MS" w:hAnsi="Trebuchet MS"/>
                <w:color w:val="1F497D" w:themeColor="text2"/>
              </w:rPr>
              <w:tab/>
              <w:t>a) apă și canalizare</w:t>
            </w:r>
          </w:p>
          <w:p w14:paraId="5DC2DEE7" w14:textId="77777777" w:rsidR="008B11DE" w:rsidRPr="00EB238C" w:rsidRDefault="008B11DE" w:rsidP="00EB238C">
            <w:pPr>
              <w:jc w:val="both"/>
              <w:rPr>
                <w:rFonts w:ascii="Trebuchet MS" w:hAnsi="Trebuchet MS"/>
                <w:color w:val="1F497D" w:themeColor="text2"/>
              </w:rPr>
            </w:pPr>
            <w:r w:rsidRPr="00EB238C">
              <w:rPr>
                <w:rFonts w:ascii="Trebuchet MS" w:hAnsi="Trebuchet MS"/>
                <w:color w:val="1F497D" w:themeColor="text2"/>
              </w:rPr>
              <w:t xml:space="preserve">    </w:t>
            </w:r>
            <w:r w:rsidRPr="00EB238C">
              <w:rPr>
                <w:rFonts w:ascii="Trebuchet MS" w:hAnsi="Trebuchet MS"/>
                <w:color w:val="1F497D" w:themeColor="text2"/>
              </w:rPr>
              <w:tab/>
              <w:t>b) servicii de salubrizare</w:t>
            </w:r>
          </w:p>
          <w:p w14:paraId="17EE1B96" w14:textId="77777777" w:rsidR="008B11DE" w:rsidRPr="00EB238C" w:rsidRDefault="008B11DE" w:rsidP="00EB238C">
            <w:pPr>
              <w:jc w:val="both"/>
              <w:rPr>
                <w:rFonts w:ascii="Trebuchet MS" w:hAnsi="Trebuchet MS"/>
                <w:color w:val="1F497D" w:themeColor="text2"/>
              </w:rPr>
            </w:pPr>
            <w:r w:rsidRPr="00EB238C">
              <w:rPr>
                <w:rFonts w:ascii="Trebuchet MS" w:hAnsi="Trebuchet MS"/>
                <w:color w:val="1F497D" w:themeColor="text2"/>
              </w:rPr>
              <w:t xml:space="preserve">    </w:t>
            </w:r>
            <w:r w:rsidRPr="00EB238C">
              <w:rPr>
                <w:rFonts w:ascii="Trebuchet MS" w:hAnsi="Trebuchet MS"/>
                <w:color w:val="1F497D" w:themeColor="text2"/>
              </w:rPr>
              <w:tab/>
              <w:t>c) energie electrică</w:t>
            </w:r>
          </w:p>
          <w:p w14:paraId="24A510E7" w14:textId="77777777" w:rsidR="008B11DE" w:rsidRPr="00EB238C" w:rsidRDefault="008B11DE" w:rsidP="00EB238C">
            <w:pPr>
              <w:jc w:val="both"/>
              <w:rPr>
                <w:rFonts w:ascii="Trebuchet MS" w:hAnsi="Trebuchet MS"/>
                <w:color w:val="1F497D" w:themeColor="text2"/>
              </w:rPr>
            </w:pPr>
            <w:r w:rsidRPr="00EB238C">
              <w:rPr>
                <w:rFonts w:ascii="Trebuchet MS" w:hAnsi="Trebuchet MS"/>
                <w:color w:val="1F497D" w:themeColor="text2"/>
              </w:rPr>
              <w:t xml:space="preserve">  </w:t>
            </w:r>
            <w:r w:rsidRPr="00EB238C">
              <w:rPr>
                <w:rFonts w:ascii="Trebuchet MS" w:hAnsi="Trebuchet MS"/>
                <w:color w:val="1F497D" w:themeColor="text2"/>
              </w:rPr>
              <w:tab/>
              <w:t xml:space="preserve"> d) energie termică și/sau gaze naturale</w:t>
            </w:r>
          </w:p>
          <w:p w14:paraId="6B86255D" w14:textId="77777777" w:rsidR="008B11DE" w:rsidRPr="00EB238C" w:rsidRDefault="008B11DE" w:rsidP="00EB238C">
            <w:pPr>
              <w:jc w:val="both"/>
              <w:rPr>
                <w:rFonts w:ascii="Trebuchet MS" w:hAnsi="Trebuchet MS"/>
                <w:color w:val="1F497D" w:themeColor="text2"/>
              </w:rPr>
            </w:pPr>
            <w:r w:rsidRPr="00EB238C">
              <w:rPr>
                <w:rFonts w:ascii="Trebuchet MS" w:hAnsi="Trebuchet MS"/>
                <w:color w:val="1F497D" w:themeColor="text2"/>
              </w:rPr>
              <w:t xml:space="preserve">    </w:t>
            </w:r>
            <w:r w:rsidRPr="00EB238C">
              <w:rPr>
                <w:rFonts w:ascii="Trebuchet MS" w:hAnsi="Trebuchet MS"/>
                <w:color w:val="1F497D" w:themeColor="text2"/>
              </w:rPr>
              <w:tab/>
              <w:t>e) telefoane, fax, internet, acces la baze de date</w:t>
            </w:r>
          </w:p>
          <w:p w14:paraId="14544A83" w14:textId="77777777" w:rsidR="008B11DE" w:rsidRPr="00EB238C" w:rsidRDefault="008B11DE" w:rsidP="00EB238C">
            <w:pPr>
              <w:jc w:val="both"/>
              <w:rPr>
                <w:rFonts w:ascii="Trebuchet MS" w:hAnsi="Trebuchet MS"/>
                <w:color w:val="1F497D" w:themeColor="text2"/>
              </w:rPr>
            </w:pPr>
            <w:r w:rsidRPr="00EB238C">
              <w:rPr>
                <w:rFonts w:ascii="Trebuchet MS" w:hAnsi="Trebuchet MS"/>
                <w:color w:val="1F497D" w:themeColor="text2"/>
              </w:rPr>
              <w:t xml:space="preserve">    </w:t>
            </w:r>
            <w:r w:rsidRPr="00EB238C">
              <w:rPr>
                <w:rFonts w:ascii="Trebuchet MS" w:hAnsi="Trebuchet MS"/>
                <w:color w:val="1F497D" w:themeColor="text2"/>
              </w:rPr>
              <w:tab/>
              <w:t>f) servicii poștale și/sau servicii curierat</w:t>
            </w:r>
          </w:p>
          <w:p w14:paraId="00BB4275" w14:textId="77777777" w:rsidR="008B11DE" w:rsidRPr="00EB238C" w:rsidRDefault="008B11DE" w:rsidP="00EB238C">
            <w:pPr>
              <w:numPr>
                <w:ilvl w:val="0"/>
                <w:numId w:val="14"/>
              </w:numPr>
              <w:jc w:val="both"/>
              <w:rPr>
                <w:rFonts w:ascii="Trebuchet MS" w:hAnsi="Trebuchet MS"/>
                <w:color w:val="1F497D" w:themeColor="text2"/>
              </w:rPr>
            </w:pPr>
            <w:r w:rsidRPr="00EB238C">
              <w:rPr>
                <w:rFonts w:ascii="Trebuchet MS" w:hAnsi="Trebuchet MS"/>
                <w:color w:val="1F497D" w:themeColor="text2"/>
              </w:rPr>
              <w:t>Servicii de administrare a clădirilor:</w:t>
            </w:r>
          </w:p>
          <w:p w14:paraId="2AF14531" w14:textId="77777777" w:rsidR="008B11DE" w:rsidRPr="00EB238C" w:rsidRDefault="008B11DE" w:rsidP="00EB238C">
            <w:pPr>
              <w:jc w:val="both"/>
              <w:rPr>
                <w:rFonts w:ascii="Trebuchet MS" w:hAnsi="Trebuchet MS"/>
                <w:color w:val="1F497D" w:themeColor="text2"/>
              </w:rPr>
            </w:pPr>
            <w:r w:rsidRPr="00EB238C">
              <w:rPr>
                <w:rFonts w:ascii="Trebuchet MS" w:hAnsi="Trebuchet MS"/>
                <w:color w:val="1F497D" w:themeColor="text2"/>
              </w:rPr>
              <w:t xml:space="preserve">    </w:t>
            </w:r>
            <w:r w:rsidRPr="00EB238C">
              <w:rPr>
                <w:rFonts w:ascii="Trebuchet MS" w:hAnsi="Trebuchet MS"/>
                <w:color w:val="1F497D" w:themeColor="text2"/>
              </w:rPr>
              <w:tab/>
              <w:t>a) întreținerea curentă</w:t>
            </w:r>
          </w:p>
          <w:p w14:paraId="04F8359B" w14:textId="77777777" w:rsidR="008B11DE" w:rsidRPr="00EB238C" w:rsidRDefault="008B11DE" w:rsidP="00EB238C">
            <w:pPr>
              <w:jc w:val="both"/>
              <w:rPr>
                <w:rFonts w:ascii="Trebuchet MS" w:hAnsi="Trebuchet MS"/>
                <w:color w:val="1F497D" w:themeColor="text2"/>
              </w:rPr>
            </w:pPr>
            <w:r w:rsidRPr="00EB238C">
              <w:rPr>
                <w:rFonts w:ascii="Trebuchet MS" w:hAnsi="Trebuchet MS"/>
                <w:color w:val="1F497D" w:themeColor="text2"/>
              </w:rPr>
              <w:t xml:space="preserve">    </w:t>
            </w:r>
            <w:r w:rsidRPr="00EB238C">
              <w:rPr>
                <w:rFonts w:ascii="Trebuchet MS" w:hAnsi="Trebuchet MS"/>
                <w:color w:val="1F497D" w:themeColor="text2"/>
              </w:rPr>
              <w:tab/>
              <w:t>b) asigurarea securității clădirilor</w:t>
            </w:r>
          </w:p>
          <w:p w14:paraId="412D4141" w14:textId="77777777" w:rsidR="008B11DE" w:rsidRPr="00EB238C" w:rsidRDefault="008B11DE" w:rsidP="00EB238C">
            <w:pPr>
              <w:jc w:val="both"/>
              <w:rPr>
                <w:rFonts w:ascii="Trebuchet MS" w:hAnsi="Trebuchet MS"/>
                <w:color w:val="1F497D" w:themeColor="text2"/>
              </w:rPr>
            </w:pPr>
            <w:r w:rsidRPr="00EB238C">
              <w:rPr>
                <w:rFonts w:ascii="Trebuchet MS" w:hAnsi="Trebuchet MS"/>
                <w:color w:val="1F497D" w:themeColor="text2"/>
              </w:rPr>
              <w:t xml:space="preserve">    </w:t>
            </w:r>
            <w:r w:rsidRPr="00EB238C">
              <w:rPr>
                <w:rFonts w:ascii="Trebuchet MS" w:hAnsi="Trebuchet MS"/>
                <w:color w:val="1F497D" w:themeColor="text2"/>
              </w:rPr>
              <w:tab/>
              <w:t>c) salubrizare și igienizare</w:t>
            </w:r>
          </w:p>
          <w:p w14:paraId="002D36D1" w14:textId="77777777" w:rsidR="008B11DE" w:rsidRPr="00EB238C" w:rsidRDefault="008B11DE" w:rsidP="00EB238C">
            <w:pPr>
              <w:numPr>
                <w:ilvl w:val="0"/>
                <w:numId w:val="14"/>
              </w:numPr>
              <w:jc w:val="both"/>
              <w:rPr>
                <w:rFonts w:ascii="Trebuchet MS" w:hAnsi="Trebuchet MS"/>
                <w:color w:val="1F497D" w:themeColor="text2"/>
              </w:rPr>
            </w:pPr>
            <w:r w:rsidRPr="00EB238C">
              <w:rPr>
                <w:rFonts w:ascii="Trebuchet MS" w:hAnsi="Trebuchet MS"/>
                <w:color w:val="1F497D" w:themeColor="text2"/>
              </w:rPr>
              <w:t>Servicii de întreținere și reparare echipamente și mijloace de transport:</w:t>
            </w:r>
          </w:p>
          <w:p w14:paraId="619CA3C6" w14:textId="77777777" w:rsidR="008B11DE" w:rsidRPr="00EB238C" w:rsidRDefault="008B11DE" w:rsidP="00EB238C">
            <w:pPr>
              <w:jc w:val="both"/>
              <w:rPr>
                <w:rFonts w:ascii="Trebuchet MS" w:hAnsi="Trebuchet MS"/>
                <w:color w:val="1F497D" w:themeColor="text2"/>
              </w:rPr>
            </w:pPr>
            <w:r w:rsidRPr="00EB238C">
              <w:rPr>
                <w:rFonts w:ascii="Trebuchet MS" w:hAnsi="Trebuchet MS"/>
                <w:color w:val="1F497D" w:themeColor="text2"/>
              </w:rPr>
              <w:t xml:space="preserve">   </w:t>
            </w:r>
            <w:r w:rsidRPr="00EB238C">
              <w:rPr>
                <w:rFonts w:ascii="Trebuchet MS" w:hAnsi="Trebuchet MS"/>
                <w:color w:val="1F497D" w:themeColor="text2"/>
              </w:rPr>
              <w:tab/>
              <w:t xml:space="preserve"> a) întreținere echipamente</w:t>
            </w:r>
          </w:p>
          <w:p w14:paraId="5143D772" w14:textId="77777777" w:rsidR="008B11DE" w:rsidRPr="00EB238C" w:rsidRDefault="008B11DE" w:rsidP="00EB238C">
            <w:pPr>
              <w:jc w:val="both"/>
              <w:rPr>
                <w:rFonts w:ascii="Trebuchet MS" w:hAnsi="Trebuchet MS"/>
                <w:color w:val="1F497D" w:themeColor="text2"/>
              </w:rPr>
            </w:pPr>
            <w:r w:rsidRPr="00EB238C">
              <w:rPr>
                <w:rFonts w:ascii="Trebuchet MS" w:hAnsi="Trebuchet MS"/>
                <w:color w:val="1F497D" w:themeColor="text2"/>
              </w:rPr>
              <w:t xml:space="preserve">    </w:t>
            </w:r>
            <w:r w:rsidRPr="00EB238C">
              <w:rPr>
                <w:rFonts w:ascii="Trebuchet MS" w:hAnsi="Trebuchet MS"/>
                <w:color w:val="1F497D" w:themeColor="text2"/>
              </w:rPr>
              <w:tab/>
              <w:t>b) reparații echipamente</w:t>
            </w:r>
          </w:p>
          <w:p w14:paraId="32AD0396" w14:textId="77777777" w:rsidR="008B11DE" w:rsidRPr="00EB238C" w:rsidRDefault="008B11DE" w:rsidP="00EB238C">
            <w:pPr>
              <w:jc w:val="both"/>
              <w:rPr>
                <w:rFonts w:ascii="Trebuchet MS" w:hAnsi="Trebuchet MS"/>
                <w:color w:val="1F497D" w:themeColor="text2"/>
              </w:rPr>
            </w:pPr>
            <w:r w:rsidRPr="00EB238C">
              <w:rPr>
                <w:rFonts w:ascii="Trebuchet MS" w:hAnsi="Trebuchet MS"/>
                <w:color w:val="1F497D" w:themeColor="text2"/>
              </w:rPr>
              <w:t xml:space="preserve">    </w:t>
            </w:r>
            <w:r w:rsidRPr="00EB238C">
              <w:rPr>
                <w:rFonts w:ascii="Trebuchet MS" w:hAnsi="Trebuchet MS"/>
                <w:color w:val="1F497D" w:themeColor="text2"/>
              </w:rPr>
              <w:tab/>
              <w:t>c) întreținere mijloace de transport</w:t>
            </w:r>
          </w:p>
          <w:p w14:paraId="326F5CCC" w14:textId="77777777" w:rsidR="008B11DE" w:rsidRPr="00EB238C" w:rsidRDefault="008B11DE" w:rsidP="00EB238C">
            <w:pPr>
              <w:jc w:val="both"/>
              <w:rPr>
                <w:rFonts w:ascii="Trebuchet MS" w:hAnsi="Trebuchet MS"/>
                <w:color w:val="1F497D" w:themeColor="text2"/>
              </w:rPr>
            </w:pPr>
            <w:r w:rsidRPr="00EB238C">
              <w:rPr>
                <w:rFonts w:ascii="Trebuchet MS" w:hAnsi="Trebuchet MS"/>
                <w:color w:val="1F497D" w:themeColor="text2"/>
              </w:rPr>
              <w:t xml:space="preserve">    </w:t>
            </w:r>
            <w:r w:rsidRPr="00EB238C">
              <w:rPr>
                <w:rFonts w:ascii="Trebuchet MS" w:hAnsi="Trebuchet MS"/>
                <w:color w:val="1F497D" w:themeColor="text2"/>
              </w:rPr>
              <w:tab/>
              <w:t>d) reparații mijloace de transport</w:t>
            </w:r>
          </w:p>
          <w:p w14:paraId="7547C6A3" w14:textId="77777777" w:rsidR="008B11DE" w:rsidRPr="00EB238C" w:rsidRDefault="008B11DE" w:rsidP="00EB238C">
            <w:pPr>
              <w:numPr>
                <w:ilvl w:val="0"/>
                <w:numId w:val="15"/>
              </w:numPr>
              <w:jc w:val="both"/>
              <w:rPr>
                <w:rFonts w:ascii="Trebuchet MS" w:hAnsi="Trebuchet MS"/>
                <w:color w:val="1F497D" w:themeColor="text2"/>
              </w:rPr>
            </w:pPr>
            <w:r w:rsidRPr="00EB238C">
              <w:rPr>
                <w:rFonts w:ascii="Trebuchet MS" w:hAnsi="Trebuchet MS"/>
                <w:color w:val="1F497D" w:themeColor="text2"/>
              </w:rPr>
              <w:t>Conectare la rețele informatice</w:t>
            </w:r>
          </w:p>
          <w:p w14:paraId="5D9C54D2" w14:textId="77777777" w:rsidR="008B11DE" w:rsidRPr="00EB238C" w:rsidRDefault="008B11DE" w:rsidP="00EB238C">
            <w:pPr>
              <w:numPr>
                <w:ilvl w:val="0"/>
                <w:numId w:val="15"/>
              </w:numPr>
              <w:jc w:val="both"/>
              <w:rPr>
                <w:rFonts w:ascii="Trebuchet MS" w:hAnsi="Trebuchet MS"/>
                <w:color w:val="1F497D" w:themeColor="text2"/>
              </w:rPr>
            </w:pPr>
            <w:r w:rsidRPr="00EB238C">
              <w:rPr>
                <w:rFonts w:ascii="Trebuchet MS" w:hAnsi="Trebuchet MS"/>
                <w:color w:val="1F497D" w:themeColor="text2"/>
              </w:rPr>
              <w:t>Arhivare documente</w:t>
            </w:r>
          </w:p>
          <w:p w14:paraId="516EF4FF" w14:textId="77777777" w:rsidR="008B11DE" w:rsidRPr="00EB238C" w:rsidRDefault="008B11DE" w:rsidP="00EB238C">
            <w:pPr>
              <w:numPr>
                <w:ilvl w:val="0"/>
                <w:numId w:val="16"/>
              </w:numPr>
              <w:jc w:val="both"/>
              <w:rPr>
                <w:rFonts w:ascii="Trebuchet MS" w:hAnsi="Trebuchet MS"/>
                <w:color w:val="1F497D" w:themeColor="text2"/>
              </w:rPr>
            </w:pPr>
            <w:r w:rsidRPr="00EB238C">
              <w:rPr>
                <w:rFonts w:ascii="Trebuchet MS" w:hAnsi="Trebuchet MS"/>
                <w:color w:val="1F497D" w:themeColor="text2"/>
              </w:rPr>
              <w:t xml:space="preserve">Multiplicare, cu excepția materialelor de informare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publicitate</w:t>
            </w:r>
          </w:p>
          <w:p w14:paraId="28B9CC61" w14:textId="77777777" w:rsidR="008B11DE" w:rsidRPr="00EB238C" w:rsidRDefault="008B11DE" w:rsidP="00EB238C">
            <w:pPr>
              <w:numPr>
                <w:ilvl w:val="0"/>
                <w:numId w:val="16"/>
              </w:numPr>
              <w:jc w:val="both"/>
              <w:rPr>
                <w:rFonts w:ascii="Trebuchet MS" w:hAnsi="Trebuchet MS"/>
                <w:color w:val="1F497D" w:themeColor="text2"/>
              </w:rPr>
            </w:pPr>
            <w:r w:rsidRPr="00EB238C">
              <w:rPr>
                <w:rFonts w:ascii="Trebuchet MS" w:hAnsi="Trebuchet MS"/>
                <w:color w:val="1F497D" w:themeColor="text2"/>
              </w:rPr>
              <w:t>Cheltuieli financiare și juridice (notariale):</w:t>
            </w:r>
          </w:p>
          <w:p w14:paraId="7AE274BC" w14:textId="77777777" w:rsidR="008B11DE" w:rsidRPr="00EB238C" w:rsidRDefault="008B11DE" w:rsidP="00EB238C">
            <w:pPr>
              <w:numPr>
                <w:ilvl w:val="1"/>
                <w:numId w:val="16"/>
              </w:numPr>
              <w:jc w:val="both"/>
              <w:rPr>
                <w:rFonts w:ascii="Trebuchet MS" w:hAnsi="Trebuchet MS"/>
                <w:color w:val="1F497D" w:themeColor="text2"/>
              </w:rPr>
            </w:pPr>
            <w:r w:rsidRPr="00EB238C">
              <w:rPr>
                <w:rFonts w:ascii="Trebuchet MS" w:hAnsi="Trebuchet MS"/>
                <w:color w:val="1F497D" w:themeColor="text2"/>
              </w:rPr>
              <w:t xml:space="preserve">prime de asigurare obligatorie auto (excluzând asigurarea </w:t>
            </w:r>
            <w:r w:rsidRPr="00EB238C">
              <w:rPr>
                <w:rFonts w:ascii="Trebuchet MS" w:hAnsi="Trebuchet MS"/>
                <w:color w:val="1F497D" w:themeColor="text2"/>
              </w:rPr>
              <w:lastRenderedPageBreak/>
              <w:t>CASCO)</w:t>
            </w:r>
          </w:p>
          <w:p w14:paraId="5CA545C8" w14:textId="77777777" w:rsidR="008B11DE" w:rsidRPr="00EB238C" w:rsidRDefault="008B11DE" w:rsidP="00EB238C">
            <w:pPr>
              <w:numPr>
                <w:ilvl w:val="1"/>
                <w:numId w:val="16"/>
              </w:numPr>
              <w:jc w:val="both"/>
              <w:rPr>
                <w:rFonts w:ascii="Trebuchet MS" w:hAnsi="Trebuchet MS"/>
                <w:color w:val="1F497D" w:themeColor="text2"/>
              </w:rPr>
            </w:pPr>
            <w:r w:rsidRPr="00EB238C">
              <w:rPr>
                <w:rFonts w:ascii="Trebuchet MS" w:hAnsi="Trebuchet MS"/>
                <w:color w:val="1F497D" w:themeColor="text2"/>
              </w:rPr>
              <w:t>cheltuieli aferente deschiderii, gestionării și operării contului/conturilor bancare al/ale proiectului</w:t>
            </w:r>
          </w:p>
          <w:p w14:paraId="4B7302AA" w14:textId="77777777" w:rsidR="008B11DE" w:rsidRPr="00EB238C" w:rsidRDefault="008B11DE" w:rsidP="00EB238C">
            <w:pPr>
              <w:numPr>
                <w:ilvl w:val="0"/>
                <w:numId w:val="16"/>
              </w:numPr>
              <w:jc w:val="both"/>
              <w:rPr>
                <w:rFonts w:ascii="Trebuchet MS" w:hAnsi="Trebuchet MS"/>
                <w:color w:val="1F497D" w:themeColor="text2"/>
              </w:rPr>
            </w:pPr>
            <w:r w:rsidRPr="00EB238C">
              <w:rPr>
                <w:rFonts w:ascii="Trebuchet MS" w:hAnsi="Trebuchet MS"/>
                <w:color w:val="1F497D" w:themeColor="text2"/>
              </w:rPr>
              <w:t>Materiale consumabile:</w:t>
            </w:r>
          </w:p>
          <w:p w14:paraId="163A1B03" w14:textId="77777777" w:rsidR="008B11DE" w:rsidRPr="00EB238C" w:rsidRDefault="008B11DE" w:rsidP="00EB238C">
            <w:pPr>
              <w:numPr>
                <w:ilvl w:val="1"/>
                <w:numId w:val="16"/>
              </w:numPr>
              <w:jc w:val="both"/>
              <w:rPr>
                <w:rFonts w:ascii="Trebuchet MS" w:hAnsi="Trebuchet MS"/>
                <w:color w:val="1F497D" w:themeColor="text2"/>
              </w:rPr>
            </w:pPr>
            <w:r w:rsidRPr="00EB238C">
              <w:rPr>
                <w:rFonts w:ascii="Trebuchet MS" w:hAnsi="Trebuchet MS"/>
                <w:color w:val="1F497D" w:themeColor="text2"/>
              </w:rPr>
              <w:t>cheltuieli cu materialele auxiliare</w:t>
            </w:r>
          </w:p>
          <w:p w14:paraId="4E2B011B" w14:textId="77777777" w:rsidR="008B11DE" w:rsidRPr="00EB238C" w:rsidRDefault="008B11DE" w:rsidP="00EB238C">
            <w:pPr>
              <w:numPr>
                <w:ilvl w:val="1"/>
                <w:numId w:val="16"/>
              </w:numPr>
              <w:jc w:val="both"/>
              <w:rPr>
                <w:rFonts w:ascii="Trebuchet MS" w:hAnsi="Trebuchet MS"/>
                <w:color w:val="1F497D" w:themeColor="text2"/>
              </w:rPr>
            </w:pPr>
            <w:r w:rsidRPr="00EB238C">
              <w:rPr>
                <w:rFonts w:ascii="Trebuchet MS" w:hAnsi="Trebuchet MS"/>
                <w:color w:val="1F497D" w:themeColor="text2"/>
              </w:rPr>
              <w:t>cheltuieli cu materialele pentru ambalat</w:t>
            </w:r>
          </w:p>
          <w:p w14:paraId="62D6396E" w14:textId="77777777" w:rsidR="008B11DE" w:rsidRPr="00EB238C" w:rsidRDefault="008B11DE" w:rsidP="00EB238C">
            <w:pPr>
              <w:numPr>
                <w:ilvl w:val="1"/>
                <w:numId w:val="16"/>
              </w:numPr>
              <w:jc w:val="both"/>
              <w:rPr>
                <w:rFonts w:ascii="Trebuchet MS" w:hAnsi="Trebuchet MS"/>
                <w:color w:val="1F497D" w:themeColor="text2"/>
              </w:rPr>
            </w:pPr>
            <w:r w:rsidRPr="00EB238C">
              <w:rPr>
                <w:rFonts w:ascii="Trebuchet MS" w:hAnsi="Trebuchet MS"/>
                <w:color w:val="1F497D" w:themeColor="text2"/>
              </w:rPr>
              <w:t>cheltuieli cu alte materiale consumabile</w:t>
            </w:r>
          </w:p>
          <w:p w14:paraId="4F661BE2" w14:textId="77777777" w:rsidR="008B11DE" w:rsidRPr="00EB238C" w:rsidRDefault="008B11DE" w:rsidP="00EB238C">
            <w:pPr>
              <w:numPr>
                <w:ilvl w:val="0"/>
                <w:numId w:val="17"/>
              </w:numPr>
              <w:jc w:val="both"/>
              <w:rPr>
                <w:rFonts w:ascii="Trebuchet MS" w:hAnsi="Trebuchet MS"/>
                <w:color w:val="1F497D" w:themeColor="text2"/>
              </w:rPr>
            </w:pPr>
            <w:r w:rsidRPr="00EB238C">
              <w:rPr>
                <w:rFonts w:ascii="Trebuchet MS" w:hAnsi="Trebuchet MS"/>
                <w:color w:val="1F497D" w:themeColor="text2"/>
              </w:rPr>
              <w:t>Producția materialelor publicitare și de informare</w:t>
            </w:r>
          </w:p>
          <w:p w14:paraId="1B488EA9" w14:textId="77777777" w:rsidR="008B11DE" w:rsidRPr="00EB238C" w:rsidRDefault="008B11DE" w:rsidP="00EB238C">
            <w:pPr>
              <w:numPr>
                <w:ilvl w:val="0"/>
                <w:numId w:val="17"/>
              </w:numPr>
              <w:jc w:val="both"/>
              <w:rPr>
                <w:rFonts w:ascii="Trebuchet MS" w:hAnsi="Trebuchet MS"/>
                <w:color w:val="1F497D" w:themeColor="text2"/>
              </w:rPr>
            </w:pPr>
            <w:r w:rsidRPr="00EB238C">
              <w:rPr>
                <w:rFonts w:ascii="Trebuchet MS" w:hAnsi="Trebuchet MS"/>
                <w:color w:val="1F497D" w:themeColor="text2"/>
              </w:rPr>
              <w:t>Tipărirea/multiplicarea materialelor publicitare și de informare</w:t>
            </w:r>
          </w:p>
          <w:p w14:paraId="4995AFE7" w14:textId="77777777" w:rsidR="008B11DE" w:rsidRPr="00EB238C" w:rsidRDefault="008B11DE" w:rsidP="00EB238C">
            <w:pPr>
              <w:numPr>
                <w:ilvl w:val="0"/>
                <w:numId w:val="17"/>
              </w:numPr>
              <w:jc w:val="both"/>
              <w:rPr>
                <w:rFonts w:ascii="Trebuchet MS" w:hAnsi="Trebuchet MS"/>
                <w:color w:val="1F497D" w:themeColor="text2"/>
              </w:rPr>
            </w:pPr>
            <w:r w:rsidRPr="00EB238C">
              <w:rPr>
                <w:rFonts w:ascii="Trebuchet MS" w:hAnsi="Trebuchet MS"/>
                <w:color w:val="1F497D" w:themeColor="text2"/>
              </w:rPr>
              <w:t>Difuzarea materialelor publicitare și de informare</w:t>
            </w:r>
          </w:p>
          <w:p w14:paraId="0E8A07D7" w14:textId="77777777" w:rsidR="008B11DE" w:rsidRPr="00EB238C" w:rsidRDefault="008B11DE" w:rsidP="00EB238C">
            <w:pPr>
              <w:numPr>
                <w:ilvl w:val="0"/>
                <w:numId w:val="17"/>
              </w:numPr>
              <w:jc w:val="both"/>
              <w:rPr>
                <w:rFonts w:ascii="Trebuchet MS" w:hAnsi="Trebuchet MS"/>
                <w:color w:val="1F497D" w:themeColor="text2"/>
              </w:rPr>
            </w:pPr>
            <w:r w:rsidRPr="00EB238C">
              <w:rPr>
                <w:rFonts w:ascii="Trebuchet MS" w:hAnsi="Trebuchet MS"/>
                <w:color w:val="1F497D" w:themeColor="text2"/>
              </w:rPr>
              <w:t>Dezvoltare/adaptare pagini web</w:t>
            </w:r>
          </w:p>
          <w:p w14:paraId="605B6B31" w14:textId="77777777" w:rsidR="008B11DE" w:rsidRPr="00EB238C" w:rsidRDefault="008B11DE" w:rsidP="00EB238C">
            <w:pPr>
              <w:numPr>
                <w:ilvl w:val="0"/>
                <w:numId w:val="17"/>
              </w:numPr>
              <w:jc w:val="both"/>
              <w:rPr>
                <w:rFonts w:ascii="Trebuchet MS" w:hAnsi="Trebuchet MS"/>
                <w:color w:val="1F497D" w:themeColor="text2"/>
              </w:rPr>
            </w:pPr>
            <w:r w:rsidRPr="00EB238C">
              <w:rPr>
                <w:rFonts w:ascii="Trebuchet MS" w:hAnsi="Trebuchet MS"/>
                <w:color w:val="1F497D" w:themeColor="text2"/>
              </w:rPr>
              <w:t>Închirierea de spațiu publicitar</w:t>
            </w:r>
          </w:p>
          <w:p w14:paraId="17BE6C87" w14:textId="6897632B" w:rsidR="008B11DE" w:rsidRPr="00EB238C" w:rsidRDefault="008B11DE" w:rsidP="00EB238C">
            <w:pPr>
              <w:jc w:val="both"/>
              <w:rPr>
                <w:rFonts w:ascii="Trebuchet MS" w:hAnsi="Trebuchet MS"/>
                <w:color w:val="1F497D" w:themeColor="text2"/>
              </w:rPr>
            </w:pPr>
            <w:r w:rsidRPr="00EB238C">
              <w:rPr>
                <w:rFonts w:ascii="Trebuchet MS" w:hAnsi="Trebuchet MS"/>
                <w:color w:val="1F497D" w:themeColor="text2"/>
              </w:rPr>
              <w:t>Alte activități de informare și publicitate</w:t>
            </w:r>
          </w:p>
        </w:tc>
      </w:tr>
      <w:tr w:rsidR="00EB238C" w:rsidRPr="00EB238C" w14:paraId="2EE9AC12" w14:textId="77777777" w:rsidTr="00F30267">
        <w:tc>
          <w:tcPr>
            <w:tcW w:w="667" w:type="pct"/>
            <w:vMerge/>
            <w:shd w:val="clear" w:color="auto" w:fill="B8CCE4" w:themeFill="accent1" w:themeFillTint="66"/>
          </w:tcPr>
          <w:p w14:paraId="28C3B551" w14:textId="77777777" w:rsidR="004A4E60" w:rsidRPr="00EB238C" w:rsidRDefault="004A4E60" w:rsidP="00EB238C">
            <w:pPr>
              <w:jc w:val="both"/>
              <w:rPr>
                <w:rFonts w:ascii="Trebuchet MS" w:hAnsi="Trebuchet MS"/>
                <w:b/>
                <w:color w:val="1F497D" w:themeColor="text2"/>
              </w:rPr>
            </w:pPr>
          </w:p>
        </w:tc>
        <w:tc>
          <w:tcPr>
            <w:tcW w:w="4333" w:type="pct"/>
            <w:gridSpan w:val="4"/>
            <w:vAlign w:val="center"/>
          </w:tcPr>
          <w:p w14:paraId="770FA995" w14:textId="1CF21F83" w:rsidR="004A4E60" w:rsidRPr="00EB238C" w:rsidRDefault="00EB238C" w:rsidP="00EB238C">
            <w:pPr>
              <w:jc w:val="both"/>
              <w:rPr>
                <w:rFonts w:ascii="Trebuchet MS" w:hAnsi="Trebuchet MS"/>
                <w:color w:val="1F497D" w:themeColor="text2"/>
              </w:rPr>
            </w:pPr>
            <w:r>
              <w:rPr>
                <w:rFonts w:ascii="Trebuchet MS" w:hAnsi="Trebuchet MS"/>
                <w:b/>
                <w:color w:val="1F497D" w:themeColor="text2"/>
              </w:rPr>
              <w:t>C</w:t>
            </w:r>
            <w:r w:rsidR="00DC049D" w:rsidRPr="00EB238C">
              <w:rPr>
                <w:rFonts w:ascii="Trebuchet MS" w:hAnsi="Trebuchet MS"/>
                <w:b/>
                <w:color w:val="1F497D" w:themeColor="text2"/>
              </w:rPr>
              <w:t xml:space="preserve">heltuielile generale de administrație (cheltuieli indirecte pe bază de costuri reale) </w:t>
            </w:r>
            <w:r w:rsidR="00DC049D" w:rsidRPr="00EB238C">
              <w:rPr>
                <w:rFonts w:ascii="Trebuchet MS" w:hAnsi="Trebuchet MS"/>
                <w:color w:val="1F497D" w:themeColor="text2"/>
              </w:rPr>
              <w:t>vor fi decontate ca maximum 15% din cheltuielile directe ale proiectului.</w:t>
            </w:r>
          </w:p>
        </w:tc>
      </w:tr>
    </w:tbl>
    <w:p w14:paraId="583D0807" w14:textId="77777777" w:rsidR="00BE3D2D" w:rsidRPr="00EB238C" w:rsidRDefault="00BE3D2D" w:rsidP="00BE3D2D">
      <w:pPr>
        <w:spacing w:after="0" w:line="240" w:lineRule="auto"/>
        <w:jc w:val="both"/>
        <w:rPr>
          <w:rFonts w:ascii="Trebuchet MS" w:hAnsi="Trebuchet MS" w:cs="Calibri"/>
          <w:color w:val="1F497D" w:themeColor="text2"/>
        </w:rPr>
      </w:pPr>
      <w:bookmarkStart w:id="56" w:name="_Toc435003200"/>
      <w:bookmarkStart w:id="57" w:name="_Toc442084046"/>
      <w:bookmarkStart w:id="58" w:name="_Toc496695319"/>
    </w:p>
    <w:p w14:paraId="3869CADC" w14:textId="77777777" w:rsidR="00BE3D2D" w:rsidRPr="00EB238C" w:rsidRDefault="00BE3D2D" w:rsidP="00BE3D2D">
      <w:pPr>
        <w:pStyle w:val="Titlu3"/>
        <w:spacing w:before="0" w:line="240" w:lineRule="auto"/>
        <w:rPr>
          <w:rFonts w:ascii="Trebuchet MS" w:hAnsi="Trebuchet MS"/>
          <w:b/>
          <w:color w:val="1F497D" w:themeColor="text2"/>
          <w:sz w:val="22"/>
          <w:szCs w:val="22"/>
        </w:rPr>
      </w:pPr>
      <w:bookmarkStart w:id="59" w:name="_Toc495397015"/>
      <w:bookmarkStart w:id="60" w:name="_Toc497223545"/>
      <w:r w:rsidRPr="00EB238C">
        <w:rPr>
          <w:rFonts w:ascii="Trebuchet MS" w:hAnsi="Trebuchet MS"/>
          <w:b/>
          <w:color w:val="1F497D" w:themeColor="text2"/>
          <w:sz w:val="22"/>
          <w:szCs w:val="22"/>
        </w:rPr>
        <w:t>2.3.2 Reguli generale și specifice de decontare</w:t>
      </w:r>
      <w:bookmarkEnd w:id="59"/>
      <w:bookmarkEnd w:id="60"/>
    </w:p>
    <w:p w14:paraId="4D983D5A" w14:textId="77777777" w:rsidR="00BE3D2D" w:rsidRPr="00EB238C" w:rsidRDefault="00BE3D2D" w:rsidP="00BE3D2D">
      <w:pPr>
        <w:rPr>
          <w:rFonts w:ascii="Trebuchet MS" w:hAnsi="Trebuchet MS"/>
          <w:b/>
          <w:color w:val="1F497D" w:themeColor="text2"/>
        </w:rPr>
      </w:pPr>
      <w:bookmarkStart w:id="61" w:name="_Toc478730989"/>
      <w:bookmarkStart w:id="62" w:name="_Toc469059826"/>
    </w:p>
    <w:p w14:paraId="647680F5" w14:textId="77777777" w:rsidR="00BE3D2D" w:rsidRPr="00EB238C" w:rsidRDefault="00BE3D2D" w:rsidP="00BE3D2D">
      <w:pPr>
        <w:rPr>
          <w:rFonts w:ascii="Trebuchet MS" w:hAnsi="Trebuchet MS"/>
          <w:b/>
          <w:color w:val="1F497D" w:themeColor="text2"/>
        </w:rPr>
      </w:pPr>
      <w:r w:rsidRPr="00EB238C">
        <w:rPr>
          <w:rFonts w:ascii="Trebuchet MS" w:hAnsi="Trebuchet MS"/>
          <w:b/>
          <w:color w:val="1F497D" w:themeColor="text2"/>
        </w:rPr>
        <w:t>Informare și publicitate proiect</w:t>
      </w:r>
    </w:p>
    <w:p w14:paraId="313E19FC" w14:textId="77777777" w:rsidR="00BE3D2D" w:rsidRPr="00EB238C" w:rsidRDefault="00BE3D2D" w:rsidP="00BE3D2D">
      <w:pPr>
        <w:jc w:val="both"/>
        <w:rPr>
          <w:rFonts w:ascii="Trebuchet MS" w:hAnsi="Trebuchet MS"/>
          <w:color w:val="1F497D" w:themeColor="text2"/>
        </w:rPr>
      </w:pPr>
      <w:bookmarkStart w:id="63" w:name="_Toc495329409"/>
      <w:bookmarkStart w:id="64" w:name="_Toc495397016"/>
      <w:bookmarkEnd w:id="61"/>
      <w:bookmarkEnd w:id="62"/>
      <w:r w:rsidRPr="00EB238C">
        <w:rPr>
          <w:rFonts w:ascii="Trebuchet MS" w:hAnsi="Trebuchet MS"/>
          <w:color w:val="1F497D" w:themeColor="text2"/>
        </w:rPr>
        <w:t xml:space="preserve">Conform Metodologiei de verificare, evaluare </w:t>
      </w:r>
      <w:proofErr w:type="spellStart"/>
      <w:r w:rsidRPr="00EB238C">
        <w:rPr>
          <w:rFonts w:ascii="Trebuchet MS" w:hAnsi="Trebuchet MS"/>
          <w:color w:val="1F497D" w:themeColor="text2"/>
        </w:rPr>
        <w:t>şi</w:t>
      </w:r>
      <w:proofErr w:type="spellEnd"/>
      <w:r w:rsidRPr="00EB238C">
        <w:rPr>
          <w:rFonts w:ascii="Trebuchet MS" w:hAnsi="Trebuchet MS"/>
          <w:color w:val="1F497D" w:themeColor="text2"/>
        </w:rPr>
        <w:t xml:space="preserve"> selecție a proiectelor, beneficiarul este obligat să descrie în cererea de finanțare activitățile obligatorii de informare și publicitate proiect (criteriu de eligibilitate proiect) prevăzute în documentul Orientări privind accesarea finanțărilor în cadrul Programului Operațional Capital Uman 2014-2020, </w:t>
      </w:r>
      <w:r w:rsidRPr="00EB238C">
        <w:rPr>
          <w:rFonts w:ascii="Trebuchet MS" w:eastAsia="MS Mincho" w:hAnsi="Trebuchet MS"/>
          <w:color w:val="1F497D" w:themeColor="text2"/>
        </w:rPr>
        <w:t>cu modificările si completările ulterioare</w:t>
      </w:r>
      <w:r w:rsidRPr="00EB238C">
        <w:rPr>
          <w:rFonts w:ascii="Trebuchet MS" w:hAnsi="Trebuchet MS"/>
          <w:color w:val="1F497D" w:themeColor="text2"/>
        </w:rPr>
        <w:t xml:space="preserve">, CAPITOLUL 9 „Informare și publicitate”, pagina 54. </w:t>
      </w:r>
    </w:p>
    <w:p w14:paraId="3677B05D" w14:textId="77777777" w:rsidR="00BE3D2D" w:rsidRPr="00EB238C" w:rsidRDefault="00BE3D2D" w:rsidP="00BE3D2D">
      <w:pPr>
        <w:jc w:val="both"/>
        <w:rPr>
          <w:rFonts w:ascii="Trebuchet MS" w:hAnsi="Trebuchet MS"/>
          <w:color w:val="1F497D" w:themeColor="text2"/>
        </w:rPr>
      </w:pPr>
      <w:r w:rsidRPr="00EB238C">
        <w:rPr>
          <w:rFonts w:ascii="Trebuchet MS" w:hAnsi="Trebuchet MS"/>
          <w:color w:val="1F497D" w:themeColor="text2"/>
        </w:rPr>
        <w:t xml:space="preserve">NB Cheltuielile aferente activității de informare și publicitate proiect vor fi incluse la capitolul cheltuieli indirecte. </w:t>
      </w:r>
    </w:p>
    <w:p w14:paraId="28B5B521" w14:textId="77777777" w:rsidR="00BE3D2D" w:rsidRPr="00EB238C" w:rsidRDefault="00BE3D2D" w:rsidP="00BE3D2D">
      <w:pPr>
        <w:jc w:val="both"/>
        <w:rPr>
          <w:rFonts w:ascii="Trebuchet MS" w:hAnsi="Trebuchet MS"/>
          <w:color w:val="1F497D" w:themeColor="text2"/>
        </w:rPr>
      </w:pPr>
      <w:r w:rsidRPr="00EB238C">
        <w:rPr>
          <w:rFonts w:ascii="Trebuchet MS" w:hAnsi="Trebuchet MS"/>
          <w:color w:val="1F497D" w:themeColor="text2"/>
        </w:rPr>
        <w:t>NB. Cheltuielile directe de personal reprezintă acele cheltuieli care derivă din încheierea de raporturi de serviciu/de muncă, inclusiv contribuțiile angajatului și angajatorului, cu respectarea prevederilor Legii nr. 53/2003 - Codul muncii, republicată, cu modificările și completările ulterioare, precum și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operațiunii.</w:t>
      </w:r>
    </w:p>
    <w:p w14:paraId="60E1F965" w14:textId="4E7F5720" w:rsidR="00EB238C" w:rsidRDefault="008A59C1" w:rsidP="00054392">
      <w:pPr>
        <w:spacing w:after="0" w:line="240" w:lineRule="auto"/>
        <w:jc w:val="both"/>
        <w:rPr>
          <w:rFonts w:ascii="Trebuchet MS" w:hAnsi="Trebuchet MS"/>
          <w:color w:val="1F497D" w:themeColor="text2"/>
        </w:rPr>
      </w:pPr>
      <w:r w:rsidRPr="00EB238C">
        <w:rPr>
          <w:rFonts w:ascii="Trebuchet MS" w:hAnsi="Trebuchet MS"/>
          <w:b/>
          <w:color w:val="1F497D" w:themeColor="text2"/>
        </w:rPr>
        <w:t xml:space="preserve">Cheltuielile generale de administrație (cheltuieli indirecte pe bază de costuri reale) </w:t>
      </w:r>
      <w:r w:rsidRPr="00EB238C">
        <w:rPr>
          <w:rFonts w:ascii="Trebuchet MS" w:hAnsi="Trebuchet MS"/>
          <w:color w:val="1F497D" w:themeColor="text2"/>
        </w:rPr>
        <w:t>vor fi decontate ca maximum 15% din cheltu</w:t>
      </w:r>
      <w:r w:rsidR="00054392">
        <w:rPr>
          <w:rFonts w:ascii="Trebuchet MS" w:hAnsi="Trebuchet MS"/>
          <w:color w:val="1F497D" w:themeColor="text2"/>
        </w:rPr>
        <w:t>ielile directe ale proiectului.</w:t>
      </w:r>
    </w:p>
    <w:p w14:paraId="5DF2888E" w14:textId="77777777" w:rsidR="00BE3D2D" w:rsidRPr="00EB238C" w:rsidRDefault="00BE3D2D" w:rsidP="00BE3D2D">
      <w:pPr>
        <w:jc w:val="both"/>
        <w:rPr>
          <w:rFonts w:ascii="Trebuchet MS" w:hAnsi="Trebuchet MS"/>
          <w:color w:val="1F497D" w:themeColor="text2"/>
        </w:rPr>
      </w:pPr>
      <w:r w:rsidRPr="00EB238C">
        <w:rPr>
          <w:rFonts w:ascii="Trebuchet MS" w:hAnsi="Trebuchet MS"/>
          <w:color w:val="1F497D" w:themeColor="text2"/>
        </w:rPr>
        <w:lastRenderedPageBreak/>
        <w:t xml:space="preserve">Cu privire la eligibilitatea cheltuielilor pentru achiziția de echipamente și pentru închirieri și leasing, trebuie respectate și plafoanele stabilite prin documentul Orientări privind accesarea finanțărilor  în cadrul Programului Operațional Capital Uman 2014-2020, </w:t>
      </w:r>
      <w:r w:rsidRPr="00EB238C">
        <w:rPr>
          <w:rFonts w:ascii="Trebuchet MS" w:eastAsia="MS Mincho" w:hAnsi="Trebuchet MS"/>
          <w:color w:val="1F497D" w:themeColor="text2"/>
        </w:rPr>
        <w:t>cu modificările si completările ulterioare</w:t>
      </w:r>
      <w:r w:rsidRPr="00EB238C">
        <w:rPr>
          <w:rFonts w:ascii="Trebuchet MS" w:hAnsi="Trebuchet MS"/>
          <w:color w:val="1F497D" w:themeColor="text2"/>
        </w:rPr>
        <w:t>.</w:t>
      </w:r>
    </w:p>
    <w:p w14:paraId="3C6D9A0F" w14:textId="77777777" w:rsidR="00BE3D2D" w:rsidRPr="00EB238C" w:rsidRDefault="00BE3D2D" w:rsidP="00BE3D2D">
      <w:pPr>
        <w:pStyle w:val="Titlu1"/>
        <w:spacing w:before="0" w:line="240" w:lineRule="auto"/>
        <w:jc w:val="both"/>
        <w:rPr>
          <w:rFonts w:ascii="Trebuchet MS" w:hAnsi="Trebuchet MS"/>
          <w:b/>
          <w:color w:val="1F497D" w:themeColor="text2"/>
          <w:sz w:val="22"/>
          <w:szCs w:val="22"/>
        </w:rPr>
      </w:pPr>
      <w:bookmarkStart w:id="65" w:name="_Toc497223546"/>
      <w:r w:rsidRPr="00EB238C">
        <w:rPr>
          <w:rFonts w:ascii="Trebuchet MS" w:hAnsi="Trebuchet MS"/>
          <w:b/>
          <w:color w:val="1F497D" w:themeColor="text2"/>
          <w:sz w:val="22"/>
          <w:szCs w:val="22"/>
        </w:rPr>
        <w:t>CAPITOLUL 3. Completarea cererii de finanțare</w:t>
      </w:r>
      <w:bookmarkEnd w:id="63"/>
      <w:bookmarkEnd w:id="64"/>
      <w:bookmarkEnd w:id="65"/>
    </w:p>
    <w:p w14:paraId="53BC0F8F" w14:textId="77777777" w:rsidR="00BE3D2D" w:rsidRPr="00EB238C" w:rsidRDefault="00BE3D2D" w:rsidP="00BE3D2D">
      <w:pPr>
        <w:spacing w:after="0" w:line="240" w:lineRule="auto"/>
        <w:ind w:left="360"/>
        <w:jc w:val="both"/>
        <w:rPr>
          <w:rFonts w:ascii="Trebuchet MS" w:hAnsi="Trebuchet MS"/>
          <w:i/>
          <w:color w:val="1F497D" w:themeColor="text2"/>
        </w:rPr>
      </w:pPr>
    </w:p>
    <w:p w14:paraId="70ADC02E" w14:textId="77777777" w:rsidR="00BE3D2D" w:rsidRPr="00EB238C" w:rsidRDefault="00BE3D2D" w:rsidP="00BE3D2D">
      <w:pPr>
        <w:spacing w:after="0" w:line="240" w:lineRule="auto"/>
        <w:jc w:val="both"/>
        <w:rPr>
          <w:rFonts w:ascii="Trebuchet MS" w:hAnsi="Trebuchet MS"/>
          <w:b/>
          <w:color w:val="1F497D" w:themeColor="text2"/>
        </w:rPr>
      </w:pPr>
      <w:r w:rsidRPr="00EB238C">
        <w:rPr>
          <w:rFonts w:ascii="Trebuchet MS" w:hAnsi="Trebuchet MS"/>
          <w:color w:val="1F497D" w:themeColor="text2"/>
        </w:rPr>
        <w:t xml:space="preserve">Completarea cererii de finanțare se realizează în conformitate cu documentul Orientări privind accesarea finanțărilor în cadrul Programului Operațional Capital Uman 2014-2020, cu modificările si completările ulterioare, precum și cu instrucțiunile de completare furnizate în sistemul informatic la apelurile de proiecte. </w:t>
      </w:r>
    </w:p>
    <w:p w14:paraId="54B29FBE" w14:textId="77777777" w:rsidR="00BE3D2D" w:rsidRPr="00EB238C" w:rsidRDefault="00BE3D2D" w:rsidP="00BE3D2D">
      <w:pPr>
        <w:spacing w:after="0" w:line="240" w:lineRule="auto"/>
        <w:ind w:left="360"/>
        <w:jc w:val="both"/>
        <w:rPr>
          <w:rFonts w:ascii="Trebuchet MS" w:hAnsi="Trebuchet MS"/>
          <w:b/>
          <w:color w:val="1F497D" w:themeColor="text2"/>
        </w:rPr>
      </w:pPr>
    </w:p>
    <w:p w14:paraId="63A71FC0" w14:textId="77777777" w:rsidR="00BE3D2D" w:rsidRPr="00EB238C" w:rsidRDefault="00BE3D2D" w:rsidP="00BE3D2D">
      <w:pPr>
        <w:pStyle w:val="Titlu1"/>
        <w:spacing w:before="0" w:line="240" w:lineRule="auto"/>
        <w:jc w:val="both"/>
        <w:rPr>
          <w:rFonts w:ascii="Trebuchet MS" w:hAnsi="Trebuchet MS"/>
          <w:b/>
          <w:color w:val="1F497D" w:themeColor="text2"/>
          <w:sz w:val="22"/>
          <w:szCs w:val="22"/>
        </w:rPr>
      </w:pPr>
      <w:bookmarkStart w:id="66" w:name="_Toc495329410"/>
      <w:bookmarkStart w:id="67" w:name="_Toc495397017"/>
      <w:bookmarkStart w:id="68" w:name="_Toc497223547"/>
      <w:r w:rsidRPr="00EB238C">
        <w:rPr>
          <w:rFonts w:ascii="Trebuchet MS" w:hAnsi="Trebuchet MS"/>
          <w:b/>
          <w:color w:val="1F497D" w:themeColor="text2"/>
          <w:sz w:val="22"/>
          <w:szCs w:val="22"/>
        </w:rPr>
        <w:t>CAPITOLUL 4. Procesul de evaluare și selecție a proiectelor</w:t>
      </w:r>
      <w:bookmarkEnd w:id="66"/>
      <w:bookmarkEnd w:id="67"/>
      <w:bookmarkEnd w:id="68"/>
      <w:r w:rsidRPr="00EB238C">
        <w:rPr>
          <w:rFonts w:ascii="Trebuchet MS" w:hAnsi="Trebuchet MS"/>
          <w:b/>
          <w:color w:val="1F497D" w:themeColor="text2"/>
          <w:sz w:val="22"/>
          <w:szCs w:val="22"/>
        </w:rPr>
        <w:t xml:space="preserve"> </w:t>
      </w:r>
    </w:p>
    <w:p w14:paraId="1D79FFE3" w14:textId="77777777" w:rsidR="00BE3D2D" w:rsidRPr="00EB238C" w:rsidRDefault="00BE3D2D" w:rsidP="00BE3D2D">
      <w:pPr>
        <w:spacing w:after="0" w:line="240" w:lineRule="auto"/>
        <w:ind w:left="360"/>
        <w:jc w:val="both"/>
        <w:rPr>
          <w:rFonts w:ascii="Trebuchet MS" w:hAnsi="Trebuchet MS"/>
          <w:color w:val="1F497D" w:themeColor="text2"/>
        </w:rPr>
      </w:pPr>
    </w:p>
    <w:p w14:paraId="6C5A79F5" w14:textId="77777777" w:rsidR="00BE3D2D" w:rsidRPr="00EB238C" w:rsidRDefault="00BE3D2D" w:rsidP="00BE3D2D">
      <w:pPr>
        <w:spacing w:after="0" w:line="240" w:lineRule="auto"/>
        <w:jc w:val="both"/>
        <w:rPr>
          <w:rFonts w:ascii="Trebuchet MS" w:hAnsi="Trebuchet MS"/>
          <w:color w:val="1F497D" w:themeColor="text2"/>
        </w:rPr>
      </w:pPr>
      <w:r w:rsidRPr="00EB238C">
        <w:rPr>
          <w:rFonts w:ascii="Trebuchet MS" w:hAnsi="Trebuchet MS"/>
          <w:color w:val="1F497D" w:themeColor="text2"/>
        </w:rPr>
        <w:t>Selecția proiectelor se efectuează în conformitate cu prevederile:</w:t>
      </w:r>
    </w:p>
    <w:p w14:paraId="6605ABAE" w14:textId="77777777" w:rsidR="00BE3D2D" w:rsidRPr="00EB238C" w:rsidRDefault="00BE3D2D" w:rsidP="00BE3D2D">
      <w:pPr>
        <w:pStyle w:val="Listparagraf"/>
        <w:numPr>
          <w:ilvl w:val="0"/>
          <w:numId w:val="19"/>
        </w:numPr>
        <w:spacing w:after="0" w:line="240" w:lineRule="auto"/>
        <w:jc w:val="both"/>
        <w:rPr>
          <w:rFonts w:ascii="Trebuchet MS" w:hAnsi="Trebuchet MS"/>
          <w:iCs/>
          <w:color w:val="1F497D" w:themeColor="text2"/>
        </w:rPr>
      </w:pPr>
      <w:r w:rsidRPr="00EB238C">
        <w:rPr>
          <w:rFonts w:ascii="Trebuchet MS" w:hAnsi="Trebuchet MS"/>
          <w:color w:val="1F497D" w:themeColor="text2"/>
        </w:rPr>
        <w:t xml:space="preserve">documentului </w:t>
      </w:r>
      <w:r w:rsidRPr="00EB238C">
        <w:rPr>
          <w:rFonts w:ascii="Trebuchet MS" w:hAnsi="Trebuchet MS"/>
          <w:i/>
          <w:iCs/>
          <w:color w:val="1F497D" w:themeColor="text2"/>
        </w:rPr>
        <w:t xml:space="preserve">Orientări privind accesarea finanțărilor în cadrul Programului Operațional Capital Uman 2014-2020, </w:t>
      </w:r>
      <w:r w:rsidRPr="00EB238C">
        <w:rPr>
          <w:rFonts w:ascii="Trebuchet MS" w:hAnsi="Trebuchet MS"/>
          <w:i/>
          <w:color w:val="1F497D" w:themeColor="text2"/>
        </w:rPr>
        <w:t>cu modificările si completările ulterioare</w:t>
      </w:r>
      <w:r w:rsidRPr="00EB238C">
        <w:rPr>
          <w:rFonts w:ascii="Trebuchet MS" w:hAnsi="Trebuchet MS"/>
          <w:i/>
          <w:iCs/>
          <w:color w:val="1F497D" w:themeColor="text2"/>
        </w:rPr>
        <w:t>,</w:t>
      </w:r>
    </w:p>
    <w:p w14:paraId="02981FD6" w14:textId="77777777" w:rsidR="00BE3D2D" w:rsidRPr="00EB238C" w:rsidRDefault="00BE3D2D" w:rsidP="00BE3D2D">
      <w:pPr>
        <w:pStyle w:val="Listparagraf"/>
        <w:numPr>
          <w:ilvl w:val="0"/>
          <w:numId w:val="19"/>
        </w:numPr>
        <w:spacing w:after="0" w:line="240" w:lineRule="auto"/>
        <w:jc w:val="both"/>
        <w:rPr>
          <w:rFonts w:ascii="Trebuchet MS" w:hAnsi="Trebuchet MS"/>
          <w:i/>
          <w:iCs/>
          <w:color w:val="1F497D" w:themeColor="text2"/>
        </w:rPr>
      </w:pPr>
      <w:r w:rsidRPr="00EB238C">
        <w:rPr>
          <w:rFonts w:ascii="Trebuchet MS" w:hAnsi="Trebuchet MS"/>
          <w:i/>
          <w:iCs/>
          <w:color w:val="1F497D" w:themeColor="text2"/>
        </w:rPr>
        <w:t>Metodologiei de evaluare și selecție a proiectelor POCU,</w:t>
      </w:r>
    </w:p>
    <w:p w14:paraId="2109FE41" w14:textId="77777777" w:rsidR="00BE3D2D" w:rsidRPr="00EB238C" w:rsidRDefault="00BE3D2D" w:rsidP="00BE3D2D">
      <w:pPr>
        <w:pStyle w:val="Listparagraf"/>
        <w:numPr>
          <w:ilvl w:val="0"/>
          <w:numId w:val="19"/>
        </w:numPr>
        <w:spacing w:after="0" w:line="240" w:lineRule="auto"/>
        <w:jc w:val="both"/>
        <w:rPr>
          <w:rFonts w:ascii="Trebuchet MS" w:hAnsi="Trebuchet MS"/>
          <w:i/>
          <w:iCs/>
          <w:color w:val="1F497D" w:themeColor="text2"/>
        </w:rPr>
      </w:pPr>
      <w:r w:rsidRPr="00EB238C">
        <w:rPr>
          <w:rFonts w:ascii="Trebuchet MS" w:hAnsi="Trebuchet MS"/>
          <w:i/>
          <w:color w:val="1F497D" w:themeColor="text2"/>
        </w:rPr>
        <w:t>Grilei de verificare a conformității administrative și a eligibilității,</w:t>
      </w:r>
    </w:p>
    <w:p w14:paraId="176BCF39" w14:textId="77777777" w:rsidR="00BE3D2D" w:rsidRPr="00EB238C" w:rsidRDefault="00BE3D2D" w:rsidP="00BE3D2D">
      <w:pPr>
        <w:pStyle w:val="Listparagraf"/>
        <w:numPr>
          <w:ilvl w:val="0"/>
          <w:numId w:val="19"/>
        </w:numPr>
        <w:spacing w:after="0" w:line="240" w:lineRule="auto"/>
        <w:jc w:val="both"/>
        <w:rPr>
          <w:rFonts w:ascii="Trebuchet MS" w:hAnsi="Trebuchet MS"/>
          <w:i/>
          <w:iCs/>
          <w:color w:val="1F497D" w:themeColor="text2"/>
        </w:rPr>
      </w:pPr>
      <w:r w:rsidRPr="00EB238C">
        <w:rPr>
          <w:rFonts w:ascii="Trebuchet MS" w:hAnsi="Trebuchet MS"/>
          <w:i/>
          <w:color w:val="1F497D" w:themeColor="text2"/>
        </w:rPr>
        <w:t>Grilei de evaluare și selecție tehnica si financiara.</w:t>
      </w:r>
    </w:p>
    <w:p w14:paraId="1DF96C64" w14:textId="77777777" w:rsidR="00BE3D2D" w:rsidRPr="00EB238C" w:rsidRDefault="00BE3D2D" w:rsidP="00BE3D2D">
      <w:pPr>
        <w:spacing w:after="0" w:line="240" w:lineRule="auto"/>
        <w:ind w:left="360"/>
        <w:jc w:val="both"/>
        <w:rPr>
          <w:rFonts w:ascii="Trebuchet MS" w:hAnsi="Trebuchet MS"/>
          <w:color w:val="1F497D" w:themeColor="text2"/>
        </w:rPr>
      </w:pPr>
    </w:p>
    <w:p w14:paraId="04BFF207" w14:textId="77777777" w:rsidR="00BE3D2D" w:rsidRPr="00EB238C" w:rsidRDefault="00BE3D2D" w:rsidP="00BE3D2D">
      <w:pPr>
        <w:pStyle w:val="Titlu1"/>
        <w:spacing w:before="0" w:line="240" w:lineRule="auto"/>
        <w:jc w:val="both"/>
        <w:rPr>
          <w:rFonts w:ascii="Trebuchet MS" w:hAnsi="Trebuchet MS"/>
          <w:b/>
          <w:color w:val="1F497D" w:themeColor="text2"/>
          <w:sz w:val="22"/>
          <w:szCs w:val="22"/>
        </w:rPr>
      </w:pPr>
      <w:bookmarkStart w:id="69" w:name="_Toc495329411"/>
      <w:bookmarkStart w:id="70" w:name="_Toc495397018"/>
      <w:bookmarkStart w:id="71" w:name="_Toc497223548"/>
      <w:r w:rsidRPr="00EB238C">
        <w:rPr>
          <w:rFonts w:ascii="Trebuchet MS" w:hAnsi="Trebuchet MS"/>
          <w:b/>
          <w:color w:val="1F497D" w:themeColor="text2"/>
          <w:sz w:val="22"/>
          <w:szCs w:val="22"/>
        </w:rPr>
        <w:t>CAPITOLUL 5. Depunerea și soluționarea contestațiilor</w:t>
      </w:r>
      <w:bookmarkEnd w:id="69"/>
      <w:bookmarkEnd w:id="70"/>
      <w:bookmarkEnd w:id="71"/>
    </w:p>
    <w:p w14:paraId="52B4A4C6" w14:textId="77777777" w:rsidR="00BE3D2D" w:rsidRPr="00EB238C" w:rsidRDefault="00BE3D2D" w:rsidP="00BE3D2D">
      <w:pPr>
        <w:spacing w:after="0" w:line="240" w:lineRule="auto"/>
        <w:ind w:left="360"/>
        <w:jc w:val="both"/>
        <w:rPr>
          <w:rFonts w:ascii="Trebuchet MS" w:hAnsi="Trebuchet MS"/>
          <w:color w:val="1F497D" w:themeColor="text2"/>
        </w:rPr>
      </w:pPr>
    </w:p>
    <w:p w14:paraId="77221C8A" w14:textId="77777777" w:rsidR="00BE3D2D" w:rsidRPr="00EB238C" w:rsidRDefault="00BE3D2D" w:rsidP="00BE3D2D">
      <w:pPr>
        <w:pStyle w:val="Listparagraf"/>
        <w:numPr>
          <w:ilvl w:val="0"/>
          <w:numId w:val="19"/>
        </w:numPr>
        <w:spacing w:after="0" w:line="240" w:lineRule="auto"/>
        <w:jc w:val="both"/>
        <w:rPr>
          <w:rFonts w:ascii="Trebuchet MS" w:hAnsi="Trebuchet MS"/>
          <w:color w:val="1F497D" w:themeColor="text2"/>
        </w:rPr>
      </w:pPr>
      <w:r w:rsidRPr="00EB238C">
        <w:rPr>
          <w:rFonts w:ascii="Trebuchet MS" w:hAnsi="Trebuchet MS"/>
          <w:color w:val="1F497D" w:themeColor="text2"/>
        </w:rPr>
        <w:t xml:space="preserve">Procesul de soluționare a contestațiilor se desfășoară în conformitate cu prevederile documentului </w:t>
      </w:r>
      <w:r w:rsidRPr="00EB238C">
        <w:rPr>
          <w:rFonts w:ascii="Trebuchet MS" w:hAnsi="Trebuchet MS"/>
          <w:i/>
          <w:iCs/>
          <w:color w:val="1F497D" w:themeColor="text2"/>
        </w:rPr>
        <w:t xml:space="preserve">Orientări privind accesarea finanțărilor în cadrul Programului Operațional Capital Uman 2014-2020, </w:t>
      </w:r>
      <w:r w:rsidRPr="00EB238C">
        <w:rPr>
          <w:rFonts w:ascii="Trebuchet MS" w:eastAsia="MS Mincho" w:hAnsi="Trebuchet MS"/>
          <w:i/>
          <w:color w:val="1F497D" w:themeColor="text2"/>
        </w:rPr>
        <w:t>cu modificările si completările ulterioare</w:t>
      </w:r>
      <w:r w:rsidRPr="00EB238C">
        <w:rPr>
          <w:rFonts w:ascii="Trebuchet MS" w:hAnsi="Trebuchet MS"/>
          <w:i/>
          <w:iCs/>
          <w:color w:val="1F497D" w:themeColor="text2"/>
        </w:rPr>
        <w:t xml:space="preserve"> </w:t>
      </w:r>
      <w:r w:rsidRPr="00EB238C">
        <w:rPr>
          <w:rFonts w:ascii="Trebuchet MS" w:hAnsi="Trebuchet MS"/>
          <w:iCs/>
          <w:color w:val="1F497D" w:themeColor="text2"/>
        </w:rPr>
        <w:t>si cele ale</w:t>
      </w:r>
      <w:r w:rsidRPr="00EB238C">
        <w:rPr>
          <w:rFonts w:ascii="Trebuchet MS" w:hAnsi="Trebuchet MS"/>
          <w:i/>
          <w:iCs/>
          <w:color w:val="1F497D" w:themeColor="text2"/>
        </w:rPr>
        <w:t xml:space="preserve"> </w:t>
      </w:r>
      <w:r w:rsidRPr="00EB238C">
        <w:rPr>
          <w:rFonts w:ascii="Trebuchet MS" w:hAnsi="Trebuchet MS"/>
          <w:color w:val="1F497D" w:themeColor="text2"/>
        </w:rPr>
        <w:t xml:space="preserve">Metodologiei de verificare, evaluare și selecție a proiectelor POCU, disponibila la: http://www.fonduri-ue.ro/images/files/programe/CU/POCU-2014/2017/Metodologia_de_evaluare_POCU_mai_2017_1.pdf. </w:t>
      </w:r>
    </w:p>
    <w:p w14:paraId="72ADC773" w14:textId="77777777" w:rsidR="00BE3D2D" w:rsidRPr="00EB238C" w:rsidRDefault="00BE3D2D" w:rsidP="00BE3D2D">
      <w:pPr>
        <w:spacing w:after="0" w:line="240" w:lineRule="auto"/>
        <w:ind w:left="360"/>
        <w:jc w:val="both"/>
        <w:rPr>
          <w:rFonts w:ascii="Trebuchet MS" w:hAnsi="Trebuchet MS"/>
          <w:b/>
          <w:color w:val="1F497D" w:themeColor="text2"/>
        </w:rPr>
      </w:pPr>
    </w:p>
    <w:p w14:paraId="0FC98795" w14:textId="77777777" w:rsidR="00BE3D2D" w:rsidRPr="00EB238C" w:rsidRDefault="00BE3D2D" w:rsidP="00BE3D2D">
      <w:pPr>
        <w:pStyle w:val="Titlu1"/>
        <w:spacing w:before="0" w:line="240" w:lineRule="auto"/>
        <w:jc w:val="both"/>
        <w:rPr>
          <w:rFonts w:ascii="Trebuchet MS" w:hAnsi="Trebuchet MS"/>
          <w:b/>
          <w:color w:val="1F497D" w:themeColor="text2"/>
          <w:sz w:val="22"/>
          <w:szCs w:val="22"/>
        </w:rPr>
      </w:pPr>
      <w:bookmarkStart w:id="72" w:name="_Toc495329412"/>
      <w:bookmarkStart w:id="73" w:name="_Toc495397019"/>
      <w:bookmarkStart w:id="74" w:name="_Toc497223549"/>
      <w:r w:rsidRPr="00EB238C">
        <w:rPr>
          <w:rFonts w:ascii="Trebuchet MS" w:hAnsi="Trebuchet MS"/>
          <w:b/>
          <w:color w:val="1F497D" w:themeColor="text2"/>
          <w:sz w:val="22"/>
          <w:szCs w:val="22"/>
        </w:rPr>
        <w:t>CAPITOLUL 6. Contractarea proiectelor – descrierea procesului</w:t>
      </w:r>
      <w:bookmarkEnd w:id="72"/>
      <w:bookmarkEnd w:id="73"/>
      <w:bookmarkEnd w:id="74"/>
      <w:r w:rsidRPr="00EB238C">
        <w:rPr>
          <w:rFonts w:ascii="Trebuchet MS" w:hAnsi="Trebuchet MS"/>
          <w:b/>
          <w:color w:val="1F497D" w:themeColor="text2"/>
          <w:sz w:val="22"/>
          <w:szCs w:val="22"/>
        </w:rPr>
        <w:t xml:space="preserve"> </w:t>
      </w:r>
    </w:p>
    <w:p w14:paraId="41631BE5" w14:textId="77777777" w:rsidR="00BE3D2D" w:rsidRPr="00EB238C" w:rsidRDefault="00BE3D2D" w:rsidP="00BE3D2D">
      <w:pPr>
        <w:spacing w:after="0" w:line="240" w:lineRule="auto"/>
        <w:ind w:left="360"/>
        <w:jc w:val="both"/>
        <w:rPr>
          <w:rFonts w:ascii="Trebuchet MS" w:eastAsia="MS ??" w:hAnsi="Trebuchet MS" w:cs="Calibri"/>
          <w:color w:val="1F497D" w:themeColor="text2"/>
        </w:rPr>
      </w:pPr>
    </w:p>
    <w:p w14:paraId="123205F2" w14:textId="77777777" w:rsidR="00BE3D2D" w:rsidRPr="00EB238C" w:rsidRDefault="00BE3D2D" w:rsidP="00BE3D2D">
      <w:pPr>
        <w:spacing w:after="0" w:line="240" w:lineRule="auto"/>
        <w:jc w:val="both"/>
        <w:rPr>
          <w:rFonts w:ascii="Trebuchet MS" w:hAnsi="Trebuchet MS"/>
          <w:color w:val="1F497D" w:themeColor="text2"/>
        </w:rPr>
      </w:pPr>
      <w:r w:rsidRPr="00EB238C">
        <w:rPr>
          <w:rFonts w:ascii="Trebuchet MS" w:hAnsi="Trebuchet MS"/>
          <w:color w:val="1F497D" w:themeColor="text2"/>
        </w:rPr>
        <w:t xml:space="preserve">Procesul de soluționare a contestațiilor se desfășoară în conformitate cu prevederile documentului </w:t>
      </w:r>
      <w:r w:rsidRPr="00EB238C">
        <w:rPr>
          <w:rFonts w:ascii="Trebuchet MS" w:hAnsi="Trebuchet MS"/>
          <w:i/>
          <w:iCs/>
          <w:color w:val="1F497D" w:themeColor="text2"/>
        </w:rPr>
        <w:t xml:space="preserve">Orientări privind accesarea finanțărilor în cadrul Programului Operațional Capital Uman 2014-2020, </w:t>
      </w:r>
      <w:r w:rsidRPr="00EB238C">
        <w:rPr>
          <w:rFonts w:ascii="Trebuchet MS" w:eastAsia="MS Mincho" w:hAnsi="Trebuchet MS"/>
          <w:i/>
          <w:color w:val="1F497D" w:themeColor="text2"/>
        </w:rPr>
        <w:t>cu modificările si completările ulterioare</w:t>
      </w:r>
      <w:r w:rsidRPr="00EB238C">
        <w:rPr>
          <w:rFonts w:ascii="Trebuchet MS" w:hAnsi="Trebuchet MS"/>
          <w:i/>
          <w:iCs/>
          <w:color w:val="1F497D" w:themeColor="text2"/>
        </w:rPr>
        <w:t xml:space="preserve"> </w:t>
      </w:r>
      <w:r w:rsidRPr="00EB238C">
        <w:rPr>
          <w:rFonts w:ascii="Trebuchet MS" w:hAnsi="Trebuchet MS"/>
          <w:iCs/>
          <w:color w:val="1F497D" w:themeColor="text2"/>
        </w:rPr>
        <w:t>si cele ale</w:t>
      </w:r>
      <w:r w:rsidRPr="00EB238C">
        <w:rPr>
          <w:rFonts w:ascii="Trebuchet MS" w:hAnsi="Trebuchet MS"/>
          <w:i/>
          <w:iCs/>
          <w:color w:val="1F497D" w:themeColor="text2"/>
        </w:rPr>
        <w:t xml:space="preserve"> </w:t>
      </w:r>
      <w:r w:rsidRPr="00EB238C">
        <w:rPr>
          <w:rFonts w:ascii="Trebuchet MS" w:hAnsi="Trebuchet MS"/>
          <w:color w:val="1F497D" w:themeColor="text2"/>
        </w:rPr>
        <w:t xml:space="preserve">Metodologiei de verificare, evaluare și selecție a proiectelor POCU. </w:t>
      </w:r>
    </w:p>
    <w:p w14:paraId="241AE204" w14:textId="77777777" w:rsidR="00BE3D2D" w:rsidRPr="00EB238C" w:rsidRDefault="00BE3D2D" w:rsidP="00BE3D2D">
      <w:pPr>
        <w:spacing w:after="0" w:line="240" w:lineRule="auto"/>
        <w:ind w:left="360"/>
        <w:jc w:val="both"/>
        <w:rPr>
          <w:rFonts w:ascii="Trebuchet MS" w:eastAsia="MS ??" w:hAnsi="Trebuchet MS" w:cs="Calibri"/>
          <w:b/>
          <w:i/>
          <w:iCs/>
          <w:color w:val="1F497D" w:themeColor="text2"/>
        </w:rPr>
      </w:pPr>
    </w:p>
    <w:p w14:paraId="365D89C5" w14:textId="77777777" w:rsidR="00BE3D2D" w:rsidRPr="00EB238C" w:rsidRDefault="00BE3D2D" w:rsidP="00BE3D2D">
      <w:pPr>
        <w:pStyle w:val="Titlu1"/>
        <w:spacing w:before="0" w:line="240" w:lineRule="auto"/>
        <w:jc w:val="both"/>
        <w:rPr>
          <w:rFonts w:ascii="Trebuchet MS" w:hAnsi="Trebuchet MS"/>
          <w:b/>
          <w:color w:val="1F497D" w:themeColor="text2"/>
          <w:sz w:val="22"/>
          <w:szCs w:val="22"/>
        </w:rPr>
      </w:pPr>
      <w:bookmarkStart w:id="75" w:name="_Toc495329413"/>
      <w:bookmarkStart w:id="76" w:name="_Toc495397020"/>
      <w:bookmarkStart w:id="77" w:name="_Toc497223550"/>
      <w:r w:rsidRPr="00EB238C">
        <w:rPr>
          <w:rFonts w:ascii="Trebuchet MS" w:hAnsi="Trebuchet MS"/>
          <w:b/>
          <w:color w:val="1F497D" w:themeColor="text2"/>
          <w:sz w:val="22"/>
          <w:szCs w:val="22"/>
        </w:rPr>
        <w:t>Anexe</w:t>
      </w:r>
      <w:bookmarkEnd w:id="75"/>
      <w:bookmarkEnd w:id="76"/>
      <w:bookmarkEnd w:id="77"/>
    </w:p>
    <w:p w14:paraId="3D7B2DFF" w14:textId="77777777" w:rsidR="00BE3D2D" w:rsidRPr="00EB238C" w:rsidRDefault="00BE3D2D" w:rsidP="00BE3D2D">
      <w:pPr>
        <w:spacing w:after="0" w:line="240" w:lineRule="auto"/>
        <w:ind w:left="360"/>
        <w:jc w:val="both"/>
        <w:rPr>
          <w:rFonts w:ascii="Trebuchet MS" w:hAnsi="Trebuchet MS"/>
          <w:color w:val="1F497D" w:themeColor="text2"/>
        </w:rPr>
      </w:pPr>
    </w:p>
    <w:p w14:paraId="39A06AE6" w14:textId="77777777" w:rsidR="00BE3D2D" w:rsidRPr="00EB238C" w:rsidRDefault="00BE3D2D" w:rsidP="00BE3D2D">
      <w:pPr>
        <w:spacing w:after="0" w:line="240" w:lineRule="auto"/>
        <w:jc w:val="both"/>
        <w:rPr>
          <w:rFonts w:ascii="Trebuchet MS" w:hAnsi="Trebuchet MS"/>
          <w:color w:val="1F497D" w:themeColor="text2"/>
        </w:rPr>
      </w:pPr>
      <w:r w:rsidRPr="00EB238C">
        <w:rPr>
          <w:rFonts w:ascii="Trebuchet MS" w:hAnsi="Trebuchet MS"/>
          <w:color w:val="1F497D" w:themeColor="text2"/>
        </w:rPr>
        <w:t>ANEXA 1. Definițiile indicatorilor de rezultat și realizare</w:t>
      </w:r>
    </w:p>
    <w:p w14:paraId="5A31DC89" w14:textId="77777777" w:rsidR="00BE3D2D" w:rsidRPr="00EB238C" w:rsidRDefault="00BE3D2D" w:rsidP="00BE3D2D">
      <w:pPr>
        <w:spacing w:after="0" w:line="240" w:lineRule="auto"/>
        <w:jc w:val="both"/>
        <w:rPr>
          <w:rFonts w:ascii="Trebuchet MS" w:hAnsi="Trebuchet MS"/>
          <w:color w:val="1F497D" w:themeColor="text2"/>
        </w:rPr>
      </w:pPr>
      <w:r w:rsidRPr="00EB238C">
        <w:rPr>
          <w:rFonts w:ascii="Trebuchet MS" w:hAnsi="Trebuchet MS"/>
          <w:color w:val="1F497D" w:themeColor="text2"/>
        </w:rPr>
        <w:t>ANEXA 2.Grila de verificare a conformității administrative și a eligibilității</w:t>
      </w:r>
    </w:p>
    <w:p w14:paraId="45E64B96" w14:textId="77777777" w:rsidR="00BE3D2D" w:rsidRPr="00EB238C" w:rsidRDefault="00BE3D2D" w:rsidP="00BE3D2D">
      <w:pPr>
        <w:spacing w:after="0" w:line="240" w:lineRule="auto"/>
        <w:jc w:val="both"/>
        <w:rPr>
          <w:rFonts w:ascii="Trebuchet MS" w:hAnsi="Trebuchet MS"/>
          <w:color w:val="1F497D" w:themeColor="text2"/>
        </w:rPr>
      </w:pPr>
      <w:r w:rsidRPr="00EB238C">
        <w:rPr>
          <w:rFonts w:ascii="Trebuchet MS" w:hAnsi="Trebuchet MS"/>
          <w:color w:val="1F497D" w:themeColor="text2"/>
        </w:rPr>
        <w:t>ANEXA 3. Grila de evaluare și selecție tehnică și financiară</w:t>
      </w:r>
    </w:p>
    <w:p w14:paraId="10EA7D50" w14:textId="433877CC" w:rsidR="00BE3D2D" w:rsidRPr="00EB238C" w:rsidRDefault="00BE3D2D" w:rsidP="00BE3D2D">
      <w:pPr>
        <w:spacing w:after="0" w:line="240" w:lineRule="auto"/>
        <w:jc w:val="both"/>
        <w:rPr>
          <w:rFonts w:ascii="Trebuchet MS" w:hAnsi="Trebuchet MS"/>
          <w:color w:val="1F497D" w:themeColor="text2"/>
        </w:rPr>
      </w:pPr>
      <w:r w:rsidRPr="00EB238C">
        <w:rPr>
          <w:rFonts w:ascii="Trebuchet MS" w:hAnsi="Trebuchet MS"/>
          <w:color w:val="1F497D" w:themeColor="text2"/>
        </w:rPr>
        <w:t xml:space="preserve">ANEXA </w:t>
      </w:r>
      <w:r w:rsidR="00246FE1">
        <w:rPr>
          <w:rFonts w:ascii="Trebuchet MS" w:hAnsi="Trebuchet MS"/>
          <w:color w:val="1F497D" w:themeColor="text2"/>
        </w:rPr>
        <w:t>4</w:t>
      </w:r>
      <w:r w:rsidRPr="00EB238C">
        <w:rPr>
          <w:rFonts w:ascii="Trebuchet MS" w:hAnsi="Trebuchet MS"/>
          <w:color w:val="1F497D" w:themeColor="text2"/>
        </w:rPr>
        <w:t>. Instrucțiuni privind completarea cererii de finanțare</w:t>
      </w:r>
    </w:p>
    <w:p w14:paraId="74E548A7" w14:textId="6858A5BF" w:rsidR="00E24DD7" w:rsidRDefault="00BE3D2D" w:rsidP="00BE3D2D">
      <w:pPr>
        <w:spacing w:after="0" w:line="240" w:lineRule="auto"/>
        <w:jc w:val="both"/>
        <w:rPr>
          <w:rFonts w:ascii="Trebuchet MS" w:hAnsi="Trebuchet MS"/>
          <w:color w:val="1F497D" w:themeColor="text2"/>
        </w:rPr>
      </w:pPr>
      <w:r w:rsidRPr="00EB238C">
        <w:rPr>
          <w:rFonts w:ascii="Trebuchet MS" w:hAnsi="Trebuchet MS"/>
          <w:color w:val="1F497D" w:themeColor="text2"/>
        </w:rPr>
        <w:t xml:space="preserve">ANEXA </w:t>
      </w:r>
      <w:r w:rsidR="00CD5E31">
        <w:rPr>
          <w:rFonts w:ascii="Trebuchet MS" w:hAnsi="Trebuchet MS"/>
          <w:color w:val="1F497D" w:themeColor="text2"/>
        </w:rPr>
        <w:t>5</w:t>
      </w:r>
      <w:r w:rsidRPr="00EB238C">
        <w:rPr>
          <w:rFonts w:ascii="Trebuchet MS" w:hAnsi="Trebuchet MS"/>
          <w:color w:val="1F497D" w:themeColor="text2"/>
        </w:rPr>
        <w:t>. Declarație pe propria răspundere privind asumarea responsabilității pentru asigurarea sustenabilității măsurilor sprijinite</w:t>
      </w:r>
    </w:p>
    <w:bookmarkEnd w:id="56"/>
    <w:bookmarkEnd w:id="57"/>
    <w:bookmarkEnd w:id="58"/>
    <w:p w14:paraId="4A6392E8" w14:textId="77777777" w:rsidR="00D608B7" w:rsidRPr="00EB238C" w:rsidRDefault="00D608B7" w:rsidP="0027120D">
      <w:pPr>
        <w:spacing w:before="120" w:after="120" w:line="240" w:lineRule="auto"/>
        <w:jc w:val="both"/>
        <w:rPr>
          <w:rFonts w:ascii="Trebuchet MS" w:eastAsia="Calibri" w:hAnsi="Trebuchet MS" w:cs="Times New Roman"/>
          <w:b/>
          <w:color w:val="1F497D" w:themeColor="text2"/>
          <w:sz w:val="24"/>
          <w:szCs w:val="24"/>
        </w:rPr>
      </w:pPr>
    </w:p>
    <w:sectPr w:rsidR="00D608B7" w:rsidRPr="00EB238C" w:rsidSect="00077B94">
      <w:pgSz w:w="11906" w:h="16838"/>
      <w:pgMar w:top="288" w:right="994" w:bottom="562" w:left="1282" w:header="130" w:footer="706"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52751E" w16cid:durableId="1E5505B4"/>
  <w16cid:commentId w16cid:paraId="223DB817" w16cid:durableId="1E5505B5"/>
  <w16cid:commentId w16cid:paraId="29221371" w16cid:durableId="1E5505B6"/>
  <w16cid:commentId w16cid:paraId="4084D601" w16cid:durableId="1E5505B7"/>
  <w16cid:commentId w16cid:paraId="24CDA471" w16cid:durableId="1E5505B8"/>
  <w16cid:commentId w16cid:paraId="38243C15" w16cid:durableId="1E5505B9"/>
  <w16cid:commentId w16cid:paraId="032C5B85" w16cid:durableId="1E5505BA"/>
  <w16cid:commentId w16cid:paraId="41204198" w16cid:durableId="1E5505BB"/>
  <w16cid:commentId w16cid:paraId="1AFD69FA" w16cid:durableId="1E5505BC"/>
  <w16cid:commentId w16cid:paraId="658BBC30" w16cid:durableId="1E5505BD"/>
  <w16cid:commentId w16cid:paraId="7D11156D" w16cid:durableId="1E55085A"/>
  <w16cid:commentId w16cid:paraId="381159BA" w16cid:durableId="1E5505BE"/>
  <w16cid:commentId w16cid:paraId="5993B85B" w16cid:durableId="1E5505BF"/>
  <w16cid:commentId w16cid:paraId="4FAFC428" w16cid:durableId="1E5505C0"/>
  <w16cid:commentId w16cid:paraId="2C8EB8EF" w16cid:durableId="1E5505C1"/>
  <w16cid:commentId w16cid:paraId="4FE65339" w16cid:durableId="1E5505C2"/>
  <w16cid:commentId w16cid:paraId="189757B7" w16cid:durableId="1E5505C3"/>
  <w16cid:commentId w16cid:paraId="27EBB100" w16cid:durableId="1E5505C4"/>
  <w16cid:commentId w16cid:paraId="221C68D5" w16cid:durableId="1E5505C5"/>
  <w16cid:commentId w16cid:paraId="33C9E2C8" w16cid:durableId="1E5505C6"/>
  <w16cid:commentId w16cid:paraId="70726109" w16cid:durableId="1E5505C7"/>
  <w16cid:commentId w16cid:paraId="35E58CBC" w16cid:durableId="1E5505C8"/>
  <w16cid:commentId w16cid:paraId="0B9D3A45" w16cid:durableId="1E5505C9"/>
  <w16cid:commentId w16cid:paraId="271FF244" w16cid:durableId="1E5505CA"/>
  <w16cid:commentId w16cid:paraId="0A946692" w16cid:durableId="1E5505CB"/>
  <w16cid:commentId w16cid:paraId="25A8FB4F" w16cid:durableId="1E5505CC"/>
  <w16cid:commentId w16cid:paraId="4A3252B6" w16cid:durableId="1E5505CD"/>
  <w16cid:commentId w16cid:paraId="577859BA" w16cid:durableId="1E5505CE"/>
  <w16cid:commentId w16cid:paraId="4C6B71D0" w16cid:durableId="1E5505CF"/>
  <w16cid:commentId w16cid:paraId="1611464A" w16cid:durableId="1E5505D0"/>
  <w16cid:commentId w16cid:paraId="1301E282" w16cid:durableId="1E5505D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DDA980" w14:textId="77777777" w:rsidR="005B5B06" w:rsidRDefault="005B5B06" w:rsidP="000331B2">
      <w:pPr>
        <w:spacing w:after="0" w:line="240" w:lineRule="auto"/>
      </w:pPr>
      <w:r>
        <w:separator/>
      </w:r>
    </w:p>
  </w:endnote>
  <w:endnote w:type="continuationSeparator" w:id="0">
    <w:p w14:paraId="3C26A90B" w14:textId="77777777" w:rsidR="005B5B06" w:rsidRDefault="005B5B06"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Arial">
    <w:panose1 w:val="020B0604020202020204"/>
    <w:charset w:val="00"/>
    <w:family w:val="swiss"/>
    <w:pitch w:val="variable"/>
    <w:sig w:usb0="E0002AFF" w:usb1="C0007843" w:usb2="00000009" w:usb3="00000000" w:csb0="0000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auto"/>
    <w:pitch w:val="variable"/>
    <w:sig w:usb0="00000003" w:usb1="00000000" w:usb2="00000000" w:usb3="00000000" w:csb0="00000001" w:csb1="00000000"/>
  </w:font>
  <w:font w:name="font206">
    <w:altName w:val="MS Mincho"/>
    <w:charset w:val="80"/>
    <w:family w:val="auto"/>
    <w:pitch w:val="variable"/>
  </w:font>
  <w:font w:name="Segoe UI">
    <w:panose1 w:val="020B0502040204020203"/>
    <w:charset w:val="00"/>
    <w:family w:val="swiss"/>
    <w:pitch w:val="variable"/>
    <w:sig w:usb0="E10022FF" w:usb1="C000E47F" w:usb2="00000029" w:usb3="00000000" w:csb0="000001DF" w:csb1="00000000"/>
  </w:font>
  <w:font w:name="TrebuchetMS">
    <w:altName w:val="MS Mincho"/>
    <w:panose1 w:val="00000000000000000000"/>
    <w:charset w:val="80"/>
    <w:family w:val="auto"/>
    <w:notTrueType/>
    <w:pitch w:val="default"/>
    <w:sig w:usb0="00000000" w:usb1="08070000" w:usb2="00000010" w:usb3="00000000" w:csb0="00020000"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Calibri,Bold">
    <w:panose1 w:val="00000000000000000000"/>
    <w:charset w:val="00"/>
    <w:family w:val="auto"/>
    <w:notTrueType/>
    <w:pitch w:val="default"/>
    <w:sig w:usb0="00000003" w:usb1="00000000" w:usb2="00000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12E66" w14:textId="38667C50" w:rsidR="007724EE" w:rsidRPr="008A4B0A" w:rsidRDefault="007724EE">
    <w:pPr>
      <w:pStyle w:val="Subsol"/>
      <w:jc w:val="right"/>
      <w:rPr>
        <w:rFonts w:ascii="Calibri" w:hAnsi="Calibri"/>
        <w:b/>
        <w:i/>
        <w:color w:val="17365D"/>
        <w:sz w:val="20"/>
        <w:szCs w:val="20"/>
      </w:rPr>
    </w:pPr>
    <w:r w:rsidRPr="008A4B0A">
      <w:rPr>
        <w:rFonts w:ascii="Calibri" w:hAnsi="Calibri"/>
        <w:b/>
        <w:color w:val="17365D"/>
        <w:sz w:val="20"/>
        <w:szCs w:val="20"/>
      </w:rPr>
      <w:fldChar w:fldCharType="begin"/>
    </w:r>
    <w:r w:rsidRPr="008A4B0A">
      <w:rPr>
        <w:rFonts w:ascii="Calibri" w:hAnsi="Calibri"/>
        <w:b/>
        <w:color w:val="17365D"/>
        <w:sz w:val="20"/>
        <w:szCs w:val="20"/>
      </w:rPr>
      <w:instrText xml:space="preserve"> PAGE </w:instrText>
    </w:r>
    <w:r w:rsidRPr="008A4B0A">
      <w:rPr>
        <w:rFonts w:ascii="Calibri" w:hAnsi="Calibri"/>
        <w:b/>
        <w:color w:val="17365D"/>
        <w:sz w:val="20"/>
        <w:szCs w:val="20"/>
      </w:rPr>
      <w:fldChar w:fldCharType="separate"/>
    </w:r>
    <w:r w:rsidR="00223F9D">
      <w:rPr>
        <w:rFonts w:ascii="Calibri" w:hAnsi="Calibri"/>
        <w:b/>
        <w:noProof/>
        <w:color w:val="17365D"/>
        <w:sz w:val="20"/>
        <w:szCs w:val="20"/>
      </w:rPr>
      <w:t>24</w:t>
    </w:r>
    <w:r w:rsidRPr="008A4B0A">
      <w:rPr>
        <w:rFonts w:ascii="Calibri" w:hAnsi="Calibri"/>
        <w:b/>
        <w:color w:val="17365D"/>
        <w:sz w:val="20"/>
        <w:szCs w:val="20"/>
      </w:rPr>
      <w:fldChar w:fldCharType="end"/>
    </w:r>
  </w:p>
  <w:p w14:paraId="699DCA6E" w14:textId="77777777" w:rsidR="007724EE" w:rsidRPr="00E27F0A" w:rsidRDefault="007724EE" w:rsidP="00B34B18">
    <w:pPr>
      <w:pStyle w:val="Subsol"/>
      <w:spacing w:line="240" w:lineRule="auto"/>
      <w:jc w:val="center"/>
      <w:rPr>
        <w:rFonts w:ascii="Calibri" w:hAnsi="Calibri"/>
        <w:color w:val="1F4E79"/>
        <w:sz w:val="18"/>
        <w:szCs w:val="18"/>
      </w:rPr>
    </w:pPr>
    <w:r w:rsidRPr="00E27F0A">
      <w:rPr>
        <w:rFonts w:ascii="Calibri" w:hAnsi="Calibri"/>
        <w:color w:val="1F4E79"/>
        <w:sz w:val="18"/>
        <w:szCs w:val="18"/>
      </w:rPr>
      <w:t>Ghidul solicitantului – condiții specifice</w:t>
    </w:r>
  </w:p>
  <w:p w14:paraId="3BEBE8F1" w14:textId="0E4DBCA0" w:rsidR="007724EE" w:rsidRDefault="007724EE" w:rsidP="00B34B18">
    <w:pPr>
      <w:spacing w:before="120" w:after="120" w:line="240" w:lineRule="auto"/>
      <w:jc w:val="center"/>
      <w:rPr>
        <w:rFonts w:ascii="Calibri" w:eastAsia="Times New Roman" w:hAnsi="Calibri" w:cs="PF Square Sans Pro Medium"/>
        <w:color w:val="1F4E79"/>
        <w:sz w:val="18"/>
        <w:szCs w:val="18"/>
        <w:lang w:eastAsia="ar-SA"/>
      </w:rPr>
    </w:pPr>
    <w:r>
      <w:rPr>
        <w:rFonts w:ascii="Calibri" w:eastAsia="Times New Roman" w:hAnsi="Calibri" w:cs="PF Square Sans Pro Medium"/>
        <w:color w:val="1F4E79"/>
        <w:sz w:val="18"/>
        <w:szCs w:val="18"/>
        <w:lang w:eastAsia="ar-SA"/>
      </w:rPr>
      <w:t>Servicii sociale</w:t>
    </w:r>
    <w:r w:rsidRPr="00D91D38">
      <w:rPr>
        <w:rFonts w:ascii="Calibri" w:eastAsia="Times New Roman" w:hAnsi="Calibri" w:cs="PF Square Sans Pro Medium"/>
        <w:color w:val="1F4E79"/>
        <w:sz w:val="18"/>
        <w:szCs w:val="18"/>
        <w:lang w:eastAsia="ar-SA"/>
      </w:rPr>
      <w:t xml:space="preserve"> și </w:t>
    </w:r>
    <w:proofErr w:type="spellStart"/>
    <w:r w:rsidRPr="00D91D38">
      <w:rPr>
        <w:rFonts w:ascii="Calibri" w:eastAsia="Times New Roman" w:hAnsi="Calibri" w:cs="PF Square Sans Pro Medium"/>
        <w:color w:val="1F4E79"/>
        <w:sz w:val="18"/>
        <w:szCs w:val="18"/>
        <w:lang w:eastAsia="ar-SA"/>
      </w:rPr>
      <w:t>socio</w:t>
    </w:r>
    <w:proofErr w:type="spellEnd"/>
    <w:r w:rsidRPr="00D91D38">
      <w:rPr>
        <w:rFonts w:ascii="Calibri" w:eastAsia="Times New Roman" w:hAnsi="Calibri" w:cs="PF Square Sans Pro Medium"/>
        <w:color w:val="1F4E79"/>
        <w:sz w:val="18"/>
        <w:szCs w:val="18"/>
        <w:lang w:eastAsia="ar-SA"/>
      </w:rPr>
      <w:t>-profesionale la nivelul com</w:t>
    </w:r>
    <w:r>
      <w:rPr>
        <w:rFonts w:ascii="Calibri" w:eastAsia="Times New Roman" w:hAnsi="Calibri" w:cs="PF Square Sans Pro Medium"/>
        <w:color w:val="1F4E79"/>
        <w:sz w:val="18"/>
        <w:szCs w:val="18"/>
        <w:lang w:eastAsia="ar-SA"/>
      </w:rPr>
      <w:t>unității pentru copii și tineri</w:t>
    </w:r>
  </w:p>
  <w:p w14:paraId="552A9F3A" w14:textId="720BD811" w:rsidR="007724EE" w:rsidRPr="00427C9F" w:rsidRDefault="007724EE" w:rsidP="00B34B18">
    <w:pPr>
      <w:spacing w:before="120" w:after="120" w:line="240" w:lineRule="auto"/>
      <w:jc w:val="center"/>
      <w:rPr>
        <w:rFonts w:ascii="Calibri" w:eastAsia="Times New Roman" w:hAnsi="Calibri" w:cs="PF Square Sans Pro Medium"/>
        <w:color w:val="1F4E79"/>
        <w:sz w:val="18"/>
        <w:szCs w:val="18"/>
        <w:lang w:eastAsia="ar-SA"/>
      </w:rPr>
    </w:pPr>
    <w:r w:rsidRPr="0041322E">
      <w:rPr>
        <w:rFonts w:ascii="Calibri" w:eastAsia="Times New Roman" w:hAnsi="Calibri" w:cs="PF Square Sans Pro Medium"/>
        <w:color w:val="1F4E79"/>
        <w:sz w:val="18"/>
        <w:szCs w:val="18"/>
        <w:lang w:eastAsia="ar-SA"/>
      </w:rPr>
      <w:t>AP 4/ PI 9.iv/ OS 4.12, 4.13 &amp;, 4.14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DF4D89" w14:textId="77777777" w:rsidR="005B5B06" w:rsidRDefault="005B5B06" w:rsidP="000331B2">
      <w:pPr>
        <w:spacing w:after="0" w:line="240" w:lineRule="auto"/>
      </w:pPr>
      <w:r>
        <w:separator/>
      </w:r>
    </w:p>
  </w:footnote>
  <w:footnote w:type="continuationSeparator" w:id="0">
    <w:p w14:paraId="02C90786" w14:textId="77777777" w:rsidR="005B5B06" w:rsidRDefault="005B5B06" w:rsidP="000331B2">
      <w:pPr>
        <w:spacing w:after="0" w:line="240" w:lineRule="auto"/>
      </w:pPr>
      <w:r>
        <w:continuationSeparator/>
      </w:r>
    </w:p>
  </w:footnote>
  <w:footnote w:id="1">
    <w:p w14:paraId="114D0EAD" w14:textId="77777777" w:rsidR="007724EE" w:rsidRPr="00492A42" w:rsidRDefault="007724EE" w:rsidP="00B34B18">
      <w:pPr>
        <w:pStyle w:val="Textnotdesubsol"/>
        <w:rPr>
          <w:sz w:val="16"/>
          <w:szCs w:val="16"/>
        </w:rPr>
      </w:pPr>
      <w:r>
        <w:rPr>
          <w:rStyle w:val="Referinnotdesubsol"/>
        </w:rPr>
        <w:footnoteRef/>
      </w:r>
      <w:r w:rsidRPr="00492A42">
        <w:rPr>
          <w:rFonts w:asciiTheme="minorHAnsi" w:hAnsiTheme="minorHAnsi"/>
          <w:color w:val="002060"/>
          <w:sz w:val="16"/>
          <w:szCs w:val="16"/>
        </w:rPr>
        <w:t>Strategia Națională pentru Ocuparea Forței de Muncă 2014-2020</w:t>
      </w:r>
    </w:p>
    <w:p w14:paraId="5438B69F" w14:textId="77777777" w:rsidR="007724EE" w:rsidRPr="004C19AF" w:rsidRDefault="005B5B06" w:rsidP="00B34B18">
      <w:pPr>
        <w:pStyle w:val="Textnotdesubsol"/>
        <w:rPr>
          <w:rFonts w:asciiTheme="minorHAnsi" w:hAnsiTheme="minorHAnsi"/>
        </w:rPr>
      </w:pPr>
      <w:hyperlink r:id="rId1" w:history="1">
        <w:r w:rsidR="007724EE" w:rsidRPr="00492A42">
          <w:rPr>
            <w:rStyle w:val="Hyperlink"/>
            <w:rFonts w:asciiTheme="minorHAnsi" w:hAnsiTheme="minorHAnsi"/>
            <w:sz w:val="16"/>
            <w:szCs w:val="16"/>
          </w:rPr>
          <w:t>http://www.mmuncii.ro/j33/images/Documente/Munca/2014-DOES/2014-01-31_Anexa1_Strategia_de_Ocupare.pdf</w:t>
        </w:r>
      </w:hyperlink>
    </w:p>
  </w:footnote>
  <w:footnote w:id="2">
    <w:p w14:paraId="1EC2DF4F" w14:textId="77777777" w:rsidR="007724EE" w:rsidRPr="00492A42" w:rsidRDefault="007724EE" w:rsidP="00B34B18">
      <w:pPr>
        <w:pStyle w:val="Textnotdesubsol"/>
        <w:rPr>
          <w:rFonts w:asciiTheme="minorHAnsi" w:hAnsiTheme="minorHAnsi"/>
          <w:sz w:val="16"/>
          <w:szCs w:val="16"/>
        </w:rPr>
      </w:pPr>
      <w:r>
        <w:rPr>
          <w:rStyle w:val="Referinnotdesubsol"/>
        </w:rPr>
        <w:footnoteRef/>
      </w:r>
      <w:r>
        <w:t xml:space="preserve"> </w:t>
      </w:r>
      <w:r>
        <w:rPr>
          <w:rFonts w:asciiTheme="minorHAnsi" w:hAnsiTheme="minorHAnsi"/>
          <w:color w:val="002060"/>
          <w:sz w:val="16"/>
          <w:szCs w:val="16"/>
        </w:rPr>
        <w:t>Pag. 24</w:t>
      </w:r>
      <w:r w:rsidRPr="00492A42">
        <w:rPr>
          <w:rFonts w:asciiTheme="minorHAnsi" w:hAnsiTheme="minorHAnsi"/>
          <w:color w:val="002060"/>
          <w:sz w:val="16"/>
          <w:szCs w:val="16"/>
        </w:rPr>
        <w:t xml:space="preserve"> din Programul Operațional Capital Uman 2014-2020 disponibil pe </w:t>
      </w:r>
      <w:hyperlink r:id="rId2" w:history="1">
        <w:r w:rsidRPr="00492A42">
          <w:rPr>
            <w:rStyle w:val="Hyperlink"/>
            <w:rFonts w:asciiTheme="minorHAnsi" w:hAnsiTheme="minorHAnsi"/>
            <w:sz w:val="16"/>
            <w:szCs w:val="16"/>
          </w:rPr>
          <w:t>http://www.fonduri-ue.ro/po-2014-2020</w:t>
        </w:r>
      </w:hyperlink>
      <w:r w:rsidRPr="00492A42">
        <w:rPr>
          <w:rFonts w:asciiTheme="minorHAnsi" w:hAnsiTheme="minorHAnsi"/>
          <w:sz w:val="16"/>
          <w:szCs w:val="16"/>
          <w:u w:val="single"/>
        </w:rPr>
        <w:t>.</w:t>
      </w:r>
    </w:p>
    <w:p w14:paraId="34FDA29B" w14:textId="77777777" w:rsidR="007724EE" w:rsidRPr="00492A42" w:rsidRDefault="007724EE" w:rsidP="00B34B18">
      <w:pPr>
        <w:pStyle w:val="Textnotdesubsol"/>
        <w:rPr>
          <w:rFonts w:asciiTheme="minorHAnsi" w:hAnsiTheme="minorHAnsi"/>
        </w:rPr>
      </w:pPr>
    </w:p>
  </w:footnote>
  <w:footnote w:id="3">
    <w:p w14:paraId="0479EFFF" w14:textId="4A954946" w:rsidR="007724EE" w:rsidRPr="00CE179A" w:rsidRDefault="007724EE" w:rsidP="00A40473">
      <w:pPr>
        <w:widowControl w:val="0"/>
        <w:tabs>
          <w:tab w:val="left" w:pos="180"/>
          <w:tab w:val="left" w:pos="6525"/>
        </w:tabs>
        <w:autoSpaceDE w:val="0"/>
        <w:autoSpaceDN w:val="0"/>
        <w:adjustRightInd w:val="0"/>
        <w:spacing w:after="120"/>
        <w:rPr>
          <w:rFonts w:cs="Segoe UI"/>
          <w:b/>
          <w:sz w:val="16"/>
          <w:szCs w:val="16"/>
        </w:rPr>
      </w:pPr>
      <w:r w:rsidRPr="00CE179A">
        <w:rPr>
          <w:rStyle w:val="Referinnotdesubsol"/>
          <w:sz w:val="16"/>
          <w:szCs w:val="16"/>
        </w:rPr>
        <w:footnoteRef/>
      </w:r>
      <w:r w:rsidRPr="00CE179A">
        <w:rPr>
          <w:sz w:val="16"/>
          <w:szCs w:val="16"/>
        </w:rPr>
        <w:t xml:space="preserve"> </w:t>
      </w:r>
      <w:r w:rsidRPr="00D9290F">
        <w:rPr>
          <w:rFonts w:cs="Segoe UI"/>
          <w:sz w:val="16"/>
          <w:szCs w:val="16"/>
        </w:rPr>
        <w:t xml:space="preserve">Plan de </w:t>
      </w:r>
      <w:proofErr w:type="spellStart"/>
      <w:r w:rsidRPr="00D9290F">
        <w:rPr>
          <w:rFonts w:cs="Segoe UI"/>
          <w:sz w:val="16"/>
          <w:szCs w:val="16"/>
        </w:rPr>
        <w:t>prioritizare</w:t>
      </w:r>
      <w:proofErr w:type="spellEnd"/>
      <w:r w:rsidRPr="00D9290F">
        <w:rPr>
          <w:rFonts w:cs="Segoe UI"/>
          <w:sz w:val="16"/>
          <w:szCs w:val="16"/>
        </w:rPr>
        <w:t xml:space="preserve"> a închiderii centrelor de plasament clasice – elaborat </w:t>
      </w:r>
      <w:r w:rsidR="00E13881">
        <w:rPr>
          <w:rFonts w:cs="Segoe UI"/>
          <w:sz w:val="16"/>
          <w:szCs w:val="16"/>
        </w:rPr>
        <w:t xml:space="preserve">ANPDCA </w:t>
      </w:r>
      <w:r w:rsidRPr="00D9290F">
        <w:rPr>
          <w:rFonts w:cs="Segoe UI"/>
          <w:sz w:val="16"/>
          <w:szCs w:val="16"/>
        </w:rPr>
        <w:t>în cadrul proiectului SIPOCA 2 (2017)</w:t>
      </w:r>
    </w:p>
    <w:p w14:paraId="54F8B266" w14:textId="77777777" w:rsidR="007724EE" w:rsidRPr="00061A6D" w:rsidRDefault="007724EE" w:rsidP="00A40473">
      <w:pPr>
        <w:pStyle w:val="Textnotdesubsol"/>
      </w:pPr>
    </w:p>
  </w:footnote>
  <w:footnote w:id="4">
    <w:p w14:paraId="7A915534" w14:textId="77777777" w:rsidR="007724EE" w:rsidRPr="00955178" w:rsidRDefault="007724EE" w:rsidP="00D073A4">
      <w:pPr>
        <w:pStyle w:val="Textnotdesubsol"/>
      </w:pPr>
      <w:r w:rsidRPr="00955178">
        <w:rPr>
          <w:rStyle w:val="Referinnotdesubsol"/>
        </w:rPr>
        <w:footnoteRef/>
      </w:r>
      <w:r w:rsidRPr="00955178">
        <w:t xml:space="preserve"> </w:t>
      </w:r>
      <w:r w:rsidRPr="00955178">
        <w:t xml:space="preserve">Directorii DGAPSC au raportat echipei statutul fiecărui centru rezidențial după atelierul de lucru de la Predeal. </w:t>
      </w:r>
    </w:p>
  </w:footnote>
  <w:footnote w:id="5">
    <w:p w14:paraId="347EB144" w14:textId="77777777" w:rsidR="007724EE" w:rsidRPr="00955178" w:rsidRDefault="007724EE" w:rsidP="00D073A4">
      <w:pPr>
        <w:pStyle w:val="Textnotdesubsol"/>
      </w:pPr>
      <w:r w:rsidRPr="00955178">
        <w:rPr>
          <w:rStyle w:val="Referinnotdesubsol"/>
        </w:rPr>
        <w:footnoteRef/>
      </w:r>
      <w:r w:rsidRPr="00955178">
        <w:t xml:space="preserve"> </w:t>
      </w:r>
      <w:r w:rsidRPr="00955178">
        <w:t xml:space="preserve">Informațiile pe această temă au fost obținute prin interviuri cu directorii generali ai DGASPC și datele raportate de directorii centrelor ca răspuns la întrebările A8 și A9 din Chestionarul 1B: Resurse materiale. </w:t>
      </w:r>
    </w:p>
  </w:footnote>
  <w:footnote w:id="6">
    <w:p w14:paraId="6B9945BB" w14:textId="77777777" w:rsidR="007724EE" w:rsidRPr="000145C1" w:rsidRDefault="007724EE" w:rsidP="00653A4B">
      <w:pPr>
        <w:pStyle w:val="Textnotdesubsol"/>
        <w:rPr>
          <w:rFonts w:ascii="Calibri" w:hAnsi="Calibri"/>
          <w:color w:val="17365D"/>
          <w:sz w:val="18"/>
          <w:szCs w:val="18"/>
        </w:rPr>
      </w:pPr>
      <w:r w:rsidRPr="000145C1">
        <w:rPr>
          <w:rStyle w:val="Referinnotdesubsol"/>
          <w:rFonts w:ascii="Calibri" w:hAnsi="Calibri"/>
          <w:color w:val="17365D"/>
          <w:sz w:val="18"/>
          <w:szCs w:val="18"/>
        </w:rPr>
        <w:footnoteRef/>
      </w:r>
      <w:r w:rsidRPr="000145C1">
        <w:rPr>
          <w:rFonts w:ascii="Calibri" w:hAnsi="Calibri"/>
          <w:color w:val="17365D"/>
          <w:sz w:val="18"/>
          <w:szCs w:val="18"/>
        </w:rPr>
        <w:t xml:space="preserve"> </w:t>
      </w:r>
      <w:r w:rsidRPr="000145C1">
        <w:rPr>
          <w:rFonts w:ascii="Calibri" w:hAnsi="Calibri"/>
          <w:color w:val="17365D"/>
          <w:sz w:val="18"/>
          <w:szCs w:val="18"/>
        </w:rPr>
        <w:t xml:space="preserve">Definiție preluată de pe pagina de internet a Comisiei Europene: </w:t>
      </w:r>
      <w:hyperlink r:id="rId3" w:history="1">
        <w:r w:rsidRPr="000145C1">
          <w:rPr>
            <w:rStyle w:val="Hyperlink"/>
            <w:rFonts w:ascii="Calibri" w:hAnsi="Calibri"/>
            <w:color w:val="17365D"/>
            <w:sz w:val="18"/>
            <w:szCs w:val="18"/>
          </w:rPr>
          <w:t>http://ec.europa.eu/social/main.jsp?catId=1022&amp;langId=en</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CADB0" w14:textId="391092C1" w:rsidR="007724EE" w:rsidRDefault="007724EE" w:rsidP="00D56F62">
    <w:pPr>
      <w:pStyle w:val="Antet"/>
      <w:jc w:val="center"/>
    </w:pPr>
  </w:p>
  <w:p w14:paraId="34FFF09C" w14:textId="4BDADB0B" w:rsidR="007724EE" w:rsidRDefault="007724EE" w:rsidP="00D56F62">
    <w:pPr>
      <w:pStyle w:val="Antet"/>
      <w:jc w:val="center"/>
    </w:pPr>
    <w:r>
      <w:rPr>
        <w:noProof/>
        <w:lang w:val="en-US" w:eastAsia="en-US"/>
      </w:rPr>
      <mc:AlternateContent>
        <mc:Choice Requires="wpg">
          <w:drawing>
            <wp:anchor distT="0" distB="0" distL="114300" distR="114300" simplePos="0" relativeHeight="251658240" behindDoc="0" locked="0" layoutInCell="1" allowOverlap="1" wp14:anchorId="392AB3A0" wp14:editId="0F1CC52C">
              <wp:simplePos x="0" y="0"/>
              <wp:positionH relativeFrom="column">
                <wp:posOffset>1351915</wp:posOffset>
              </wp:positionH>
              <wp:positionV relativeFrom="paragraph">
                <wp:posOffset>62230</wp:posOffset>
              </wp:positionV>
              <wp:extent cx="3248025" cy="704850"/>
              <wp:effectExtent l="0" t="0" r="9525" b="0"/>
              <wp:wrapNone/>
              <wp:docPr id="15" name="Group 12"/>
              <wp:cNvGraphicFramePr/>
              <a:graphic xmlns:a="http://schemas.openxmlformats.org/drawingml/2006/main">
                <a:graphicData uri="http://schemas.microsoft.com/office/word/2010/wordprocessingGroup">
                  <wpg:wgp>
                    <wpg:cNvGrpSpPr/>
                    <wpg:grpSpPr>
                      <a:xfrm>
                        <a:off x="0" y="0"/>
                        <a:ext cx="3248025" cy="704850"/>
                        <a:chOff x="0" y="0"/>
                        <a:chExt cx="3552851" cy="941392"/>
                      </a:xfrm>
                    </wpg:grpSpPr>
                    <wpg:grpSp>
                      <wpg:cNvPr id="16" name="Group 7"/>
                      <wpg:cNvGrpSpPr>
                        <a:grpSpLocks noChangeAspect="1"/>
                      </wpg:cNvGrpSpPr>
                      <wpg:grpSpPr>
                        <a:xfrm>
                          <a:off x="0" y="0"/>
                          <a:ext cx="3552851" cy="941392"/>
                          <a:chOff x="0" y="0"/>
                          <a:chExt cx="3449027" cy="913883"/>
                        </a:xfrm>
                      </wpg:grpSpPr>
                      <pic:pic xmlns:pic="http://schemas.openxmlformats.org/drawingml/2006/picture">
                        <pic:nvPicPr>
                          <pic:cNvPr id="17" name="Picture 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2551256" y="0"/>
                            <a:ext cx="897771" cy="913882"/>
                          </a:xfrm>
                          <a:prstGeom prst="rect">
                            <a:avLst/>
                          </a:prstGeom>
                        </pic:spPr>
                      </pic:pic>
                      <pic:pic xmlns:pic="http://schemas.openxmlformats.org/drawingml/2006/picture">
                        <pic:nvPicPr>
                          <pic:cNvPr id="18" name="Picture 9"/>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52128" cy="913883"/>
                          </a:xfrm>
                          <a:prstGeom prst="rect">
                            <a:avLst/>
                          </a:prstGeom>
                        </pic:spPr>
                      </pic:pic>
                    </wpg:grpSp>
                    <pic:pic xmlns:pic="http://schemas.openxmlformats.org/drawingml/2006/picture">
                      <pic:nvPicPr>
                        <pic:cNvPr id="19" name="Picture 4"/>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1493264" y="31574"/>
                          <a:ext cx="909818" cy="90981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5DA45E0" id="Group 12" o:spid="_x0000_s1026" style="position:absolute;margin-left:106.45pt;margin-top:4.9pt;width:255.75pt;height:55.5pt;z-index:251658240;mso-width-relative:margin;mso-height-relative:margin" coordsize="35528,94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">
              <v:group id="Group 7" o:spid="_x0000_s1027" style="position:absolute;width:35528;height:9413" coordsize="34490,91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style="position:absolute;left:25512;width:8978;height:91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WnTP/DAAAA2wAAAA8AAABkcnMvZG93bnJldi54bWxET01rwkAQvRf8D8sIvUjdTQ8qqWsQqdiL&#10;h0bFehuy0yQkOxuyW5P++26h0Ns83uess9G24k69rx1rSOYKBHHhTM2lhvNp/7QC4QOywdYxafgm&#10;D9lm8rDG1LiB3+meh1LEEPYpaqhC6FIpfVGRRT93HXHkPl1vMUTYl9L0OMRw28pnpRbSYs2xocKO&#10;dhUVTf5lNRxey1ztk9swMw01t0txPX6og9aP03H7AiLQGP7Ff+43E+cv4feXeIDc/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adM/8MAAADbAAAADwAAAAAAAAAAAAAAAACf&#10;AgAAZHJzL2Rvd25yZXYueG1sUEsFBgAAAAAEAAQA9wAAAI8DAAAAAA==&#10;">
                  <v:imagedata r:id="rId4" o:title=""/>
                  <v:path arrowok="t"/>
                </v:shape>
                <v:shape id="Picture 9" o:spid="_x0000_s1029" type="#_x0000_t75" style="position:absolute;width:11521;height:91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FOvfGAAAA2wAAAA8AAABkcnMvZG93bnJldi54bWxEj0FrwkAQhe+F/odlCl6KbipaNHWVUkxp&#10;Dx4axfM0Oyah2dmQ3cbor+8cCt5meG/e+2a1GVyjeupC7dnA0yQBRVx4W3Np4LDPxgtQISJbbDyT&#10;gQsF2Kzv71aYWn/mL+rzWCoJ4ZCigSrGNtU6FBU5DBPfEot28p3DKGtXatvhWcJdo6dJ8qwd1iwN&#10;Fbb0VlHxk/86A8sGZ++76Wl3yY7X723/OM8+87kxo4fh9QVUpCHezP/XH1bwBVZ+kQH0+g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u0U698YAAADbAAAADwAAAAAAAAAAAAAA&#10;AACfAgAAZHJzL2Rvd25yZXYueG1sUEsFBgAAAAAEAAQA9wAAAJIDAAAAAA==&#10;">
                  <v:imagedata r:id="rId5" o:title=""/>
                  <v:path arrowok="t"/>
                </v:shape>
              </v:group>
              <v:shape id="Picture 4" o:spid="_x0000_s1030" type="#_x0000_t75" style="position:absolute;left:14932;top:315;width:9098;height:90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Xj+TvDAAAA2wAAAA8AAABkcnMvZG93bnJldi54bWxET01rwkAQvQv+h2WEXkQ3LVhqmk0IhUIP&#10;FdT20OOYnSbR7GzIbmLqr3eFgrd5vM9JstE0YqDO1ZYVPC4jEMSF1TWXCr6/3hcvIJxH1thYJgV/&#10;5CBLp5MEY23PvKNh70sRQtjFqKDyvo2ldEVFBt3StsSB+7WdQR9gV0rd4TmEm0Y+RdGzNFhzaKiw&#10;pbeKitO+Nwp+Nke0+Wp7yYty/OzlfL06DF6ph9mYv4LwNPq7+N/9ocP8Ndx+CQfI9Ao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eP5O8MAAADbAAAADwAAAAAAAAAAAAAAAACf&#10;AgAAZHJzL2Rvd25yZXYueG1sUEsFBgAAAAAEAAQA9wAAAI8DAAAAAA==&#10;">
                <v:imagedata r:id="rId6" o:title=""/>
                <v:path arrowok="t"/>
              </v:shape>
            </v:group>
          </w:pict>
        </mc:Fallback>
      </mc:AlternateContent>
    </w:r>
  </w:p>
  <w:p w14:paraId="2714E0C9" w14:textId="3A2459AE" w:rsidR="007724EE" w:rsidRDefault="007724EE" w:rsidP="00D56F62">
    <w:pPr>
      <w:pStyle w:val="Antet"/>
      <w:jc w:val="center"/>
    </w:pPr>
  </w:p>
  <w:p w14:paraId="5F1809C7" w14:textId="77777777" w:rsidR="007724EE" w:rsidRDefault="007724EE" w:rsidP="00D56F62">
    <w:pPr>
      <w:pStyle w:val="Antet"/>
      <w:jc w:val="center"/>
    </w:pPr>
  </w:p>
  <w:p w14:paraId="383C0284" w14:textId="77777777" w:rsidR="007724EE" w:rsidRDefault="007724EE" w:rsidP="00D56F62">
    <w:pPr>
      <w:pStyle w:val="Antet"/>
      <w:jc w:val="center"/>
    </w:pPr>
  </w:p>
  <w:p w14:paraId="6B9AAE22" w14:textId="77777777" w:rsidR="007724EE" w:rsidRDefault="007724EE" w:rsidP="00D56F62">
    <w:pPr>
      <w:pStyle w:val="Antet"/>
      <w:jc w:val="center"/>
    </w:pPr>
  </w:p>
  <w:p w14:paraId="2817330F" w14:textId="77777777" w:rsidR="007724EE" w:rsidRDefault="007724EE" w:rsidP="00D56F62">
    <w:pPr>
      <w:pStyle w:val="Antet"/>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A8AE2" w14:textId="28F2ACFA" w:rsidR="007724EE" w:rsidRDefault="007724EE">
    <w:pPr>
      <w:pStyle w:val="Antet"/>
    </w:pPr>
    <w:r>
      <w:ptab w:relativeTo="margin" w:alignment="center" w:leader="none"/>
    </w:r>
    <w:r>
      <w:rPr>
        <w:noProof/>
        <w:lang w:val="en-US" w:eastAsia="en-US"/>
      </w:rPr>
      <w:drawing>
        <wp:inline distT="0" distB="0" distL="0" distR="0" wp14:anchorId="25CDCBD3" wp14:editId="63113099">
          <wp:extent cx="3103245" cy="804545"/>
          <wp:effectExtent l="0" t="0" r="1905"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3245" cy="804545"/>
                  </a:xfrm>
                  <a:prstGeom prst="rect">
                    <a:avLst/>
                  </a:prstGeom>
                  <a:noFill/>
                </pic:spPr>
              </pic:pic>
            </a:graphicData>
          </a:graphic>
        </wp:inline>
      </w:drawing>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68029DA"/>
    <w:lvl w:ilvl="0">
      <w:start w:val="1"/>
      <w:numFmt w:val="decimal"/>
      <w:pStyle w:val="Listanumerotat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acumarcatori5"/>
      <w:lvlText w:val=""/>
      <w:lvlJc w:val="left"/>
      <w:pPr>
        <w:tabs>
          <w:tab w:val="num" w:pos="1492"/>
        </w:tabs>
        <w:ind w:left="1492" w:hanging="360"/>
      </w:pPr>
      <w:rPr>
        <w:rFonts w:ascii="Symbol" w:hAnsi="Symbol" w:hint="default"/>
      </w:rPr>
    </w:lvl>
  </w:abstractNum>
  <w:abstractNum w:abstractNumId="2">
    <w:nsid w:val="FFFFFF89"/>
    <w:multiLevelType w:val="singleLevel"/>
    <w:tmpl w:val="DF5EBB7E"/>
    <w:lvl w:ilvl="0">
      <w:start w:val="1"/>
      <w:numFmt w:val="bullet"/>
      <w:pStyle w:val="Listcumarcatori"/>
      <w:lvlText w:val=""/>
      <w:lvlJc w:val="left"/>
      <w:pPr>
        <w:tabs>
          <w:tab w:val="num" w:pos="360"/>
        </w:tabs>
        <w:ind w:left="360" w:hanging="360"/>
      </w:pPr>
      <w:rPr>
        <w:rFonts w:ascii="Symbol" w:hAnsi="Symbol" w:hint="default"/>
      </w:rPr>
    </w:lvl>
  </w:abstractNum>
  <w:abstractNum w:abstractNumId="3">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4">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000006"/>
    <w:multiLevelType w:val="multilevel"/>
    <w:tmpl w:val="267E08F6"/>
    <w:name w:val="WWNum8"/>
    <w:lvl w:ilvl="0">
      <w:start w:val="1"/>
      <w:numFmt w:val="bullet"/>
      <w:lvlText w:val=""/>
      <w:lvlJc w:val="left"/>
      <w:pPr>
        <w:tabs>
          <w:tab w:val="num" w:pos="-360"/>
        </w:tabs>
        <w:ind w:left="360" w:hanging="360"/>
      </w:pPr>
      <w:rPr>
        <w:rFonts w:ascii="Wingdings 3" w:hAnsi="Wingdings 3" w:hint="default"/>
        <w:color w:val="FFC000"/>
        <w:sz w:val="16"/>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7">
    <w:nsid w:val="00000007"/>
    <w:multiLevelType w:val="multilevel"/>
    <w:tmpl w:val="00000007"/>
    <w:name w:val="WWNum9"/>
    <w:lvl w:ilvl="0">
      <w:start w:val="1"/>
      <w:numFmt w:val="bullet"/>
      <w:lvlText w:val=""/>
      <w:lvlJc w:val="left"/>
      <w:pPr>
        <w:tabs>
          <w:tab w:val="num" w:pos="-360"/>
        </w:tabs>
        <w:ind w:left="360" w:hanging="360"/>
      </w:pPr>
      <w:rPr>
        <w:rFonts w:ascii="Wingdings" w:hAnsi="Wingdings"/>
        <w:color w:val="323E4F"/>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8">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2">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13">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cs="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cs="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cs="Courier New"/>
      </w:rPr>
    </w:lvl>
    <w:lvl w:ilvl="8">
      <w:start w:val="1"/>
      <w:numFmt w:val="bullet"/>
      <w:lvlText w:val=""/>
      <w:lvlJc w:val="left"/>
      <w:pPr>
        <w:tabs>
          <w:tab w:val="num" w:pos="0"/>
        </w:tabs>
        <w:ind w:left="6216" w:hanging="360"/>
      </w:pPr>
      <w:rPr>
        <w:rFonts w:ascii="Wingdings" w:hAnsi="Wingdings"/>
      </w:rPr>
    </w:lvl>
  </w:abstractNum>
  <w:abstractNum w:abstractNumId="14">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5">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nsid w:val="00000017"/>
    <w:multiLevelType w:val="multilevel"/>
    <w:tmpl w:val="00000017"/>
    <w:name w:val="WWNum27"/>
    <w:lvl w:ilvl="0">
      <w:start w:val="1"/>
      <w:numFmt w:val="bullet"/>
      <w:lvlText w:val=""/>
      <w:lvlJc w:val="left"/>
      <w:pPr>
        <w:tabs>
          <w:tab w:val="num" w:pos="-360"/>
        </w:tabs>
        <w:ind w:left="360" w:hanging="360"/>
      </w:pPr>
      <w:rPr>
        <w:rFonts w:ascii="Wingdings" w:hAnsi="Wingdings"/>
        <w:color w:val="323E4F"/>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7">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9">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4"/>
      <w:numFmt w:val="bullet"/>
      <w:lvlText w:val="-"/>
      <w:lvlJc w:val="left"/>
      <w:pPr>
        <w:tabs>
          <w:tab w:val="num" w:pos="0"/>
        </w:tabs>
        <w:ind w:left="2160" w:hanging="360"/>
      </w:pPr>
      <w:rPr>
        <w:rFonts w:ascii="Calibri" w:hAnsi="Calibri" w:cs="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22">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23">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nsid w:val="043A5119"/>
    <w:multiLevelType w:val="hybridMultilevel"/>
    <w:tmpl w:val="02B674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55652B5"/>
    <w:multiLevelType w:val="multilevel"/>
    <w:tmpl w:val="B10A6748"/>
    <w:lvl w:ilvl="0">
      <w:start w:val="1"/>
      <w:numFmt w:val="decimal"/>
      <w:pStyle w:val="Listanumerotat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0AC37CE0"/>
    <w:multiLevelType w:val="hybridMultilevel"/>
    <w:tmpl w:val="1B1C5624"/>
    <w:lvl w:ilvl="0" w:tplc="94261F9C">
      <w:start w:val="1"/>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EE0502D"/>
    <w:multiLevelType w:val="hybridMultilevel"/>
    <w:tmpl w:val="A0CE765C"/>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nsid w:val="10413672"/>
    <w:multiLevelType w:val="hybridMultilevel"/>
    <w:tmpl w:val="82EC22FC"/>
    <w:lvl w:ilvl="0" w:tplc="F80C6E78">
      <w:start w:val="1"/>
      <w:numFmt w:val="decimal"/>
      <w:pStyle w:val="StyleHeading1Left0cm"/>
      <w:lvlText w:val="%1."/>
      <w:lvlJc w:val="left"/>
      <w:pPr>
        <w:ind w:left="360" w:hanging="360"/>
      </w:pPr>
    </w:lvl>
    <w:lvl w:ilvl="1" w:tplc="609E1FF0" w:tentative="1">
      <w:start w:val="1"/>
      <w:numFmt w:val="lowerLetter"/>
      <w:lvlText w:val="%2."/>
      <w:lvlJc w:val="left"/>
      <w:pPr>
        <w:ind w:left="1440" w:hanging="360"/>
      </w:pPr>
    </w:lvl>
    <w:lvl w:ilvl="2" w:tplc="B7BEA8FE" w:tentative="1">
      <w:start w:val="1"/>
      <w:numFmt w:val="lowerRoman"/>
      <w:lvlText w:val="%3."/>
      <w:lvlJc w:val="right"/>
      <w:pPr>
        <w:ind w:left="2160" w:hanging="180"/>
      </w:pPr>
    </w:lvl>
    <w:lvl w:ilvl="3" w:tplc="C5B89C50" w:tentative="1">
      <w:start w:val="1"/>
      <w:numFmt w:val="decimal"/>
      <w:lvlText w:val="%4."/>
      <w:lvlJc w:val="left"/>
      <w:pPr>
        <w:ind w:left="2880" w:hanging="360"/>
      </w:pPr>
    </w:lvl>
    <w:lvl w:ilvl="4" w:tplc="4412F3E8" w:tentative="1">
      <w:start w:val="1"/>
      <w:numFmt w:val="lowerLetter"/>
      <w:lvlText w:val="%5."/>
      <w:lvlJc w:val="left"/>
      <w:pPr>
        <w:ind w:left="3600" w:hanging="360"/>
      </w:pPr>
    </w:lvl>
    <w:lvl w:ilvl="5" w:tplc="D6869030" w:tentative="1">
      <w:start w:val="1"/>
      <w:numFmt w:val="lowerRoman"/>
      <w:lvlText w:val="%6."/>
      <w:lvlJc w:val="right"/>
      <w:pPr>
        <w:ind w:left="4320" w:hanging="180"/>
      </w:pPr>
    </w:lvl>
    <w:lvl w:ilvl="6" w:tplc="1C8807D2" w:tentative="1">
      <w:start w:val="1"/>
      <w:numFmt w:val="decimal"/>
      <w:lvlText w:val="%7."/>
      <w:lvlJc w:val="left"/>
      <w:pPr>
        <w:ind w:left="5040" w:hanging="360"/>
      </w:pPr>
    </w:lvl>
    <w:lvl w:ilvl="7" w:tplc="43B8652C" w:tentative="1">
      <w:start w:val="1"/>
      <w:numFmt w:val="lowerLetter"/>
      <w:lvlText w:val="%8."/>
      <w:lvlJc w:val="left"/>
      <w:pPr>
        <w:ind w:left="5760" w:hanging="360"/>
      </w:pPr>
    </w:lvl>
    <w:lvl w:ilvl="8" w:tplc="CED8C2B8" w:tentative="1">
      <w:start w:val="1"/>
      <w:numFmt w:val="lowerRoman"/>
      <w:lvlText w:val="%9."/>
      <w:lvlJc w:val="right"/>
      <w:pPr>
        <w:ind w:left="6480" w:hanging="180"/>
      </w:pPr>
    </w:lvl>
  </w:abstractNum>
  <w:abstractNum w:abstractNumId="29">
    <w:nsid w:val="12254130"/>
    <w:multiLevelType w:val="hybridMultilevel"/>
    <w:tmpl w:val="215AE310"/>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262685D"/>
    <w:multiLevelType w:val="singleLevel"/>
    <w:tmpl w:val="D96C95A2"/>
    <w:lvl w:ilvl="0">
      <w:start w:val="1"/>
      <w:numFmt w:val="bullet"/>
      <w:pStyle w:val="Listacumarcatori4"/>
      <w:lvlText w:val=""/>
      <w:lvlJc w:val="left"/>
      <w:pPr>
        <w:tabs>
          <w:tab w:val="num" w:pos="3163"/>
        </w:tabs>
        <w:ind w:left="3163" w:hanging="283"/>
      </w:pPr>
      <w:rPr>
        <w:rFonts w:ascii="Symbol" w:hAnsi="Symbol"/>
      </w:rPr>
    </w:lvl>
  </w:abstractNum>
  <w:abstractNum w:abstractNumId="31">
    <w:nsid w:val="12E51229"/>
    <w:multiLevelType w:val="hybridMultilevel"/>
    <w:tmpl w:val="C924F2F8"/>
    <w:lvl w:ilvl="0" w:tplc="146014B0">
      <w:start w:val="1"/>
      <w:numFmt w:val="bullet"/>
      <w:lvlText w:val=""/>
      <w:lvlJc w:val="left"/>
      <w:pPr>
        <w:ind w:left="720" w:hanging="360"/>
      </w:pPr>
      <w:rPr>
        <w:rFonts w:ascii="Wingdings 3" w:hAnsi="Wingdings 3" w:hint="default"/>
        <w:color w:val="FFC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43D0A16"/>
    <w:multiLevelType w:val="singleLevel"/>
    <w:tmpl w:val="01FA5668"/>
    <w:lvl w:ilvl="0">
      <w:start w:val="1"/>
      <w:numFmt w:val="bullet"/>
      <w:pStyle w:val="Listacumarcatori3"/>
      <w:lvlText w:val=""/>
      <w:lvlJc w:val="left"/>
      <w:pPr>
        <w:tabs>
          <w:tab w:val="num" w:pos="2199"/>
        </w:tabs>
        <w:ind w:left="2199" w:hanging="283"/>
      </w:pPr>
      <w:rPr>
        <w:rFonts w:ascii="Symbol" w:hAnsi="Symbol"/>
      </w:rPr>
    </w:lvl>
  </w:abstractNum>
  <w:abstractNum w:abstractNumId="33">
    <w:nsid w:val="1536784E"/>
    <w:multiLevelType w:val="hybridMultilevel"/>
    <w:tmpl w:val="B0A2D198"/>
    <w:lvl w:ilvl="0" w:tplc="A9106816">
      <w:start w:val="1"/>
      <w:numFmt w:val="decimal"/>
      <w:lvlText w:val="2.%1"/>
      <w:lvlJc w:val="left"/>
      <w:pPr>
        <w:ind w:left="360" w:hanging="360"/>
      </w:pPr>
      <w:rPr>
        <w:rFonts w:hint="default"/>
      </w:rPr>
    </w:lvl>
    <w:lvl w:ilvl="1" w:tplc="04180019">
      <w:start w:val="1"/>
      <w:numFmt w:val="lowerLetter"/>
      <w:pStyle w:val="Titlu2"/>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nsid w:val="1663180A"/>
    <w:multiLevelType w:val="hybridMultilevel"/>
    <w:tmpl w:val="DD06CB8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7">
    <w:nsid w:val="1B8B47AB"/>
    <w:multiLevelType w:val="hybridMultilevel"/>
    <w:tmpl w:val="FB80FFCE"/>
    <w:lvl w:ilvl="0" w:tplc="58D67DD6">
      <w:numFmt w:val="bullet"/>
      <w:lvlText w:val="-"/>
      <w:lvlJc w:val="left"/>
      <w:pPr>
        <w:ind w:left="720" w:hanging="360"/>
      </w:pPr>
      <w:rPr>
        <w:rFonts w:ascii="Calibri" w:eastAsia="Calibr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1CD25C0E"/>
    <w:multiLevelType w:val="hybridMultilevel"/>
    <w:tmpl w:val="217CDB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21F55BD5"/>
    <w:multiLevelType w:val="hybridMultilevel"/>
    <w:tmpl w:val="B0344B20"/>
    <w:lvl w:ilvl="0" w:tplc="6B168F46">
      <w:start w:val="1"/>
      <w:numFmt w:val="decimal"/>
      <w:lvlText w:val="%1."/>
      <w:lvlJc w:val="left"/>
      <w:pPr>
        <w:ind w:left="360" w:hanging="360"/>
      </w:pPr>
      <w:rPr>
        <w:rFonts w:hint="default"/>
        <w:b w:val="0"/>
        <w:i w:val="0"/>
        <w:caps w:val="0"/>
        <w:strike w:val="0"/>
        <w:dstrike w:val="0"/>
        <w:vanish w:val="0"/>
        <w:color w:val="17365D" w:themeColor="text2" w:themeShade="BF"/>
        <w:sz w:val="22"/>
        <w:vertAlign w:val="baseline"/>
      </w:rPr>
    </w:lvl>
    <w:lvl w:ilvl="1" w:tplc="146014B0">
      <w:start w:val="1"/>
      <w:numFmt w:val="bullet"/>
      <w:lvlText w:val=""/>
      <w:lvlJc w:val="left"/>
      <w:pPr>
        <w:ind w:left="540" w:hanging="360"/>
      </w:pPr>
      <w:rPr>
        <w:rFonts w:ascii="Wingdings 3" w:hAnsi="Wingdings 3"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23162C69"/>
    <w:multiLevelType w:val="hybridMultilevel"/>
    <w:tmpl w:val="12AE133E"/>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4">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45">
    <w:nsid w:val="246870B5"/>
    <w:multiLevelType w:val="hybridMultilevel"/>
    <w:tmpl w:val="430CA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26B110B6"/>
    <w:multiLevelType w:val="multilevel"/>
    <w:tmpl w:val="AA805F54"/>
    <w:lvl w:ilvl="0">
      <w:start w:val="2"/>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7">
    <w:nsid w:val="2C8D5AD3"/>
    <w:multiLevelType w:val="singleLevel"/>
    <w:tmpl w:val="82EE6B70"/>
    <w:lvl w:ilvl="0">
      <w:start w:val="1"/>
      <w:numFmt w:val="bullet"/>
      <w:pStyle w:val="Listacumarcatori2"/>
      <w:lvlText w:val=""/>
      <w:lvlJc w:val="left"/>
      <w:pPr>
        <w:tabs>
          <w:tab w:val="num" w:pos="1360"/>
        </w:tabs>
        <w:ind w:left="1360" w:hanging="283"/>
      </w:pPr>
      <w:rPr>
        <w:rFonts w:ascii="Symbol" w:hAnsi="Symbol"/>
      </w:rPr>
    </w:lvl>
  </w:abstractNum>
  <w:abstractNum w:abstractNumId="48">
    <w:nsid w:val="2CB72C6E"/>
    <w:multiLevelType w:val="singleLevel"/>
    <w:tmpl w:val="10ACD464"/>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49">
    <w:nsid w:val="2CE9221F"/>
    <w:multiLevelType w:val="singleLevel"/>
    <w:tmpl w:val="9B4AFB48"/>
    <w:name w:val="Tiret 3"/>
    <w:lvl w:ilvl="0">
      <w:start w:val="1"/>
      <w:numFmt w:val="bullet"/>
      <w:pStyle w:val="Tiret3"/>
      <w:lvlText w:val="–"/>
      <w:lvlJc w:val="left"/>
      <w:pPr>
        <w:tabs>
          <w:tab w:val="num" w:pos="2551"/>
        </w:tabs>
        <w:ind w:left="2551" w:hanging="567"/>
      </w:pPr>
    </w:lvl>
  </w:abstractNum>
  <w:abstractNum w:abstractNumId="50">
    <w:nsid w:val="2DFA18F7"/>
    <w:multiLevelType w:val="hybridMultilevel"/>
    <w:tmpl w:val="31980370"/>
    <w:lvl w:ilvl="0" w:tplc="AF04D238">
      <w:start w:val="1"/>
      <w:numFmt w:val="bullet"/>
      <w:lvlText w:val=""/>
      <w:lvlJc w:val="left"/>
      <w:pPr>
        <w:ind w:left="720" w:hanging="360"/>
      </w:pPr>
      <w:rPr>
        <w:rFonts w:ascii="Symbol" w:hAnsi="Symbol" w:hint="default"/>
      </w:rPr>
    </w:lvl>
    <w:lvl w:ilvl="1" w:tplc="59D238D0" w:tentative="1">
      <w:start w:val="1"/>
      <w:numFmt w:val="bullet"/>
      <w:lvlText w:val="o"/>
      <w:lvlJc w:val="left"/>
      <w:pPr>
        <w:ind w:left="1440" w:hanging="360"/>
      </w:pPr>
      <w:rPr>
        <w:rFonts w:ascii="Courier New" w:hAnsi="Courier New" w:cs="Courier New" w:hint="default"/>
      </w:rPr>
    </w:lvl>
    <w:lvl w:ilvl="2" w:tplc="E46CA644" w:tentative="1">
      <w:start w:val="1"/>
      <w:numFmt w:val="bullet"/>
      <w:lvlText w:val=""/>
      <w:lvlJc w:val="left"/>
      <w:pPr>
        <w:ind w:left="2160" w:hanging="360"/>
      </w:pPr>
      <w:rPr>
        <w:rFonts w:ascii="Wingdings" w:hAnsi="Wingdings" w:hint="default"/>
      </w:rPr>
    </w:lvl>
    <w:lvl w:ilvl="3" w:tplc="04987C14" w:tentative="1">
      <w:start w:val="1"/>
      <w:numFmt w:val="bullet"/>
      <w:lvlText w:val=""/>
      <w:lvlJc w:val="left"/>
      <w:pPr>
        <w:ind w:left="2880" w:hanging="360"/>
      </w:pPr>
      <w:rPr>
        <w:rFonts w:ascii="Symbol" w:hAnsi="Symbol" w:hint="default"/>
      </w:rPr>
    </w:lvl>
    <w:lvl w:ilvl="4" w:tplc="7D40920A" w:tentative="1">
      <w:start w:val="1"/>
      <w:numFmt w:val="bullet"/>
      <w:lvlText w:val="o"/>
      <w:lvlJc w:val="left"/>
      <w:pPr>
        <w:ind w:left="3600" w:hanging="360"/>
      </w:pPr>
      <w:rPr>
        <w:rFonts w:ascii="Courier New" w:hAnsi="Courier New" w:cs="Courier New" w:hint="default"/>
      </w:rPr>
    </w:lvl>
    <w:lvl w:ilvl="5" w:tplc="F086D976" w:tentative="1">
      <w:start w:val="1"/>
      <w:numFmt w:val="bullet"/>
      <w:lvlText w:val=""/>
      <w:lvlJc w:val="left"/>
      <w:pPr>
        <w:ind w:left="4320" w:hanging="360"/>
      </w:pPr>
      <w:rPr>
        <w:rFonts w:ascii="Wingdings" w:hAnsi="Wingdings" w:hint="default"/>
      </w:rPr>
    </w:lvl>
    <w:lvl w:ilvl="6" w:tplc="1B2E2A2E" w:tentative="1">
      <w:start w:val="1"/>
      <w:numFmt w:val="bullet"/>
      <w:lvlText w:val=""/>
      <w:lvlJc w:val="left"/>
      <w:pPr>
        <w:ind w:left="5040" w:hanging="360"/>
      </w:pPr>
      <w:rPr>
        <w:rFonts w:ascii="Symbol" w:hAnsi="Symbol" w:hint="default"/>
      </w:rPr>
    </w:lvl>
    <w:lvl w:ilvl="7" w:tplc="9E6E8454" w:tentative="1">
      <w:start w:val="1"/>
      <w:numFmt w:val="bullet"/>
      <w:lvlText w:val="o"/>
      <w:lvlJc w:val="left"/>
      <w:pPr>
        <w:ind w:left="5760" w:hanging="360"/>
      </w:pPr>
      <w:rPr>
        <w:rFonts w:ascii="Courier New" w:hAnsi="Courier New" w:cs="Courier New" w:hint="default"/>
      </w:rPr>
    </w:lvl>
    <w:lvl w:ilvl="8" w:tplc="07048F30" w:tentative="1">
      <w:start w:val="1"/>
      <w:numFmt w:val="bullet"/>
      <w:lvlText w:val=""/>
      <w:lvlJc w:val="left"/>
      <w:pPr>
        <w:ind w:left="6480" w:hanging="360"/>
      </w:pPr>
      <w:rPr>
        <w:rFonts w:ascii="Wingdings" w:hAnsi="Wingdings" w:hint="default"/>
      </w:rPr>
    </w:lvl>
  </w:abstractNum>
  <w:abstractNum w:abstractNumId="51">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nsid w:val="364B1814"/>
    <w:multiLevelType w:val="hybridMultilevel"/>
    <w:tmpl w:val="57B63888"/>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nsid w:val="3BBE2913"/>
    <w:multiLevelType w:val="multilevel"/>
    <w:tmpl w:val="E214BE72"/>
    <w:lvl w:ilvl="0">
      <w:start w:val="1"/>
      <w:numFmt w:val="decimal"/>
      <w:lvlText w:val="%1"/>
      <w:lvlJc w:val="left"/>
      <w:pPr>
        <w:ind w:left="432" w:hanging="432"/>
      </w:pPr>
      <w:rPr>
        <w:rFonts w:hint="default"/>
      </w:rPr>
    </w:lvl>
    <w:lvl w:ilvl="1">
      <w:start w:val="1"/>
      <w:numFmt w:val="decimal"/>
      <w:lvlText w:val="2.%2"/>
      <w:lvlJc w:val="left"/>
      <w:pPr>
        <w:ind w:left="576" w:hanging="576"/>
      </w:pPr>
      <w:rPr>
        <w:rFonts w:hint="default"/>
      </w:rPr>
    </w:lvl>
    <w:lvl w:ilvl="2">
      <w:start w:val="1"/>
      <w:numFmt w:val="decimal"/>
      <w:lvlText w:val="2.%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nsid w:val="3E0F0112"/>
    <w:multiLevelType w:val="hybridMultilevel"/>
    <w:tmpl w:val="9FCCCB4A"/>
    <w:lvl w:ilvl="0" w:tplc="18B68738">
      <w:start w:val="1"/>
      <w:numFmt w:val="bullet"/>
      <w:lvlText w:val=""/>
      <w:lvlJc w:val="left"/>
      <w:pPr>
        <w:ind w:left="360" w:hanging="360"/>
      </w:pPr>
      <w:rPr>
        <w:rFonts w:ascii="Wingdings 3" w:hAnsi="Wingdings 3" w:hint="default"/>
        <w:color w:val="FFC000"/>
        <w:sz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5">
    <w:nsid w:val="40402433"/>
    <w:multiLevelType w:val="hybridMultilevel"/>
    <w:tmpl w:val="E0BE8832"/>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41680445"/>
    <w:multiLevelType w:val="hybridMultilevel"/>
    <w:tmpl w:val="0C2C434E"/>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58">
    <w:nsid w:val="428415E7"/>
    <w:multiLevelType w:val="multilevel"/>
    <w:tmpl w:val="92100ADA"/>
    <w:lvl w:ilvl="0">
      <w:start w:val="1"/>
      <w:numFmt w:val="decimal"/>
      <w:pStyle w:val="Listnumerotat"/>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nsid w:val="42FC0772"/>
    <w:multiLevelType w:val="singleLevel"/>
    <w:tmpl w:val="4128FCF8"/>
    <w:name w:val="Tiret 4"/>
    <w:lvl w:ilvl="0">
      <w:start w:val="1"/>
      <w:numFmt w:val="bullet"/>
      <w:pStyle w:val="Tiret4"/>
      <w:lvlText w:val="–"/>
      <w:lvlJc w:val="left"/>
      <w:pPr>
        <w:tabs>
          <w:tab w:val="num" w:pos="3118"/>
        </w:tabs>
        <w:ind w:left="3118" w:hanging="567"/>
      </w:pPr>
    </w:lvl>
  </w:abstractNum>
  <w:abstractNum w:abstractNumId="60">
    <w:nsid w:val="430B3554"/>
    <w:multiLevelType w:val="hybridMultilevel"/>
    <w:tmpl w:val="12B4DFEA"/>
    <w:lvl w:ilvl="0" w:tplc="4076750C">
      <w:start w:val="1"/>
      <w:numFmt w:val="decimal"/>
      <w:lvlText w:val="%1."/>
      <w:lvlJc w:val="left"/>
      <w:pPr>
        <w:ind w:left="720" w:hanging="360"/>
      </w:pPr>
    </w:lvl>
    <w:lvl w:ilvl="1" w:tplc="AE92B218" w:tentative="1">
      <w:start w:val="1"/>
      <w:numFmt w:val="lowerLetter"/>
      <w:lvlText w:val="%2."/>
      <w:lvlJc w:val="left"/>
      <w:pPr>
        <w:ind w:left="1440" w:hanging="360"/>
      </w:pPr>
    </w:lvl>
    <w:lvl w:ilvl="2" w:tplc="EFB22902" w:tentative="1">
      <w:start w:val="1"/>
      <w:numFmt w:val="lowerRoman"/>
      <w:lvlText w:val="%3."/>
      <w:lvlJc w:val="right"/>
      <w:pPr>
        <w:ind w:left="2160" w:hanging="180"/>
      </w:pPr>
    </w:lvl>
    <w:lvl w:ilvl="3" w:tplc="7CFAE762" w:tentative="1">
      <w:start w:val="1"/>
      <w:numFmt w:val="decimal"/>
      <w:lvlText w:val="%4."/>
      <w:lvlJc w:val="left"/>
      <w:pPr>
        <w:ind w:left="2880" w:hanging="360"/>
      </w:pPr>
    </w:lvl>
    <w:lvl w:ilvl="4" w:tplc="5AA86C9C" w:tentative="1">
      <w:start w:val="1"/>
      <w:numFmt w:val="lowerLetter"/>
      <w:lvlText w:val="%5."/>
      <w:lvlJc w:val="left"/>
      <w:pPr>
        <w:ind w:left="3600" w:hanging="360"/>
      </w:pPr>
    </w:lvl>
    <w:lvl w:ilvl="5" w:tplc="3432F472" w:tentative="1">
      <w:start w:val="1"/>
      <w:numFmt w:val="lowerRoman"/>
      <w:lvlText w:val="%6."/>
      <w:lvlJc w:val="right"/>
      <w:pPr>
        <w:ind w:left="4320" w:hanging="180"/>
      </w:pPr>
    </w:lvl>
    <w:lvl w:ilvl="6" w:tplc="75F6E686" w:tentative="1">
      <w:start w:val="1"/>
      <w:numFmt w:val="decimal"/>
      <w:lvlText w:val="%7."/>
      <w:lvlJc w:val="left"/>
      <w:pPr>
        <w:ind w:left="5040" w:hanging="360"/>
      </w:pPr>
    </w:lvl>
    <w:lvl w:ilvl="7" w:tplc="37D8AA14" w:tentative="1">
      <w:start w:val="1"/>
      <w:numFmt w:val="lowerLetter"/>
      <w:lvlText w:val="%8."/>
      <w:lvlJc w:val="left"/>
      <w:pPr>
        <w:ind w:left="5760" w:hanging="360"/>
      </w:pPr>
    </w:lvl>
    <w:lvl w:ilvl="8" w:tplc="2F74D55C" w:tentative="1">
      <w:start w:val="1"/>
      <w:numFmt w:val="lowerRoman"/>
      <w:lvlText w:val="%9."/>
      <w:lvlJc w:val="right"/>
      <w:pPr>
        <w:ind w:left="6480" w:hanging="180"/>
      </w:pPr>
    </w:lvl>
  </w:abstractNum>
  <w:abstractNum w:abstractNumId="61">
    <w:nsid w:val="43277A90"/>
    <w:multiLevelType w:val="hybridMultilevel"/>
    <w:tmpl w:val="5A98F7E4"/>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nsid w:val="45481EA4"/>
    <w:multiLevelType w:val="multilevel"/>
    <w:tmpl w:val="28525E6E"/>
    <w:lvl w:ilvl="0">
      <w:start w:val="1"/>
      <w:numFmt w:val="decimal"/>
      <w:pStyle w:val="Listanumerotat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64">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5">
    <w:nsid w:val="47152CF1"/>
    <w:multiLevelType w:val="hybridMultilevel"/>
    <w:tmpl w:val="AE325A52"/>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6">
    <w:nsid w:val="48860AAB"/>
    <w:multiLevelType w:val="multilevel"/>
    <w:tmpl w:val="E8744BD2"/>
    <w:lvl w:ilvl="0">
      <w:start w:val="1"/>
      <w:numFmt w:val="decimal"/>
      <w:pStyle w:val="Listanumerotat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nsid w:val="4F105FA4"/>
    <w:multiLevelType w:val="hybridMultilevel"/>
    <w:tmpl w:val="B404988E"/>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54A0465E"/>
    <w:multiLevelType w:val="hybridMultilevel"/>
    <w:tmpl w:val="7764C6DE"/>
    <w:lvl w:ilvl="0" w:tplc="04090005">
      <w:start w:val="1"/>
      <w:numFmt w:val="bullet"/>
      <w:lvlText w:val=""/>
      <w:lvlJc w:val="left"/>
      <w:pPr>
        <w:tabs>
          <w:tab w:val="num" w:pos="1068"/>
        </w:tabs>
        <w:ind w:left="1068" w:hanging="360"/>
      </w:pPr>
      <w:rPr>
        <w:rFonts w:ascii="Wingdings" w:hAnsi="Wingdings" w:hint="default"/>
      </w:rPr>
    </w:lvl>
    <w:lvl w:ilvl="1" w:tplc="04090003" w:tentative="1">
      <w:start w:val="1"/>
      <w:numFmt w:val="bullet"/>
      <w:lvlText w:val="o"/>
      <w:lvlJc w:val="left"/>
      <w:pPr>
        <w:tabs>
          <w:tab w:val="num" w:pos="1788"/>
        </w:tabs>
        <w:ind w:left="1788" w:hanging="360"/>
      </w:pPr>
      <w:rPr>
        <w:rFonts w:ascii="Courier New" w:hAnsi="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73">
    <w:nsid w:val="556E1D63"/>
    <w:multiLevelType w:val="singleLevel"/>
    <w:tmpl w:val="493AAFF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74">
    <w:nsid w:val="56210579"/>
    <w:multiLevelType w:val="hybridMultilevel"/>
    <w:tmpl w:val="3588238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nsid w:val="56FF4E2D"/>
    <w:multiLevelType w:val="hybridMultilevel"/>
    <w:tmpl w:val="A5E26FF6"/>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5B395AAA"/>
    <w:multiLevelType w:val="singleLevel"/>
    <w:tmpl w:val="96D02E8A"/>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77">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nsid w:val="5C056EE5"/>
    <w:multiLevelType w:val="singleLevel"/>
    <w:tmpl w:val="3378D27C"/>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79">
    <w:nsid w:val="5C72558A"/>
    <w:multiLevelType w:val="hybridMultilevel"/>
    <w:tmpl w:val="7E388FFE"/>
    <w:lvl w:ilvl="0" w:tplc="15F81128">
      <w:start w:val="1"/>
      <w:numFmt w:val="bullet"/>
      <w:lvlText w:val=""/>
      <w:lvlJc w:val="left"/>
      <w:pPr>
        <w:ind w:left="720" w:hanging="360"/>
      </w:pPr>
      <w:rPr>
        <w:rFonts w:ascii="Symbol" w:hAnsi="Symbol" w:hint="default"/>
      </w:rPr>
    </w:lvl>
    <w:lvl w:ilvl="1" w:tplc="9D403182" w:tentative="1">
      <w:start w:val="1"/>
      <w:numFmt w:val="bullet"/>
      <w:lvlText w:val="o"/>
      <w:lvlJc w:val="left"/>
      <w:pPr>
        <w:ind w:left="1440" w:hanging="360"/>
      </w:pPr>
      <w:rPr>
        <w:rFonts w:ascii="Courier New" w:hAnsi="Courier New" w:cs="Courier New" w:hint="default"/>
      </w:rPr>
    </w:lvl>
    <w:lvl w:ilvl="2" w:tplc="B73E5EE8" w:tentative="1">
      <w:start w:val="1"/>
      <w:numFmt w:val="bullet"/>
      <w:lvlText w:val=""/>
      <w:lvlJc w:val="left"/>
      <w:pPr>
        <w:ind w:left="2160" w:hanging="360"/>
      </w:pPr>
      <w:rPr>
        <w:rFonts w:ascii="Wingdings" w:hAnsi="Wingdings" w:hint="default"/>
      </w:rPr>
    </w:lvl>
    <w:lvl w:ilvl="3" w:tplc="4704BACA" w:tentative="1">
      <w:start w:val="1"/>
      <w:numFmt w:val="bullet"/>
      <w:lvlText w:val=""/>
      <w:lvlJc w:val="left"/>
      <w:pPr>
        <w:ind w:left="2880" w:hanging="360"/>
      </w:pPr>
      <w:rPr>
        <w:rFonts w:ascii="Symbol" w:hAnsi="Symbol" w:hint="default"/>
      </w:rPr>
    </w:lvl>
    <w:lvl w:ilvl="4" w:tplc="87869210" w:tentative="1">
      <w:start w:val="1"/>
      <w:numFmt w:val="bullet"/>
      <w:lvlText w:val="o"/>
      <w:lvlJc w:val="left"/>
      <w:pPr>
        <w:ind w:left="3600" w:hanging="360"/>
      </w:pPr>
      <w:rPr>
        <w:rFonts w:ascii="Courier New" w:hAnsi="Courier New" w:cs="Courier New" w:hint="default"/>
      </w:rPr>
    </w:lvl>
    <w:lvl w:ilvl="5" w:tplc="F1642018" w:tentative="1">
      <w:start w:val="1"/>
      <w:numFmt w:val="bullet"/>
      <w:lvlText w:val=""/>
      <w:lvlJc w:val="left"/>
      <w:pPr>
        <w:ind w:left="4320" w:hanging="360"/>
      </w:pPr>
      <w:rPr>
        <w:rFonts w:ascii="Wingdings" w:hAnsi="Wingdings" w:hint="default"/>
      </w:rPr>
    </w:lvl>
    <w:lvl w:ilvl="6" w:tplc="AFD63D70" w:tentative="1">
      <w:start w:val="1"/>
      <w:numFmt w:val="bullet"/>
      <w:lvlText w:val=""/>
      <w:lvlJc w:val="left"/>
      <w:pPr>
        <w:ind w:left="5040" w:hanging="360"/>
      </w:pPr>
      <w:rPr>
        <w:rFonts w:ascii="Symbol" w:hAnsi="Symbol" w:hint="default"/>
      </w:rPr>
    </w:lvl>
    <w:lvl w:ilvl="7" w:tplc="5A90CBCA" w:tentative="1">
      <w:start w:val="1"/>
      <w:numFmt w:val="bullet"/>
      <w:lvlText w:val="o"/>
      <w:lvlJc w:val="left"/>
      <w:pPr>
        <w:ind w:left="5760" w:hanging="360"/>
      </w:pPr>
      <w:rPr>
        <w:rFonts w:ascii="Courier New" w:hAnsi="Courier New" w:cs="Courier New" w:hint="default"/>
      </w:rPr>
    </w:lvl>
    <w:lvl w:ilvl="8" w:tplc="A0CA143C" w:tentative="1">
      <w:start w:val="1"/>
      <w:numFmt w:val="bullet"/>
      <w:lvlText w:val=""/>
      <w:lvlJc w:val="left"/>
      <w:pPr>
        <w:ind w:left="6480" w:hanging="360"/>
      </w:pPr>
      <w:rPr>
        <w:rFonts w:ascii="Wingdings" w:hAnsi="Wingdings" w:hint="default"/>
      </w:rPr>
    </w:lvl>
  </w:abstractNum>
  <w:abstractNum w:abstractNumId="8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81">
    <w:nsid w:val="5ED00C0C"/>
    <w:multiLevelType w:val="hybridMultilevel"/>
    <w:tmpl w:val="B94AC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60155288"/>
    <w:multiLevelType w:val="hybridMultilevel"/>
    <w:tmpl w:val="EED644B0"/>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3">
    <w:nsid w:val="612A52FE"/>
    <w:multiLevelType w:val="hybridMultilevel"/>
    <w:tmpl w:val="BDD079F0"/>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4">
    <w:nsid w:val="64A12FA4"/>
    <w:multiLevelType w:val="multilevel"/>
    <w:tmpl w:val="FBAA32E6"/>
    <w:name w:val="Heading"/>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rPr>
        <w:b/>
      </w:r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86">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87">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88">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89">
    <w:nsid w:val="6A7C6C9A"/>
    <w:multiLevelType w:val="hybridMultilevel"/>
    <w:tmpl w:val="21B68E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6ACE3411"/>
    <w:multiLevelType w:val="hybridMultilevel"/>
    <w:tmpl w:val="757A24F4"/>
    <w:lvl w:ilvl="0" w:tplc="146014B0">
      <w:start w:val="1"/>
      <w:numFmt w:val="bullet"/>
      <w:lvlText w:val=""/>
      <w:lvlJc w:val="left"/>
      <w:pPr>
        <w:ind w:left="720" w:hanging="360"/>
      </w:pPr>
      <w:rPr>
        <w:rFonts w:ascii="Wingdings 3" w:hAnsi="Wingdings 3" w:hint="default"/>
        <w:color w:val="FFC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92">
    <w:nsid w:val="6F9F02A7"/>
    <w:multiLevelType w:val="hybridMultilevel"/>
    <w:tmpl w:val="8FD8E6B4"/>
    <w:lvl w:ilvl="0" w:tplc="B5204532">
      <w:numFmt w:val="bullet"/>
      <w:lvlText w:val="-"/>
      <w:lvlJc w:val="left"/>
      <w:pPr>
        <w:ind w:left="827" w:hanging="360"/>
      </w:pPr>
      <w:rPr>
        <w:rFonts w:ascii="Times New Roman" w:eastAsia="Times New Roman" w:hAnsi="Times New Roman" w:cs="Times New Roman" w:hint="default"/>
      </w:rPr>
    </w:lvl>
    <w:lvl w:ilvl="1" w:tplc="04180003" w:tentative="1">
      <w:start w:val="1"/>
      <w:numFmt w:val="bullet"/>
      <w:lvlText w:val="o"/>
      <w:lvlJc w:val="left"/>
      <w:pPr>
        <w:ind w:left="1547" w:hanging="360"/>
      </w:pPr>
      <w:rPr>
        <w:rFonts w:ascii="Courier New" w:hAnsi="Courier New" w:cs="Courier New" w:hint="default"/>
      </w:rPr>
    </w:lvl>
    <w:lvl w:ilvl="2" w:tplc="04180005" w:tentative="1">
      <w:start w:val="1"/>
      <w:numFmt w:val="bullet"/>
      <w:lvlText w:val=""/>
      <w:lvlJc w:val="left"/>
      <w:pPr>
        <w:ind w:left="2267" w:hanging="360"/>
      </w:pPr>
      <w:rPr>
        <w:rFonts w:ascii="Wingdings" w:hAnsi="Wingdings" w:hint="default"/>
      </w:rPr>
    </w:lvl>
    <w:lvl w:ilvl="3" w:tplc="04180001" w:tentative="1">
      <w:start w:val="1"/>
      <w:numFmt w:val="bullet"/>
      <w:lvlText w:val=""/>
      <w:lvlJc w:val="left"/>
      <w:pPr>
        <w:ind w:left="2987" w:hanging="360"/>
      </w:pPr>
      <w:rPr>
        <w:rFonts w:ascii="Symbol" w:hAnsi="Symbol" w:hint="default"/>
      </w:rPr>
    </w:lvl>
    <w:lvl w:ilvl="4" w:tplc="04180003" w:tentative="1">
      <w:start w:val="1"/>
      <w:numFmt w:val="bullet"/>
      <w:lvlText w:val="o"/>
      <w:lvlJc w:val="left"/>
      <w:pPr>
        <w:ind w:left="3707" w:hanging="360"/>
      </w:pPr>
      <w:rPr>
        <w:rFonts w:ascii="Courier New" w:hAnsi="Courier New" w:cs="Courier New" w:hint="default"/>
      </w:rPr>
    </w:lvl>
    <w:lvl w:ilvl="5" w:tplc="04180005" w:tentative="1">
      <w:start w:val="1"/>
      <w:numFmt w:val="bullet"/>
      <w:lvlText w:val=""/>
      <w:lvlJc w:val="left"/>
      <w:pPr>
        <w:ind w:left="4427" w:hanging="360"/>
      </w:pPr>
      <w:rPr>
        <w:rFonts w:ascii="Wingdings" w:hAnsi="Wingdings" w:hint="default"/>
      </w:rPr>
    </w:lvl>
    <w:lvl w:ilvl="6" w:tplc="04180001" w:tentative="1">
      <w:start w:val="1"/>
      <w:numFmt w:val="bullet"/>
      <w:lvlText w:val=""/>
      <w:lvlJc w:val="left"/>
      <w:pPr>
        <w:ind w:left="5147" w:hanging="360"/>
      </w:pPr>
      <w:rPr>
        <w:rFonts w:ascii="Symbol" w:hAnsi="Symbol" w:hint="default"/>
      </w:rPr>
    </w:lvl>
    <w:lvl w:ilvl="7" w:tplc="04180003" w:tentative="1">
      <w:start w:val="1"/>
      <w:numFmt w:val="bullet"/>
      <w:lvlText w:val="o"/>
      <w:lvlJc w:val="left"/>
      <w:pPr>
        <w:ind w:left="5867" w:hanging="360"/>
      </w:pPr>
      <w:rPr>
        <w:rFonts w:ascii="Courier New" w:hAnsi="Courier New" w:cs="Courier New" w:hint="default"/>
      </w:rPr>
    </w:lvl>
    <w:lvl w:ilvl="8" w:tplc="04180005" w:tentative="1">
      <w:start w:val="1"/>
      <w:numFmt w:val="bullet"/>
      <w:lvlText w:val=""/>
      <w:lvlJc w:val="left"/>
      <w:pPr>
        <w:ind w:left="6587" w:hanging="360"/>
      </w:pPr>
      <w:rPr>
        <w:rFonts w:ascii="Wingdings" w:hAnsi="Wingdings" w:hint="default"/>
      </w:rPr>
    </w:lvl>
  </w:abstractNum>
  <w:abstractNum w:abstractNumId="93">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94">
    <w:nsid w:val="7CBE4812"/>
    <w:multiLevelType w:val="singleLevel"/>
    <w:tmpl w:val="23C821E4"/>
    <w:name w:val="Considérant"/>
    <w:lvl w:ilvl="0">
      <w:start w:val="1"/>
      <w:numFmt w:val="decimal"/>
      <w:pStyle w:val="Considrant"/>
      <w:lvlText w:val="(%1)"/>
      <w:lvlJc w:val="left"/>
      <w:pPr>
        <w:tabs>
          <w:tab w:val="num" w:pos="709"/>
        </w:tabs>
        <w:ind w:left="709" w:hanging="709"/>
      </w:pPr>
    </w:lvl>
  </w:abstractNum>
  <w:abstractNum w:abstractNumId="95">
    <w:nsid w:val="7CBE4813"/>
    <w:multiLevelType w:val="multilevel"/>
    <w:tmpl w:val="7CBE481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nsid w:val="7CBE4814"/>
    <w:multiLevelType w:val="hybridMultilevel"/>
    <w:tmpl w:val="7CBE4814"/>
    <w:lvl w:ilvl="0" w:tplc="05CE1456">
      <w:start w:val="1"/>
      <w:numFmt w:val="bullet"/>
      <w:lvlText w:val=""/>
      <w:lvlJc w:val="left"/>
      <w:pPr>
        <w:ind w:left="720" w:hanging="360"/>
      </w:pPr>
      <w:rPr>
        <w:rFonts w:ascii="Symbol" w:hAnsi="Symbol"/>
      </w:rPr>
    </w:lvl>
    <w:lvl w:ilvl="1" w:tplc="7A28AF2C">
      <w:start w:val="1"/>
      <w:numFmt w:val="bullet"/>
      <w:lvlText w:val="o"/>
      <w:lvlJc w:val="left"/>
      <w:pPr>
        <w:tabs>
          <w:tab w:val="num" w:pos="1440"/>
        </w:tabs>
        <w:ind w:left="1440" w:hanging="360"/>
      </w:pPr>
      <w:rPr>
        <w:rFonts w:ascii="Courier New" w:hAnsi="Courier New"/>
      </w:rPr>
    </w:lvl>
    <w:lvl w:ilvl="2" w:tplc="BCC0C4A2">
      <w:start w:val="1"/>
      <w:numFmt w:val="bullet"/>
      <w:lvlText w:val=""/>
      <w:lvlJc w:val="left"/>
      <w:pPr>
        <w:tabs>
          <w:tab w:val="num" w:pos="2160"/>
        </w:tabs>
        <w:ind w:left="2160" w:hanging="360"/>
      </w:pPr>
      <w:rPr>
        <w:rFonts w:ascii="Wingdings" w:hAnsi="Wingdings"/>
      </w:rPr>
    </w:lvl>
    <w:lvl w:ilvl="3" w:tplc="FA0AE75A">
      <w:start w:val="1"/>
      <w:numFmt w:val="bullet"/>
      <w:lvlText w:val=""/>
      <w:lvlJc w:val="left"/>
      <w:pPr>
        <w:tabs>
          <w:tab w:val="num" w:pos="2880"/>
        </w:tabs>
        <w:ind w:left="2880" w:hanging="360"/>
      </w:pPr>
      <w:rPr>
        <w:rFonts w:ascii="Symbol" w:hAnsi="Symbol"/>
      </w:rPr>
    </w:lvl>
    <w:lvl w:ilvl="4" w:tplc="2604D496">
      <w:start w:val="1"/>
      <w:numFmt w:val="bullet"/>
      <w:lvlText w:val="o"/>
      <w:lvlJc w:val="left"/>
      <w:pPr>
        <w:tabs>
          <w:tab w:val="num" w:pos="3600"/>
        </w:tabs>
        <w:ind w:left="3600" w:hanging="360"/>
      </w:pPr>
      <w:rPr>
        <w:rFonts w:ascii="Courier New" w:hAnsi="Courier New"/>
      </w:rPr>
    </w:lvl>
    <w:lvl w:ilvl="5" w:tplc="21980D7C">
      <w:start w:val="1"/>
      <w:numFmt w:val="bullet"/>
      <w:lvlText w:val=""/>
      <w:lvlJc w:val="left"/>
      <w:pPr>
        <w:tabs>
          <w:tab w:val="num" w:pos="4320"/>
        </w:tabs>
        <w:ind w:left="4320" w:hanging="360"/>
      </w:pPr>
      <w:rPr>
        <w:rFonts w:ascii="Wingdings" w:hAnsi="Wingdings"/>
      </w:rPr>
    </w:lvl>
    <w:lvl w:ilvl="6" w:tplc="BB6234E2">
      <w:start w:val="1"/>
      <w:numFmt w:val="bullet"/>
      <w:lvlText w:val=""/>
      <w:lvlJc w:val="left"/>
      <w:pPr>
        <w:tabs>
          <w:tab w:val="num" w:pos="5040"/>
        </w:tabs>
        <w:ind w:left="5040" w:hanging="360"/>
      </w:pPr>
      <w:rPr>
        <w:rFonts w:ascii="Symbol" w:hAnsi="Symbol"/>
      </w:rPr>
    </w:lvl>
    <w:lvl w:ilvl="7" w:tplc="47C8275A">
      <w:start w:val="1"/>
      <w:numFmt w:val="bullet"/>
      <w:lvlText w:val="o"/>
      <w:lvlJc w:val="left"/>
      <w:pPr>
        <w:tabs>
          <w:tab w:val="num" w:pos="5760"/>
        </w:tabs>
        <w:ind w:left="5760" w:hanging="360"/>
      </w:pPr>
      <w:rPr>
        <w:rFonts w:ascii="Courier New" w:hAnsi="Courier New"/>
      </w:rPr>
    </w:lvl>
    <w:lvl w:ilvl="8" w:tplc="1554A3B2">
      <w:start w:val="1"/>
      <w:numFmt w:val="bullet"/>
      <w:lvlText w:val=""/>
      <w:lvlJc w:val="left"/>
      <w:pPr>
        <w:tabs>
          <w:tab w:val="num" w:pos="6480"/>
        </w:tabs>
        <w:ind w:left="6480" w:hanging="360"/>
      </w:pPr>
      <w:rPr>
        <w:rFonts w:ascii="Wingdings" w:hAnsi="Wingdings"/>
      </w:rPr>
    </w:lvl>
  </w:abstractNum>
  <w:abstractNum w:abstractNumId="97">
    <w:nsid w:val="7CBE4815"/>
    <w:multiLevelType w:val="multilevel"/>
    <w:tmpl w:val="7CBE4815"/>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8">
    <w:nsid w:val="7CBE4816"/>
    <w:multiLevelType w:val="hybridMultilevel"/>
    <w:tmpl w:val="7CBE4816"/>
    <w:lvl w:ilvl="0" w:tplc="BF3A915C">
      <w:start w:val="1"/>
      <w:numFmt w:val="bullet"/>
      <w:lvlText w:val=""/>
      <w:lvlJc w:val="left"/>
      <w:pPr>
        <w:ind w:left="720" w:hanging="360"/>
      </w:pPr>
      <w:rPr>
        <w:rFonts w:ascii="Symbol" w:hAnsi="Symbol"/>
      </w:rPr>
    </w:lvl>
    <w:lvl w:ilvl="1" w:tplc="04F6B5CE">
      <w:start w:val="1"/>
      <w:numFmt w:val="bullet"/>
      <w:lvlText w:val="o"/>
      <w:lvlJc w:val="left"/>
      <w:pPr>
        <w:tabs>
          <w:tab w:val="num" w:pos="1440"/>
        </w:tabs>
        <w:ind w:left="1440" w:hanging="360"/>
      </w:pPr>
      <w:rPr>
        <w:rFonts w:ascii="Courier New" w:hAnsi="Courier New"/>
      </w:rPr>
    </w:lvl>
    <w:lvl w:ilvl="2" w:tplc="30580BD6">
      <w:start w:val="1"/>
      <w:numFmt w:val="bullet"/>
      <w:lvlText w:val=""/>
      <w:lvlJc w:val="left"/>
      <w:pPr>
        <w:tabs>
          <w:tab w:val="num" w:pos="2160"/>
        </w:tabs>
        <w:ind w:left="2160" w:hanging="360"/>
      </w:pPr>
      <w:rPr>
        <w:rFonts w:ascii="Wingdings" w:hAnsi="Wingdings"/>
      </w:rPr>
    </w:lvl>
    <w:lvl w:ilvl="3" w:tplc="8BEA1D20">
      <w:start w:val="1"/>
      <w:numFmt w:val="bullet"/>
      <w:lvlText w:val=""/>
      <w:lvlJc w:val="left"/>
      <w:pPr>
        <w:tabs>
          <w:tab w:val="num" w:pos="2880"/>
        </w:tabs>
        <w:ind w:left="2880" w:hanging="360"/>
      </w:pPr>
      <w:rPr>
        <w:rFonts w:ascii="Symbol" w:hAnsi="Symbol"/>
      </w:rPr>
    </w:lvl>
    <w:lvl w:ilvl="4" w:tplc="BB1CCB62">
      <w:start w:val="1"/>
      <w:numFmt w:val="bullet"/>
      <w:lvlText w:val="o"/>
      <w:lvlJc w:val="left"/>
      <w:pPr>
        <w:tabs>
          <w:tab w:val="num" w:pos="3600"/>
        </w:tabs>
        <w:ind w:left="3600" w:hanging="360"/>
      </w:pPr>
      <w:rPr>
        <w:rFonts w:ascii="Courier New" w:hAnsi="Courier New"/>
      </w:rPr>
    </w:lvl>
    <w:lvl w:ilvl="5" w:tplc="FDD469A4">
      <w:start w:val="1"/>
      <w:numFmt w:val="bullet"/>
      <w:lvlText w:val=""/>
      <w:lvlJc w:val="left"/>
      <w:pPr>
        <w:tabs>
          <w:tab w:val="num" w:pos="4320"/>
        </w:tabs>
        <w:ind w:left="4320" w:hanging="360"/>
      </w:pPr>
      <w:rPr>
        <w:rFonts w:ascii="Wingdings" w:hAnsi="Wingdings"/>
      </w:rPr>
    </w:lvl>
    <w:lvl w:ilvl="6" w:tplc="118ECE94">
      <w:start w:val="1"/>
      <w:numFmt w:val="bullet"/>
      <w:lvlText w:val=""/>
      <w:lvlJc w:val="left"/>
      <w:pPr>
        <w:tabs>
          <w:tab w:val="num" w:pos="5040"/>
        </w:tabs>
        <w:ind w:left="5040" w:hanging="360"/>
      </w:pPr>
      <w:rPr>
        <w:rFonts w:ascii="Symbol" w:hAnsi="Symbol"/>
      </w:rPr>
    </w:lvl>
    <w:lvl w:ilvl="7" w:tplc="AA0C108C">
      <w:start w:val="1"/>
      <w:numFmt w:val="bullet"/>
      <w:lvlText w:val="o"/>
      <w:lvlJc w:val="left"/>
      <w:pPr>
        <w:tabs>
          <w:tab w:val="num" w:pos="5760"/>
        </w:tabs>
        <w:ind w:left="5760" w:hanging="360"/>
      </w:pPr>
      <w:rPr>
        <w:rFonts w:ascii="Courier New" w:hAnsi="Courier New"/>
      </w:rPr>
    </w:lvl>
    <w:lvl w:ilvl="8" w:tplc="2DCC6EC0">
      <w:start w:val="1"/>
      <w:numFmt w:val="bullet"/>
      <w:lvlText w:val=""/>
      <w:lvlJc w:val="left"/>
      <w:pPr>
        <w:tabs>
          <w:tab w:val="num" w:pos="6480"/>
        </w:tabs>
        <w:ind w:left="6480" w:hanging="360"/>
      </w:pPr>
      <w:rPr>
        <w:rFonts w:ascii="Wingdings" w:hAnsi="Wingdings"/>
      </w:rPr>
    </w:lvl>
  </w:abstractNum>
  <w:abstractNum w:abstractNumId="99">
    <w:nsid w:val="7CBE4817"/>
    <w:multiLevelType w:val="hybridMultilevel"/>
    <w:tmpl w:val="7CBE4817"/>
    <w:lvl w:ilvl="0" w:tplc="8AD6DAE6">
      <w:start w:val="1"/>
      <w:numFmt w:val="bullet"/>
      <w:lvlText w:val=""/>
      <w:lvlJc w:val="left"/>
      <w:pPr>
        <w:ind w:left="720" w:hanging="360"/>
      </w:pPr>
      <w:rPr>
        <w:rFonts w:ascii="Symbol" w:hAnsi="Symbol"/>
      </w:rPr>
    </w:lvl>
    <w:lvl w:ilvl="1" w:tplc="3D4CFC7A">
      <w:start w:val="1"/>
      <w:numFmt w:val="bullet"/>
      <w:lvlText w:val="o"/>
      <w:lvlJc w:val="left"/>
      <w:pPr>
        <w:tabs>
          <w:tab w:val="num" w:pos="1440"/>
        </w:tabs>
        <w:ind w:left="1440" w:hanging="360"/>
      </w:pPr>
      <w:rPr>
        <w:rFonts w:ascii="Courier New" w:hAnsi="Courier New"/>
      </w:rPr>
    </w:lvl>
    <w:lvl w:ilvl="2" w:tplc="9342E2E8">
      <w:start w:val="1"/>
      <w:numFmt w:val="bullet"/>
      <w:lvlText w:val=""/>
      <w:lvlJc w:val="left"/>
      <w:pPr>
        <w:tabs>
          <w:tab w:val="num" w:pos="2160"/>
        </w:tabs>
        <w:ind w:left="2160" w:hanging="360"/>
      </w:pPr>
      <w:rPr>
        <w:rFonts w:ascii="Wingdings" w:hAnsi="Wingdings"/>
      </w:rPr>
    </w:lvl>
    <w:lvl w:ilvl="3" w:tplc="5F800EB4">
      <w:start w:val="1"/>
      <w:numFmt w:val="bullet"/>
      <w:lvlText w:val=""/>
      <w:lvlJc w:val="left"/>
      <w:pPr>
        <w:tabs>
          <w:tab w:val="num" w:pos="2880"/>
        </w:tabs>
        <w:ind w:left="2880" w:hanging="360"/>
      </w:pPr>
      <w:rPr>
        <w:rFonts w:ascii="Symbol" w:hAnsi="Symbol"/>
      </w:rPr>
    </w:lvl>
    <w:lvl w:ilvl="4" w:tplc="653C4808">
      <w:start w:val="1"/>
      <w:numFmt w:val="bullet"/>
      <w:lvlText w:val="o"/>
      <w:lvlJc w:val="left"/>
      <w:pPr>
        <w:tabs>
          <w:tab w:val="num" w:pos="3600"/>
        </w:tabs>
        <w:ind w:left="3600" w:hanging="360"/>
      </w:pPr>
      <w:rPr>
        <w:rFonts w:ascii="Courier New" w:hAnsi="Courier New"/>
      </w:rPr>
    </w:lvl>
    <w:lvl w:ilvl="5" w:tplc="A72A62D0">
      <w:start w:val="1"/>
      <w:numFmt w:val="bullet"/>
      <w:lvlText w:val=""/>
      <w:lvlJc w:val="left"/>
      <w:pPr>
        <w:tabs>
          <w:tab w:val="num" w:pos="4320"/>
        </w:tabs>
        <w:ind w:left="4320" w:hanging="360"/>
      </w:pPr>
      <w:rPr>
        <w:rFonts w:ascii="Wingdings" w:hAnsi="Wingdings"/>
      </w:rPr>
    </w:lvl>
    <w:lvl w:ilvl="6" w:tplc="3C1EA57A">
      <w:start w:val="1"/>
      <w:numFmt w:val="bullet"/>
      <w:lvlText w:val=""/>
      <w:lvlJc w:val="left"/>
      <w:pPr>
        <w:tabs>
          <w:tab w:val="num" w:pos="5040"/>
        </w:tabs>
        <w:ind w:left="5040" w:hanging="360"/>
      </w:pPr>
      <w:rPr>
        <w:rFonts w:ascii="Symbol" w:hAnsi="Symbol"/>
      </w:rPr>
    </w:lvl>
    <w:lvl w:ilvl="7" w:tplc="DF1A9F4C">
      <w:start w:val="1"/>
      <w:numFmt w:val="bullet"/>
      <w:lvlText w:val="o"/>
      <w:lvlJc w:val="left"/>
      <w:pPr>
        <w:tabs>
          <w:tab w:val="num" w:pos="5760"/>
        </w:tabs>
        <w:ind w:left="5760" w:hanging="360"/>
      </w:pPr>
      <w:rPr>
        <w:rFonts w:ascii="Courier New" w:hAnsi="Courier New"/>
      </w:rPr>
    </w:lvl>
    <w:lvl w:ilvl="8" w:tplc="CEE4B4E0">
      <w:start w:val="1"/>
      <w:numFmt w:val="bullet"/>
      <w:lvlText w:val=""/>
      <w:lvlJc w:val="left"/>
      <w:pPr>
        <w:tabs>
          <w:tab w:val="num" w:pos="6480"/>
        </w:tabs>
        <w:ind w:left="6480" w:hanging="360"/>
      </w:pPr>
      <w:rPr>
        <w:rFonts w:ascii="Wingdings" w:hAnsi="Wingdings"/>
      </w:rPr>
    </w:lvl>
  </w:abstractNum>
  <w:abstractNum w:abstractNumId="100">
    <w:nsid w:val="7CBE4818"/>
    <w:multiLevelType w:val="hybridMultilevel"/>
    <w:tmpl w:val="7CBE4818"/>
    <w:lvl w:ilvl="0" w:tplc="18EEE926">
      <w:start w:val="1"/>
      <w:numFmt w:val="bullet"/>
      <w:lvlText w:val=""/>
      <w:lvlJc w:val="left"/>
      <w:pPr>
        <w:ind w:left="720" w:hanging="360"/>
      </w:pPr>
      <w:rPr>
        <w:rFonts w:ascii="Symbol" w:hAnsi="Symbol"/>
      </w:rPr>
    </w:lvl>
    <w:lvl w:ilvl="1" w:tplc="FEEADC3C">
      <w:start w:val="1"/>
      <w:numFmt w:val="bullet"/>
      <w:lvlText w:val="o"/>
      <w:lvlJc w:val="left"/>
      <w:pPr>
        <w:tabs>
          <w:tab w:val="num" w:pos="1440"/>
        </w:tabs>
        <w:ind w:left="1440" w:hanging="360"/>
      </w:pPr>
      <w:rPr>
        <w:rFonts w:ascii="Courier New" w:hAnsi="Courier New"/>
      </w:rPr>
    </w:lvl>
    <w:lvl w:ilvl="2" w:tplc="76DA0E0C">
      <w:start w:val="1"/>
      <w:numFmt w:val="bullet"/>
      <w:lvlText w:val=""/>
      <w:lvlJc w:val="left"/>
      <w:pPr>
        <w:tabs>
          <w:tab w:val="num" w:pos="2160"/>
        </w:tabs>
        <w:ind w:left="2160" w:hanging="360"/>
      </w:pPr>
      <w:rPr>
        <w:rFonts w:ascii="Wingdings" w:hAnsi="Wingdings"/>
      </w:rPr>
    </w:lvl>
    <w:lvl w:ilvl="3" w:tplc="2CB2FB84">
      <w:start w:val="1"/>
      <w:numFmt w:val="bullet"/>
      <w:lvlText w:val=""/>
      <w:lvlJc w:val="left"/>
      <w:pPr>
        <w:tabs>
          <w:tab w:val="num" w:pos="2880"/>
        </w:tabs>
        <w:ind w:left="2880" w:hanging="360"/>
      </w:pPr>
      <w:rPr>
        <w:rFonts w:ascii="Symbol" w:hAnsi="Symbol"/>
      </w:rPr>
    </w:lvl>
    <w:lvl w:ilvl="4" w:tplc="A1223228">
      <w:start w:val="1"/>
      <w:numFmt w:val="bullet"/>
      <w:lvlText w:val="o"/>
      <w:lvlJc w:val="left"/>
      <w:pPr>
        <w:tabs>
          <w:tab w:val="num" w:pos="3600"/>
        </w:tabs>
        <w:ind w:left="3600" w:hanging="360"/>
      </w:pPr>
      <w:rPr>
        <w:rFonts w:ascii="Courier New" w:hAnsi="Courier New"/>
      </w:rPr>
    </w:lvl>
    <w:lvl w:ilvl="5" w:tplc="B238A806">
      <w:start w:val="1"/>
      <w:numFmt w:val="bullet"/>
      <w:lvlText w:val=""/>
      <w:lvlJc w:val="left"/>
      <w:pPr>
        <w:tabs>
          <w:tab w:val="num" w:pos="4320"/>
        </w:tabs>
        <w:ind w:left="4320" w:hanging="360"/>
      </w:pPr>
      <w:rPr>
        <w:rFonts w:ascii="Wingdings" w:hAnsi="Wingdings"/>
      </w:rPr>
    </w:lvl>
    <w:lvl w:ilvl="6" w:tplc="76AAB22A">
      <w:start w:val="1"/>
      <w:numFmt w:val="bullet"/>
      <w:lvlText w:val=""/>
      <w:lvlJc w:val="left"/>
      <w:pPr>
        <w:tabs>
          <w:tab w:val="num" w:pos="5040"/>
        </w:tabs>
        <w:ind w:left="5040" w:hanging="360"/>
      </w:pPr>
      <w:rPr>
        <w:rFonts w:ascii="Symbol" w:hAnsi="Symbol"/>
      </w:rPr>
    </w:lvl>
    <w:lvl w:ilvl="7" w:tplc="7BF27D62">
      <w:start w:val="1"/>
      <w:numFmt w:val="bullet"/>
      <w:lvlText w:val="o"/>
      <w:lvlJc w:val="left"/>
      <w:pPr>
        <w:tabs>
          <w:tab w:val="num" w:pos="5760"/>
        </w:tabs>
        <w:ind w:left="5760" w:hanging="360"/>
      </w:pPr>
      <w:rPr>
        <w:rFonts w:ascii="Courier New" w:hAnsi="Courier New"/>
      </w:rPr>
    </w:lvl>
    <w:lvl w:ilvl="8" w:tplc="8444B1D4">
      <w:start w:val="1"/>
      <w:numFmt w:val="bullet"/>
      <w:lvlText w:val=""/>
      <w:lvlJc w:val="left"/>
      <w:pPr>
        <w:tabs>
          <w:tab w:val="num" w:pos="6480"/>
        </w:tabs>
        <w:ind w:left="6480" w:hanging="360"/>
      </w:pPr>
      <w:rPr>
        <w:rFonts w:ascii="Wingdings" w:hAnsi="Wingdings"/>
      </w:rPr>
    </w:lvl>
  </w:abstractNum>
  <w:abstractNum w:abstractNumId="101">
    <w:nsid w:val="7CBE4819"/>
    <w:multiLevelType w:val="hybridMultilevel"/>
    <w:tmpl w:val="7CBE4819"/>
    <w:lvl w:ilvl="0" w:tplc="DB0CE990">
      <w:start w:val="1"/>
      <w:numFmt w:val="bullet"/>
      <w:lvlText w:val=""/>
      <w:lvlJc w:val="left"/>
      <w:pPr>
        <w:ind w:left="720" w:hanging="360"/>
      </w:pPr>
      <w:rPr>
        <w:rFonts w:ascii="Symbol" w:hAnsi="Symbol"/>
      </w:rPr>
    </w:lvl>
    <w:lvl w:ilvl="1" w:tplc="D23A980C">
      <w:start w:val="1"/>
      <w:numFmt w:val="bullet"/>
      <w:lvlText w:val="o"/>
      <w:lvlJc w:val="left"/>
      <w:pPr>
        <w:tabs>
          <w:tab w:val="num" w:pos="1440"/>
        </w:tabs>
        <w:ind w:left="1440" w:hanging="360"/>
      </w:pPr>
      <w:rPr>
        <w:rFonts w:ascii="Courier New" w:hAnsi="Courier New"/>
      </w:rPr>
    </w:lvl>
    <w:lvl w:ilvl="2" w:tplc="A6A22C9E">
      <w:start w:val="1"/>
      <w:numFmt w:val="bullet"/>
      <w:lvlText w:val=""/>
      <w:lvlJc w:val="left"/>
      <w:pPr>
        <w:tabs>
          <w:tab w:val="num" w:pos="2160"/>
        </w:tabs>
        <w:ind w:left="2160" w:hanging="360"/>
      </w:pPr>
      <w:rPr>
        <w:rFonts w:ascii="Wingdings" w:hAnsi="Wingdings"/>
      </w:rPr>
    </w:lvl>
    <w:lvl w:ilvl="3" w:tplc="2548C79A">
      <w:start w:val="1"/>
      <w:numFmt w:val="bullet"/>
      <w:lvlText w:val=""/>
      <w:lvlJc w:val="left"/>
      <w:pPr>
        <w:tabs>
          <w:tab w:val="num" w:pos="2880"/>
        </w:tabs>
        <w:ind w:left="2880" w:hanging="360"/>
      </w:pPr>
      <w:rPr>
        <w:rFonts w:ascii="Symbol" w:hAnsi="Symbol"/>
      </w:rPr>
    </w:lvl>
    <w:lvl w:ilvl="4" w:tplc="04B04F2C">
      <w:start w:val="1"/>
      <w:numFmt w:val="bullet"/>
      <w:lvlText w:val="o"/>
      <w:lvlJc w:val="left"/>
      <w:pPr>
        <w:tabs>
          <w:tab w:val="num" w:pos="3600"/>
        </w:tabs>
        <w:ind w:left="3600" w:hanging="360"/>
      </w:pPr>
      <w:rPr>
        <w:rFonts w:ascii="Courier New" w:hAnsi="Courier New"/>
      </w:rPr>
    </w:lvl>
    <w:lvl w:ilvl="5" w:tplc="B784DD3A">
      <w:start w:val="1"/>
      <w:numFmt w:val="bullet"/>
      <w:lvlText w:val=""/>
      <w:lvlJc w:val="left"/>
      <w:pPr>
        <w:tabs>
          <w:tab w:val="num" w:pos="4320"/>
        </w:tabs>
        <w:ind w:left="4320" w:hanging="360"/>
      </w:pPr>
      <w:rPr>
        <w:rFonts w:ascii="Wingdings" w:hAnsi="Wingdings"/>
      </w:rPr>
    </w:lvl>
    <w:lvl w:ilvl="6" w:tplc="950A3726">
      <w:start w:val="1"/>
      <w:numFmt w:val="bullet"/>
      <w:lvlText w:val=""/>
      <w:lvlJc w:val="left"/>
      <w:pPr>
        <w:tabs>
          <w:tab w:val="num" w:pos="5040"/>
        </w:tabs>
        <w:ind w:left="5040" w:hanging="360"/>
      </w:pPr>
      <w:rPr>
        <w:rFonts w:ascii="Symbol" w:hAnsi="Symbol"/>
      </w:rPr>
    </w:lvl>
    <w:lvl w:ilvl="7" w:tplc="258CE396">
      <w:start w:val="1"/>
      <w:numFmt w:val="bullet"/>
      <w:lvlText w:val="o"/>
      <w:lvlJc w:val="left"/>
      <w:pPr>
        <w:tabs>
          <w:tab w:val="num" w:pos="5760"/>
        </w:tabs>
        <w:ind w:left="5760" w:hanging="360"/>
      </w:pPr>
      <w:rPr>
        <w:rFonts w:ascii="Courier New" w:hAnsi="Courier New"/>
      </w:rPr>
    </w:lvl>
    <w:lvl w:ilvl="8" w:tplc="8922649C">
      <w:start w:val="1"/>
      <w:numFmt w:val="bullet"/>
      <w:lvlText w:val=""/>
      <w:lvlJc w:val="left"/>
      <w:pPr>
        <w:tabs>
          <w:tab w:val="num" w:pos="6480"/>
        </w:tabs>
        <w:ind w:left="6480" w:hanging="360"/>
      </w:pPr>
      <w:rPr>
        <w:rFonts w:ascii="Wingdings" w:hAnsi="Wingdings"/>
      </w:rPr>
    </w:lvl>
  </w:abstractNum>
  <w:abstractNum w:abstractNumId="102">
    <w:nsid w:val="7CBE481A"/>
    <w:multiLevelType w:val="hybridMultilevel"/>
    <w:tmpl w:val="7CBE481A"/>
    <w:lvl w:ilvl="0" w:tplc="6F8A9152">
      <w:start w:val="1"/>
      <w:numFmt w:val="bullet"/>
      <w:lvlText w:val=""/>
      <w:lvlJc w:val="left"/>
      <w:pPr>
        <w:ind w:left="720" w:hanging="360"/>
      </w:pPr>
      <w:rPr>
        <w:rFonts w:ascii="Symbol" w:hAnsi="Symbol"/>
      </w:rPr>
    </w:lvl>
    <w:lvl w:ilvl="1" w:tplc="94E8FD5A">
      <w:start w:val="1"/>
      <w:numFmt w:val="bullet"/>
      <w:lvlText w:val="o"/>
      <w:lvlJc w:val="left"/>
      <w:pPr>
        <w:tabs>
          <w:tab w:val="num" w:pos="1440"/>
        </w:tabs>
        <w:ind w:left="1440" w:hanging="360"/>
      </w:pPr>
      <w:rPr>
        <w:rFonts w:ascii="Courier New" w:hAnsi="Courier New"/>
      </w:rPr>
    </w:lvl>
    <w:lvl w:ilvl="2" w:tplc="2F10D766">
      <w:start w:val="1"/>
      <w:numFmt w:val="bullet"/>
      <w:lvlText w:val=""/>
      <w:lvlJc w:val="left"/>
      <w:pPr>
        <w:tabs>
          <w:tab w:val="num" w:pos="2160"/>
        </w:tabs>
        <w:ind w:left="2160" w:hanging="360"/>
      </w:pPr>
      <w:rPr>
        <w:rFonts w:ascii="Wingdings" w:hAnsi="Wingdings"/>
      </w:rPr>
    </w:lvl>
    <w:lvl w:ilvl="3" w:tplc="EBE2CCB2">
      <w:start w:val="1"/>
      <w:numFmt w:val="bullet"/>
      <w:lvlText w:val=""/>
      <w:lvlJc w:val="left"/>
      <w:pPr>
        <w:tabs>
          <w:tab w:val="num" w:pos="2880"/>
        </w:tabs>
        <w:ind w:left="2880" w:hanging="360"/>
      </w:pPr>
      <w:rPr>
        <w:rFonts w:ascii="Symbol" w:hAnsi="Symbol"/>
      </w:rPr>
    </w:lvl>
    <w:lvl w:ilvl="4" w:tplc="5240BA8A">
      <w:start w:val="1"/>
      <w:numFmt w:val="bullet"/>
      <w:lvlText w:val="o"/>
      <w:lvlJc w:val="left"/>
      <w:pPr>
        <w:tabs>
          <w:tab w:val="num" w:pos="3600"/>
        </w:tabs>
        <w:ind w:left="3600" w:hanging="360"/>
      </w:pPr>
      <w:rPr>
        <w:rFonts w:ascii="Courier New" w:hAnsi="Courier New"/>
      </w:rPr>
    </w:lvl>
    <w:lvl w:ilvl="5" w:tplc="DCAA12D2">
      <w:start w:val="1"/>
      <w:numFmt w:val="bullet"/>
      <w:lvlText w:val=""/>
      <w:lvlJc w:val="left"/>
      <w:pPr>
        <w:tabs>
          <w:tab w:val="num" w:pos="4320"/>
        </w:tabs>
        <w:ind w:left="4320" w:hanging="360"/>
      </w:pPr>
      <w:rPr>
        <w:rFonts w:ascii="Wingdings" w:hAnsi="Wingdings"/>
      </w:rPr>
    </w:lvl>
    <w:lvl w:ilvl="6" w:tplc="6B3075AC">
      <w:start w:val="1"/>
      <w:numFmt w:val="bullet"/>
      <w:lvlText w:val=""/>
      <w:lvlJc w:val="left"/>
      <w:pPr>
        <w:tabs>
          <w:tab w:val="num" w:pos="5040"/>
        </w:tabs>
        <w:ind w:left="5040" w:hanging="360"/>
      </w:pPr>
      <w:rPr>
        <w:rFonts w:ascii="Symbol" w:hAnsi="Symbol"/>
      </w:rPr>
    </w:lvl>
    <w:lvl w:ilvl="7" w:tplc="D458D220">
      <w:start w:val="1"/>
      <w:numFmt w:val="bullet"/>
      <w:lvlText w:val="o"/>
      <w:lvlJc w:val="left"/>
      <w:pPr>
        <w:tabs>
          <w:tab w:val="num" w:pos="5760"/>
        </w:tabs>
        <w:ind w:left="5760" w:hanging="360"/>
      </w:pPr>
      <w:rPr>
        <w:rFonts w:ascii="Courier New" w:hAnsi="Courier New"/>
      </w:rPr>
    </w:lvl>
    <w:lvl w:ilvl="8" w:tplc="8C7AA71A">
      <w:start w:val="1"/>
      <w:numFmt w:val="bullet"/>
      <w:lvlText w:val=""/>
      <w:lvlJc w:val="left"/>
      <w:pPr>
        <w:tabs>
          <w:tab w:val="num" w:pos="6480"/>
        </w:tabs>
        <w:ind w:left="6480" w:hanging="360"/>
      </w:pPr>
      <w:rPr>
        <w:rFonts w:ascii="Wingdings" w:hAnsi="Wingdings"/>
      </w:rPr>
    </w:lvl>
  </w:abstractNum>
  <w:abstractNum w:abstractNumId="103">
    <w:nsid w:val="7CBE481B"/>
    <w:multiLevelType w:val="hybridMultilevel"/>
    <w:tmpl w:val="7CBE481B"/>
    <w:lvl w:ilvl="0" w:tplc="674C25E6">
      <w:start w:val="1"/>
      <w:numFmt w:val="bullet"/>
      <w:lvlText w:val=""/>
      <w:lvlJc w:val="left"/>
      <w:pPr>
        <w:ind w:left="720" w:hanging="360"/>
      </w:pPr>
      <w:rPr>
        <w:rFonts w:ascii="Symbol" w:hAnsi="Symbol"/>
      </w:rPr>
    </w:lvl>
    <w:lvl w:ilvl="1" w:tplc="49EEC466">
      <w:start w:val="1"/>
      <w:numFmt w:val="bullet"/>
      <w:lvlText w:val="o"/>
      <w:lvlJc w:val="left"/>
      <w:pPr>
        <w:tabs>
          <w:tab w:val="num" w:pos="1440"/>
        </w:tabs>
        <w:ind w:left="1440" w:hanging="360"/>
      </w:pPr>
      <w:rPr>
        <w:rFonts w:ascii="Courier New" w:hAnsi="Courier New"/>
      </w:rPr>
    </w:lvl>
    <w:lvl w:ilvl="2" w:tplc="FB5EEECC">
      <w:start w:val="1"/>
      <w:numFmt w:val="bullet"/>
      <w:lvlText w:val=""/>
      <w:lvlJc w:val="left"/>
      <w:pPr>
        <w:tabs>
          <w:tab w:val="num" w:pos="2160"/>
        </w:tabs>
        <w:ind w:left="2160" w:hanging="360"/>
      </w:pPr>
      <w:rPr>
        <w:rFonts w:ascii="Wingdings" w:hAnsi="Wingdings"/>
      </w:rPr>
    </w:lvl>
    <w:lvl w:ilvl="3" w:tplc="95929C0E">
      <w:start w:val="1"/>
      <w:numFmt w:val="bullet"/>
      <w:lvlText w:val=""/>
      <w:lvlJc w:val="left"/>
      <w:pPr>
        <w:tabs>
          <w:tab w:val="num" w:pos="2880"/>
        </w:tabs>
        <w:ind w:left="2880" w:hanging="360"/>
      </w:pPr>
      <w:rPr>
        <w:rFonts w:ascii="Symbol" w:hAnsi="Symbol"/>
      </w:rPr>
    </w:lvl>
    <w:lvl w:ilvl="4" w:tplc="5DD41B8E">
      <w:start w:val="1"/>
      <w:numFmt w:val="bullet"/>
      <w:lvlText w:val="o"/>
      <w:lvlJc w:val="left"/>
      <w:pPr>
        <w:tabs>
          <w:tab w:val="num" w:pos="3600"/>
        </w:tabs>
        <w:ind w:left="3600" w:hanging="360"/>
      </w:pPr>
      <w:rPr>
        <w:rFonts w:ascii="Courier New" w:hAnsi="Courier New"/>
      </w:rPr>
    </w:lvl>
    <w:lvl w:ilvl="5" w:tplc="67D84590">
      <w:start w:val="1"/>
      <w:numFmt w:val="bullet"/>
      <w:lvlText w:val=""/>
      <w:lvlJc w:val="left"/>
      <w:pPr>
        <w:tabs>
          <w:tab w:val="num" w:pos="4320"/>
        </w:tabs>
        <w:ind w:left="4320" w:hanging="360"/>
      </w:pPr>
      <w:rPr>
        <w:rFonts w:ascii="Wingdings" w:hAnsi="Wingdings"/>
      </w:rPr>
    </w:lvl>
    <w:lvl w:ilvl="6" w:tplc="F688806A">
      <w:start w:val="1"/>
      <w:numFmt w:val="bullet"/>
      <w:lvlText w:val=""/>
      <w:lvlJc w:val="left"/>
      <w:pPr>
        <w:tabs>
          <w:tab w:val="num" w:pos="5040"/>
        </w:tabs>
        <w:ind w:left="5040" w:hanging="360"/>
      </w:pPr>
      <w:rPr>
        <w:rFonts w:ascii="Symbol" w:hAnsi="Symbol"/>
      </w:rPr>
    </w:lvl>
    <w:lvl w:ilvl="7" w:tplc="F36282F6">
      <w:start w:val="1"/>
      <w:numFmt w:val="bullet"/>
      <w:lvlText w:val="o"/>
      <w:lvlJc w:val="left"/>
      <w:pPr>
        <w:tabs>
          <w:tab w:val="num" w:pos="5760"/>
        </w:tabs>
        <w:ind w:left="5760" w:hanging="360"/>
      </w:pPr>
      <w:rPr>
        <w:rFonts w:ascii="Courier New" w:hAnsi="Courier New"/>
      </w:rPr>
    </w:lvl>
    <w:lvl w:ilvl="8" w:tplc="7A2EA7B4">
      <w:start w:val="1"/>
      <w:numFmt w:val="bullet"/>
      <w:lvlText w:val=""/>
      <w:lvlJc w:val="left"/>
      <w:pPr>
        <w:tabs>
          <w:tab w:val="num" w:pos="6480"/>
        </w:tabs>
        <w:ind w:left="6480" w:hanging="360"/>
      </w:pPr>
      <w:rPr>
        <w:rFonts w:ascii="Wingdings" w:hAnsi="Wingdings"/>
      </w:rPr>
    </w:lvl>
  </w:abstractNum>
  <w:abstractNum w:abstractNumId="104">
    <w:nsid w:val="7CBE481C"/>
    <w:multiLevelType w:val="hybridMultilevel"/>
    <w:tmpl w:val="7CBE481C"/>
    <w:lvl w:ilvl="0" w:tplc="88387690">
      <w:start w:val="1"/>
      <w:numFmt w:val="bullet"/>
      <w:lvlText w:val=""/>
      <w:lvlJc w:val="left"/>
      <w:pPr>
        <w:ind w:left="720" w:hanging="360"/>
      </w:pPr>
      <w:rPr>
        <w:rFonts w:ascii="Symbol" w:hAnsi="Symbol"/>
      </w:rPr>
    </w:lvl>
    <w:lvl w:ilvl="1" w:tplc="0150A4D8">
      <w:start w:val="1"/>
      <w:numFmt w:val="bullet"/>
      <w:lvlText w:val="o"/>
      <w:lvlJc w:val="left"/>
      <w:pPr>
        <w:tabs>
          <w:tab w:val="num" w:pos="1440"/>
        </w:tabs>
        <w:ind w:left="1440" w:hanging="360"/>
      </w:pPr>
      <w:rPr>
        <w:rFonts w:ascii="Courier New" w:hAnsi="Courier New"/>
      </w:rPr>
    </w:lvl>
    <w:lvl w:ilvl="2" w:tplc="8C0EA158">
      <w:start w:val="1"/>
      <w:numFmt w:val="bullet"/>
      <w:lvlText w:val=""/>
      <w:lvlJc w:val="left"/>
      <w:pPr>
        <w:tabs>
          <w:tab w:val="num" w:pos="2160"/>
        </w:tabs>
        <w:ind w:left="2160" w:hanging="360"/>
      </w:pPr>
      <w:rPr>
        <w:rFonts w:ascii="Wingdings" w:hAnsi="Wingdings"/>
      </w:rPr>
    </w:lvl>
    <w:lvl w:ilvl="3" w:tplc="3D3A66FA">
      <w:start w:val="1"/>
      <w:numFmt w:val="bullet"/>
      <w:lvlText w:val=""/>
      <w:lvlJc w:val="left"/>
      <w:pPr>
        <w:tabs>
          <w:tab w:val="num" w:pos="2880"/>
        </w:tabs>
        <w:ind w:left="2880" w:hanging="360"/>
      </w:pPr>
      <w:rPr>
        <w:rFonts w:ascii="Symbol" w:hAnsi="Symbol"/>
      </w:rPr>
    </w:lvl>
    <w:lvl w:ilvl="4" w:tplc="F8384808">
      <w:start w:val="1"/>
      <w:numFmt w:val="bullet"/>
      <w:lvlText w:val="o"/>
      <w:lvlJc w:val="left"/>
      <w:pPr>
        <w:tabs>
          <w:tab w:val="num" w:pos="3600"/>
        </w:tabs>
        <w:ind w:left="3600" w:hanging="360"/>
      </w:pPr>
      <w:rPr>
        <w:rFonts w:ascii="Courier New" w:hAnsi="Courier New"/>
      </w:rPr>
    </w:lvl>
    <w:lvl w:ilvl="5" w:tplc="DAEC2AF4">
      <w:start w:val="1"/>
      <w:numFmt w:val="bullet"/>
      <w:lvlText w:val=""/>
      <w:lvlJc w:val="left"/>
      <w:pPr>
        <w:tabs>
          <w:tab w:val="num" w:pos="4320"/>
        </w:tabs>
        <w:ind w:left="4320" w:hanging="360"/>
      </w:pPr>
      <w:rPr>
        <w:rFonts w:ascii="Wingdings" w:hAnsi="Wingdings"/>
      </w:rPr>
    </w:lvl>
    <w:lvl w:ilvl="6" w:tplc="17D0FD40">
      <w:start w:val="1"/>
      <w:numFmt w:val="bullet"/>
      <w:lvlText w:val=""/>
      <w:lvlJc w:val="left"/>
      <w:pPr>
        <w:tabs>
          <w:tab w:val="num" w:pos="5040"/>
        </w:tabs>
        <w:ind w:left="5040" w:hanging="360"/>
      </w:pPr>
      <w:rPr>
        <w:rFonts w:ascii="Symbol" w:hAnsi="Symbol"/>
      </w:rPr>
    </w:lvl>
    <w:lvl w:ilvl="7" w:tplc="39EA208C">
      <w:start w:val="1"/>
      <w:numFmt w:val="bullet"/>
      <w:lvlText w:val="o"/>
      <w:lvlJc w:val="left"/>
      <w:pPr>
        <w:tabs>
          <w:tab w:val="num" w:pos="5760"/>
        </w:tabs>
        <w:ind w:left="5760" w:hanging="360"/>
      </w:pPr>
      <w:rPr>
        <w:rFonts w:ascii="Courier New" w:hAnsi="Courier New"/>
      </w:rPr>
    </w:lvl>
    <w:lvl w:ilvl="8" w:tplc="0CFA2D06">
      <w:start w:val="1"/>
      <w:numFmt w:val="bullet"/>
      <w:lvlText w:val=""/>
      <w:lvlJc w:val="left"/>
      <w:pPr>
        <w:tabs>
          <w:tab w:val="num" w:pos="6480"/>
        </w:tabs>
        <w:ind w:left="6480" w:hanging="360"/>
      </w:pPr>
      <w:rPr>
        <w:rFonts w:ascii="Wingdings" w:hAnsi="Wingdings"/>
      </w:rPr>
    </w:lvl>
  </w:abstractNum>
  <w:abstractNum w:abstractNumId="105">
    <w:nsid w:val="7CBE481D"/>
    <w:multiLevelType w:val="hybridMultilevel"/>
    <w:tmpl w:val="7CBE481D"/>
    <w:lvl w:ilvl="0" w:tplc="1B784D7A">
      <w:start w:val="1"/>
      <w:numFmt w:val="bullet"/>
      <w:lvlText w:val=""/>
      <w:lvlJc w:val="left"/>
      <w:pPr>
        <w:ind w:left="720" w:hanging="360"/>
      </w:pPr>
      <w:rPr>
        <w:rFonts w:ascii="Symbol" w:hAnsi="Symbol"/>
      </w:rPr>
    </w:lvl>
    <w:lvl w:ilvl="1" w:tplc="B31CF0C6">
      <w:start w:val="1"/>
      <w:numFmt w:val="bullet"/>
      <w:lvlText w:val="o"/>
      <w:lvlJc w:val="left"/>
      <w:pPr>
        <w:tabs>
          <w:tab w:val="num" w:pos="1440"/>
        </w:tabs>
        <w:ind w:left="1440" w:hanging="360"/>
      </w:pPr>
      <w:rPr>
        <w:rFonts w:ascii="Courier New" w:hAnsi="Courier New"/>
      </w:rPr>
    </w:lvl>
    <w:lvl w:ilvl="2" w:tplc="6FA8E8A2">
      <w:start w:val="1"/>
      <w:numFmt w:val="bullet"/>
      <w:lvlText w:val=""/>
      <w:lvlJc w:val="left"/>
      <w:pPr>
        <w:tabs>
          <w:tab w:val="num" w:pos="2160"/>
        </w:tabs>
        <w:ind w:left="2160" w:hanging="360"/>
      </w:pPr>
      <w:rPr>
        <w:rFonts w:ascii="Wingdings" w:hAnsi="Wingdings"/>
      </w:rPr>
    </w:lvl>
    <w:lvl w:ilvl="3" w:tplc="1380993E">
      <w:start w:val="1"/>
      <w:numFmt w:val="bullet"/>
      <w:lvlText w:val=""/>
      <w:lvlJc w:val="left"/>
      <w:pPr>
        <w:tabs>
          <w:tab w:val="num" w:pos="2880"/>
        </w:tabs>
        <w:ind w:left="2880" w:hanging="360"/>
      </w:pPr>
      <w:rPr>
        <w:rFonts w:ascii="Symbol" w:hAnsi="Symbol"/>
      </w:rPr>
    </w:lvl>
    <w:lvl w:ilvl="4" w:tplc="7C08B792">
      <w:start w:val="1"/>
      <w:numFmt w:val="bullet"/>
      <w:lvlText w:val="o"/>
      <w:lvlJc w:val="left"/>
      <w:pPr>
        <w:tabs>
          <w:tab w:val="num" w:pos="3600"/>
        </w:tabs>
        <w:ind w:left="3600" w:hanging="360"/>
      </w:pPr>
      <w:rPr>
        <w:rFonts w:ascii="Courier New" w:hAnsi="Courier New"/>
      </w:rPr>
    </w:lvl>
    <w:lvl w:ilvl="5" w:tplc="D6B67AAC">
      <w:start w:val="1"/>
      <w:numFmt w:val="bullet"/>
      <w:lvlText w:val=""/>
      <w:lvlJc w:val="left"/>
      <w:pPr>
        <w:tabs>
          <w:tab w:val="num" w:pos="4320"/>
        </w:tabs>
        <w:ind w:left="4320" w:hanging="360"/>
      </w:pPr>
      <w:rPr>
        <w:rFonts w:ascii="Wingdings" w:hAnsi="Wingdings"/>
      </w:rPr>
    </w:lvl>
    <w:lvl w:ilvl="6" w:tplc="99889CF4">
      <w:start w:val="1"/>
      <w:numFmt w:val="bullet"/>
      <w:lvlText w:val=""/>
      <w:lvlJc w:val="left"/>
      <w:pPr>
        <w:tabs>
          <w:tab w:val="num" w:pos="5040"/>
        </w:tabs>
        <w:ind w:left="5040" w:hanging="360"/>
      </w:pPr>
      <w:rPr>
        <w:rFonts w:ascii="Symbol" w:hAnsi="Symbol"/>
      </w:rPr>
    </w:lvl>
    <w:lvl w:ilvl="7" w:tplc="C7E8BDEE">
      <w:start w:val="1"/>
      <w:numFmt w:val="bullet"/>
      <w:lvlText w:val="o"/>
      <w:lvlJc w:val="left"/>
      <w:pPr>
        <w:tabs>
          <w:tab w:val="num" w:pos="5760"/>
        </w:tabs>
        <w:ind w:left="5760" w:hanging="360"/>
      </w:pPr>
      <w:rPr>
        <w:rFonts w:ascii="Courier New" w:hAnsi="Courier New"/>
      </w:rPr>
    </w:lvl>
    <w:lvl w:ilvl="8" w:tplc="DC1CC91E">
      <w:start w:val="1"/>
      <w:numFmt w:val="bullet"/>
      <w:lvlText w:val=""/>
      <w:lvlJc w:val="left"/>
      <w:pPr>
        <w:tabs>
          <w:tab w:val="num" w:pos="6480"/>
        </w:tabs>
        <w:ind w:left="6480" w:hanging="360"/>
      </w:pPr>
      <w:rPr>
        <w:rFonts w:ascii="Wingdings" w:hAnsi="Wingdings"/>
      </w:rPr>
    </w:lvl>
  </w:abstractNum>
  <w:abstractNum w:abstractNumId="106">
    <w:nsid w:val="7CBE481E"/>
    <w:multiLevelType w:val="hybridMultilevel"/>
    <w:tmpl w:val="7CBE481E"/>
    <w:lvl w:ilvl="0" w:tplc="010C6D14">
      <w:start w:val="1"/>
      <w:numFmt w:val="bullet"/>
      <w:lvlText w:val=""/>
      <w:lvlJc w:val="left"/>
      <w:pPr>
        <w:ind w:left="720" w:hanging="360"/>
      </w:pPr>
      <w:rPr>
        <w:rFonts w:ascii="Symbol" w:hAnsi="Symbol"/>
      </w:rPr>
    </w:lvl>
    <w:lvl w:ilvl="1" w:tplc="30C0AE32">
      <w:start w:val="1"/>
      <w:numFmt w:val="bullet"/>
      <w:lvlText w:val="o"/>
      <w:lvlJc w:val="left"/>
      <w:pPr>
        <w:tabs>
          <w:tab w:val="num" w:pos="1440"/>
        </w:tabs>
        <w:ind w:left="1440" w:hanging="360"/>
      </w:pPr>
      <w:rPr>
        <w:rFonts w:ascii="Courier New" w:hAnsi="Courier New"/>
      </w:rPr>
    </w:lvl>
    <w:lvl w:ilvl="2" w:tplc="2070D7B4">
      <w:start w:val="1"/>
      <w:numFmt w:val="bullet"/>
      <w:lvlText w:val=""/>
      <w:lvlJc w:val="left"/>
      <w:pPr>
        <w:tabs>
          <w:tab w:val="num" w:pos="2160"/>
        </w:tabs>
        <w:ind w:left="2160" w:hanging="360"/>
      </w:pPr>
      <w:rPr>
        <w:rFonts w:ascii="Wingdings" w:hAnsi="Wingdings"/>
      </w:rPr>
    </w:lvl>
    <w:lvl w:ilvl="3" w:tplc="B658FBCC">
      <w:start w:val="1"/>
      <w:numFmt w:val="bullet"/>
      <w:lvlText w:val=""/>
      <w:lvlJc w:val="left"/>
      <w:pPr>
        <w:tabs>
          <w:tab w:val="num" w:pos="2880"/>
        </w:tabs>
        <w:ind w:left="2880" w:hanging="360"/>
      </w:pPr>
      <w:rPr>
        <w:rFonts w:ascii="Symbol" w:hAnsi="Symbol"/>
      </w:rPr>
    </w:lvl>
    <w:lvl w:ilvl="4" w:tplc="64D849DE">
      <w:start w:val="1"/>
      <w:numFmt w:val="bullet"/>
      <w:lvlText w:val="o"/>
      <w:lvlJc w:val="left"/>
      <w:pPr>
        <w:tabs>
          <w:tab w:val="num" w:pos="3600"/>
        </w:tabs>
        <w:ind w:left="3600" w:hanging="360"/>
      </w:pPr>
      <w:rPr>
        <w:rFonts w:ascii="Courier New" w:hAnsi="Courier New"/>
      </w:rPr>
    </w:lvl>
    <w:lvl w:ilvl="5" w:tplc="588A07F2">
      <w:start w:val="1"/>
      <w:numFmt w:val="bullet"/>
      <w:lvlText w:val=""/>
      <w:lvlJc w:val="left"/>
      <w:pPr>
        <w:tabs>
          <w:tab w:val="num" w:pos="4320"/>
        </w:tabs>
        <w:ind w:left="4320" w:hanging="360"/>
      </w:pPr>
      <w:rPr>
        <w:rFonts w:ascii="Wingdings" w:hAnsi="Wingdings"/>
      </w:rPr>
    </w:lvl>
    <w:lvl w:ilvl="6" w:tplc="43C079CE">
      <w:start w:val="1"/>
      <w:numFmt w:val="bullet"/>
      <w:lvlText w:val=""/>
      <w:lvlJc w:val="left"/>
      <w:pPr>
        <w:tabs>
          <w:tab w:val="num" w:pos="5040"/>
        </w:tabs>
        <w:ind w:left="5040" w:hanging="360"/>
      </w:pPr>
      <w:rPr>
        <w:rFonts w:ascii="Symbol" w:hAnsi="Symbol"/>
      </w:rPr>
    </w:lvl>
    <w:lvl w:ilvl="7" w:tplc="4C9E9686">
      <w:start w:val="1"/>
      <w:numFmt w:val="bullet"/>
      <w:lvlText w:val="o"/>
      <w:lvlJc w:val="left"/>
      <w:pPr>
        <w:tabs>
          <w:tab w:val="num" w:pos="5760"/>
        </w:tabs>
        <w:ind w:left="5760" w:hanging="360"/>
      </w:pPr>
      <w:rPr>
        <w:rFonts w:ascii="Courier New" w:hAnsi="Courier New"/>
      </w:rPr>
    </w:lvl>
    <w:lvl w:ilvl="8" w:tplc="3056B1A0">
      <w:start w:val="1"/>
      <w:numFmt w:val="bullet"/>
      <w:lvlText w:val=""/>
      <w:lvlJc w:val="left"/>
      <w:pPr>
        <w:tabs>
          <w:tab w:val="num" w:pos="6480"/>
        </w:tabs>
        <w:ind w:left="6480" w:hanging="360"/>
      </w:pPr>
      <w:rPr>
        <w:rFonts w:ascii="Wingdings" w:hAnsi="Wingdings"/>
      </w:rPr>
    </w:lvl>
  </w:abstractNum>
  <w:abstractNum w:abstractNumId="107">
    <w:nsid w:val="7CBE481F"/>
    <w:multiLevelType w:val="hybridMultilevel"/>
    <w:tmpl w:val="7CBE481F"/>
    <w:lvl w:ilvl="0" w:tplc="1C007238">
      <w:start w:val="1"/>
      <w:numFmt w:val="bullet"/>
      <w:lvlText w:val=""/>
      <w:lvlJc w:val="left"/>
      <w:pPr>
        <w:ind w:left="720" w:hanging="360"/>
      </w:pPr>
      <w:rPr>
        <w:rFonts w:ascii="Symbol" w:hAnsi="Symbol"/>
      </w:rPr>
    </w:lvl>
    <w:lvl w:ilvl="1" w:tplc="2CC62900">
      <w:start w:val="1"/>
      <w:numFmt w:val="bullet"/>
      <w:lvlText w:val="o"/>
      <w:lvlJc w:val="left"/>
      <w:pPr>
        <w:tabs>
          <w:tab w:val="num" w:pos="1440"/>
        </w:tabs>
        <w:ind w:left="1440" w:hanging="360"/>
      </w:pPr>
      <w:rPr>
        <w:rFonts w:ascii="Courier New" w:hAnsi="Courier New"/>
      </w:rPr>
    </w:lvl>
    <w:lvl w:ilvl="2" w:tplc="6504D106">
      <w:start w:val="1"/>
      <w:numFmt w:val="bullet"/>
      <w:lvlText w:val=""/>
      <w:lvlJc w:val="left"/>
      <w:pPr>
        <w:tabs>
          <w:tab w:val="num" w:pos="2160"/>
        </w:tabs>
        <w:ind w:left="2160" w:hanging="360"/>
      </w:pPr>
      <w:rPr>
        <w:rFonts w:ascii="Wingdings" w:hAnsi="Wingdings"/>
      </w:rPr>
    </w:lvl>
    <w:lvl w:ilvl="3" w:tplc="7F1CC1C6">
      <w:start w:val="1"/>
      <w:numFmt w:val="bullet"/>
      <w:lvlText w:val=""/>
      <w:lvlJc w:val="left"/>
      <w:pPr>
        <w:tabs>
          <w:tab w:val="num" w:pos="2880"/>
        </w:tabs>
        <w:ind w:left="2880" w:hanging="360"/>
      </w:pPr>
      <w:rPr>
        <w:rFonts w:ascii="Symbol" w:hAnsi="Symbol"/>
      </w:rPr>
    </w:lvl>
    <w:lvl w:ilvl="4" w:tplc="4F9EBD5E">
      <w:start w:val="1"/>
      <w:numFmt w:val="bullet"/>
      <w:lvlText w:val="o"/>
      <w:lvlJc w:val="left"/>
      <w:pPr>
        <w:tabs>
          <w:tab w:val="num" w:pos="3600"/>
        </w:tabs>
        <w:ind w:left="3600" w:hanging="360"/>
      </w:pPr>
      <w:rPr>
        <w:rFonts w:ascii="Courier New" w:hAnsi="Courier New"/>
      </w:rPr>
    </w:lvl>
    <w:lvl w:ilvl="5" w:tplc="3FCC004C">
      <w:start w:val="1"/>
      <w:numFmt w:val="bullet"/>
      <w:lvlText w:val=""/>
      <w:lvlJc w:val="left"/>
      <w:pPr>
        <w:tabs>
          <w:tab w:val="num" w:pos="4320"/>
        </w:tabs>
        <w:ind w:left="4320" w:hanging="360"/>
      </w:pPr>
      <w:rPr>
        <w:rFonts w:ascii="Wingdings" w:hAnsi="Wingdings"/>
      </w:rPr>
    </w:lvl>
    <w:lvl w:ilvl="6" w:tplc="DCF2B570">
      <w:start w:val="1"/>
      <w:numFmt w:val="bullet"/>
      <w:lvlText w:val=""/>
      <w:lvlJc w:val="left"/>
      <w:pPr>
        <w:tabs>
          <w:tab w:val="num" w:pos="5040"/>
        </w:tabs>
        <w:ind w:left="5040" w:hanging="360"/>
      </w:pPr>
      <w:rPr>
        <w:rFonts w:ascii="Symbol" w:hAnsi="Symbol"/>
      </w:rPr>
    </w:lvl>
    <w:lvl w:ilvl="7" w:tplc="22684AE6">
      <w:start w:val="1"/>
      <w:numFmt w:val="bullet"/>
      <w:lvlText w:val="o"/>
      <w:lvlJc w:val="left"/>
      <w:pPr>
        <w:tabs>
          <w:tab w:val="num" w:pos="5760"/>
        </w:tabs>
        <w:ind w:left="5760" w:hanging="360"/>
      </w:pPr>
      <w:rPr>
        <w:rFonts w:ascii="Courier New" w:hAnsi="Courier New"/>
      </w:rPr>
    </w:lvl>
    <w:lvl w:ilvl="8" w:tplc="B92C7914">
      <w:start w:val="1"/>
      <w:numFmt w:val="bullet"/>
      <w:lvlText w:val=""/>
      <w:lvlJc w:val="left"/>
      <w:pPr>
        <w:tabs>
          <w:tab w:val="num" w:pos="6480"/>
        </w:tabs>
        <w:ind w:left="6480" w:hanging="360"/>
      </w:pPr>
      <w:rPr>
        <w:rFonts w:ascii="Wingdings" w:hAnsi="Wingdings"/>
      </w:rPr>
    </w:lvl>
  </w:abstractNum>
  <w:abstractNum w:abstractNumId="108">
    <w:nsid w:val="7CBE4820"/>
    <w:multiLevelType w:val="hybridMultilevel"/>
    <w:tmpl w:val="7CBE4820"/>
    <w:lvl w:ilvl="0" w:tplc="72CEE55E">
      <w:start w:val="1"/>
      <w:numFmt w:val="bullet"/>
      <w:lvlText w:val=""/>
      <w:lvlJc w:val="left"/>
      <w:pPr>
        <w:ind w:left="720" w:hanging="360"/>
      </w:pPr>
      <w:rPr>
        <w:rFonts w:ascii="Symbol" w:hAnsi="Symbol"/>
      </w:rPr>
    </w:lvl>
    <w:lvl w:ilvl="1" w:tplc="F612A62C">
      <w:start w:val="1"/>
      <w:numFmt w:val="bullet"/>
      <w:lvlText w:val="o"/>
      <w:lvlJc w:val="left"/>
      <w:pPr>
        <w:tabs>
          <w:tab w:val="num" w:pos="1440"/>
        </w:tabs>
        <w:ind w:left="1440" w:hanging="360"/>
      </w:pPr>
      <w:rPr>
        <w:rFonts w:ascii="Courier New" w:hAnsi="Courier New"/>
      </w:rPr>
    </w:lvl>
    <w:lvl w:ilvl="2" w:tplc="64B2842A">
      <w:start w:val="1"/>
      <w:numFmt w:val="bullet"/>
      <w:lvlText w:val=""/>
      <w:lvlJc w:val="left"/>
      <w:pPr>
        <w:tabs>
          <w:tab w:val="num" w:pos="2160"/>
        </w:tabs>
        <w:ind w:left="2160" w:hanging="360"/>
      </w:pPr>
      <w:rPr>
        <w:rFonts w:ascii="Wingdings" w:hAnsi="Wingdings"/>
      </w:rPr>
    </w:lvl>
    <w:lvl w:ilvl="3" w:tplc="E638895C">
      <w:start w:val="1"/>
      <w:numFmt w:val="bullet"/>
      <w:lvlText w:val=""/>
      <w:lvlJc w:val="left"/>
      <w:pPr>
        <w:tabs>
          <w:tab w:val="num" w:pos="2880"/>
        </w:tabs>
        <w:ind w:left="2880" w:hanging="360"/>
      </w:pPr>
      <w:rPr>
        <w:rFonts w:ascii="Symbol" w:hAnsi="Symbol"/>
      </w:rPr>
    </w:lvl>
    <w:lvl w:ilvl="4" w:tplc="3418D9A4">
      <w:start w:val="1"/>
      <w:numFmt w:val="bullet"/>
      <w:lvlText w:val="o"/>
      <w:lvlJc w:val="left"/>
      <w:pPr>
        <w:tabs>
          <w:tab w:val="num" w:pos="3600"/>
        </w:tabs>
        <w:ind w:left="3600" w:hanging="360"/>
      </w:pPr>
      <w:rPr>
        <w:rFonts w:ascii="Courier New" w:hAnsi="Courier New"/>
      </w:rPr>
    </w:lvl>
    <w:lvl w:ilvl="5" w:tplc="02720744">
      <w:start w:val="1"/>
      <w:numFmt w:val="bullet"/>
      <w:lvlText w:val=""/>
      <w:lvlJc w:val="left"/>
      <w:pPr>
        <w:tabs>
          <w:tab w:val="num" w:pos="4320"/>
        </w:tabs>
        <w:ind w:left="4320" w:hanging="360"/>
      </w:pPr>
      <w:rPr>
        <w:rFonts w:ascii="Wingdings" w:hAnsi="Wingdings"/>
      </w:rPr>
    </w:lvl>
    <w:lvl w:ilvl="6" w:tplc="340E4654">
      <w:start w:val="1"/>
      <w:numFmt w:val="bullet"/>
      <w:lvlText w:val=""/>
      <w:lvlJc w:val="left"/>
      <w:pPr>
        <w:tabs>
          <w:tab w:val="num" w:pos="5040"/>
        </w:tabs>
        <w:ind w:left="5040" w:hanging="360"/>
      </w:pPr>
      <w:rPr>
        <w:rFonts w:ascii="Symbol" w:hAnsi="Symbol"/>
      </w:rPr>
    </w:lvl>
    <w:lvl w:ilvl="7" w:tplc="93BE8D32">
      <w:start w:val="1"/>
      <w:numFmt w:val="bullet"/>
      <w:lvlText w:val="o"/>
      <w:lvlJc w:val="left"/>
      <w:pPr>
        <w:tabs>
          <w:tab w:val="num" w:pos="5760"/>
        </w:tabs>
        <w:ind w:left="5760" w:hanging="360"/>
      </w:pPr>
      <w:rPr>
        <w:rFonts w:ascii="Courier New" w:hAnsi="Courier New"/>
      </w:rPr>
    </w:lvl>
    <w:lvl w:ilvl="8" w:tplc="5B6EF03C">
      <w:start w:val="1"/>
      <w:numFmt w:val="bullet"/>
      <w:lvlText w:val=""/>
      <w:lvlJc w:val="left"/>
      <w:pPr>
        <w:tabs>
          <w:tab w:val="num" w:pos="6480"/>
        </w:tabs>
        <w:ind w:left="6480" w:hanging="360"/>
      </w:pPr>
      <w:rPr>
        <w:rFonts w:ascii="Wingdings" w:hAnsi="Wingdings"/>
      </w:rPr>
    </w:lvl>
  </w:abstractNum>
  <w:abstractNum w:abstractNumId="109">
    <w:nsid w:val="7CBE4821"/>
    <w:multiLevelType w:val="hybridMultilevel"/>
    <w:tmpl w:val="7CBE4821"/>
    <w:lvl w:ilvl="0" w:tplc="F392F330">
      <w:start w:val="1"/>
      <w:numFmt w:val="bullet"/>
      <w:lvlText w:val=""/>
      <w:lvlJc w:val="left"/>
      <w:pPr>
        <w:ind w:left="720" w:hanging="360"/>
      </w:pPr>
      <w:rPr>
        <w:rFonts w:ascii="Symbol" w:hAnsi="Symbol"/>
      </w:rPr>
    </w:lvl>
    <w:lvl w:ilvl="1" w:tplc="0180C7F6">
      <w:start w:val="1"/>
      <w:numFmt w:val="bullet"/>
      <w:lvlText w:val="o"/>
      <w:lvlJc w:val="left"/>
      <w:pPr>
        <w:tabs>
          <w:tab w:val="num" w:pos="1440"/>
        </w:tabs>
        <w:ind w:left="1440" w:hanging="360"/>
      </w:pPr>
      <w:rPr>
        <w:rFonts w:ascii="Courier New" w:hAnsi="Courier New"/>
      </w:rPr>
    </w:lvl>
    <w:lvl w:ilvl="2" w:tplc="B4D4BBEE">
      <w:start w:val="1"/>
      <w:numFmt w:val="bullet"/>
      <w:lvlText w:val=""/>
      <w:lvlJc w:val="left"/>
      <w:pPr>
        <w:tabs>
          <w:tab w:val="num" w:pos="2160"/>
        </w:tabs>
        <w:ind w:left="2160" w:hanging="360"/>
      </w:pPr>
      <w:rPr>
        <w:rFonts w:ascii="Wingdings" w:hAnsi="Wingdings"/>
      </w:rPr>
    </w:lvl>
    <w:lvl w:ilvl="3" w:tplc="45E4D1F0">
      <w:start w:val="1"/>
      <w:numFmt w:val="bullet"/>
      <w:lvlText w:val=""/>
      <w:lvlJc w:val="left"/>
      <w:pPr>
        <w:tabs>
          <w:tab w:val="num" w:pos="2880"/>
        </w:tabs>
        <w:ind w:left="2880" w:hanging="360"/>
      </w:pPr>
      <w:rPr>
        <w:rFonts w:ascii="Symbol" w:hAnsi="Symbol"/>
      </w:rPr>
    </w:lvl>
    <w:lvl w:ilvl="4" w:tplc="A2B0A2E6">
      <w:start w:val="1"/>
      <w:numFmt w:val="bullet"/>
      <w:lvlText w:val="o"/>
      <w:lvlJc w:val="left"/>
      <w:pPr>
        <w:tabs>
          <w:tab w:val="num" w:pos="3600"/>
        </w:tabs>
        <w:ind w:left="3600" w:hanging="360"/>
      </w:pPr>
      <w:rPr>
        <w:rFonts w:ascii="Courier New" w:hAnsi="Courier New"/>
      </w:rPr>
    </w:lvl>
    <w:lvl w:ilvl="5" w:tplc="ECA40AE8">
      <w:start w:val="1"/>
      <w:numFmt w:val="bullet"/>
      <w:lvlText w:val=""/>
      <w:lvlJc w:val="left"/>
      <w:pPr>
        <w:tabs>
          <w:tab w:val="num" w:pos="4320"/>
        </w:tabs>
        <w:ind w:left="4320" w:hanging="360"/>
      </w:pPr>
      <w:rPr>
        <w:rFonts w:ascii="Wingdings" w:hAnsi="Wingdings"/>
      </w:rPr>
    </w:lvl>
    <w:lvl w:ilvl="6" w:tplc="A7EA5828">
      <w:start w:val="1"/>
      <w:numFmt w:val="bullet"/>
      <w:lvlText w:val=""/>
      <w:lvlJc w:val="left"/>
      <w:pPr>
        <w:tabs>
          <w:tab w:val="num" w:pos="5040"/>
        </w:tabs>
        <w:ind w:left="5040" w:hanging="360"/>
      </w:pPr>
      <w:rPr>
        <w:rFonts w:ascii="Symbol" w:hAnsi="Symbol"/>
      </w:rPr>
    </w:lvl>
    <w:lvl w:ilvl="7" w:tplc="8C62F244">
      <w:start w:val="1"/>
      <w:numFmt w:val="bullet"/>
      <w:lvlText w:val="o"/>
      <w:lvlJc w:val="left"/>
      <w:pPr>
        <w:tabs>
          <w:tab w:val="num" w:pos="5760"/>
        </w:tabs>
        <w:ind w:left="5760" w:hanging="360"/>
      </w:pPr>
      <w:rPr>
        <w:rFonts w:ascii="Courier New" w:hAnsi="Courier New"/>
      </w:rPr>
    </w:lvl>
    <w:lvl w:ilvl="8" w:tplc="9B5A505A">
      <w:start w:val="1"/>
      <w:numFmt w:val="bullet"/>
      <w:lvlText w:val=""/>
      <w:lvlJc w:val="left"/>
      <w:pPr>
        <w:tabs>
          <w:tab w:val="num" w:pos="6480"/>
        </w:tabs>
        <w:ind w:left="6480" w:hanging="360"/>
      </w:pPr>
      <w:rPr>
        <w:rFonts w:ascii="Wingdings" w:hAnsi="Wingdings"/>
      </w:rPr>
    </w:lvl>
  </w:abstractNum>
  <w:abstractNum w:abstractNumId="110">
    <w:nsid w:val="7CBE4822"/>
    <w:multiLevelType w:val="hybridMultilevel"/>
    <w:tmpl w:val="7CBE4822"/>
    <w:lvl w:ilvl="0" w:tplc="F842C5D0">
      <w:start w:val="1"/>
      <w:numFmt w:val="bullet"/>
      <w:lvlText w:val=""/>
      <w:lvlJc w:val="left"/>
      <w:pPr>
        <w:ind w:left="720" w:hanging="360"/>
      </w:pPr>
      <w:rPr>
        <w:rFonts w:ascii="Symbol" w:hAnsi="Symbol"/>
      </w:rPr>
    </w:lvl>
    <w:lvl w:ilvl="1" w:tplc="600C2BC8">
      <w:start w:val="1"/>
      <w:numFmt w:val="bullet"/>
      <w:lvlText w:val="o"/>
      <w:lvlJc w:val="left"/>
      <w:pPr>
        <w:ind w:left="1440" w:hanging="360"/>
      </w:pPr>
      <w:rPr>
        <w:rFonts w:ascii="Courier New" w:hAnsi="Courier New"/>
      </w:rPr>
    </w:lvl>
    <w:lvl w:ilvl="2" w:tplc="0B5C427E">
      <w:start w:val="1"/>
      <w:numFmt w:val="bullet"/>
      <w:lvlText w:val=""/>
      <w:lvlJc w:val="left"/>
      <w:pPr>
        <w:tabs>
          <w:tab w:val="num" w:pos="2160"/>
        </w:tabs>
        <w:ind w:left="2160" w:hanging="360"/>
      </w:pPr>
      <w:rPr>
        <w:rFonts w:ascii="Wingdings" w:hAnsi="Wingdings"/>
      </w:rPr>
    </w:lvl>
    <w:lvl w:ilvl="3" w:tplc="53E86210">
      <w:start w:val="1"/>
      <w:numFmt w:val="bullet"/>
      <w:lvlText w:val=""/>
      <w:lvlJc w:val="left"/>
      <w:pPr>
        <w:tabs>
          <w:tab w:val="num" w:pos="2880"/>
        </w:tabs>
        <w:ind w:left="2880" w:hanging="360"/>
      </w:pPr>
      <w:rPr>
        <w:rFonts w:ascii="Symbol" w:hAnsi="Symbol"/>
      </w:rPr>
    </w:lvl>
    <w:lvl w:ilvl="4" w:tplc="861C5CBE">
      <w:start w:val="1"/>
      <w:numFmt w:val="bullet"/>
      <w:lvlText w:val="o"/>
      <w:lvlJc w:val="left"/>
      <w:pPr>
        <w:tabs>
          <w:tab w:val="num" w:pos="3600"/>
        </w:tabs>
        <w:ind w:left="3600" w:hanging="360"/>
      </w:pPr>
      <w:rPr>
        <w:rFonts w:ascii="Courier New" w:hAnsi="Courier New"/>
      </w:rPr>
    </w:lvl>
    <w:lvl w:ilvl="5" w:tplc="3C8C3720">
      <w:start w:val="1"/>
      <w:numFmt w:val="bullet"/>
      <w:lvlText w:val=""/>
      <w:lvlJc w:val="left"/>
      <w:pPr>
        <w:tabs>
          <w:tab w:val="num" w:pos="4320"/>
        </w:tabs>
        <w:ind w:left="4320" w:hanging="360"/>
      </w:pPr>
      <w:rPr>
        <w:rFonts w:ascii="Wingdings" w:hAnsi="Wingdings"/>
      </w:rPr>
    </w:lvl>
    <w:lvl w:ilvl="6" w:tplc="492A51C8">
      <w:start w:val="1"/>
      <w:numFmt w:val="bullet"/>
      <w:lvlText w:val=""/>
      <w:lvlJc w:val="left"/>
      <w:pPr>
        <w:tabs>
          <w:tab w:val="num" w:pos="5040"/>
        </w:tabs>
        <w:ind w:left="5040" w:hanging="360"/>
      </w:pPr>
      <w:rPr>
        <w:rFonts w:ascii="Symbol" w:hAnsi="Symbol"/>
      </w:rPr>
    </w:lvl>
    <w:lvl w:ilvl="7" w:tplc="EA9E2EC4">
      <w:start w:val="1"/>
      <w:numFmt w:val="bullet"/>
      <w:lvlText w:val="o"/>
      <w:lvlJc w:val="left"/>
      <w:pPr>
        <w:tabs>
          <w:tab w:val="num" w:pos="5760"/>
        </w:tabs>
        <w:ind w:left="5760" w:hanging="360"/>
      </w:pPr>
      <w:rPr>
        <w:rFonts w:ascii="Courier New" w:hAnsi="Courier New"/>
      </w:rPr>
    </w:lvl>
    <w:lvl w:ilvl="8" w:tplc="86387108">
      <w:start w:val="1"/>
      <w:numFmt w:val="bullet"/>
      <w:lvlText w:val=""/>
      <w:lvlJc w:val="left"/>
      <w:pPr>
        <w:tabs>
          <w:tab w:val="num" w:pos="6480"/>
        </w:tabs>
        <w:ind w:left="6480" w:hanging="360"/>
      </w:pPr>
      <w:rPr>
        <w:rFonts w:ascii="Wingdings" w:hAnsi="Wingdings"/>
      </w:rPr>
    </w:lvl>
  </w:abstractNum>
  <w:abstractNum w:abstractNumId="111">
    <w:nsid w:val="7CBE4823"/>
    <w:multiLevelType w:val="hybridMultilevel"/>
    <w:tmpl w:val="7CBE4823"/>
    <w:lvl w:ilvl="0" w:tplc="861E99BC">
      <w:start w:val="1"/>
      <w:numFmt w:val="bullet"/>
      <w:lvlText w:val=""/>
      <w:lvlJc w:val="left"/>
      <w:pPr>
        <w:ind w:left="720" w:hanging="360"/>
      </w:pPr>
      <w:rPr>
        <w:rFonts w:ascii="Symbol" w:hAnsi="Symbol"/>
      </w:rPr>
    </w:lvl>
    <w:lvl w:ilvl="1" w:tplc="6720D838">
      <w:start w:val="1"/>
      <w:numFmt w:val="bullet"/>
      <w:lvlText w:val="o"/>
      <w:lvlJc w:val="left"/>
      <w:pPr>
        <w:tabs>
          <w:tab w:val="num" w:pos="1440"/>
        </w:tabs>
        <w:ind w:left="1440" w:hanging="360"/>
      </w:pPr>
      <w:rPr>
        <w:rFonts w:ascii="Courier New" w:hAnsi="Courier New"/>
      </w:rPr>
    </w:lvl>
    <w:lvl w:ilvl="2" w:tplc="846A7C30">
      <w:start w:val="1"/>
      <w:numFmt w:val="bullet"/>
      <w:lvlText w:val=""/>
      <w:lvlJc w:val="left"/>
      <w:pPr>
        <w:tabs>
          <w:tab w:val="num" w:pos="2160"/>
        </w:tabs>
        <w:ind w:left="2160" w:hanging="360"/>
      </w:pPr>
      <w:rPr>
        <w:rFonts w:ascii="Wingdings" w:hAnsi="Wingdings"/>
      </w:rPr>
    </w:lvl>
    <w:lvl w:ilvl="3" w:tplc="AFA28A60">
      <w:start w:val="1"/>
      <w:numFmt w:val="bullet"/>
      <w:lvlText w:val=""/>
      <w:lvlJc w:val="left"/>
      <w:pPr>
        <w:tabs>
          <w:tab w:val="num" w:pos="2880"/>
        </w:tabs>
        <w:ind w:left="2880" w:hanging="360"/>
      </w:pPr>
      <w:rPr>
        <w:rFonts w:ascii="Symbol" w:hAnsi="Symbol"/>
      </w:rPr>
    </w:lvl>
    <w:lvl w:ilvl="4" w:tplc="1182E3AA">
      <w:start w:val="1"/>
      <w:numFmt w:val="bullet"/>
      <w:lvlText w:val="o"/>
      <w:lvlJc w:val="left"/>
      <w:pPr>
        <w:tabs>
          <w:tab w:val="num" w:pos="3600"/>
        </w:tabs>
        <w:ind w:left="3600" w:hanging="360"/>
      </w:pPr>
      <w:rPr>
        <w:rFonts w:ascii="Courier New" w:hAnsi="Courier New"/>
      </w:rPr>
    </w:lvl>
    <w:lvl w:ilvl="5" w:tplc="AC9EBF52">
      <w:start w:val="1"/>
      <w:numFmt w:val="bullet"/>
      <w:lvlText w:val=""/>
      <w:lvlJc w:val="left"/>
      <w:pPr>
        <w:tabs>
          <w:tab w:val="num" w:pos="4320"/>
        </w:tabs>
        <w:ind w:left="4320" w:hanging="360"/>
      </w:pPr>
      <w:rPr>
        <w:rFonts w:ascii="Wingdings" w:hAnsi="Wingdings"/>
      </w:rPr>
    </w:lvl>
    <w:lvl w:ilvl="6" w:tplc="219256E6">
      <w:start w:val="1"/>
      <w:numFmt w:val="bullet"/>
      <w:lvlText w:val=""/>
      <w:lvlJc w:val="left"/>
      <w:pPr>
        <w:tabs>
          <w:tab w:val="num" w:pos="5040"/>
        </w:tabs>
        <w:ind w:left="5040" w:hanging="360"/>
      </w:pPr>
      <w:rPr>
        <w:rFonts w:ascii="Symbol" w:hAnsi="Symbol"/>
      </w:rPr>
    </w:lvl>
    <w:lvl w:ilvl="7" w:tplc="3E2C9754">
      <w:start w:val="1"/>
      <w:numFmt w:val="bullet"/>
      <w:lvlText w:val="o"/>
      <w:lvlJc w:val="left"/>
      <w:pPr>
        <w:tabs>
          <w:tab w:val="num" w:pos="5760"/>
        </w:tabs>
        <w:ind w:left="5760" w:hanging="360"/>
      </w:pPr>
      <w:rPr>
        <w:rFonts w:ascii="Courier New" w:hAnsi="Courier New"/>
      </w:rPr>
    </w:lvl>
    <w:lvl w:ilvl="8" w:tplc="1BA8742A">
      <w:start w:val="1"/>
      <w:numFmt w:val="bullet"/>
      <w:lvlText w:val=""/>
      <w:lvlJc w:val="left"/>
      <w:pPr>
        <w:tabs>
          <w:tab w:val="num" w:pos="6480"/>
        </w:tabs>
        <w:ind w:left="6480" w:hanging="360"/>
      </w:pPr>
      <w:rPr>
        <w:rFonts w:ascii="Wingdings" w:hAnsi="Wingdings"/>
      </w:rPr>
    </w:lvl>
  </w:abstractNum>
  <w:abstractNum w:abstractNumId="112">
    <w:nsid w:val="7CBE4824"/>
    <w:multiLevelType w:val="hybridMultilevel"/>
    <w:tmpl w:val="7CBE4824"/>
    <w:lvl w:ilvl="0" w:tplc="3B06A676">
      <w:start w:val="1"/>
      <w:numFmt w:val="bullet"/>
      <w:lvlText w:val=""/>
      <w:lvlJc w:val="left"/>
      <w:pPr>
        <w:ind w:left="720" w:hanging="360"/>
      </w:pPr>
      <w:rPr>
        <w:rFonts w:ascii="Symbol" w:hAnsi="Symbol"/>
      </w:rPr>
    </w:lvl>
    <w:lvl w:ilvl="1" w:tplc="6CD6B96A">
      <w:start w:val="1"/>
      <w:numFmt w:val="bullet"/>
      <w:lvlText w:val="o"/>
      <w:lvlJc w:val="left"/>
      <w:pPr>
        <w:tabs>
          <w:tab w:val="num" w:pos="1440"/>
        </w:tabs>
        <w:ind w:left="1440" w:hanging="360"/>
      </w:pPr>
      <w:rPr>
        <w:rFonts w:ascii="Courier New" w:hAnsi="Courier New"/>
      </w:rPr>
    </w:lvl>
    <w:lvl w:ilvl="2" w:tplc="AA7606CC">
      <w:start w:val="1"/>
      <w:numFmt w:val="bullet"/>
      <w:lvlText w:val=""/>
      <w:lvlJc w:val="left"/>
      <w:pPr>
        <w:tabs>
          <w:tab w:val="num" w:pos="2160"/>
        </w:tabs>
        <w:ind w:left="2160" w:hanging="360"/>
      </w:pPr>
      <w:rPr>
        <w:rFonts w:ascii="Wingdings" w:hAnsi="Wingdings"/>
      </w:rPr>
    </w:lvl>
    <w:lvl w:ilvl="3" w:tplc="4324149A">
      <w:start w:val="1"/>
      <w:numFmt w:val="bullet"/>
      <w:lvlText w:val=""/>
      <w:lvlJc w:val="left"/>
      <w:pPr>
        <w:tabs>
          <w:tab w:val="num" w:pos="2880"/>
        </w:tabs>
        <w:ind w:left="2880" w:hanging="360"/>
      </w:pPr>
      <w:rPr>
        <w:rFonts w:ascii="Symbol" w:hAnsi="Symbol"/>
      </w:rPr>
    </w:lvl>
    <w:lvl w:ilvl="4" w:tplc="C4B6FEAC">
      <w:start w:val="1"/>
      <w:numFmt w:val="bullet"/>
      <w:lvlText w:val="o"/>
      <w:lvlJc w:val="left"/>
      <w:pPr>
        <w:tabs>
          <w:tab w:val="num" w:pos="3600"/>
        </w:tabs>
        <w:ind w:left="3600" w:hanging="360"/>
      </w:pPr>
      <w:rPr>
        <w:rFonts w:ascii="Courier New" w:hAnsi="Courier New"/>
      </w:rPr>
    </w:lvl>
    <w:lvl w:ilvl="5" w:tplc="BA28419C">
      <w:start w:val="1"/>
      <w:numFmt w:val="bullet"/>
      <w:lvlText w:val=""/>
      <w:lvlJc w:val="left"/>
      <w:pPr>
        <w:tabs>
          <w:tab w:val="num" w:pos="4320"/>
        </w:tabs>
        <w:ind w:left="4320" w:hanging="360"/>
      </w:pPr>
      <w:rPr>
        <w:rFonts w:ascii="Wingdings" w:hAnsi="Wingdings"/>
      </w:rPr>
    </w:lvl>
    <w:lvl w:ilvl="6" w:tplc="6C6AB062">
      <w:start w:val="1"/>
      <w:numFmt w:val="bullet"/>
      <w:lvlText w:val=""/>
      <w:lvlJc w:val="left"/>
      <w:pPr>
        <w:tabs>
          <w:tab w:val="num" w:pos="5040"/>
        </w:tabs>
        <w:ind w:left="5040" w:hanging="360"/>
      </w:pPr>
      <w:rPr>
        <w:rFonts w:ascii="Symbol" w:hAnsi="Symbol"/>
      </w:rPr>
    </w:lvl>
    <w:lvl w:ilvl="7" w:tplc="45808EFC">
      <w:start w:val="1"/>
      <w:numFmt w:val="bullet"/>
      <w:lvlText w:val="o"/>
      <w:lvlJc w:val="left"/>
      <w:pPr>
        <w:tabs>
          <w:tab w:val="num" w:pos="5760"/>
        </w:tabs>
        <w:ind w:left="5760" w:hanging="360"/>
      </w:pPr>
      <w:rPr>
        <w:rFonts w:ascii="Courier New" w:hAnsi="Courier New"/>
      </w:rPr>
    </w:lvl>
    <w:lvl w:ilvl="8" w:tplc="E9B2DA7C">
      <w:start w:val="1"/>
      <w:numFmt w:val="bullet"/>
      <w:lvlText w:val=""/>
      <w:lvlJc w:val="left"/>
      <w:pPr>
        <w:tabs>
          <w:tab w:val="num" w:pos="6480"/>
        </w:tabs>
        <w:ind w:left="6480" w:hanging="360"/>
      </w:pPr>
      <w:rPr>
        <w:rFonts w:ascii="Wingdings" w:hAnsi="Wingdings"/>
      </w:rPr>
    </w:lvl>
  </w:abstractNum>
  <w:abstractNum w:abstractNumId="113">
    <w:nsid w:val="7CBE4825"/>
    <w:multiLevelType w:val="hybridMultilevel"/>
    <w:tmpl w:val="7CBE4825"/>
    <w:lvl w:ilvl="0" w:tplc="D340CBE4">
      <w:start w:val="1"/>
      <w:numFmt w:val="bullet"/>
      <w:lvlText w:val=""/>
      <w:lvlJc w:val="left"/>
      <w:pPr>
        <w:ind w:left="720" w:hanging="360"/>
      </w:pPr>
      <w:rPr>
        <w:rFonts w:ascii="Symbol" w:hAnsi="Symbol"/>
      </w:rPr>
    </w:lvl>
    <w:lvl w:ilvl="1" w:tplc="8DD23CCA">
      <w:start w:val="1"/>
      <w:numFmt w:val="bullet"/>
      <w:lvlText w:val="o"/>
      <w:lvlJc w:val="left"/>
      <w:pPr>
        <w:tabs>
          <w:tab w:val="num" w:pos="1440"/>
        </w:tabs>
        <w:ind w:left="1440" w:hanging="360"/>
      </w:pPr>
      <w:rPr>
        <w:rFonts w:ascii="Courier New" w:hAnsi="Courier New"/>
      </w:rPr>
    </w:lvl>
    <w:lvl w:ilvl="2" w:tplc="A4D04E8A">
      <w:start w:val="1"/>
      <w:numFmt w:val="bullet"/>
      <w:lvlText w:val=""/>
      <w:lvlJc w:val="left"/>
      <w:pPr>
        <w:tabs>
          <w:tab w:val="num" w:pos="2160"/>
        </w:tabs>
        <w:ind w:left="2160" w:hanging="360"/>
      </w:pPr>
      <w:rPr>
        <w:rFonts w:ascii="Wingdings" w:hAnsi="Wingdings"/>
      </w:rPr>
    </w:lvl>
    <w:lvl w:ilvl="3" w:tplc="86D4067C">
      <w:start w:val="1"/>
      <w:numFmt w:val="bullet"/>
      <w:lvlText w:val=""/>
      <w:lvlJc w:val="left"/>
      <w:pPr>
        <w:tabs>
          <w:tab w:val="num" w:pos="2880"/>
        </w:tabs>
        <w:ind w:left="2880" w:hanging="360"/>
      </w:pPr>
      <w:rPr>
        <w:rFonts w:ascii="Symbol" w:hAnsi="Symbol"/>
      </w:rPr>
    </w:lvl>
    <w:lvl w:ilvl="4" w:tplc="311A340A">
      <w:start w:val="1"/>
      <w:numFmt w:val="bullet"/>
      <w:lvlText w:val="o"/>
      <w:lvlJc w:val="left"/>
      <w:pPr>
        <w:tabs>
          <w:tab w:val="num" w:pos="3600"/>
        </w:tabs>
        <w:ind w:left="3600" w:hanging="360"/>
      </w:pPr>
      <w:rPr>
        <w:rFonts w:ascii="Courier New" w:hAnsi="Courier New"/>
      </w:rPr>
    </w:lvl>
    <w:lvl w:ilvl="5" w:tplc="E376CF24">
      <w:start w:val="1"/>
      <w:numFmt w:val="bullet"/>
      <w:lvlText w:val=""/>
      <w:lvlJc w:val="left"/>
      <w:pPr>
        <w:tabs>
          <w:tab w:val="num" w:pos="4320"/>
        </w:tabs>
        <w:ind w:left="4320" w:hanging="360"/>
      </w:pPr>
      <w:rPr>
        <w:rFonts w:ascii="Wingdings" w:hAnsi="Wingdings"/>
      </w:rPr>
    </w:lvl>
    <w:lvl w:ilvl="6" w:tplc="5896CF18">
      <w:start w:val="1"/>
      <w:numFmt w:val="bullet"/>
      <w:lvlText w:val=""/>
      <w:lvlJc w:val="left"/>
      <w:pPr>
        <w:tabs>
          <w:tab w:val="num" w:pos="5040"/>
        </w:tabs>
        <w:ind w:left="5040" w:hanging="360"/>
      </w:pPr>
      <w:rPr>
        <w:rFonts w:ascii="Symbol" w:hAnsi="Symbol"/>
      </w:rPr>
    </w:lvl>
    <w:lvl w:ilvl="7" w:tplc="75F01B48">
      <w:start w:val="1"/>
      <w:numFmt w:val="bullet"/>
      <w:lvlText w:val="o"/>
      <w:lvlJc w:val="left"/>
      <w:pPr>
        <w:tabs>
          <w:tab w:val="num" w:pos="5760"/>
        </w:tabs>
        <w:ind w:left="5760" w:hanging="360"/>
      </w:pPr>
      <w:rPr>
        <w:rFonts w:ascii="Courier New" w:hAnsi="Courier New"/>
      </w:rPr>
    </w:lvl>
    <w:lvl w:ilvl="8" w:tplc="17929888">
      <w:start w:val="1"/>
      <w:numFmt w:val="bullet"/>
      <w:lvlText w:val=""/>
      <w:lvlJc w:val="left"/>
      <w:pPr>
        <w:tabs>
          <w:tab w:val="num" w:pos="6480"/>
        </w:tabs>
        <w:ind w:left="6480" w:hanging="360"/>
      </w:pPr>
      <w:rPr>
        <w:rFonts w:ascii="Wingdings" w:hAnsi="Wingdings"/>
      </w:rPr>
    </w:lvl>
  </w:abstractNum>
  <w:abstractNum w:abstractNumId="114">
    <w:nsid w:val="7CBE4826"/>
    <w:multiLevelType w:val="hybridMultilevel"/>
    <w:tmpl w:val="7CBE4826"/>
    <w:lvl w:ilvl="0" w:tplc="2248717E">
      <w:start w:val="1"/>
      <w:numFmt w:val="bullet"/>
      <w:lvlText w:val=""/>
      <w:lvlJc w:val="left"/>
      <w:pPr>
        <w:ind w:left="720" w:hanging="360"/>
      </w:pPr>
      <w:rPr>
        <w:rFonts w:ascii="Symbol" w:hAnsi="Symbol"/>
      </w:rPr>
    </w:lvl>
    <w:lvl w:ilvl="1" w:tplc="50B6BD70">
      <w:start w:val="1"/>
      <w:numFmt w:val="bullet"/>
      <w:lvlText w:val="o"/>
      <w:lvlJc w:val="left"/>
      <w:pPr>
        <w:tabs>
          <w:tab w:val="num" w:pos="1440"/>
        </w:tabs>
        <w:ind w:left="1440" w:hanging="360"/>
      </w:pPr>
      <w:rPr>
        <w:rFonts w:ascii="Courier New" w:hAnsi="Courier New"/>
      </w:rPr>
    </w:lvl>
    <w:lvl w:ilvl="2" w:tplc="0388E0A4">
      <w:start w:val="1"/>
      <w:numFmt w:val="bullet"/>
      <w:lvlText w:val=""/>
      <w:lvlJc w:val="left"/>
      <w:pPr>
        <w:tabs>
          <w:tab w:val="num" w:pos="2160"/>
        </w:tabs>
        <w:ind w:left="2160" w:hanging="360"/>
      </w:pPr>
      <w:rPr>
        <w:rFonts w:ascii="Wingdings" w:hAnsi="Wingdings"/>
      </w:rPr>
    </w:lvl>
    <w:lvl w:ilvl="3" w:tplc="7FC298CC">
      <w:start w:val="1"/>
      <w:numFmt w:val="bullet"/>
      <w:lvlText w:val=""/>
      <w:lvlJc w:val="left"/>
      <w:pPr>
        <w:tabs>
          <w:tab w:val="num" w:pos="2880"/>
        </w:tabs>
        <w:ind w:left="2880" w:hanging="360"/>
      </w:pPr>
      <w:rPr>
        <w:rFonts w:ascii="Symbol" w:hAnsi="Symbol"/>
      </w:rPr>
    </w:lvl>
    <w:lvl w:ilvl="4" w:tplc="6D12D642">
      <w:start w:val="1"/>
      <w:numFmt w:val="bullet"/>
      <w:lvlText w:val="o"/>
      <w:lvlJc w:val="left"/>
      <w:pPr>
        <w:tabs>
          <w:tab w:val="num" w:pos="3600"/>
        </w:tabs>
        <w:ind w:left="3600" w:hanging="360"/>
      </w:pPr>
      <w:rPr>
        <w:rFonts w:ascii="Courier New" w:hAnsi="Courier New"/>
      </w:rPr>
    </w:lvl>
    <w:lvl w:ilvl="5" w:tplc="3D009F54">
      <w:start w:val="1"/>
      <w:numFmt w:val="bullet"/>
      <w:lvlText w:val=""/>
      <w:lvlJc w:val="left"/>
      <w:pPr>
        <w:tabs>
          <w:tab w:val="num" w:pos="4320"/>
        </w:tabs>
        <w:ind w:left="4320" w:hanging="360"/>
      </w:pPr>
      <w:rPr>
        <w:rFonts w:ascii="Wingdings" w:hAnsi="Wingdings"/>
      </w:rPr>
    </w:lvl>
    <w:lvl w:ilvl="6" w:tplc="E6B8DCE0">
      <w:start w:val="1"/>
      <w:numFmt w:val="bullet"/>
      <w:lvlText w:val=""/>
      <w:lvlJc w:val="left"/>
      <w:pPr>
        <w:tabs>
          <w:tab w:val="num" w:pos="5040"/>
        </w:tabs>
        <w:ind w:left="5040" w:hanging="360"/>
      </w:pPr>
      <w:rPr>
        <w:rFonts w:ascii="Symbol" w:hAnsi="Symbol"/>
      </w:rPr>
    </w:lvl>
    <w:lvl w:ilvl="7" w:tplc="2E780336">
      <w:start w:val="1"/>
      <w:numFmt w:val="bullet"/>
      <w:lvlText w:val="o"/>
      <w:lvlJc w:val="left"/>
      <w:pPr>
        <w:tabs>
          <w:tab w:val="num" w:pos="5760"/>
        </w:tabs>
        <w:ind w:left="5760" w:hanging="360"/>
      </w:pPr>
      <w:rPr>
        <w:rFonts w:ascii="Courier New" w:hAnsi="Courier New"/>
      </w:rPr>
    </w:lvl>
    <w:lvl w:ilvl="8" w:tplc="836426D0">
      <w:start w:val="1"/>
      <w:numFmt w:val="bullet"/>
      <w:lvlText w:val=""/>
      <w:lvlJc w:val="left"/>
      <w:pPr>
        <w:tabs>
          <w:tab w:val="num" w:pos="6480"/>
        </w:tabs>
        <w:ind w:left="6480" w:hanging="360"/>
      </w:pPr>
      <w:rPr>
        <w:rFonts w:ascii="Wingdings" w:hAnsi="Wingdings"/>
      </w:rPr>
    </w:lvl>
  </w:abstractNum>
  <w:abstractNum w:abstractNumId="115">
    <w:nsid w:val="7CBE4827"/>
    <w:multiLevelType w:val="hybridMultilevel"/>
    <w:tmpl w:val="7CBE4827"/>
    <w:lvl w:ilvl="0" w:tplc="1E04EAAC">
      <w:start w:val="1"/>
      <w:numFmt w:val="bullet"/>
      <w:lvlText w:val=""/>
      <w:lvlJc w:val="left"/>
      <w:pPr>
        <w:ind w:left="720" w:hanging="360"/>
      </w:pPr>
      <w:rPr>
        <w:rFonts w:ascii="Symbol" w:hAnsi="Symbol"/>
      </w:rPr>
    </w:lvl>
    <w:lvl w:ilvl="1" w:tplc="89227968">
      <w:start w:val="1"/>
      <w:numFmt w:val="bullet"/>
      <w:lvlText w:val="o"/>
      <w:lvlJc w:val="left"/>
      <w:pPr>
        <w:tabs>
          <w:tab w:val="num" w:pos="1440"/>
        </w:tabs>
        <w:ind w:left="1440" w:hanging="360"/>
      </w:pPr>
      <w:rPr>
        <w:rFonts w:ascii="Courier New" w:hAnsi="Courier New"/>
      </w:rPr>
    </w:lvl>
    <w:lvl w:ilvl="2" w:tplc="E8AC8FAC">
      <w:start w:val="1"/>
      <w:numFmt w:val="bullet"/>
      <w:lvlText w:val=""/>
      <w:lvlJc w:val="left"/>
      <w:pPr>
        <w:tabs>
          <w:tab w:val="num" w:pos="2160"/>
        </w:tabs>
        <w:ind w:left="2160" w:hanging="360"/>
      </w:pPr>
      <w:rPr>
        <w:rFonts w:ascii="Wingdings" w:hAnsi="Wingdings"/>
      </w:rPr>
    </w:lvl>
    <w:lvl w:ilvl="3" w:tplc="66D8D39E">
      <w:start w:val="1"/>
      <w:numFmt w:val="bullet"/>
      <w:lvlText w:val=""/>
      <w:lvlJc w:val="left"/>
      <w:pPr>
        <w:tabs>
          <w:tab w:val="num" w:pos="2880"/>
        </w:tabs>
        <w:ind w:left="2880" w:hanging="360"/>
      </w:pPr>
      <w:rPr>
        <w:rFonts w:ascii="Symbol" w:hAnsi="Symbol"/>
      </w:rPr>
    </w:lvl>
    <w:lvl w:ilvl="4" w:tplc="D2AE0B68">
      <w:start w:val="1"/>
      <w:numFmt w:val="bullet"/>
      <w:lvlText w:val="o"/>
      <w:lvlJc w:val="left"/>
      <w:pPr>
        <w:tabs>
          <w:tab w:val="num" w:pos="3600"/>
        </w:tabs>
        <w:ind w:left="3600" w:hanging="360"/>
      </w:pPr>
      <w:rPr>
        <w:rFonts w:ascii="Courier New" w:hAnsi="Courier New"/>
      </w:rPr>
    </w:lvl>
    <w:lvl w:ilvl="5" w:tplc="130AA586">
      <w:start w:val="1"/>
      <w:numFmt w:val="bullet"/>
      <w:lvlText w:val=""/>
      <w:lvlJc w:val="left"/>
      <w:pPr>
        <w:tabs>
          <w:tab w:val="num" w:pos="4320"/>
        </w:tabs>
        <w:ind w:left="4320" w:hanging="360"/>
      </w:pPr>
      <w:rPr>
        <w:rFonts w:ascii="Wingdings" w:hAnsi="Wingdings"/>
      </w:rPr>
    </w:lvl>
    <w:lvl w:ilvl="6" w:tplc="A50EA9A8">
      <w:start w:val="1"/>
      <w:numFmt w:val="bullet"/>
      <w:lvlText w:val=""/>
      <w:lvlJc w:val="left"/>
      <w:pPr>
        <w:tabs>
          <w:tab w:val="num" w:pos="5040"/>
        </w:tabs>
        <w:ind w:left="5040" w:hanging="360"/>
      </w:pPr>
      <w:rPr>
        <w:rFonts w:ascii="Symbol" w:hAnsi="Symbol"/>
      </w:rPr>
    </w:lvl>
    <w:lvl w:ilvl="7" w:tplc="37A0680E">
      <w:start w:val="1"/>
      <w:numFmt w:val="bullet"/>
      <w:lvlText w:val="o"/>
      <w:lvlJc w:val="left"/>
      <w:pPr>
        <w:tabs>
          <w:tab w:val="num" w:pos="5760"/>
        </w:tabs>
        <w:ind w:left="5760" w:hanging="360"/>
      </w:pPr>
      <w:rPr>
        <w:rFonts w:ascii="Courier New" w:hAnsi="Courier New"/>
      </w:rPr>
    </w:lvl>
    <w:lvl w:ilvl="8" w:tplc="7C16E3E6">
      <w:start w:val="1"/>
      <w:numFmt w:val="bullet"/>
      <w:lvlText w:val=""/>
      <w:lvlJc w:val="left"/>
      <w:pPr>
        <w:tabs>
          <w:tab w:val="num" w:pos="6480"/>
        </w:tabs>
        <w:ind w:left="6480" w:hanging="360"/>
      </w:pPr>
      <w:rPr>
        <w:rFonts w:ascii="Wingdings" w:hAnsi="Wingdings"/>
      </w:rPr>
    </w:lvl>
  </w:abstractNum>
  <w:abstractNum w:abstractNumId="116">
    <w:nsid w:val="7CBE4828"/>
    <w:multiLevelType w:val="hybridMultilevel"/>
    <w:tmpl w:val="7CBE4828"/>
    <w:lvl w:ilvl="0" w:tplc="F40ACF84">
      <w:start w:val="1"/>
      <w:numFmt w:val="bullet"/>
      <w:lvlText w:val=""/>
      <w:lvlJc w:val="left"/>
      <w:pPr>
        <w:ind w:left="720" w:hanging="360"/>
      </w:pPr>
      <w:rPr>
        <w:rFonts w:ascii="Symbol" w:hAnsi="Symbol"/>
      </w:rPr>
    </w:lvl>
    <w:lvl w:ilvl="1" w:tplc="8F46EAAA">
      <w:start w:val="1"/>
      <w:numFmt w:val="bullet"/>
      <w:lvlText w:val="o"/>
      <w:lvlJc w:val="left"/>
      <w:pPr>
        <w:tabs>
          <w:tab w:val="num" w:pos="1440"/>
        </w:tabs>
        <w:ind w:left="1440" w:hanging="360"/>
      </w:pPr>
      <w:rPr>
        <w:rFonts w:ascii="Courier New" w:hAnsi="Courier New"/>
      </w:rPr>
    </w:lvl>
    <w:lvl w:ilvl="2" w:tplc="2ACEAC3C">
      <w:start w:val="1"/>
      <w:numFmt w:val="bullet"/>
      <w:lvlText w:val=""/>
      <w:lvlJc w:val="left"/>
      <w:pPr>
        <w:tabs>
          <w:tab w:val="num" w:pos="2160"/>
        </w:tabs>
        <w:ind w:left="2160" w:hanging="360"/>
      </w:pPr>
      <w:rPr>
        <w:rFonts w:ascii="Wingdings" w:hAnsi="Wingdings"/>
      </w:rPr>
    </w:lvl>
    <w:lvl w:ilvl="3" w:tplc="14763710">
      <w:start w:val="1"/>
      <w:numFmt w:val="bullet"/>
      <w:lvlText w:val=""/>
      <w:lvlJc w:val="left"/>
      <w:pPr>
        <w:tabs>
          <w:tab w:val="num" w:pos="2880"/>
        </w:tabs>
        <w:ind w:left="2880" w:hanging="360"/>
      </w:pPr>
      <w:rPr>
        <w:rFonts w:ascii="Symbol" w:hAnsi="Symbol"/>
      </w:rPr>
    </w:lvl>
    <w:lvl w:ilvl="4" w:tplc="EFD2147A">
      <w:start w:val="1"/>
      <w:numFmt w:val="bullet"/>
      <w:lvlText w:val="o"/>
      <w:lvlJc w:val="left"/>
      <w:pPr>
        <w:tabs>
          <w:tab w:val="num" w:pos="3600"/>
        </w:tabs>
        <w:ind w:left="3600" w:hanging="360"/>
      </w:pPr>
      <w:rPr>
        <w:rFonts w:ascii="Courier New" w:hAnsi="Courier New"/>
      </w:rPr>
    </w:lvl>
    <w:lvl w:ilvl="5" w:tplc="CA46587A">
      <w:start w:val="1"/>
      <w:numFmt w:val="bullet"/>
      <w:lvlText w:val=""/>
      <w:lvlJc w:val="left"/>
      <w:pPr>
        <w:tabs>
          <w:tab w:val="num" w:pos="4320"/>
        </w:tabs>
        <w:ind w:left="4320" w:hanging="360"/>
      </w:pPr>
      <w:rPr>
        <w:rFonts w:ascii="Wingdings" w:hAnsi="Wingdings"/>
      </w:rPr>
    </w:lvl>
    <w:lvl w:ilvl="6" w:tplc="AE8A741C">
      <w:start w:val="1"/>
      <w:numFmt w:val="bullet"/>
      <w:lvlText w:val=""/>
      <w:lvlJc w:val="left"/>
      <w:pPr>
        <w:tabs>
          <w:tab w:val="num" w:pos="5040"/>
        </w:tabs>
        <w:ind w:left="5040" w:hanging="360"/>
      </w:pPr>
      <w:rPr>
        <w:rFonts w:ascii="Symbol" w:hAnsi="Symbol"/>
      </w:rPr>
    </w:lvl>
    <w:lvl w:ilvl="7" w:tplc="C7161EC6">
      <w:start w:val="1"/>
      <w:numFmt w:val="bullet"/>
      <w:lvlText w:val="o"/>
      <w:lvlJc w:val="left"/>
      <w:pPr>
        <w:tabs>
          <w:tab w:val="num" w:pos="5760"/>
        </w:tabs>
        <w:ind w:left="5760" w:hanging="360"/>
      </w:pPr>
      <w:rPr>
        <w:rFonts w:ascii="Courier New" w:hAnsi="Courier New"/>
      </w:rPr>
    </w:lvl>
    <w:lvl w:ilvl="8" w:tplc="D9E0009E">
      <w:start w:val="1"/>
      <w:numFmt w:val="bullet"/>
      <w:lvlText w:val=""/>
      <w:lvlJc w:val="left"/>
      <w:pPr>
        <w:tabs>
          <w:tab w:val="num" w:pos="6480"/>
        </w:tabs>
        <w:ind w:left="6480" w:hanging="360"/>
      </w:pPr>
      <w:rPr>
        <w:rFonts w:ascii="Wingdings" w:hAnsi="Wingdings"/>
      </w:rPr>
    </w:lvl>
  </w:abstractNum>
  <w:abstractNum w:abstractNumId="117">
    <w:nsid w:val="7CBE4829"/>
    <w:multiLevelType w:val="hybridMultilevel"/>
    <w:tmpl w:val="7CBE4829"/>
    <w:lvl w:ilvl="0" w:tplc="84A8AAC8">
      <w:start w:val="1"/>
      <w:numFmt w:val="bullet"/>
      <w:lvlText w:val=""/>
      <w:lvlJc w:val="left"/>
      <w:pPr>
        <w:ind w:left="720" w:hanging="360"/>
      </w:pPr>
      <w:rPr>
        <w:rFonts w:ascii="Symbol" w:hAnsi="Symbol"/>
      </w:rPr>
    </w:lvl>
    <w:lvl w:ilvl="1" w:tplc="6D9EC060">
      <w:start w:val="1"/>
      <w:numFmt w:val="bullet"/>
      <w:lvlText w:val="o"/>
      <w:lvlJc w:val="left"/>
      <w:pPr>
        <w:tabs>
          <w:tab w:val="num" w:pos="1440"/>
        </w:tabs>
        <w:ind w:left="1440" w:hanging="360"/>
      </w:pPr>
      <w:rPr>
        <w:rFonts w:ascii="Courier New" w:hAnsi="Courier New"/>
      </w:rPr>
    </w:lvl>
    <w:lvl w:ilvl="2" w:tplc="C0D40DEA">
      <w:start w:val="1"/>
      <w:numFmt w:val="bullet"/>
      <w:lvlText w:val=""/>
      <w:lvlJc w:val="left"/>
      <w:pPr>
        <w:tabs>
          <w:tab w:val="num" w:pos="2160"/>
        </w:tabs>
        <w:ind w:left="2160" w:hanging="360"/>
      </w:pPr>
      <w:rPr>
        <w:rFonts w:ascii="Wingdings" w:hAnsi="Wingdings"/>
      </w:rPr>
    </w:lvl>
    <w:lvl w:ilvl="3" w:tplc="4A7CEDB0">
      <w:start w:val="1"/>
      <w:numFmt w:val="bullet"/>
      <w:lvlText w:val=""/>
      <w:lvlJc w:val="left"/>
      <w:pPr>
        <w:tabs>
          <w:tab w:val="num" w:pos="2880"/>
        </w:tabs>
        <w:ind w:left="2880" w:hanging="360"/>
      </w:pPr>
      <w:rPr>
        <w:rFonts w:ascii="Symbol" w:hAnsi="Symbol"/>
      </w:rPr>
    </w:lvl>
    <w:lvl w:ilvl="4" w:tplc="13947D06">
      <w:start w:val="1"/>
      <w:numFmt w:val="bullet"/>
      <w:lvlText w:val="o"/>
      <w:lvlJc w:val="left"/>
      <w:pPr>
        <w:tabs>
          <w:tab w:val="num" w:pos="3600"/>
        </w:tabs>
        <w:ind w:left="3600" w:hanging="360"/>
      </w:pPr>
      <w:rPr>
        <w:rFonts w:ascii="Courier New" w:hAnsi="Courier New"/>
      </w:rPr>
    </w:lvl>
    <w:lvl w:ilvl="5" w:tplc="D3F876A4">
      <w:start w:val="1"/>
      <w:numFmt w:val="bullet"/>
      <w:lvlText w:val=""/>
      <w:lvlJc w:val="left"/>
      <w:pPr>
        <w:tabs>
          <w:tab w:val="num" w:pos="4320"/>
        </w:tabs>
        <w:ind w:left="4320" w:hanging="360"/>
      </w:pPr>
      <w:rPr>
        <w:rFonts w:ascii="Wingdings" w:hAnsi="Wingdings"/>
      </w:rPr>
    </w:lvl>
    <w:lvl w:ilvl="6" w:tplc="F4D8C2F0">
      <w:start w:val="1"/>
      <w:numFmt w:val="bullet"/>
      <w:lvlText w:val=""/>
      <w:lvlJc w:val="left"/>
      <w:pPr>
        <w:tabs>
          <w:tab w:val="num" w:pos="5040"/>
        </w:tabs>
        <w:ind w:left="5040" w:hanging="360"/>
      </w:pPr>
      <w:rPr>
        <w:rFonts w:ascii="Symbol" w:hAnsi="Symbol"/>
      </w:rPr>
    </w:lvl>
    <w:lvl w:ilvl="7" w:tplc="2B327CE6">
      <w:start w:val="1"/>
      <w:numFmt w:val="bullet"/>
      <w:lvlText w:val="o"/>
      <w:lvlJc w:val="left"/>
      <w:pPr>
        <w:tabs>
          <w:tab w:val="num" w:pos="5760"/>
        </w:tabs>
        <w:ind w:left="5760" w:hanging="360"/>
      </w:pPr>
      <w:rPr>
        <w:rFonts w:ascii="Courier New" w:hAnsi="Courier New"/>
      </w:rPr>
    </w:lvl>
    <w:lvl w:ilvl="8" w:tplc="2A88F5DC">
      <w:start w:val="1"/>
      <w:numFmt w:val="bullet"/>
      <w:lvlText w:val=""/>
      <w:lvlJc w:val="left"/>
      <w:pPr>
        <w:tabs>
          <w:tab w:val="num" w:pos="6480"/>
        </w:tabs>
        <w:ind w:left="6480" w:hanging="360"/>
      </w:pPr>
      <w:rPr>
        <w:rFonts w:ascii="Wingdings" w:hAnsi="Wingdings"/>
      </w:rPr>
    </w:lvl>
  </w:abstractNum>
  <w:abstractNum w:abstractNumId="118">
    <w:nsid w:val="7CBE482A"/>
    <w:multiLevelType w:val="hybridMultilevel"/>
    <w:tmpl w:val="7CBE482A"/>
    <w:lvl w:ilvl="0" w:tplc="165AFA14">
      <w:start w:val="1"/>
      <w:numFmt w:val="bullet"/>
      <w:lvlText w:val=""/>
      <w:lvlJc w:val="left"/>
      <w:pPr>
        <w:ind w:left="720" w:hanging="360"/>
      </w:pPr>
      <w:rPr>
        <w:rFonts w:ascii="Symbol" w:hAnsi="Symbol"/>
      </w:rPr>
    </w:lvl>
    <w:lvl w:ilvl="1" w:tplc="62E2E548">
      <w:start w:val="1"/>
      <w:numFmt w:val="bullet"/>
      <w:lvlText w:val="o"/>
      <w:lvlJc w:val="left"/>
      <w:pPr>
        <w:tabs>
          <w:tab w:val="num" w:pos="1440"/>
        </w:tabs>
        <w:ind w:left="1440" w:hanging="360"/>
      </w:pPr>
      <w:rPr>
        <w:rFonts w:ascii="Courier New" w:hAnsi="Courier New"/>
      </w:rPr>
    </w:lvl>
    <w:lvl w:ilvl="2" w:tplc="B2EC851A">
      <w:start w:val="1"/>
      <w:numFmt w:val="bullet"/>
      <w:lvlText w:val=""/>
      <w:lvlJc w:val="left"/>
      <w:pPr>
        <w:tabs>
          <w:tab w:val="num" w:pos="2160"/>
        </w:tabs>
        <w:ind w:left="2160" w:hanging="360"/>
      </w:pPr>
      <w:rPr>
        <w:rFonts w:ascii="Wingdings" w:hAnsi="Wingdings"/>
      </w:rPr>
    </w:lvl>
    <w:lvl w:ilvl="3" w:tplc="A93A834A">
      <w:start w:val="1"/>
      <w:numFmt w:val="bullet"/>
      <w:lvlText w:val=""/>
      <w:lvlJc w:val="left"/>
      <w:pPr>
        <w:tabs>
          <w:tab w:val="num" w:pos="2880"/>
        </w:tabs>
        <w:ind w:left="2880" w:hanging="360"/>
      </w:pPr>
      <w:rPr>
        <w:rFonts w:ascii="Symbol" w:hAnsi="Symbol"/>
      </w:rPr>
    </w:lvl>
    <w:lvl w:ilvl="4" w:tplc="3F749A8E">
      <w:start w:val="1"/>
      <w:numFmt w:val="bullet"/>
      <w:lvlText w:val="o"/>
      <w:lvlJc w:val="left"/>
      <w:pPr>
        <w:tabs>
          <w:tab w:val="num" w:pos="3600"/>
        </w:tabs>
        <w:ind w:left="3600" w:hanging="360"/>
      </w:pPr>
      <w:rPr>
        <w:rFonts w:ascii="Courier New" w:hAnsi="Courier New"/>
      </w:rPr>
    </w:lvl>
    <w:lvl w:ilvl="5" w:tplc="D5BC1242">
      <w:start w:val="1"/>
      <w:numFmt w:val="bullet"/>
      <w:lvlText w:val=""/>
      <w:lvlJc w:val="left"/>
      <w:pPr>
        <w:tabs>
          <w:tab w:val="num" w:pos="4320"/>
        </w:tabs>
        <w:ind w:left="4320" w:hanging="360"/>
      </w:pPr>
      <w:rPr>
        <w:rFonts w:ascii="Wingdings" w:hAnsi="Wingdings"/>
      </w:rPr>
    </w:lvl>
    <w:lvl w:ilvl="6" w:tplc="F1C84EEC">
      <w:start w:val="1"/>
      <w:numFmt w:val="bullet"/>
      <w:lvlText w:val=""/>
      <w:lvlJc w:val="left"/>
      <w:pPr>
        <w:tabs>
          <w:tab w:val="num" w:pos="5040"/>
        </w:tabs>
        <w:ind w:left="5040" w:hanging="360"/>
      </w:pPr>
      <w:rPr>
        <w:rFonts w:ascii="Symbol" w:hAnsi="Symbol"/>
      </w:rPr>
    </w:lvl>
    <w:lvl w:ilvl="7" w:tplc="4DC8812E">
      <w:start w:val="1"/>
      <w:numFmt w:val="bullet"/>
      <w:lvlText w:val="o"/>
      <w:lvlJc w:val="left"/>
      <w:pPr>
        <w:tabs>
          <w:tab w:val="num" w:pos="5760"/>
        </w:tabs>
        <w:ind w:left="5760" w:hanging="360"/>
      </w:pPr>
      <w:rPr>
        <w:rFonts w:ascii="Courier New" w:hAnsi="Courier New"/>
      </w:rPr>
    </w:lvl>
    <w:lvl w:ilvl="8" w:tplc="66867F84">
      <w:start w:val="1"/>
      <w:numFmt w:val="bullet"/>
      <w:lvlText w:val=""/>
      <w:lvlJc w:val="left"/>
      <w:pPr>
        <w:tabs>
          <w:tab w:val="num" w:pos="6480"/>
        </w:tabs>
        <w:ind w:left="6480" w:hanging="360"/>
      </w:pPr>
      <w:rPr>
        <w:rFonts w:ascii="Wingdings" w:hAnsi="Wingdings"/>
      </w:rPr>
    </w:lvl>
  </w:abstractNum>
  <w:abstractNum w:abstractNumId="119">
    <w:nsid w:val="7CBE482B"/>
    <w:multiLevelType w:val="hybridMultilevel"/>
    <w:tmpl w:val="7CBE482B"/>
    <w:lvl w:ilvl="0" w:tplc="0FCAFC60">
      <w:start w:val="1"/>
      <w:numFmt w:val="bullet"/>
      <w:lvlText w:val=""/>
      <w:lvlJc w:val="left"/>
      <w:pPr>
        <w:ind w:left="720" w:hanging="360"/>
      </w:pPr>
      <w:rPr>
        <w:rFonts w:ascii="Symbol" w:hAnsi="Symbol"/>
      </w:rPr>
    </w:lvl>
    <w:lvl w:ilvl="1" w:tplc="8898AC72">
      <w:start w:val="1"/>
      <w:numFmt w:val="bullet"/>
      <w:lvlText w:val="o"/>
      <w:lvlJc w:val="left"/>
      <w:pPr>
        <w:tabs>
          <w:tab w:val="num" w:pos="1440"/>
        </w:tabs>
        <w:ind w:left="1440" w:hanging="360"/>
      </w:pPr>
      <w:rPr>
        <w:rFonts w:ascii="Courier New" w:hAnsi="Courier New"/>
      </w:rPr>
    </w:lvl>
    <w:lvl w:ilvl="2" w:tplc="2ED63D4E">
      <w:start w:val="1"/>
      <w:numFmt w:val="bullet"/>
      <w:lvlText w:val=""/>
      <w:lvlJc w:val="left"/>
      <w:pPr>
        <w:tabs>
          <w:tab w:val="num" w:pos="2160"/>
        </w:tabs>
        <w:ind w:left="2160" w:hanging="360"/>
      </w:pPr>
      <w:rPr>
        <w:rFonts w:ascii="Wingdings" w:hAnsi="Wingdings"/>
      </w:rPr>
    </w:lvl>
    <w:lvl w:ilvl="3" w:tplc="377E6F12">
      <w:start w:val="1"/>
      <w:numFmt w:val="bullet"/>
      <w:lvlText w:val=""/>
      <w:lvlJc w:val="left"/>
      <w:pPr>
        <w:tabs>
          <w:tab w:val="num" w:pos="2880"/>
        </w:tabs>
        <w:ind w:left="2880" w:hanging="360"/>
      </w:pPr>
      <w:rPr>
        <w:rFonts w:ascii="Symbol" w:hAnsi="Symbol"/>
      </w:rPr>
    </w:lvl>
    <w:lvl w:ilvl="4" w:tplc="74160F5E">
      <w:start w:val="1"/>
      <w:numFmt w:val="bullet"/>
      <w:lvlText w:val="o"/>
      <w:lvlJc w:val="left"/>
      <w:pPr>
        <w:tabs>
          <w:tab w:val="num" w:pos="3600"/>
        </w:tabs>
        <w:ind w:left="3600" w:hanging="360"/>
      </w:pPr>
      <w:rPr>
        <w:rFonts w:ascii="Courier New" w:hAnsi="Courier New"/>
      </w:rPr>
    </w:lvl>
    <w:lvl w:ilvl="5" w:tplc="1012CC6A">
      <w:start w:val="1"/>
      <w:numFmt w:val="bullet"/>
      <w:lvlText w:val=""/>
      <w:lvlJc w:val="left"/>
      <w:pPr>
        <w:tabs>
          <w:tab w:val="num" w:pos="4320"/>
        </w:tabs>
        <w:ind w:left="4320" w:hanging="360"/>
      </w:pPr>
      <w:rPr>
        <w:rFonts w:ascii="Wingdings" w:hAnsi="Wingdings"/>
      </w:rPr>
    </w:lvl>
    <w:lvl w:ilvl="6" w:tplc="B0FE9BAE">
      <w:start w:val="1"/>
      <w:numFmt w:val="bullet"/>
      <w:lvlText w:val=""/>
      <w:lvlJc w:val="left"/>
      <w:pPr>
        <w:tabs>
          <w:tab w:val="num" w:pos="5040"/>
        </w:tabs>
        <w:ind w:left="5040" w:hanging="360"/>
      </w:pPr>
      <w:rPr>
        <w:rFonts w:ascii="Symbol" w:hAnsi="Symbol"/>
      </w:rPr>
    </w:lvl>
    <w:lvl w:ilvl="7" w:tplc="02C00196">
      <w:start w:val="1"/>
      <w:numFmt w:val="bullet"/>
      <w:lvlText w:val="o"/>
      <w:lvlJc w:val="left"/>
      <w:pPr>
        <w:tabs>
          <w:tab w:val="num" w:pos="5760"/>
        </w:tabs>
        <w:ind w:left="5760" w:hanging="360"/>
      </w:pPr>
      <w:rPr>
        <w:rFonts w:ascii="Courier New" w:hAnsi="Courier New"/>
      </w:rPr>
    </w:lvl>
    <w:lvl w:ilvl="8" w:tplc="26725372">
      <w:start w:val="1"/>
      <w:numFmt w:val="bullet"/>
      <w:lvlText w:val=""/>
      <w:lvlJc w:val="left"/>
      <w:pPr>
        <w:tabs>
          <w:tab w:val="num" w:pos="6480"/>
        </w:tabs>
        <w:ind w:left="6480" w:hanging="360"/>
      </w:pPr>
      <w:rPr>
        <w:rFonts w:ascii="Wingdings" w:hAnsi="Wingdings"/>
      </w:rPr>
    </w:lvl>
  </w:abstractNum>
  <w:abstractNum w:abstractNumId="120">
    <w:nsid w:val="7CBE482C"/>
    <w:multiLevelType w:val="hybridMultilevel"/>
    <w:tmpl w:val="7CBE482C"/>
    <w:lvl w:ilvl="0" w:tplc="85F44CAC">
      <w:start w:val="1"/>
      <w:numFmt w:val="bullet"/>
      <w:lvlText w:val=""/>
      <w:lvlJc w:val="left"/>
      <w:pPr>
        <w:ind w:left="720" w:hanging="360"/>
      </w:pPr>
      <w:rPr>
        <w:rFonts w:ascii="Symbol" w:hAnsi="Symbol"/>
      </w:rPr>
    </w:lvl>
    <w:lvl w:ilvl="1" w:tplc="CD84CECA">
      <w:start w:val="1"/>
      <w:numFmt w:val="bullet"/>
      <w:lvlText w:val="o"/>
      <w:lvlJc w:val="left"/>
      <w:pPr>
        <w:tabs>
          <w:tab w:val="num" w:pos="1440"/>
        </w:tabs>
        <w:ind w:left="1440" w:hanging="360"/>
      </w:pPr>
      <w:rPr>
        <w:rFonts w:ascii="Courier New" w:hAnsi="Courier New"/>
      </w:rPr>
    </w:lvl>
    <w:lvl w:ilvl="2" w:tplc="C6287D9A">
      <w:start w:val="1"/>
      <w:numFmt w:val="bullet"/>
      <w:lvlText w:val=""/>
      <w:lvlJc w:val="left"/>
      <w:pPr>
        <w:tabs>
          <w:tab w:val="num" w:pos="2160"/>
        </w:tabs>
        <w:ind w:left="2160" w:hanging="360"/>
      </w:pPr>
      <w:rPr>
        <w:rFonts w:ascii="Wingdings" w:hAnsi="Wingdings"/>
      </w:rPr>
    </w:lvl>
    <w:lvl w:ilvl="3" w:tplc="F098A91E">
      <w:start w:val="1"/>
      <w:numFmt w:val="bullet"/>
      <w:lvlText w:val=""/>
      <w:lvlJc w:val="left"/>
      <w:pPr>
        <w:tabs>
          <w:tab w:val="num" w:pos="2880"/>
        </w:tabs>
        <w:ind w:left="2880" w:hanging="360"/>
      </w:pPr>
      <w:rPr>
        <w:rFonts w:ascii="Symbol" w:hAnsi="Symbol"/>
      </w:rPr>
    </w:lvl>
    <w:lvl w:ilvl="4" w:tplc="883A800A">
      <w:start w:val="1"/>
      <w:numFmt w:val="bullet"/>
      <w:lvlText w:val="o"/>
      <w:lvlJc w:val="left"/>
      <w:pPr>
        <w:tabs>
          <w:tab w:val="num" w:pos="3600"/>
        </w:tabs>
        <w:ind w:left="3600" w:hanging="360"/>
      </w:pPr>
      <w:rPr>
        <w:rFonts w:ascii="Courier New" w:hAnsi="Courier New"/>
      </w:rPr>
    </w:lvl>
    <w:lvl w:ilvl="5" w:tplc="7E46C6A6">
      <w:start w:val="1"/>
      <w:numFmt w:val="bullet"/>
      <w:lvlText w:val=""/>
      <w:lvlJc w:val="left"/>
      <w:pPr>
        <w:tabs>
          <w:tab w:val="num" w:pos="4320"/>
        </w:tabs>
        <w:ind w:left="4320" w:hanging="360"/>
      </w:pPr>
      <w:rPr>
        <w:rFonts w:ascii="Wingdings" w:hAnsi="Wingdings"/>
      </w:rPr>
    </w:lvl>
    <w:lvl w:ilvl="6" w:tplc="652E1960">
      <w:start w:val="1"/>
      <w:numFmt w:val="bullet"/>
      <w:lvlText w:val=""/>
      <w:lvlJc w:val="left"/>
      <w:pPr>
        <w:tabs>
          <w:tab w:val="num" w:pos="5040"/>
        </w:tabs>
        <w:ind w:left="5040" w:hanging="360"/>
      </w:pPr>
      <w:rPr>
        <w:rFonts w:ascii="Symbol" w:hAnsi="Symbol"/>
      </w:rPr>
    </w:lvl>
    <w:lvl w:ilvl="7" w:tplc="F7ECE00A">
      <w:start w:val="1"/>
      <w:numFmt w:val="bullet"/>
      <w:lvlText w:val="o"/>
      <w:lvlJc w:val="left"/>
      <w:pPr>
        <w:tabs>
          <w:tab w:val="num" w:pos="5760"/>
        </w:tabs>
        <w:ind w:left="5760" w:hanging="360"/>
      </w:pPr>
      <w:rPr>
        <w:rFonts w:ascii="Courier New" w:hAnsi="Courier New"/>
      </w:rPr>
    </w:lvl>
    <w:lvl w:ilvl="8" w:tplc="8CB208A0">
      <w:start w:val="1"/>
      <w:numFmt w:val="bullet"/>
      <w:lvlText w:val=""/>
      <w:lvlJc w:val="left"/>
      <w:pPr>
        <w:tabs>
          <w:tab w:val="num" w:pos="6480"/>
        </w:tabs>
        <w:ind w:left="6480" w:hanging="360"/>
      </w:pPr>
      <w:rPr>
        <w:rFonts w:ascii="Wingdings" w:hAnsi="Wingdings"/>
      </w:rPr>
    </w:lvl>
  </w:abstractNum>
  <w:abstractNum w:abstractNumId="121">
    <w:nsid w:val="7CBE482D"/>
    <w:multiLevelType w:val="hybridMultilevel"/>
    <w:tmpl w:val="7CBE482D"/>
    <w:lvl w:ilvl="0" w:tplc="A718D298">
      <w:start w:val="1"/>
      <w:numFmt w:val="bullet"/>
      <w:lvlText w:val=""/>
      <w:lvlJc w:val="left"/>
      <w:pPr>
        <w:ind w:left="720" w:hanging="360"/>
      </w:pPr>
      <w:rPr>
        <w:rFonts w:ascii="Symbol" w:hAnsi="Symbol"/>
      </w:rPr>
    </w:lvl>
    <w:lvl w:ilvl="1" w:tplc="A744828C">
      <w:start w:val="1"/>
      <w:numFmt w:val="bullet"/>
      <w:lvlText w:val="o"/>
      <w:lvlJc w:val="left"/>
      <w:pPr>
        <w:ind w:left="1440" w:hanging="360"/>
      </w:pPr>
      <w:rPr>
        <w:rFonts w:ascii="Courier New" w:hAnsi="Courier New"/>
      </w:rPr>
    </w:lvl>
    <w:lvl w:ilvl="2" w:tplc="CB18CFEE">
      <w:start w:val="1"/>
      <w:numFmt w:val="bullet"/>
      <w:lvlText w:val=""/>
      <w:lvlJc w:val="left"/>
      <w:pPr>
        <w:tabs>
          <w:tab w:val="num" w:pos="2160"/>
        </w:tabs>
        <w:ind w:left="2160" w:hanging="360"/>
      </w:pPr>
      <w:rPr>
        <w:rFonts w:ascii="Wingdings" w:hAnsi="Wingdings"/>
      </w:rPr>
    </w:lvl>
    <w:lvl w:ilvl="3" w:tplc="9078EF70">
      <w:start w:val="1"/>
      <w:numFmt w:val="bullet"/>
      <w:lvlText w:val=""/>
      <w:lvlJc w:val="left"/>
      <w:pPr>
        <w:tabs>
          <w:tab w:val="num" w:pos="2880"/>
        </w:tabs>
        <w:ind w:left="2880" w:hanging="360"/>
      </w:pPr>
      <w:rPr>
        <w:rFonts w:ascii="Symbol" w:hAnsi="Symbol"/>
      </w:rPr>
    </w:lvl>
    <w:lvl w:ilvl="4" w:tplc="4928E94C">
      <w:start w:val="1"/>
      <w:numFmt w:val="bullet"/>
      <w:lvlText w:val="o"/>
      <w:lvlJc w:val="left"/>
      <w:pPr>
        <w:tabs>
          <w:tab w:val="num" w:pos="3600"/>
        </w:tabs>
        <w:ind w:left="3600" w:hanging="360"/>
      </w:pPr>
      <w:rPr>
        <w:rFonts w:ascii="Courier New" w:hAnsi="Courier New"/>
      </w:rPr>
    </w:lvl>
    <w:lvl w:ilvl="5" w:tplc="ACA6F960">
      <w:start w:val="1"/>
      <w:numFmt w:val="bullet"/>
      <w:lvlText w:val=""/>
      <w:lvlJc w:val="left"/>
      <w:pPr>
        <w:tabs>
          <w:tab w:val="num" w:pos="4320"/>
        </w:tabs>
        <w:ind w:left="4320" w:hanging="360"/>
      </w:pPr>
      <w:rPr>
        <w:rFonts w:ascii="Wingdings" w:hAnsi="Wingdings"/>
      </w:rPr>
    </w:lvl>
    <w:lvl w:ilvl="6" w:tplc="6B423DD4">
      <w:start w:val="1"/>
      <w:numFmt w:val="bullet"/>
      <w:lvlText w:val=""/>
      <w:lvlJc w:val="left"/>
      <w:pPr>
        <w:tabs>
          <w:tab w:val="num" w:pos="5040"/>
        </w:tabs>
        <w:ind w:left="5040" w:hanging="360"/>
      </w:pPr>
      <w:rPr>
        <w:rFonts w:ascii="Symbol" w:hAnsi="Symbol"/>
      </w:rPr>
    </w:lvl>
    <w:lvl w:ilvl="7" w:tplc="3BBAC3CC">
      <w:start w:val="1"/>
      <w:numFmt w:val="bullet"/>
      <w:lvlText w:val="o"/>
      <w:lvlJc w:val="left"/>
      <w:pPr>
        <w:tabs>
          <w:tab w:val="num" w:pos="5760"/>
        </w:tabs>
        <w:ind w:left="5760" w:hanging="360"/>
      </w:pPr>
      <w:rPr>
        <w:rFonts w:ascii="Courier New" w:hAnsi="Courier New"/>
      </w:rPr>
    </w:lvl>
    <w:lvl w:ilvl="8" w:tplc="078A9394">
      <w:start w:val="1"/>
      <w:numFmt w:val="bullet"/>
      <w:lvlText w:val=""/>
      <w:lvlJc w:val="left"/>
      <w:pPr>
        <w:tabs>
          <w:tab w:val="num" w:pos="6480"/>
        </w:tabs>
        <w:ind w:left="6480" w:hanging="360"/>
      </w:pPr>
      <w:rPr>
        <w:rFonts w:ascii="Wingdings" w:hAnsi="Wingdings"/>
      </w:rPr>
    </w:lvl>
  </w:abstractNum>
  <w:abstractNum w:abstractNumId="122">
    <w:nsid w:val="7CBE482E"/>
    <w:multiLevelType w:val="hybridMultilevel"/>
    <w:tmpl w:val="7CBE482E"/>
    <w:lvl w:ilvl="0" w:tplc="C4C40644">
      <w:start w:val="1"/>
      <w:numFmt w:val="bullet"/>
      <w:lvlText w:val=""/>
      <w:lvlJc w:val="left"/>
      <w:pPr>
        <w:ind w:left="720" w:hanging="360"/>
      </w:pPr>
      <w:rPr>
        <w:rFonts w:ascii="Symbol" w:hAnsi="Symbol"/>
      </w:rPr>
    </w:lvl>
    <w:lvl w:ilvl="1" w:tplc="CE8ED022">
      <w:start w:val="1"/>
      <w:numFmt w:val="bullet"/>
      <w:lvlText w:val="o"/>
      <w:lvlJc w:val="left"/>
      <w:pPr>
        <w:ind w:left="1440" w:hanging="360"/>
      </w:pPr>
      <w:rPr>
        <w:rFonts w:ascii="Courier New" w:hAnsi="Courier New"/>
      </w:rPr>
    </w:lvl>
    <w:lvl w:ilvl="2" w:tplc="3538F7F0">
      <w:start w:val="1"/>
      <w:numFmt w:val="bullet"/>
      <w:lvlText w:val=""/>
      <w:lvlJc w:val="left"/>
      <w:pPr>
        <w:tabs>
          <w:tab w:val="num" w:pos="2160"/>
        </w:tabs>
        <w:ind w:left="2160" w:hanging="360"/>
      </w:pPr>
      <w:rPr>
        <w:rFonts w:ascii="Wingdings" w:hAnsi="Wingdings"/>
      </w:rPr>
    </w:lvl>
    <w:lvl w:ilvl="3" w:tplc="4D645272">
      <w:start w:val="1"/>
      <w:numFmt w:val="bullet"/>
      <w:lvlText w:val=""/>
      <w:lvlJc w:val="left"/>
      <w:pPr>
        <w:tabs>
          <w:tab w:val="num" w:pos="2880"/>
        </w:tabs>
        <w:ind w:left="2880" w:hanging="360"/>
      </w:pPr>
      <w:rPr>
        <w:rFonts w:ascii="Symbol" w:hAnsi="Symbol"/>
      </w:rPr>
    </w:lvl>
    <w:lvl w:ilvl="4" w:tplc="45DA115C">
      <w:start w:val="1"/>
      <w:numFmt w:val="bullet"/>
      <w:lvlText w:val="o"/>
      <w:lvlJc w:val="left"/>
      <w:pPr>
        <w:tabs>
          <w:tab w:val="num" w:pos="3600"/>
        </w:tabs>
        <w:ind w:left="3600" w:hanging="360"/>
      </w:pPr>
      <w:rPr>
        <w:rFonts w:ascii="Courier New" w:hAnsi="Courier New"/>
      </w:rPr>
    </w:lvl>
    <w:lvl w:ilvl="5" w:tplc="440025BC">
      <w:start w:val="1"/>
      <w:numFmt w:val="bullet"/>
      <w:lvlText w:val=""/>
      <w:lvlJc w:val="left"/>
      <w:pPr>
        <w:tabs>
          <w:tab w:val="num" w:pos="4320"/>
        </w:tabs>
        <w:ind w:left="4320" w:hanging="360"/>
      </w:pPr>
      <w:rPr>
        <w:rFonts w:ascii="Wingdings" w:hAnsi="Wingdings"/>
      </w:rPr>
    </w:lvl>
    <w:lvl w:ilvl="6" w:tplc="FC166840">
      <w:start w:val="1"/>
      <w:numFmt w:val="bullet"/>
      <w:lvlText w:val=""/>
      <w:lvlJc w:val="left"/>
      <w:pPr>
        <w:tabs>
          <w:tab w:val="num" w:pos="5040"/>
        </w:tabs>
        <w:ind w:left="5040" w:hanging="360"/>
      </w:pPr>
      <w:rPr>
        <w:rFonts w:ascii="Symbol" w:hAnsi="Symbol"/>
      </w:rPr>
    </w:lvl>
    <w:lvl w:ilvl="7" w:tplc="F36873A4">
      <w:start w:val="1"/>
      <w:numFmt w:val="bullet"/>
      <w:lvlText w:val="o"/>
      <w:lvlJc w:val="left"/>
      <w:pPr>
        <w:tabs>
          <w:tab w:val="num" w:pos="5760"/>
        </w:tabs>
        <w:ind w:left="5760" w:hanging="360"/>
      </w:pPr>
      <w:rPr>
        <w:rFonts w:ascii="Courier New" w:hAnsi="Courier New"/>
      </w:rPr>
    </w:lvl>
    <w:lvl w:ilvl="8" w:tplc="FE44254C">
      <w:start w:val="1"/>
      <w:numFmt w:val="bullet"/>
      <w:lvlText w:val=""/>
      <w:lvlJc w:val="left"/>
      <w:pPr>
        <w:tabs>
          <w:tab w:val="num" w:pos="6480"/>
        </w:tabs>
        <w:ind w:left="6480" w:hanging="360"/>
      </w:pPr>
      <w:rPr>
        <w:rFonts w:ascii="Wingdings" w:hAnsi="Wingdings"/>
      </w:rPr>
    </w:lvl>
  </w:abstractNum>
  <w:abstractNum w:abstractNumId="123">
    <w:nsid w:val="7CBE482F"/>
    <w:multiLevelType w:val="hybridMultilevel"/>
    <w:tmpl w:val="7CBE482F"/>
    <w:lvl w:ilvl="0" w:tplc="70ECB010">
      <w:start w:val="1"/>
      <w:numFmt w:val="bullet"/>
      <w:lvlText w:val=""/>
      <w:lvlJc w:val="left"/>
      <w:pPr>
        <w:ind w:left="720" w:hanging="360"/>
      </w:pPr>
      <w:rPr>
        <w:rFonts w:ascii="Symbol" w:hAnsi="Symbol"/>
      </w:rPr>
    </w:lvl>
    <w:lvl w:ilvl="1" w:tplc="DC5EA8A0">
      <w:start w:val="1"/>
      <w:numFmt w:val="bullet"/>
      <w:lvlText w:val="o"/>
      <w:lvlJc w:val="left"/>
      <w:pPr>
        <w:tabs>
          <w:tab w:val="num" w:pos="1440"/>
        </w:tabs>
        <w:ind w:left="1440" w:hanging="360"/>
      </w:pPr>
      <w:rPr>
        <w:rFonts w:ascii="Courier New" w:hAnsi="Courier New"/>
      </w:rPr>
    </w:lvl>
    <w:lvl w:ilvl="2" w:tplc="747415C4">
      <w:start w:val="1"/>
      <w:numFmt w:val="bullet"/>
      <w:lvlText w:val=""/>
      <w:lvlJc w:val="left"/>
      <w:pPr>
        <w:tabs>
          <w:tab w:val="num" w:pos="2160"/>
        </w:tabs>
        <w:ind w:left="2160" w:hanging="360"/>
      </w:pPr>
      <w:rPr>
        <w:rFonts w:ascii="Wingdings" w:hAnsi="Wingdings"/>
      </w:rPr>
    </w:lvl>
    <w:lvl w:ilvl="3" w:tplc="55120C08">
      <w:start w:val="1"/>
      <w:numFmt w:val="bullet"/>
      <w:lvlText w:val=""/>
      <w:lvlJc w:val="left"/>
      <w:pPr>
        <w:tabs>
          <w:tab w:val="num" w:pos="2880"/>
        </w:tabs>
        <w:ind w:left="2880" w:hanging="360"/>
      </w:pPr>
      <w:rPr>
        <w:rFonts w:ascii="Symbol" w:hAnsi="Symbol"/>
      </w:rPr>
    </w:lvl>
    <w:lvl w:ilvl="4" w:tplc="E3ACD688">
      <w:start w:val="1"/>
      <w:numFmt w:val="bullet"/>
      <w:lvlText w:val="o"/>
      <w:lvlJc w:val="left"/>
      <w:pPr>
        <w:tabs>
          <w:tab w:val="num" w:pos="3600"/>
        </w:tabs>
        <w:ind w:left="3600" w:hanging="360"/>
      </w:pPr>
      <w:rPr>
        <w:rFonts w:ascii="Courier New" w:hAnsi="Courier New"/>
      </w:rPr>
    </w:lvl>
    <w:lvl w:ilvl="5" w:tplc="97202BDE">
      <w:start w:val="1"/>
      <w:numFmt w:val="bullet"/>
      <w:lvlText w:val=""/>
      <w:lvlJc w:val="left"/>
      <w:pPr>
        <w:tabs>
          <w:tab w:val="num" w:pos="4320"/>
        </w:tabs>
        <w:ind w:left="4320" w:hanging="360"/>
      </w:pPr>
      <w:rPr>
        <w:rFonts w:ascii="Wingdings" w:hAnsi="Wingdings"/>
      </w:rPr>
    </w:lvl>
    <w:lvl w:ilvl="6" w:tplc="4F4EEBF0">
      <w:start w:val="1"/>
      <w:numFmt w:val="bullet"/>
      <w:lvlText w:val=""/>
      <w:lvlJc w:val="left"/>
      <w:pPr>
        <w:tabs>
          <w:tab w:val="num" w:pos="5040"/>
        </w:tabs>
        <w:ind w:left="5040" w:hanging="360"/>
      </w:pPr>
      <w:rPr>
        <w:rFonts w:ascii="Symbol" w:hAnsi="Symbol"/>
      </w:rPr>
    </w:lvl>
    <w:lvl w:ilvl="7" w:tplc="0D7A8000">
      <w:start w:val="1"/>
      <w:numFmt w:val="bullet"/>
      <w:lvlText w:val="o"/>
      <w:lvlJc w:val="left"/>
      <w:pPr>
        <w:tabs>
          <w:tab w:val="num" w:pos="5760"/>
        </w:tabs>
        <w:ind w:left="5760" w:hanging="360"/>
      </w:pPr>
      <w:rPr>
        <w:rFonts w:ascii="Courier New" w:hAnsi="Courier New"/>
      </w:rPr>
    </w:lvl>
    <w:lvl w:ilvl="8" w:tplc="19924932">
      <w:start w:val="1"/>
      <w:numFmt w:val="bullet"/>
      <w:lvlText w:val=""/>
      <w:lvlJc w:val="left"/>
      <w:pPr>
        <w:tabs>
          <w:tab w:val="num" w:pos="6480"/>
        </w:tabs>
        <w:ind w:left="6480" w:hanging="360"/>
      </w:pPr>
      <w:rPr>
        <w:rFonts w:ascii="Wingdings" w:hAnsi="Wingdings"/>
      </w:rPr>
    </w:lvl>
  </w:abstractNum>
  <w:abstractNum w:abstractNumId="124">
    <w:nsid w:val="7CBE4830"/>
    <w:multiLevelType w:val="hybridMultilevel"/>
    <w:tmpl w:val="7CBE4830"/>
    <w:lvl w:ilvl="0" w:tplc="FACCFD94">
      <w:start w:val="1"/>
      <w:numFmt w:val="bullet"/>
      <w:lvlText w:val=""/>
      <w:lvlJc w:val="left"/>
      <w:pPr>
        <w:ind w:left="720" w:hanging="360"/>
      </w:pPr>
      <w:rPr>
        <w:rFonts w:ascii="Symbol" w:hAnsi="Symbol"/>
      </w:rPr>
    </w:lvl>
    <w:lvl w:ilvl="1" w:tplc="B5FABF8E">
      <w:start w:val="1"/>
      <w:numFmt w:val="bullet"/>
      <w:lvlText w:val="o"/>
      <w:lvlJc w:val="left"/>
      <w:pPr>
        <w:tabs>
          <w:tab w:val="num" w:pos="1440"/>
        </w:tabs>
        <w:ind w:left="1440" w:hanging="360"/>
      </w:pPr>
      <w:rPr>
        <w:rFonts w:ascii="Courier New" w:hAnsi="Courier New"/>
      </w:rPr>
    </w:lvl>
    <w:lvl w:ilvl="2" w:tplc="52AABCE4">
      <w:start w:val="1"/>
      <w:numFmt w:val="bullet"/>
      <w:lvlText w:val=""/>
      <w:lvlJc w:val="left"/>
      <w:pPr>
        <w:tabs>
          <w:tab w:val="num" w:pos="2160"/>
        </w:tabs>
        <w:ind w:left="2160" w:hanging="360"/>
      </w:pPr>
      <w:rPr>
        <w:rFonts w:ascii="Wingdings" w:hAnsi="Wingdings"/>
      </w:rPr>
    </w:lvl>
    <w:lvl w:ilvl="3" w:tplc="F4981164">
      <w:start w:val="1"/>
      <w:numFmt w:val="bullet"/>
      <w:lvlText w:val=""/>
      <w:lvlJc w:val="left"/>
      <w:pPr>
        <w:tabs>
          <w:tab w:val="num" w:pos="2880"/>
        </w:tabs>
        <w:ind w:left="2880" w:hanging="360"/>
      </w:pPr>
      <w:rPr>
        <w:rFonts w:ascii="Symbol" w:hAnsi="Symbol"/>
      </w:rPr>
    </w:lvl>
    <w:lvl w:ilvl="4" w:tplc="9230D6AE">
      <w:start w:val="1"/>
      <w:numFmt w:val="bullet"/>
      <w:lvlText w:val="o"/>
      <w:lvlJc w:val="left"/>
      <w:pPr>
        <w:tabs>
          <w:tab w:val="num" w:pos="3600"/>
        </w:tabs>
        <w:ind w:left="3600" w:hanging="360"/>
      </w:pPr>
      <w:rPr>
        <w:rFonts w:ascii="Courier New" w:hAnsi="Courier New"/>
      </w:rPr>
    </w:lvl>
    <w:lvl w:ilvl="5" w:tplc="6ABC3256">
      <w:start w:val="1"/>
      <w:numFmt w:val="bullet"/>
      <w:lvlText w:val=""/>
      <w:lvlJc w:val="left"/>
      <w:pPr>
        <w:tabs>
          <w:tab w:val="num" w:pos="4320"/>
        </w:tabs>
        <w:ind w:left="4320" w:hanging="360"/>
      </w:pPr>
      <w:rPr>
        <w:rFonts w:ascii="Wingdings" w:hAnsi="Wingdings"/>
      </w:rPr>
    </w:lvl>
    <w:lvl w:ilvl="6" w:tplc="5DB2D168">
      <w:start w:val="1"/>
      <w:numFmt w:val="bullet"/>
      <w:lvlText w:val=""/>
      <w:lvlJc w:val="left"/>
      <w:pPr>
        <w:tabs>
          <w:tab w:val="num" w:pos="5040"/>
        </w:tabs>
        <w:ind w:left="5040" w:hanging="360"/>
      </w:pPr>
      <w:rPr>
        <w:rFonts w:ascii="Symbol" w:hAnsi="Symbol"/>
      </w:rPr>
    </w:lvl>
    <w:lvl w:ilvl="7" w:tplc="344E0348">
      <w:start w:val="1"/>
      <w:numFmt w:val="bullet"/>
      <w:lvlText w:val="o"/>
      <w:lvlJc w:val="left"/>
      <w:pPr>
        <w:tabs>
          <w:tab w:val="num" w:pos="5760"/>
        </w:tabs>
        <w:ind w:left="5760" w:hanging="360"/>
      </w:pPr>
      <w:rPr>
        <w:rFonts w:ascii="Courier New" w:hAnsi="Courier New"/>
      </w:rPr>
    </w:lvl>
    <w:lvl w:ilvl="8" w:tplc="38A22336">
      <w:start w:val="1"/>
      <w:numFmt w:val="bullet"/>
      <w:lvlText w:val=""/>
      <w:lvlJc w:val="left"/>
      <w:pPr>
        <w:tabs>
          <w:tab w:val="num" w:pos="6480"/>
        </w:tabs>
        <w:ind w:left="6480" w:hanging="360"/>
      </w:pPr>
      <w:rPr>
        <w:rFonts w:ascii="Wingdings" w:hAnsi="Wingdings"/>
      </w:rPr>
    </w:lvl>
  </w:abstractNum>
  <w:abstractNum w:abstractNumId="125">
    <w:nsid w:val="7CBE4831"/>
    <w:multiLevelType w:val="hybridMultilevel"/>
    <w:tmpl w:val="7CBE4831"/>
    <w:lvl w:ilvl="0" w:tplc="77B607FE">
      <w:start w:val="1"/>
      <w:numFmt w:val="bullet"/>
      <w:lvlText w:val=""/>
      <w:lvlJc w:val="left"/>
      <w:pPr>
        <w:ind w:left="720" w:hanging="360"/>
      </w:pPr>
      <w:rPr>
        <w:rFonts w:ascii="Symbol" w:hAnsi="Symbol"/>
      </w:rPr>
    </w:lvl>
    <w:lvl w:ilvl="1" w:tplc="202A5336">
      <w:start w:val="1"/>
      <w:numFmt w:val="bullet"/>
      <w:lvlText w:val="o"/>
      <w:lvlJc w:val="left"/>
      <w:pPr>
        <w:tabs>
          <w:tab w:val="num" w:pos="1440"/>
        </w:tabs>
        <w:ind w:left="1440" w:hanging="360"/>
      </w:pPr>
      <w:rPr>
        <w:rFonts w:ascii="Courier New" w:hAnsi="Courier New"/>
      </w:rPr>
    </w:lvl>
    <w:lvl w:ilvl="2" w:tplc="B448C2C0">
      <w:start w:val="1"/>
      <w:numFmt w:val="bullet"/>
      <w:lvlText w:val=""/>
      <w:lvlJc w:val="left"/>
      <w:pPr>
        <w:tabs>
          <w:tab w:val="num" w:pos="2160"/>
        </w:tabs>
        <w:ind w:left="2160" w:hanging="360"/>
      </w:pPr>
      <w:rPr>
        <w:rFonts w:ascii="Wingdings" w:hAnsi="Wingdings"/>
      </w:rPr>
    </w:lvl>
    <w:lvl w:ilvl="3" w:tplc="EBEEAC5C">
      <w:start w:val="1"/>
      <w:numFmt w:val="bullet"/>
      <w:lvlText w:val=""/>
      <w:lvlJc w:val="left"/>
      <w:pPr>
        <w:tabs>
          <w:tab w:val="num" w:pos="2880"/>
        </w:tabs>
        <w:ind w:left="2880" w:hanging="360"/>
      </w:pPr>
      <w:rPr>
        <w:rFonts w:ascii="Symbol" w:hAnsi="Symbol"/>
      </w:rPr>
    </w:lvl>
    <w:lvl w:ilvl="4" w:tplc="C61A4AC0">
      <w:start w:val="1"/>
      <w:numFmt w:val="bullet"/>
      <w:lvlText w:val="o"/>
      <w:lvlJc w:val="left"/>
      <w:pPr>
        <w:tabs>
          <w:tab w:val="num" w:pos="3600"/>
        </w:tabs>
        <w:ind w:left="3600" w:hanging="360"/>
      </w:pPr>
      <w:rPr>
        <w:rFonts w:ascii="Courier New" w:hAnsi="Courier New"/>
      </w:rPr>
    </w:lvl>
    <w:lvl w:ilvl="5" w:tplc="1AD256D0">
      <w:start w:val="1"/>
      <w:numFmt w:val="bullet"/>
      <w:lvlText w:val=""/>
      <w:lvlJc w:val="left"/>
      <w:pPr>
        <w:tabs>
          <w:tab w:val="num" w:pos="4320"/>
        </w:tabs>
        <w:ind w:left="4320" w:hanging="360"/>
      </w:pPr>
      <w:rPr>
        <w:rFonts w:ascii="Wingdings" w:hAnsi="Wingdings"/>
      </w:rPr>
    </w:lvl>
    <w:lvl w:ilvl="6" w:tplc="C3CE3052">
      <w:start w:val="1"/>
      <w:numFmt w:val="bullet"/>
      <w:lvlText w:val=""/>
      <w:lvlJc w:val="left"/>
      <w:pPr>
        <w:tabs>
          <w:tab w:val="num" w:pos="5040"/>
        </w:tabs>
        <w:ind w:left="5040" w:hanging="360"/>
      </w:pPr>
      <w:rPr>
        <w:rFonts w:ascii="Symbol" w:hAnsi="Symbol"/>
      </w:rPr>
    </w:lvl>
    <w:lvl w:ilvl="7" w:tplc="45D218FA">
      <w:start w:val="1"/>
      <w:numFmt w:val="bullet"/>
      <w:lvlText w:val="o"/>
      <w:lvlJc w:val="left"/>
      <w:pPr>
        <w:tabs>
          <w:tab w:val="num" w:pos="5760"/>
        </w:tabs>
        <w:ind w:left="5760" w:hanging="360"/>
      </w:pPr>
      <w:rPr>
        <w:rFonts w:ascii="Courier New" w:hAnsi="Courier New"/>
      </w:rPr>
    </w:lvl>
    <w:lvl w:ilvl="8" w:tplc="94DEABC2">
      <w:start w:val="1"/>
      <w:numFmt w:val="bullet"/>
      <w:lvlText w:val=""/>
      <w:lvlJc w:val="left"/>
      <w:pPr>
        <w:tabs>
          <w:tab w:val="num" w:pos="6480"/>
        </w:tabs>
        <w:ind w:left="6480" w:hanging="360"/>
      </w:pPr>
      <w:rPr>
        <w:rFonts w:ascii="Wingdings" w:hAnsi="Wingdings"/>
      </w:rPr>
    </w:lvl>
  </w:abstractNum>
  <w:abstractNum w:abstractNumId="126">
    <w:nsid w:val="7CBE4832"/>
    <w:multiLevelType w:val="hybridMultilevel"/>
    <w:tmpl w:val="7CBE4832"/>
    <w:lvl w:ilvl="0" w:tplc="3946919C">
      <w:start w:val="1"/>
      <w:numFmt w:val="bullet"/>
      <w:lvlText w:val=""/>
      <w:lvlJc w:val="left"/>
      <w:pPr>
        <w:ind w:left="720" w:hanging="360"/>
      </w:pPr>
      <w:rPr>
        <w:rFonts w:ascii="Symbol" w:hAnsi="Symbol"/>
      </w:rPr>
    </w:lvl>
    <w:lvl w:ilvl="1" w:tplc="AF501596">
      <w:start w:val="1"/>
      <w:numFmt w:val="bullet"/>
      <w:lvlText w:val="o"/>
      <w:lvlJc w:val="left"/>
      <w:pPr>
        <w:ind w:left="1440" w:hanging="360"/>
      </w:pPr>
      <w:rPr>
        <w:rFonts w:ascii="Courier New" w:hAnsi="Courier New"/>
      </w:rPr>
    </w:lvl>
    <w:lvl w:ilvl="2" w:tplc="8B2ED15A">
      <w:start w:val="1"/>
      <w:numFmt w:val="bullet"/>
      <w:lvlText w:val=""/>
      <w:lvlJc w:val="left"/>
      <w:pPr>
        <w:tabs>
          <w:tab w:val="num" w:pos="2160"/>
        </w:tabs>
        <w:ind w:left="2160" w:hanging="360"/>
      </w:pPr>
      <w:rPr>
        <w:rFonts w:ascii="Wingdings" w:hAnsi="Wingdings"/>
      </w:rPr>
    </w:lvl>
    <w:lvl w:ilvl="3" w:tplc="F07EAD46">
      <w:start w:val="1"/>
      <w:numFmt w:val="bullet"/>
      <w:lvlText w:val=""/>
      <w:lvlJc w:val="left"/>
      <w:pPr>
        <w:tabs>
          <w:tab w:val="num" w:pos="2880"/>
        </w:tabs>
        <w:ind w:left="2880" w:hanging="360"/>
      </w:pPr>
      <w:rPr>
        <w:rFonts w:ascii="Symbol" w:hAnsi="Symbol"/>
      </w:rPr>
    </w:lvl>
    <w:lvl w:ilvl="4" w:tplc="EE6E7BDC">
      <w:start w:val="1"/>
      <w:numFmt w:val="bullet"/>
      <w:lvlText w:val="o"/>
      <w:lvlJc w:val="left"/>
      <w:pPr>
        <w:tabs>
          <w:tab w:val="num" w:pos="3600"/>
        </w:tabs>
        <w:ind w:left="3600" w:hanging="360"/>
      </w:pPr>
      <w:rPr>
        <w:rFonts w:ascii="Courier New" w:hAnsi="Courier New"/>
      </w:rPr>
    </w:lvl>
    <w:lvl w:ilvl="5" w:tplc="18E681B6">
      <w:start w:val="1"/>
      <w:numFmt w:val="bullet"/>
      <w:lvlText w:val=""/>
      <w:lvlJc w:val="left"/>
      <w:pPr>
        <w:tabs>
          <w:tab w:val="num" w:pos="4320"/>
        </w:tabs>
        <w:ind w:left="4320" w:hanging="360"/>
      </w:pPr>
      <w:rPr>
        <w:rFonts w:ascii="Wingdings" w:hAnsi="Wingdings"/>
      </w:rPr>
    </w:lvl>
    <w:lvl w:ilvl="6" w:tplc="A25E9CA0">
      <w:start w:val="1"/>
      <w:numFmt w:val="bullet"/>
      <w:lvlText w:val=""/>
      <w:lvlJc w:val="left"/>
      <w:pPr>
        <w:tabs>
          <w:tab w:val="num" w:pos="5040"/>
        </w:tabs>
        <w:ind w:left="5040" w:hanging="360"/>
      </w:pPr>
      <w:rPr>
        <w:rFonts w:ascii="Symbol" w:hAnsi="Symbol"/>
      </w:rPr>
    </w:lvl>
    <w:lvl w:ilvl="7" w:tplc="38BA9DB0">
      <w:start w:val="1"/>
      <w:numFmt w:val="bullet"/>
      <w:lvlText w:val="o"/>
      <w:lvlJc w:val="left"/>
      <w:pPr>
        <w:tabs>
          <w:tab w:val="num" w:pos="5760"/>
        </w:tabs>
        <w:ind w:left="5760" w:hanging="360"/>
      </w:pPr>
      <w:rPr>
        <w:rFonts w:ascii="Courier New" w:hAnsi="Courier New"/>
      </w:rPr>
    </w:lvl>
    <w:lvl w:ilvl="8" w:tplc="FEC8F0CA">
      <w:start w:val="1"/>
      <w:numFmt w:val="bullet"/>
      <w:lvlText w:val=""/>
      <w:lvlJc w:val="left"/>
      <w:pPr>
        <w:tabs>
          <w:tab w:val="num" w:pos="6480"/>
        </w:tabs>
        <w:ind w:left="6480" w:hanging="360"/>
      </w:pPr>
      <w:rPr>
        <w:rFonts w:ascii="Wingdings" w:hAnsi="Wingdings"/>
      </w:rPr>
    </w:lvl>
  </w:abstractNum>
  <w:abstractNum w:abstractNumId="127">
    <w:nsid w:val="7CBE4833"/>
    <w:multiLevelType w:val="hybridMultilevel"/>
    <w:tmpl w:val="7CBE4833"/>
    <w:lvl w:ilvl="0" w:tplc="39EC69D6">
      <w:start w:val="1"/>
      <w:numFmt w:val="bullet"/>
      <w:lvlText w:val=""/>
      <w:lvlJc w:val="left"/>
      <w:pPr>
        <w:ind w:left="720" w:hanging="360"/>
      </w:pPr>
      <w:rPr>
        <w:rFonts w:ascii="Symbol" w:hAnsi="Symbol"/>
      </w:rPr>
    </w:lvl>
    <w:lvl w:ilvl="1" w:tplc="A7E47010">
      <w:start w:val="1"/>
      <w:numFmt w:val="bullet"/>
      <w:lvlText w:val="o"/>
      <w:lvlJc w:val="left"/>
      <w:pPr>
        <w:tabs>
          <w:tab w:val="num" w:pos="1440"/>
        </w:tabs>
        <w:ind w:left="1440" w:hanging="360"/>
      </w:pPr>
      <w:rPr>
        <w:rFonts w:ascii="Courier New" w:hAnsi="Courier New"/>
      </w:rPr>
    </w:lvl>
    <w:lvl w:ilvl="2" w:tplc="9B84A29A">
      <w:start w:val="1"/>
      <w:numFmt w:val="bullet"/>
      <w:lvlText w:val=""/>
      <w:lvlJc w:val="left"/>
      <w:pPr>
        <w:tabs>
          <w:tab w:val="num" w:pos="2160"/>
        </w:tabs>
        <w:ind w:left="2160" w:hanging="360"/>
      </w:pPr>
      <w:rPr>
        <w:rFonts w:ascii="Wingdings" w:hAnsi="Wingdings"/>
      </w:rPr>
    </w:lvl>
    <w:lvl w:ilvl="3" w:tplc="727467EA">
      <w:start w:val="1"/>
      <w:numFmt w:val="bullet"/>
      <w:lvlText w:val=""/>
      <w:lvlJc w:val="left"/>
      <w:pPr>
        <w:tabs>
          <w:tab w:val="num" w:pos="2880"/>
        </w:tabs>
        <w:ind w:left="2880" w:hanging="360"/>
      </w:pPr>
      <w:rPr>
        <w:rFonts w:ascii="Symbol" w:hAnsi="Symbol"/>
      </w:rPr>
    </w:lvl>
    <w:lvl w:ilvl="4" w:tplc="D7709050">
      <w:start w:val="1"/>
      <w:numFmt w:val="bullet"/>
      <w:lvlText w:val="o"/>
      <w:lvlJc w:val="left"/>
      <w:pPr>
        <w:tabs>
          <w:tab w:val="num" w:pos="3600"/>
        </w:tabs>
        <w:ind w:left="3600" w:hanging="360"/>
      </w:pPr>
      <w:rPr>
        <w:rFonts w:ascii="Courier New" w:hAnsi="Courier New"/>
      </w:rPr>
    </w:lvl>
    <w:lvl w:ilvl="5" w:tplc="DAB023AE">
      <w:start w:val="1"/>
      <w:numFmt w:val="bullet"/>
      <w:lvlText w:val=""/>
      <w:lvlJc w:val="left"/>
      <w:pPr>
        <w:tabs>
          <w:tab w:val="num" w:pos="4320"/>
        </w:tabs>
        <w:ind w:left="4320" w:hanging="360"/>
      </w:pPr>
      <w:rPr>
        <w:rFonts w:ascii="Wingdings" w:hAnsi="Wingdings"/>
      </w:rPr>
    </w:lvl>
    <w:lvl w:ilvl="6" w:tplc="37FE6C66">
      <w:start w:val="1"/>
      <w:numFmt w:val="bullet"/>
      <w:lvlText w:val=""/>
      <w:lvlJc w:val="left"/>
      <w:pPr>
        <w:tabs>
          <w:tab w:val="num" w:pos="5040"/>
        </w:tabs>
        <w:ind w:left="5040" w:hanging="360"/>
      </w:pPr>
      <w:rPr>
        <w:rFonts w:ascii="Symbol" w:hAnsi="Symbol"/>
      </w:rPr>
    </w:lvl>
    <w:lvl w:ilvl="7" w:tplc="DFB24E12">
      <w:start w:val="1"/>
      <w:numFmt w:val="bullet"/>
      <w:lvlText w:val="o"/>
      <w:lvlJc w:val="left"/>
      <w:pPr>
        <w:tabs>
          <w:tab w:val="num" w:pos="5760"/>
        </w:tabs>
        <w:ind w:left="5760" w:hanging="360"/>
      </w:pPr>
      <w:rPr>
        <w:rFonts w:ascii="Courier New" w:hAnsi="Courier New"/>
      </w:rPr>
    </w:lvl>
    <w:lvl w:ilvl="8" w:tplc="67C8FD64">
      <w:start w:val="1"/>
      <w:numFmt w:val="bullet"/>
      <w:lvlText w:val=""/>
      <w:lvlJc w:val="left"/>
      <w:pPr>
        <w:tabs>
          <w:tab w:val="num" w:pos="6480"/>
        </w:tabs>
        <w:ind w:left="6480" w:hanging="360"/>
      </w:pPr>
      <w:rPr>
        <w:rFonts w:ascii="Wingdings" w:hAnsi="Wingdings"/>
      </w:rPr>
    </w:lvl>
  </w:abstractNum>
  <w:abstractNum w:abstractNumId="128">
    <w:nsid w:val="7CBE4834"/>
    <w:multiLevelType w:val="hybridMultilevel"/>
    <w:tmpl w:val="7CBE4834"/>
    <w:lvl w:ilvl="0" w:tplc="0DD2988A">
      <w:start w:val="1"/>
      <w:numFmt w:val="bullet"/>
      <w:lvlText w:val=""/>
      <w:lvlJc w:val="left"/>
      <w:pPr>
        <w:ind w:left="720" w:hanging="360"/>
      </w:pPr>
      <w:rPr>
        <w:rFonts w:ascii="Symbol" w:hAnsi="Symbol"/>
      </w:rPr>
    </w:lvl>
    <w:lvl w:ilvl="1" w:tplc="809C4634">
      <w:start w:val="1"/>
      <w:numFmt w:val="bullet"/>
      <w:lvlText w:val="o"/>
      <w:lvlJc w:val="left"/>
      <w:pPr>
        <w:ind w:left="1440" w:hanging="360"/>
      </w:pPr>
      <w:rPr>
        <w:rFonts w:ascii="Courier New" w:hAnsi="Courier New"/>
      </w:rPr>
    </w:lvl>
    <w:lvl w:ilvl="2" w:tplc="C212D3E4">
      <w:start w:val="1"/>
      <w:numFmt w:val="bullet"/>
      <w:lvlText w:val=""/>
      <w:lvlJc w:val="left"/>
      <w:pPr>
        <w:tabs>
          <w:tab w:val="num" w:pos="2160"/>
        </w:tabs>
        <w:ind w:left="2160" w:hanging="360"/>
      </w:pPr>
      <w:rPr>
        <w:rFonts w:ascii="Wingdings" w:hAnsi="Wingdings"/>
      </w:rPr>
    </w:lvl>
    <w:lvl w:ilvl="3" w:tplc="8ACE6814">
      <w:start w:val="1"/>
      <w:numFmt w:val="bullet"/>
      <w:lvlText w:val=""/>
      <w:lvlJc w:val="left"/>
      <w:pPr>
        <w:tabs>
          <w:tab w:val="num" w:pos="2880"/>
        </w:tabs>
        <w:ind w:left="2880" w:hanging="360"/>
      </w:pPr>
      <w:rPr>
        <w:rFonts w:ascii="Symbol" w:hAnsi="Symbol"/>
      </w:rPr>
    </w:lvl>
    <w:lvl w:ilvl="4" w:tplc="5DF02A72">
      <w:start w:val="1"/>
      <w:numFmt w:val="bullet"/>
      <w:lvlText w:val="o"/>
      <w:lvlJc w:val="left"/>
      <w:pPr>
        <w:tabs>
          <w:tab w:val="num" w:pos="3600"/>
        </w:tabs>
        <w:ind w:left="3600" w:hanging="360"/>
      </w:pPr>
      <w:rPr>
        <w:rFonts w:ascii="Courier New" w:hAnsi="Courier New"/>
      </w:rPr>
    </w:lvl>
    <w:lvl w:ilvl="5" w:tplc="C9D8E71E">
      <w:start w:val="1"/>
      <w:numFmt w:val="bullet"/>
      <w:lvlText w:val=""/>
      <w:lvlJc w:val="left"/>
      <w:pPr>
        <w:tabs>
          <w:tab w:val="num" w:pos="4320"/>
        </w:tabs>
        <w:ind w:left="4320" w:hanging="360"/>
      </w:pPr>
      <w:rPr>
        <w:rFonts w:ascii="Wingdings" w:hAnsi="Wingdings"/>
      </w:rPr>
    </w:lvl>
    <w:lvl w:ilvl="6" w:tplc="2E803B6A">
      <w:start w:val="1"/>
      <w:numFmt w:val="bullet"/>
      <w:lvlText w:val=""/>
      <w:lvlJc w:val="left"/>
      <w:pPr>
        <w:tabs>
          <w:tab w:val="num" w:pos="5040"/>
        </w:tabs>
        <w:ind w:left="5040" w:hanging="360"/>
      </w:pPr>
      <w:rPr>
        <w:rFonts w:ascii="Symbol" w:hAnsi="Symbol"/>
      </w:rPr>
    </w:lvl>
    <w:lvl w:ilvl="7" w:tplc="B54246E8">
      <w:start w:val="1"/>
      <w:numFmt w:val="bullet"/>
      <w:lvlText w:val="o"/>
      <w:lvlJc w:val="left"/>
      <w:pPr>
        <w:tabs>
          <w:tab w:val="num" w:pos="5760"/>
        </w:tabs>
        <w:ind w:left="5760" w:hanging="360"/>
      </w:pPr>
      <w:rPr>
        <w:rFonts w:ascii="Courier New" w:hAnsi="Courier New"/>
      </w:rPr>
    </w:lvl>
    <w:lvl w:ilvl="8" w:tplc="A768B102">
      <w:start w:val="1"/>
      <w:numFmt w:val="bullet"/>
      <w:lvlText w:val=""/>
      <w:lvlJc w:val="left"/>
      <w:pPr>
        <w:tabs>
          <w:tab w:val="num" w:pos="6480"/>
        </w:tabs>
        <w:ind w:left="6480" w:hanging="360"/>
      </w:pPr>
      <w:rPr>
        <w:rFonts w:ascii="Wingdings" w:hAnsi="Wingdings"/>
      </w:rPr>
    </w:lvl>
  </w:abstractNum>
  <w:abstractNum w:abstractNumId="129">
    <w:nsid w:val="7CBE4835"/>
    <w:multiLevelType w:val="hybridMultilevel"/>
    <w:tmpl w:val="7CBE4835"/>
    <w:lvl w:ilvl="0" w:tplc="838C2432">
      <w:start w:val="1"/>
      <w:numFmt w:val="bullet"/>
      <w:lvlText w:val=""/>
      <w:lvlJc w:val="left"/>
      <w:pPr>
        <w:ind w:left="720" w:hanging="360"/>
      </w:pPr>
      <w:rPr>
        <w:rFonts w:ascii="Symbol" w:hAnsi="Symbol"/>
      </w:rPr>
    </w:lvl>
    <w:lvl w:ilvl="1" w:tplc="0F1C21BC">
      <w:start w:val="1"/>
      <w:numFmt w:val="bullet"/>
      <w:lvlText w:val="o"/>
      <w:lvlJc w:val="left"/>
      <w:pPr>
        <w:tabs>
          <w:tab w:val="num" w:pos="1440"/>
        </w:tabs>
        <w:ind w:left="1440" w:hanging="360"/>
      </w:pPr>
      <w:rPr>
        <w:rFonts w:ascii="Courier New" w:hAnsi="Courier New"/>
      </w:rPr>
    </w:lvl>
    <w:lvl w:ilvl="2" w:tplc="78804CE0">
      <w:start w:val="1"/>
      <w:numFmt w:val="bullet"/>
      <w:lvlText w:val=""/>
      <w:lvlJc w:val="left"/>
      <w:pPr>
        <w:tabs>
          <w:tab w:val="num" w:pos="2160"/>
        </w:tabs>
        <w:ind w:left="2160" w:hanging="360"/>
      </w:pPr>
      <w:rPr>
        <w:rFonts w:ascii="Wingdings" w:hAnsi="Wingdings"/>
      </w:rPr>
    </w:lvl>
    <w:lvl w:ilvl="3" w:tplc="8E5C0C26">
      <w:start w:val="1"/>
      <w:numFmt w:val="bullet"/>
      <w:lvlText w:val=""/>
      <w:lvlJc w:val="left"/>
      <w:pPr>
        <w:tabs>
          <w:tab w:val="num" w:pos="2880"/>
        </w:tabs>
        <w:ind w:left="2880" w:hanging="360"/>
      </w:pPr>
      <w:rPr>
        <w:rFonts w:ascii="Symbol" w:hAnsi="Symbol"/>
      </w:rPr>
    </w:lvl>
    <w:lvl w:ilvl="4" w:tplc="4A1EF3D6">
      <w:start w:val="1"/>
      <w:numFmt w:val="bullet"/>
      <w:lvlText w:val="o"/>
      <w:lvlJc w:val="left"/>
      <w:pPr>
        <w:tabs>
          <w:tab w:val="num" w:pos="3600"/>
        </w:tabs>
        <w:ind w:left="3600" w:hanging="360"/>
      </w:pPr>
      <w:rPr>
        <w:rFonts w:ascii="Courier New" w:hAnsi="Courier New"/>
      </w:rPr>
    </w:lvl>
    <w:lvl w:ilvl="5" w:tplc="ED708984">
      <w:start w:val="1"/>
      <w:numFmt w:val="bullet"/>
      <w:lvlText w:val=""/>
      <w:lvlJc w:val="left"/>
      <w:pPr>
        <w:tabs>
          <w:tab w:val="num" w:pos="4320"/>
        </w:tabs>
        <w:ind w:left="4320" w:hanging="360"/>
      </w:pPr>
      <w:rPr>
        <w:rFonts w:ascii="Wingdings" w:hAnsi="Wingdings"/>
      </w:rPr>
    </w:lvl>
    <w:lvl w:ilvl="6" w:tplc="28FEF532">
      <w:start w:val="1"/>
      <w:numFmt w:val="bullet"/>
      <w:lvlText w:val=""/>
      <w:lvlJc w:val="left"/>
      <w:pPr>
        <w:tabs>
          <w:tab w:val="num" w:pos="5040"/>
        </w:tabs>
        <w:ind w:left="5040" w:hanging="360"/>
      </w:pPr>
      <w:rPr>
        <w:rFonts w:ascii="Symbol" w:hAnsi="Symbol"/>
      </w:rPr>
    </w:lvl>
    <w:lvl w:ilvl="7" w:tplc="4B10F964">
      <w:start w:val="1"/>
      <w:numFmt w:val="bullet"/>
      <w:lvlText w:val="o"/>
      <w:lvlJc w:val="left"/>
      <w:pPr>
        <w:tabs>
          <w:tab w:val="num" w:pos="5760"/>
        </w:tabs>
        <w:ind w:left="5760" w:hanging="360"/>
      </w:pPr>
      <w:rPr>
        <w:rFonts w:ascii="Courier New" w:hAnsi="Courier New"/>
      </w:rPr>
    </w:lvl>
    <w:lvl w:ilvl="8" w:tplc="162846E8">
      <w:start w:val="1"/>
      <w:numFmt w:val="bullet"/>
      <w:lvlText w:val=""/>
      <w:lvlJc w:val="left"/>
      <w:pPr>
        <w:tabs>
          <w:tab w:val="num" w:pos="6480"/>
        </w:tabs>
        <w:ind w:left="6480" w:hanging="360"/>
      </w:pPr>
      <w:rPr>
        <w:rFonts w:ascii="Wingdings" w:hAnsi="Wingdings"/>
      </w:rPr>
    </w:lvl>
  </w:abstractNum>
  <w:abstractNum w:abstractNumId="130">
    <w:nsid w:val="7CBE4836"/>
    <w:multiLevelType w:val="hybridMultilevel"/>
    <w:tmpl w:val="7CBE4836"/>
    <w:lvl w:ilvl="0" w:tplc="47088BF0">
      <w:start w:val="1"/>
      <w:numFmt w:val="bullet"/>
      <w:lvlText w:val=""/>
      <w:lvlJc w:val="left"/>
      <w:pPr>
        <w:ind w:left="720" w:hanging="360"/>
      </w:pPr>
      <w:rPr>
        <w:rFonts w:ascii="Symbol" w:hAnsi="Symbol"/>
      </w:rPr>
    </w:lvl>
    <w:lvl w:ilvl="1" w:tplc="0F7EC88A">
      <w:start w:val="1"/>
      <w:numFmt w:val="bullet"/>
      <w:lvlText w:val="o"/>
      <w:lvlJc w:val="left"/>
      <w:pPr>
        <w:ind w:left="1440" w:hanging="360"/>
      </w:pPr>
      <w:rPr>
        <w:rFonts w:ascii="Courier New" w:hAnsi="Courier New"/>
      </w:rPr>
    </w:lvl>
    <w:lvl w:ilvl="2" w:tplc="0BBEE4DA">
      <w:start w:val="1"/>
      <w:numFmt w:val="bullet"/>
      <w:lvlText w:val=""/>
      <w:lvlJc w:val="left"/>
      <w:pPr>
        <w:tabs>
          <w:tab w:val="num" w:pos="2160"/>
        </w:tabs>
        <w:ind w:left="2160" w:hanging="360"/>
      </w:pPr>
      <w:rPr>
        <w:rFonts w:ascii="Wingdings" w:hAnsi="Wingdings"/>
      </w:rPr>
    </w:lvl>
    <w:lvl w:ilvl="3" w:tplc="180AAAAC">
      <w:start w:val="1"/>
      <w:numFmt w:val="bullet"/>
      <w:lvlText w:val=""/>
      <w:lvlJc w:val="left"/>
      <w:pPr>
        <w:tabs>
          <w:tab w:val="num" w:pos="2880"/>
        </w:tabs>
        <w:ind w:left="2880" w:hanging="360"/>
      </w:pPr>
      <w:rPr>
        <w:rFonts w:ascii="Symbol" w:hAnsi="Symbol"/>
      </w:rPr>
    </w:lvl>
    <w:lvl w:ilvl="4" w:tplc="0C488A68">
      <w:start w:val="1"/>
      <w:numFmt w:val="bullet"/>
      <w:lvlText w:val="o"/>
      <w:lvlJc w:val="left"/>
      <w:pPr>
        <w:tabs>
          <w:tab w:val="num" w:pos="3600"/>
        </w:tabs>
        <w:ind w:left="3600" w:hanging="360"/>
      </w:pPr>
      <w:rPr>
        <w:rFonts w:ascii="Courier New" w:hAnsi="Courier New"/>
      </w:rPr>
    </w:lvl>
    <w:lvl w:ilvl="5" w:tplc="21C4A4D2">
      <w:start w:val="1"/>
      <w:numFmt w:val="bullet"/>
      <w:lvlText w:val=""/>
      <w:lvlJc w:val="left"/>
      <w:pPr>
        <w:tabs>
          <w:tab w:val="num" w:pos="4320"/>
        </w:tabs>
        <w:ind w:left="4320" w:hanging="360"/>
      </w:pPr>
      <w:rPr>
        <w:rFonts w:ascii="Wingdings" w:hAnsi="Wingdings"/>
      </w:rPr>
    </w:lvl>
    <w:lvl w:ilvl="6" w:tplc="7AE29E70">
      <w:start w:val="1"/>
      <w:numFmt w:val="bullet"/>
      <w:lvlText w:val=""/>
      <w:lvlJc w:val="left"/>
      <w:pPr>
        <w:tabs>
          <w:tab w:val="num" w:pos="5040"/>
        </w:tabs>
        <w:ind w:left="5040" w:hanging="360"/>
      </w:pPr>
      <w:rPr>
        <w:rFonts w:ascii="Symbol" w:hAnsi="Symbol"/>
      </w:rPr>
    </w:lvl>
    <w:lvl w:ilvl="7" w:tplc="C890DE20">
      <w:start w:val="1"/>
      <w:numFmt w:val="bullet"/>
      <w:lvlText w:val="o"/>
      <w:lvlJc w:val="left"/>
      <w:pPr>
        <w:tabs>
          <w:tab w:val="num" w:pos="5760"/>
        </w:tabs>
        <w:ind w:left="5760" w:hanging="360"/>
      </w:pPr>
      <w:rPr>
        <w:rFonts w:ascii="Courier New" w:hAnsi="Courier New"/>
      </w:rPr>
    </w:lvl>
    <w:lvl w:ilvl="8" w:tplc="EB20C464">
      <w:start w:val="1"/>
      <w:numFmt w:val="bullet"/>
      <w:lvlText w:val=""/>
      <w:lvlJc w:val="left"/>
      <w:pPr>
        <w:tabs>
          <w:tab w:val="num" w:pos="6480"/>
        </w:tabs>
        <w:ind w:left="6480" w:hanging="360"/>
      </w:pPr>
      <w:rPr>
        <w:rFonts w:ascii="Wingdings" w:hAnsi="Wingdings"/>
      </w:rPr>
    </w:lvl>
  </w:abstractNum>
  <w:abstractNum w:abstractNumId="131">
    <w:nsid w:val="7CBE4837"/>
    <w:multiLevelType w:val="hybridMultilevel"/>
    <w:tmpl w:val="7CBE4837"/>
    <w:lvl w:ilvl="0" w:tplc="7C02E420">
      <w:start w:val="1"/>
      <w:numFmt w:val="bullet"/>
      <w:lvlText w:val=""/>
      <w:lvlJc w:val="left"/>
      <w:pPr>
        <w:ind w:left="720" w:hanging="360"/>
      </w:pPr>
      <w:rPr>
        <w:rFonts w:ascii="Symbol" w:hAnsi="Symbol"/>
      </w:rPr>
    </w:lvl>
    <w:lvl w:ilvl="1" w:tplc="51B4FED6">
      <w:start w:val="1"/>
      <w:numFmt w:val="bullet"/>
      <w:lvlText w:val="o"/>
      <w:lvlJc w:val="left"/>
      <w:pPr>
        <w:ind w:left="1440" w:hanging="360"/>
      </w:pPr>
      <w:rPr>
        <w:rFonts w:ascii="Courier New" w:hAnsi="Courier New"/>
      </w:rPr>
    </w:lvl>
    <w:lvl w:ilvl="2" w:tplc="072450C4">
      <w:start w:val="1"/>
      <w:numFmt w:val="bullet"/>
      <w:lvlText w:val=""/>
      <w:lvlJc w:val="left"/>
      <w:pPr>
        <w:tabs>
          <w:tab w:val="num" w:pos="2160"/>
        </w:tabs>
        <w:ind w:left="2160" w:hanging="360"/>
      </w:pPr>
      <w:rPr>
        <w:rFonts w:ascii="Wingdings" w:hAnsi="Wingdings"/>
      </w:rPr>
    </w:lvl>
    <w:lvl w:ilvl="3" w:tplc="F042BF28">
      <w:start w:val="1"/>
      <w:numFmt w:val="bullet"/>
      <w:lvlText w:val=""/>
      <w:lvlJc w:val="left"/>
      <w:pPr>
        <w:tabs>
          <w:tab w:val="num" w:pos="2880"/>
        </w:tabs>
        <w:ind w:left="2880" w:hanging="360"/>
      </w:pPr>
      <w:rPr>
        <w:rFonts w:ascii="Symbol" w:hAnsi="Symbol"/>
      </w:rPr>
    </w:lvl>
    <w:lvl w:ilvl="4" w:tplc="036C8992">
      <w:start w:val="1"/>
      <w:numFmt w:val="bullet"/>
      <w:lvlText w:val="o"/>
      <w:lvlJc w:val="left"/>
      <w:pPr>
        <w:tabs>
          <w:tab w:val="num" w:pos="3600"/>
        </w:tabs>
        <w:ind w:left="3600" w:hanging="360"/>
      </w:pPr>
      <w:rPr>
        <w:rFonts w:ascii="Courier New" w:hAnsi="Courier New"/>
      </w:rPr>
    </w:lvl>
    <w:lvl w:ilvl="5" w:tplc="29727688">
      <w:start w:val="1"/>
      <w:numFmt w:val="bullet"/>
      <w:lvlText w:val=""/>
      <w:lvlJc w:val="left"/>
      <w:pPr>
        <w:tabs>
          <w:tab w:val="num" w:pos="4320"/>
        </w:tabs>
        <w:ind w:left="4320" w:hanging="360"/>
      </w:pPr>
      <w:rPr>
        <w:rFonts w:ascii="Wingdings" w:hAnsi="Wingdings"/>
      </w:rPr>
    </w:lvl>
    <w:lvl w:ilvl="6" w:tplc="E1365CCC">
      <w:start w:val="1"/>
      <w:numFmt w:val="bullet"/>
      <w:lvlText w:val=""/>
      <w:lvlJc w:val="left"/>
      <w:pPr>
        <w:tabs>
          <w:tab w:val="num" w:pos="5040"/>
        </w:tabs>
        <w:ind w:left="5040" w:hanging="360"/>
      </w:pPr>
      <w:rPr>
        <w:rFonts w:ascii="Symbol" w:hAnsi="Symbol"/>
      </w:rPr>
    </w:lvl>
    <w:lvl w:ilvl="7" w:tplc="864A6AFA">
      <w:start w:val="1"/>
      <w:numFmt w:val="bullet"/>
      <w:lvlText w:val="o"/>
      <w:lvlJc w:val="left"/>
      <w:pPr>
        <w:tabs>
          <w:tab w:val="num" w:pos="5760"/>
        </w:tabs>
        <w:ind w:left="5760" w:hanging="360"/>
      </w:pPr>
      <w:rPr>
        <w:rFonts w:ascii="Courier New" w:hAnsi="Courier New"/>
      </w:rPr>
    </w:lvl>
    <w:lvl w:ilvl="8" w:tplc="91A046AC">
      <w:start w:val="1"/>
      <w:numFmt w:val="bullet"/>
      <w:lvlText w:val=""/>
      <w:lvlJc w:val="left"/>
      <w:pPr>
        <w:tabs>
          <w:tab w:val="num" w:pos="6480"/>
        </w:tabs>
        <w:ind w:left="6480" w:hanging="360"/>
      </w:pPr>
      <w:rPr>
        <w:rFonts w:ascii="Wingdings" w:hAnsi="Wingdings"/>
      </w:rPr>
    </w:lvl>
  </w:abstractNum>
  <w:abstractNum w:abstractNumId="132">
    <w:nsid w:val="7CBE4838"/>
    <w:multiLevelType w:val="hybridMultilevel"/>
    <w:tmpl w:val="7CBE4838"/>
    <w:lvl w:ilvl="0" w:tplc="C4B032FE">
      <w:start w:val="1"/>
      <w:numFmt w:val="bullet"/>
      <w:lvlText w:val=""/>
      <w:lvlJc w:val="left"/>
      <w:pPr>
        <w:ind w:left="720" w:hanging="360"/>
      </w:pPr>
      <w:rPr>
        <w:rFonts w:ascii="Symbol" w:hAnsi="Symbol"/>
      </w:rPr>
    </w:lvl>
    <w:lvl w:ilvl="1" w:tplc="8BD294E6">
      <w:start w:val="1"/>
      <w:numFmt w:val="bullet"/>
      <w:lvlText w:val="o"/>
      <w:lvlJc w:val="left"/>
      <w:pPr>
        <w:ind w:left="1440" w:hanging="360"/>
      </w:pPr>
      <w:rPr>
        <w:rFonts w:ascii="Courier New" w:hAnsi="Courier New"/>
      </w:rPr>
    </w:lvl>
    <w:lvl w:ilvl="2" w:tplc="DA3266B4">
      <w:start w:val="1"/>
      <w:numFmt w:val="bullet"/>
      <w:lvlText w:val=""/>
      <w:lvlJc w:val="left"/>
      <w:pPr>
        <w:tabs>
          <w:tab w:val="num" w:pos="2160"/>
        </w:tabs>
        <w:ind w:left="2160" w:hanging="360"/>
      </w:pPr>
      <w:rPr>
        <w:rFonts w:ascii="Wingdings" w:hAnsi="Wingdings"/>
      </w:rPr>
    </w:lvl>
    <w:lvl w:ilvl="3" w:tplc="5E80A7EC">
      <w:start w:val="1"/>
      <w:numFmt w:val="bullet"/>
      <w:lvlText w:val=""/>
      <w:lvlJc w:val="left"/>
      <w:pPr>
        <w:tabs>
          <w:tab w:val="num" w:pos="2880"/>
        </w:tabs>
        <w:ind w:left="2880" w:hanging="360"/>
      </w:pPr>
      <w:rPr>
        <w:rFonts w:ascii="Symbol" w:hAnsi="Symbol"/>
      </w:rPr>
    </w:lvl>
    <w:lvl w:ilvl="4" w:tplc="BB5890A4">
      <w:start w:val="1"/>
      <w:numFmt w:val="bullet"/>
      <w:lvlText w:val="o"/>
      <w:lvlJc w:val="left"/>
      <w:pPr>
        <w:tabs>
          <w:tab w:val="num" w:pos="3600"/>
        </w:tabs>
        <w:ind w:left="3600" w:hanging="360"/>
      </w:pPr>
      <w:rPr>
        <w:rFonts w:ascii="Courier New" w:hAnsi="Courier New"/>
      </w:rPr>
    </w:lvl>
    <w:lvl w:ilvl="5" w:tplc="59C42A20">
      <w:start w:val="1"/>
      <w:numFmt w:val="bullet"/>
      <w:lvlText w:val=""/>
      <w:lvlJc w:val="left"/>
      <w:pPr>
        <w:tabs>
          <w:tab w:val="num" w:pos="4320"/>
        </w:tabs>
        <w:ind w:left="4320" w:hanging="360"/>
      </w:pPr>
      <w:rPr>
        <w:rFonts w:ascii="Wingdings" w:hAnsi="Wingdings"/>
      </w:rPr>
    </w:lvl>
    <w:lvl w:ilvl="6" w:tplc="5DA01F8C">
      <w:start w:val="1"/>
      <w:numFmt w:val="bullet"/>
      <w:lvlText w:val=""/>
      <w:lvlJc w:val="left"/>
      <w:pPr>
        <w:tabs>
          <w:tab w:val="num" w:pos="5040"/>
        </w:tabs>
        <w:ind w:left="5040" w:hanging="360"/>
      </w:pPr>
      <w:rPr>
        <w:rFonts w:ascii="Symbol" w:hAnsi="Symbol"/>
      </w:rPr>
    </w:lvl>
    <w:lvl w:ilvl="7" w:tplc="8CFE68C6">
      <w:start w:val="1"/>
      <w:numFmt w:val="bullet"/>
      <w:lvlText w:val="o"/>
      <w:lvlJc w:val="left"/>
      <w:pPr>
        <w:tabs>
          <w:tab w:val="num" w:pos="5760"/>
        </w:tabs>
        <w:ind w:left="5760" w:hanging="360"/>
      </w:pPr>
      <w:rPr>
        <w:rFonts w:ascii="Courier New" w:hAnsi="Courier New"/>
      </w:rPr>
    </w:lvl>
    <w:lvl w:ilvl="8" w:tplc="F2265226">
      <w:start w:val="1"/>
      <w:numFmt w:val="bullet"/>
      <w:lvlText w:val=""/>
      <w:lvlJc w:val="left"/>
      <w:pPr>
        <w:tabs>
          <w:tab w:val="num" w:pos="6480"/>
        </w:tabs>
        <w:ind w:left="6480" w:hanging="360"/>
      </w:pPr>
      <w:rPr>
        <w:rFonts w:ascii="Wingdings" w:hAnsi="Wingdings"/>
      </w:rPr>
    </w:lvl>
  </w:abstractNum>
  <w:abstractNum w:abstractNumId="133">
    <w:nsid w:val="7CBE4839"/>
    <w:multiLevelType w:val="hybridMultilevel"/>
    <w:tmpl w:val="7CBE4839"/>
    <w:lvl w:ilvl="0" w:tplc="8154EFD2">
      <w:start w:val="1"/>
      <w:numFmt w:val="bullet"/>
      <w:lvlText w:val="o"/>
      <w:lvlJc w:val="left"/>
      <w:pPr>
        <w:tabs>
          <w:tab w:val="num" w:pos="720"/>
        </w:tabs>
        <w:ind w:left="720" w:hanging="360"/>
      </w:pPr>
      <w:rPr>
        <w:rFonts w:ascii="Courier New" w:hAnsi="Courier New"/>
      </w:rPr>
    </w:lvl>
    <w:lvl w:ilvl="1" w:tplc="F4C86088">
      <w:start w:val="1"/>
      <w:numFmt w:val="bullet"/>
      <w:lvlText w:val="o"/>
      <w:lvlJc w:val="left"/>
      <w:pPr>
        <w:ind w:left="1440" w:hanging="360"/>
      </w:pPr>
      <w:rPr>
        <w:rFonts w:ascii="Courier New" w:hAnsi="Courier New"/>
      </w:rPr>
    </w:lvl>
    <w:lvl w:ilvl="2" w:tplc="D5548332">
      <w:start w:val="1"/>
      <w:numFmt w:val="bullet"/>
      <w:lvlText w:val=""/>
      <w:lvlJc w:val="left"/>
      <w:pPr>
        <w:tabs>
          <w:tab w:val="num" w:pos="2160"/>
        </w:tabs>
        <w:ind w:left="2160" w:hanging="360"/>
      </w:pPr>
      <w:rPr>
        <w:rFonts w:ascii="Wingdings" w:hAnsi="Wingdings"/>
      </w:rPr>
    </w:lvl>
    <w:lvl w:ilvl="3" w:tplc="94E8FA1A">
      <w:start w:val="1"/>
      <w:numFmt w:val="bullet"/>
      <w:lvlText w:val=""/>
      <w:lvlJc w:val="left"/>
      <w:pPr>
        <w:tabs>
          <w:tab w:val="num" w:pos="2880"/>
        </w:tabs>
        <w:ind w:left="2880" w:hanging="360"/>
      </w:pPr>
      <w:rPr>
        <w:rFonts w:ascii="Symbol" w:hAnsi="Symbol"/>
      </w:rPr>
    </w:lvl>
    <w:lvl w:ilvl="4" w:tplc="638087CE">
      <w:start w:val="1"/>
      <w:numFmt w:val="bullet"/>
      <w:lvlText w:val="o"/>
      <w:lvlJc w:val="left"/>
      <w:pPr>
        <w:tabs>
          <w:tab w:val="num" w:pos="3600"/>
        </w:tabs>
        <w:ind w:left="3600" w:hanging="360"/>
      </w:pPr>
      <w:rPr>
        <w:rFonts w:ascii="Courier New" w:hAnsi="Courier New"/>
      </w:rPr>
    </w:lvl>
    <w:lvl w:ilvl="5" w:tplc="5CA6E754">
      <w:start w:val="1"/>
      <w:numFmt w:val="bullet"/>
      <w:lvlText w:val=""/>
      <w:lvlJc w:val="left"/>
      <w:pPr>
        <w:tabs>
          <w:tab w:val="num" w:pos="4320"/>
        </w:tabs>
        <w:ind w:left="4320" w:hanging="360"/>
      </w:pPr>
      <w:rPr>
        <w:rFonts w:ascii="Wingdings" w:hAnsi="Wingdings"/>
      </w:rPr>
    </w:lvl>
    <w:lvl w:ilvl="6" w:tplc="04F0EB62">
      <w:start w:val="1"/>
      <w:numFmt w:val="bullet"/>
      <w:lvlText w:val=""/>
      <w:lvlJc w:val="left"/>
      <w:pPr>
        <w:tabs>
          <w:tab w:val="num" w:pos="5040"/>
        </w:tabs>
        <w:ind w:left="5040" w:hanging="360"/>
      </w:pPr>
      <w:rPr>
        <w:rFonts w:ascii="Symbol" w:hAnsi="Symbol"/>
      </w:rPr>
    </w:lvl>
    <w:lvl w:ilvl="7" w:tplc="D626F2B8">
      <w:start w:val="1"/>
      <w:numFmt w:val="bullet"/>
      <w:lvlText w:val="o"/>
      <w:lvlJc w:val="left"/>
      <w:pPr>
        <w:tabs>
          <w:tab w:val="num" w:pos="5760"/>
        </w:tabs>
        <w:ind w:left="5760" w:hanging="360"/>
      </w:pPr>
      <w:rPr>
        <w:rFonts w:ascii="Courier New" w:hAnsi="Courier New"/>
      </w:rPr>
    </w:lvl>
    <w:lvl w:ilvl="8" w:tplc="38D49580">
      <w:start w:val="1"/>
      <w:numFmt w:val="bullet"/>
      <w:lvlText w:val=""/>
      <w:lvlJc w:val="left"/>
      <w:pPr>
        <w:tabs>
          <w:tab w:val="num" w:pos="6480"/>
        </w:tabs>
        <w:ind w:left="6480" w:hanging="360"/>
      </w:pPr>
      <w:rPr>
        <w:rFonts w:ascii="Wingdings" w:hAnsi="Wingdings"/>
      </w:rPr>
    </w:lvl>
  </w:abstractNum>
  <w:abstractNum w:abstractNumId="134">
    <w:nsid w:val="7CBE483A"/>
    <w:multiLevelType w:val="hybridMultilevel"/>
    <w:tmpl w:val="7CBE483A"/>
    <w:lvl w:ilvl="0" w:tplc="57F614AC">
      <w:start w:val="1"/>
      <w:numFmt w:val="bullet"/>
      <w:lvlText w:val=""/>
      <w:lvlJc w:val="left"/>
      <w:pPr>
        <w:ind w:left="720" w:hanging="360"/>
      </w:pPr>
      <w:rPr>
        <w:rFonts w:ascii="Symbol" w:hAnsi="Symbol"/>
      </w:rPr>
    </w:lvl>
    <w:lvl w:ilvl="1" w:tplc="91260482">
      <w:start w:val="1"/>
      <w:numFmt w:val="bullet"/>
      <w:lvlText w:val="o"/>
      <w:lvlJc w:val="left"/>
      <w:pPr>
        <w:ind w:left="1440" w:hanging="360"/>
      </w:pPr>
      <w:rPr>
        <w:rFonts w:ascii="Courier New" w:hAnsi="Courier New"/>
      </w:rPr>
    </w:lvl>
    <w:lvl w:ilvl="2" w:tplc="697E9220">
      <w:start w:val="1"/>
      <w:numFmt w:val="bullet"/>
      <w:lvlText w:val=""/>
      <w:lvlJc w:val="left"/>
      <w:pPr>
        <w:tabs>
          <w:tab w:val="num" w:pos="2160"/>
        </w:tabs>
        <w:ind w:left="2160" w:hanging="360"/>
      </w:pPr>
      <w:rPr>
        <w:rFonts w:ascii="Wingdings" w:hAnsi="Wingdings"/>
      </w:rPr>
    </w:lvl>
    <w:lvl w:ilvl="3" w:tplc="760C2398">
      <w:start w:val="1"/>
      <w:numFmt w:val="bullet"/>
      <w:lvlText w:val=""/>
      <w:lvlJc w:val="left"/>
      <w:pPr>
        <w:tabs>
          <w:tab w:val="num" w:pos="2880"/>
        </w:tabs>
        <w:ind w:left="2880" w:hanging="360"/>
      </w:pPr>
      <w:rPr>
        <w:rFonts w:ascii="Symbol" w:hAnsi="Symbol"/>
      </w:rPr>
    </w:lvl>
    <w:lvl w:ilvl="4" w:tplc="D39205A6">
      <w:start w:val="1"/>
      <w:numFmt w:val="bullet"/>
      <w:lvlText w:val="o"/>
      <w:lvlJc w:val="left"/>
      <w:pPr>
        <w:tabs>
          <w:tab w:val="num" w:pos="3600"/>
        </w:tabs>
        <w:ind w:left="3600" w:hanging="360"/>
      </w:pPr>
      <w:rPr>
        <w:rFonts w:ascii="Courier New" w:hAnsi="Courier New"/>
      </w:rPr>
    </w:lvl>
    <w:lvl w:ilvl="5" w:tplc="F2C05E7C">
      <w:start w:val="1"/>
      <w:numFmt w:val="bullet"/>
      <w:lvlText w:val=""/>
      <w:lvlJc w:val="left"/>
      <w:pPr>
        <w:tabs>
          <w:tab w:val="num" w:pos="4320"/>
        </w:tabs>
        <w:ind w:left="4320" w:hanging="360"/>
      </w:pPr>
      <w:rPr>
        <w:rFonts w:ascii="Wingdings" w:hAnsi="Wingdings"/>
      </w:rPr>
    </w:lvl>
    <w:lvl w:ilvl="6" w:tplc="2166A452">
      <w:start w:val="1"/>
      <w:numFmt w:val="bullet"/>
      <w:lvlText w:val=""/>
      <w:lvlJc w:val="left"/>
      <w:pPr>
        <w:tabs>
          <w:tab w:val="num" w:pos="5040"/>
        </w:tabs>
        <w:ind w:left="5040" w:hanging="360"/>
      </w:pPr>
      <w:rPr>
        <w:rFonts w:ascii="Symbol" w:hAnsi="Symbol"/>
      </w:rPr>
    </w:lvl>
    <w:lvl w:ilvl="7" w:tplc="70E21510">
      <w:start w:val="1"/>
      <w:numFmt w:val="bullet"/>
      <w:lvlText w:val="o"/>
      <w:lvlJc w:val="left"/>
      <w:pPr>
        <w:tabs>
          <w:tab w:val="num" w:pos="5760"/>
        </w:tabs>
        <w:ind w:left="5760" w:hanging="360"/>
      </w:pPr>
      <w:rPr>
        <w:rFonts w:ascii="Courier New" w:hAnsi="Courier New"/>
      </w:rPr>
    </w:lvl>
    <w:lvl w:ilvl="8" w:tplc="51C09FE6">
      <w:start w:val="1"/>
      <w:numFmt w:val="bullet"/>
      <w:lvlText w:val=""/>
      <w:lvlJc w:val="left"/>
      <w:pPr>
        <w:tabs>
          <w:tab w:val="num" w:pos="6480"/>
        </w:tabs>
        <w:ind w:left="6480" w:hanging="360"/>
      </w:pPr>
      <w:rPr>
        <w:rFonts w:ascii="Wingdings" w:hAnsi="Wingdings"/>
      </w:rPr>
    </w:lvl>
  </w:abstractNum>
  <w:abstractNum w:abstractNumId="135">
    <w:nsid w:val="7CBE483B"/>
    <w:multiLevelType w:val="hybridMultilevel"/>
    <w:tmpl w:val="7CBE483B"/>
    <w:lvl w:ilvl="0" w:tplc="DCEA9748">
      <w:start w:val="1"/>
      <w:numFmt w:val="bullet"/>
      <w:lvlText w:val="o"/>
      <w:lvlJc w:val="left"/>
      <w:pPr>
        <w:tabs>
          <w:tab w:val="num" w:pos="720"/>
        </w:tabs>
        <w:ind w:left="720" w:hanging="360"/>
      </w:pPr>
      <w:rPr>
        <w:rFonts w:ascii="Courier New" w:hAnsi="Courier New"/>
      </w:rPr>
    </w:lvl>
    <w:lvl w:ilvl="1" w:tplc="55483058">
      <w:start w:val="1"/>
      <w:numFmt w:val="bullet"/>
      <w:lvlText w:val="o"/>
      <w:lvlJc w:val="left"/>
      <w:pPr>
        <w:ind w:left="1440" w:hanging="360"/>
      </w:pPr>
      <w:rPr>
        <w:rFonts w:ascii="Courier New" w:hAnsi="Courier New"/>
      </w:rPr>
    </w:lvl>
    <w:lvl w:ilvl="2" w:tplc="FD6A562A">
      <w:start w:val="1"/>
      <w:numFmt w:val="bullet"/>
      <w:lvlText w:val=""/>
      <w:lvlJc w:val="left"/>
      <w:pPr>
        <w:tabs>
          <w:tab w:val="num" w:pos="2160"/>
        </w:tabs>
        <w:ind w:left="2160" w:hanging="360"/>
      </w:pPr>
      <w:rPr>
        <w:rFonts w:ascii="Wingdings" w:hAnsi="Wingdings"/>
      </w:rPr>
    </w:lvl>
    <w:lvl w:ilvl="3" w:tplc="DA14AF6E">
      <w:start w:val="1"/>
      <w:numFmt w:val="bullet"/>
      <w:lvlText w:val=""/>
      <w:lvlJc w:val="left"/>
      <w:pPr>
        <w:tabs>
          <w:tab w:val="num" w:pos="2880"/>
        </w:tabs>
        <w:ind w:left="2880" w:hanging="360"/>
      </w:pPr>
      <w:rPr>
        <w:rFonts w:ascii="Symbol" w:hAnsi="Symbol"/>
      </w:rPr>
    </w:lvl>
    <w:lvl w:ilvl="4" w:tplc="BEDCA0C8">
      <w:start w:val="1"/>
      <w:numFmt w:val="bullet"/>
      <w:lvlText w:val="o"/>
      <w:lvlJc w:val="left"/>
      <w:pPr>
        <w:tabs>
          <w:tab w:val="num" w:pos="3600"/>
        </w:tabs>
        <w:ind w:left="3600" w:hanging="360"/>
      </w:pPr>
      <w:rPr>
        <w:rFonts w:ascii="Courier New" w:hAnsi="Courier New"/>
      </w:rPr>
    </w:lvl>
    <w:lvl w:ilvl="5" w:tplc="93BE6AE8">
      <w:start w:val="1"/>
      <w:numFmt w:val="bullet"/>
      <w:lvlText w:val=""/>
      <w:lvlJc w:val="left"/>
      <w:pPr>
        <w:tabs>
          <w:tab w:val="num" w:pos="4320"/>
        </w:tabs>
        <w:ind w:left="4320" w:hanging="360"/>
      </w:pPr>
      <w:rPr>
        <w:rFonts w:ascii="Wingdings" w:hAnsi="Wingdings"/>
      </w:rPr>
    </w:lvl>
    <w:lvl w:ilvl="6" w:tplc="C2BAD508">
      <w:start w:val="1"/>
      <w:numFmt w:val="bullet"/>
      <w:lvlText w:val=""/>
      <w:lvlJc w:val="left"/>
      <w:pPr>
        <w:tabs>
          <w:tab w:val="num" w:pos="5040"/>
        </w:tabs>
        <w:ind w:left="5040" w:hanging="360"/>
      </w:pPr>
      <w:rPr>
        <w:rFonts w:ascii="Symbol" w:hAnsi="Symbol"/>
      </w:rPr>
    </w:lvl>
    <w:lvl w:ilvl="7" w:tplc="4BB6DC7C">
      <w:start w:val="1"/>
      <w:numFmt w:val="bullet"/>
      <w:lvlText w:val="o"/>
      <w:lvlJc w:val="left"/>
      <w:pPr>
        <w:tabs>
          <w:tab w:val="num" w:pos="5760"/>
        </w:tabs>
        <w:ind w:left="5760" w:hanging="360"/>
      </w:pPr>
      <w:rPr>
        <w:rFonts w:ascii="Courier New" w:hAnsi="Courier New"/>
      </w:rPr>
    </w:lvl>
    <w:lvl w:ilvl="8" w:tplc="0EA05804">
      <w:start w:val="1"/>
      <w:numFmt w:val="bullet"/>
      <w:lvlText w:val=""/>
      <w:lvlJc w:val="left"/>
      <w:pPr>
        <w:tabs>
          <w:tab w:val="num" w:pos="6480"/>
        </w:tabs>
        <w:ind w:left="6480" w:hanging="360"/>
      </w:pPr>
      <w:rPr>
        <w:rFonts w:ascii="Wingdings" w:hAnsi="Wingdings"/>
      </w:rPr>
    </w:lvl>
  </w:abstractNum>
  <w:abstractNum w:abstractNumId="136">
    <w:nsid w:val="7CBE483C"/>
    <w:multiLevelType w:val="hybridMultilevel"/>
    <w:tmpl w:val="7CBE483C"/>
    <w:lvl w:ilvl="0" w:tplc="2E9681CC">
      <w:start w:val="1"/>
      <w:numFmt w:val="bullet"/>
      <w:lvlText w:val=""/>
      <w:lvlJc w:val="left"/>
      <w:pPr>
        <w:ind w:left="720" w:hanging="360"/>
      </w:pPr>
      <w:rPr>
        <w:rFonts w:ascii="Symbol" w:hAnsi="Symbol"/>
      </w:rPr>
    </w:lvl>
    <w:lvl w:ilvl="1" w:tplc="D94E3072">
      <w:start w:val="1"/>
      <w:numFmt w:val="bullet"/>
      <w:lvlText w:val="o"/>
      <w:lvlJc w:val="left"/>
      <w:pPr>
        <w:ind w:left="1440" w:hanging="360"/>
      </w:pPr>
      <w:rPr>
        <w:rFonts w:ascii="Courier New" w:hAnsi="Courier New"/>
      </w:rPr>
    </w:lvl>
    <w:lvl w:ilvl="2" w:tplc="EED4BC10">
      <w:start w:val="1"/>
      <w:numFmt w:val="bullet"/>
      <w:lvlText w:val=""/>
      <w:lvlJc w:val="left"/>
      <w:pPr>
        <w:tabs>
          <w:tab w:val="num" w:pos="2160"/>
        </w:tabs>
        <w:ind w:left="2160" w:hanging="360"/>
      </w:pPr>
      <w:rPr>
        <w:rFonts w:ascii="Wingdings" w:hAnsi="Wingdings"/>
      </w:rPr>
    </w:lvl>
    <w:lvl w:ilvl="3" w:tplc="28548004">
      <w:start w:val="1"/>
      <w:numFmt w:val="bullet"/>
      <w:lvlText w:val=""/>
      <w:lvlJc w:val="left"/>
      <w:pPr>
        <w:tabs>
          <w:tab w:val="num" w:pos="2880"/>
        </w:tabs>
        <w:ind w:left="2880" w:hanging="360"/>
      </w:pPr>
      <w:rPr>
        <w:rFonts w:ascii="Symbol" w:hAnsi="Symbol"/>
      </w:rPr>
    </w:lvl>
    <w:lvl w:ilvl="4" w:tplc="8D520158">
      <w:start w:val="1"/>
      <w:numFmt w:val="bullet"/>
      <w:lvlText w:val="o"/>
      <w:lvlJc w:val="left"/>
      <w:pPr>
        <w:tabs>
          <w:tab w:val="num" w:pos="3600"/>
        </w:tabs>
        <w:ind w:left="3600" w:hanging="360"/>
      </w:pPr>
      <w:rPr>
        <w:rFonts w:ascii="Courier New" w:hAnsi="Courier New"/>
      </w:rPr>
    </w:lvl>
    <w:lvl w:ilvl="5" w:tplc="C4242246">
      <w:start w:val="1"/>
      <w:numFmt w:val="bullet"/>
      <w:lvlText w:val=""/>
      <w:lvlJc w:val="left"/>
      <w:pPr>
        <w:tabs>
          <w:tab w:val="num" w:pos="4320"/>
        </w:tabs>
        <w:ind w:left="4320" w:hanging="360"/>
      </w:pPr>
      <w:rPr>
        <w:rFonts w:ascii="Wingdings" w:hAnsi="Wingdings"/>
      </w:rPr>
    </w:lvl>
    <w:lvl w:ilvl="6" w:tplc="498AA280">
      <w:start w:val="1"/>
      <w:numFmt w:val="bullet"/>
      <w:lvlText w:val=""/>
      <w:lvlJc w:val="left"/>
      <w:pPr>
        <w:tabs>
          <w:tab w:val="num" w:pos="5040"/>
        </w:tabs>
        <w:ind w:left="5040" w:hanging="360"/>
      </w:pPr>
      <w:rPr>
        <w:rFonts w:ascii="Symbol" w:hAnsi="Symbol"/>
      </w:rPr>
    </w:lvl>
    <w:lvl w:ilvl="7" w:tplc="916A352C">
      <w:start w:val="1"/>
      <w:numFmt w:val="bullet"/>
      <w:lvlText w:val="o"/>
      <w:lvlJc w:val="left"/>
      <w:pPr>
        <w:tabs>
          <w:tab w:val="num" w:pos="5760"/>
        </w:tabs>
        <w:ind w:left="5760" w:hanging="360"/>
      </w:pPr>
      <w:rPr>
        <w:rFonts w:ascii="Courier New" w:hAnsi="Courier New"/>
      </w:rPr>
    </w:lvl>
    <w:lvl w:ilvl="8" w:tplc="2FE8401E">
      <w:start w:val="1"/>
      <w:numFmt w:val="bullet"/>
      <w:lvlText w:val=""/>
      <w:lvlJc w:val="left"/>
      <w:pPr>
        <w:tabs>
          <w:tab w:val="num" w:pos="6480"/>
        </w:tabs>
        <w:ind w:left="6480" w:hanging="360"/>
      </w:pPr>
      <w:rPr>
        <w:rFonts w:ascii="Wingdings" w:hAnsi="Wingdings"/>
      </w:rPr>
    </w:lvl>
  </w:abstractNum>
  <w:abstractNum w:abstractNumId="137">
    <w:nsid w:val="7CBE483D"/>
    <w:multiLevelType w:val="hybridMultilevel"/>
    <w:tmpl w:val="7CBE483D"/>
    <w:lvl w:ilvl="0" w:tplc="D3F017A0">
      <w:start w:val="1"/>
      <w:numFmt w:val="bullet"/>
      <w:lvlText w:val=""/>
      <w:lvlJc w:val="left"/>
      <w:pPr>
        <w:ind w:left="720" w:hanging="360"/>
      </w:pPr>
      <w:rPr>
        <w:rFonts w:ascii="Symbol" w:hAnsi="Symbol"/>
      </w:rPr>
    </w:lvl>
    <w:lvl w:ilvl="1" w:tplc="D4EE25DC">
      <w:start w:val="1"/>
      <w:numFmt w:val="bullet"/>
      <w:lvlText w:val="o"/>
      <w:lvlJc w:val="left"/>
      <w:pPr>
        <w:ind w:left="1440" w:hanging="360"/>
      </w:pPr>
      <w:rPr>
        <w:rFonts w:ascii="Courier New" w:hAnsi="Courier New"/>
      </w:rPr>
    </w:lvl>
    <w:lvl w:ilvl="2" w:tplc="EA22A156">
      <w:start w:val="1"/>
      <w:numFmt w:val="bullet"/>
      <w:lvlText w:val=""/>
      <w:lvlJc w:val="left"/>
      <w:pPr>
        <w:tabs>
          <w:tab w:val="num" w:pos="2160"/>
        </w:tabs>
        <w:ind w:left="2160" w:hanging="360"/>
      </w:pPr>
      <w:rPr>
        <w:rFonts w:ascii="Wingdings" w:hAnsi="Wingdings"/>
      </w:rPr>
    </w:lvl>
    <w:lvl w:ilvl="3" w:tplc="CBFE4C78">
      <w:start w:val="1"/>
      <w:numFmt w:val="bullet"/>
      <w:lvlText w:val=""/>
      <w:lvlJc w:val="left"/>
      <w:pPr>
        <w:tabs>
          <w:tab w:val="num" w:pos="2880"/>
        </w:tabs>
        <w:ind w:left="2880" w:hanging="360"/>
      </w:pPr>
      <w:rPr>
        <w:rFonts w:ascii="Symbol" w:hAnsi="Symbol"/>
      </w:rPr>
    </w:lvl>
    <w:lvl w:ilvl="4" w:tplc="0F30FD9A">
      <w:start w:val="1"/>
      <w:numFmt w:val="bullet"/>
      <w:lvlText w:val="o"/>
      <w:lvlJc w:val="left"/>
      <w:pPr>
        <w:tabs>
          <w:tab w:val="num" w:pos="3600"/>
        </w:tabs>
        <w:ind w:left="3600" w:hanging="360"/>
      </w:pPr>
      <w:rPr>
        <w:rFonts w:ascii="Courier New" w:hAnsi="Courier New"/>
      </w:rPr>
    </w:lvl>
    <w:lvl w:ilvl="5" w:tplc="BD8ACEDA">
      <w:start w:val="1"/>
      <w:numFmt w:val="bullet"/>
      <w:lvlText w:val=""/>
      <w:lvlJc w:val="left"/>
      <w:pPr>
        <w:tabs>
          <w:tab w:val="num" w:pos="4320"/>
        </w:tabs>
        <w:ind w:left="4320" w:hanging="360"/>
      </w:pPr>
      <w:rPr>
        <w:rFonts w:ascii="Wingdings" w:hAnsi="Wingdings"/>
      </w:rPr>
    </w:lvl>
    <w:lvl w:ilvl="6" w:tplc="10E8DAAC">
      <w:start w:val="1"/>
      <w:numFmt w:val="bullet"/>
      <w:lvlText w:val=""/>
      <w:lvlJc w:val="left"/>
      <w:pPr>
        <w:tabs>
          <w:tab w:val="num" w:pos="5040"/>
        </w:tabs>
        <w:ind w:left="5040" w:hanging="360"/>
      </w:pPr>
      <w:rPr>
        <w:rFonts w:ascii="Symbol" w:hAnsi="Symbol"/>
      </w:rPr>
    </w:lvl>
    <w:lvl w:ilvl="7" w:tplc="77DA7D4C">
      <w:start w:val="1"/>
      <w:numFmt w:val="bullet"/>
      <w:lvlText w:val="o"/>
      <w:lvlJc w:val="left"/>
      <w:pPr>
        <w:tabs>
          <w:tab w:val="num" w:pos="5760"/>
        </w:tabs>
        <w:ind w:left="5760" w:hanging="360"/>
      </w:pPr>
      <w:rPr>
        <w:rFonts w:ascii="Courier New" w:hAnsi="Courier New"/>
      </w:rPr>
    </w:lvl>
    <w:lvl w:ilvl="8" w:tplc="3648EA92">
      <w:start w:val="1"/>
      <w:numFmt w:val="bullet"/>
      <w:lvlText w:val=""/>
      <w:lvlJc w:val="left"/>
      <w:pPr>
        <w:tabs>
          <w:tab w:val="num" w:pos="6480"/>
        </w:tabs>
        <w:ind w:left="6480" w:hanging="360"/>
      </w:pPr>
      <w:rPr>
        <w:rFonts w:ascii="Wingdings" w:hAnsi="Wingdings"/>
      </w:rPr>
    </w:lvl>
  </w:abstractNum>
  <w:abstractNum w:abstractNumId="138">
    <w:nsid w:val="7CBE483E"/>
    <w:multiLevelType w:val="hybridMultilevel"/>
    <w:tmpl w:val="7CBE483E"/>
    <w:lvl w:ilvl="0" w:tplc="6FD6BFA2">
      <w:start w:val="1"/>
      <w:numFmt w:val="bullet"/>
      <w:lvlText w:val=""/>
      <w:lvlJc w:val="left"/>
      <w:pPr>
        <w:ind w:left="720" w:hanging="360"/>
      </w:pPr>
      <w:rPr>
        <w:rFonts w:ascii="Symbol" w:hAnsi="Symbol"/>
      </w:rPr>
    </w:lvl>
    <w:lvl w:ilvl="1" w:tplc="2DF4647E">
      <w:start w:val="1"/>
      <w:numFmt w:val="bullet"/>
      <w:lvlText w:val="o"/>
      <w:lvlJc w:val="left"/>
      <w:pPr>
        <w:tabs>
          <w:tab w:val="num" w:pos="1440"/>
        </w:tabs>
        <w:ind w:left="1440" w:hanging="360"/>
      </w:pPr>
      <w:rPr>
        <w:rFonts w:ascii="Courier New" w:hAnsi="Courier New"/>
      </w:rPr>
    </w:lvl>
    <w:lvl w:ilvl="2" w:tplc="C090F990">
      <w:start w:val="1"/>
      <w:numFmt w:val="bullet"/>
      <w:lvlText w:val=""/>
      <w:lvlJc w:val="left"/>
      <w:pPr>
        <w:tabs>
          <w:tab w:val="num" w:pos="2160"/>
        </w:tabs>
        <w:ind w:left="2160" w:hanging="360"/>
      </w:pPr>
      <w:rPr>
        <w:rFonts w:ascii="Wingdings" w:hAnsi="Wingdings"/>
      </w:rPr>
    </w:lvl>
    <w:lvl w:ilvl="3" w:tplc="AE82643E">
      <w:start w:val="1"/>
      <w:numFmt w:val="bullet"/>
      <w:lvlText w:val=""/>
      <w:lvlJc w:val="left"/>
      <w:pPr>
        <w:tabs>
          <w:tab w:val="num" w:pos="2880"/>
        </w:tabs>
        <w:ind w:left="2880" w:hanging="360"/>
      </w:pPr>
      <w:rPr>
        <w:rFonts w:ascii="Symbol" w:hAnsi="Symbol"/>
      </w:rPr>
    </w:lvl>
    <w:lvl w:ilvl="4" w:tplc="23364A36">
      <w:start w:val="1"/>
      <w:numFmt w:val="bullet"/>
      <w:lvlText w:val="o"/>
      <w:lvlJc w:val="left"/>
      <w:pPr>
        <w:tabs>
          <w:tab w:val="num" w:pos="3600"/>
        </w:tabs>
        <w:ind w:left="3600" w:hanging="360"/>
      </w:pPr>
      <w:rPr>
        <w:rFonts w:ascii="Courier New" w:hAnsi="Courier New"/>
      </w:rPr>
    </w:lvl>
    <w:lvl w:ilvl="5" w:tplc="73D07D40">
      <w:start w:val="1"/>
      <w:numFmt w:val="bullet"/>
      <w:lvlText w:val=""/>
      <w:lvlJc w:val="left"/>
      <w:pPr>
        <w:tabs>
          <w:tab w:val="num" w:pos="4320"/>
        </w:tabs>
        <w:ind w:left="4320" w:hanging="360"/>
      </w:pPr>
      <w:rPr>
        <w:rFonts w:ascii="Wingdings" w:hAnsi="Wingdings"/>
      </w:rPr>
    </w:lvl>
    <w:lvl w:ilvl="6" w:tplc="9AD46048">
      <w:start w:val="1"/>
      <w:numFmt w:val="bullet"/>
      <w:lvlText w:val=""/>
      <w:lvlJc w:val="left"/>
      <w:pPr>
        <w:tabs>
          <w:tab w:val="num" w:pos="5040"/>
        </w:tabs>
        <w:ind w:left="5040" w:hanging="360"/>
      </w:pPr>
      <w:rPr>
        <w:rFonts w:ascii="Symbol" w:hAnsi="Symbol"/>
      </w:rPr>
    </w:lvl>
    <w:lvl w:ilvl="7" w:tplc="3648ED52">
      <w:start w:val="1"/>
      <w:numFmt w:val="bullet"/>
      <w:lvlText w:val="o"/>
      <w:lvlJc w:val="left"/>
      <w:pPr>
        <w:tabs>
          <w:tab w:val="num" w:pos="5760"/>
        </w:tabs>
        <w:ind w:left="5760" w:hanging="360"/>
      </w:pPr>
      <w:rPr>
        <w:rFonts w:ascii="Courier New" w:hAnsi="Courier New"/>
      </w:rPr>
    </w:lvl>
    <w:lvl w:ilvl="8" w:tplc="210C2414">
      <w:start w:val="1"/>
      <w:numFmt w:val="bullet"/>
      <w:lvlText w:val=""/>
      <w:lvlJc w:val="left"/>
      <w:pPr>
        <w:tabs>
          <w:tab w:val="num" w:pos="6480"/>
        </w:tabs>
        <w:ind w:left="6480" w:hanging="360"/>
      </w:pPr>
      <w:rPr>
        <w:rFonts w:ascii="Wingdings" w:hAnsi="Wingdings"/>
      </w:rPr>
    </w:lvl>
  </w:abstractNum>
  <w:abstractNum w:abstractNumId="139">
    <w:nsid w:val="7CBE483F"/>
    <w:multiLevelType w:val="hybridMultilevel"/>
    <w:tmpl w:val="7CBE483F"/>
    <w:lvl w:ilvl="0" w:tplc="8C4A6B74">
      <w:start w:val="1"/>
      <w:numFmt w:val="bullet"/>
      <w:lvlText w:val=""/>
      <w:lvlJc w:val="left"/>
      <w:pPr>
        <w:ind w:left="720" w:hanging="360"/>
      </w:pPr>
      <w:rPr>
        <w:rFonts w:ascii="Symbol" w:hAnsi="Symbol"/>
      </w:rPr>
    </w:lvl>
    <w:lvl w:ilvl="1" w:tplc="C3ECC0BA">
      <w:start w:val="1"/>
      <w:numFmt w:val="bullet"/>
      <w:lvlText w:val="o"/>
      <w:lvlJc w:val="left"/>
      <w:pPr>
        <w:tabs>
          <w:tab w:val="num" w:pos="1440"/>
        </w:tabs>
        <w:ind w:left="1440" w:hanging="360"/>
      </w:pPr>
      <w:rPr>
        <w:rFonts w:ascii="Courier New" w:hAnsi="Courier New"/>
      </w:rPr>
    </w:lvl>
    <w:lvl w:ilvl="2" w:tplc="5524C170">
      <w:start w:val="1"/>
      <w:numFmt w:val="bullet"/>
      <w:lvlText w:val=""/>
      <w:lvlJc w:val="left"/>
      <w:pPr>
        <w:tabs>
          <w:tab w:val="num" w:pos="2160"/>
        </w:tabs>
        <w:ind w:left="2160" w:hanging="360"/>
      </w:pPr>
      <w:rPr>
        <w:rFonts w:ascii="Wingdings" w:hAnsi="Wingdings"/>
      </w:rPr>
    </w:lvl>
    <w:lvl w:ilvl="3" w:tplc="6F6C1AC2">
      <w:start w:val="1"/>
      <w:numFmt w:val="bullet"/>
      <w:lvlText w:val=""/>
      <w:lvlJc w:val="left"/>
      <w:pPr>
        <w:tabs>
          <w:tab w:val="num" w:pos="2880"/>
        </w:tabs>
        <w:ind w:left="2880" w:hanging="360"/>
      </w:pPr>
      <w:rPr>
        <w:rFonts w:ascii="Symbol" w:hAnsi="Symbol"/>
      </w:rPr>
    </w:lvl>
    <w:lvl w:ilvl="4" w:tplc="F3A482FE">
      <w:start w:val="1"/>
      <w:numFmt w:val="bullet"/>
      <w:lvlText w:val="o"/>
      <w:lvlJc w:val="left"/>
      <w:pPr>
        <w:tabs>
          <w:tab w:val="num" w:pos="3600"/>
        </w:tabs>
        <w:ind w:left="3600" w:hanging="360"/>
      </w:pPr>
      <w:rPr>
        <w:rFonts w:ascii="Courier New" w:hAnsi="Courier New"/>
      </w:rPr>
    </w:lvl>
    <w:lvl w:ilvl="5" w:tplc="DFFECBAE">
      <w:start w:val="1"/>
      <w:numFmt w:val="bullet"/>
      <w:lvlText w:val=""/>
      <w:lvlJc w:val="left"/>
      <w:pPr>
        <w:tabs>
          <w:tab w:val="num" w:pos="4320"/>
        </w:tabs>
        <w:ind w:left="4320" w:hanging="360"/>
      </w:pPr>
      <w:rPr>
        <w:rFonts w:ascii="Wingdings" w:hAnsi="Wingdings"/>
      </w:rPr>
    </w:lvl>
    <w:lvl w:ilvl="6" w:tplc="8CA29CEA">
      <w:start w:val="1"/>
      <w:numFmt w:val="bullet"/>
      <w:lvlText w:val=""/>
      <w:lvlJc w:val="left"/>
      <w:pPr>
        <w:tabs>
          <w:tab w:val="num" w:pos="5040"/>
        </w:tabs>
        <w:ind w:left="5040" w:hanging="360"/>
      </w:pPr>
      <w:rPr>
        <w:rFonts w:ascii="Symbol" w:hAnsi="Symbol"/>
      </w:rPr>
    </w:lvl>
    <w:lvl w:ilvl="7" w:tplc="3842852E">
      <w:start w:val="1"/>
      <w:numFmt w:val="bullet"/>
      <w:lvlText w:val="o"/>
      <w:lvlJc w:val="left"/>
      <w:pPr>
        <w:tabs>
          <w:tab w:val="num" w:pos="5760"/>
        </w:tabs>
        <w:ind w:left="5760" w:hanging="360"/>
      </w:pPr>
      <w:rPr>
        <w:rFonts w:ascii="Courier New" w:hAnsi="Courier New"/>
      </w:rPr>
    </w:lvl>
    <w:lvl w:ilvl="8" w:tplc="C3ECB380">
      <w:start w:val="1"/>
      <w:numFmt w:val="bullet"/>
      <w:lvlText w:val=""/>
      <w:lvlJc w:val="left"/>
      <w:pPr>
        <w:tabs>
          <w:tab w:val="num" w:pos="6480"/>
        </w:tabs>
        <w:ind w:left="6480" w:hanging="360"/>
      </w:pPr>
      <w:rPr>
        <w:rFonts w:ascii="Wingdings" w:hAnsi="Wingdings"/>
      </w:rPr>
    </w:lvl>
  </w:abstractNum>
  <w:abstractNum w:abstractNumId="140">
    <w:nsid w:val="7CBE4840"/>
    <w:multiLevelType w:val="multilevel"/>
    <w:tmpl w:val="7CBE4840"/>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1">
    <w:nsid w:val="7CBE4841"/>
    <w:multiLevelType w:val="hybridMultilevel"/>
    <w:tmpl w:val="7CBE4841"/>
    <w:lvl w:ilvl="0" w:tplc="116CC8E6">
      <w:start w:val="1"/>
      <w:numFmt w:val="bullet"/>
      <w:lvlText w:val=""/>
      <w:lvlJc w:val="left"/>
      <w:pPr>
        <w:ind w:left="720" w:hanging="360"/>
      </w:pPr>
      <w:rPr>
        <w:rFonts w:ascii="Symbol" w:hAnsi="Symbol"/>
      </w:rPr>
    </w:lvl>
    <w:lvl w:ilvl="1" w:tplc="A7E8E1B2">
      <w:start w:val="1"/>
      <w:numFmt w:val="bullet"/>
      <w:lvlText w:val="o"/>
      <w:lvlJc w:val="left"/>
      <w:pPr>
        <w:tabs>
          <w:tab w:val="num" w:pos="1440"/>
        </w:tabs>
        <w:ind w:left="1440" w:hanging="360"/>
      </w:pPr>
      <w:rPr>
        <w:rFonts w:ascii="Courier New" w:hAnsi="Courier New"/>
      </w:rPr>
    </w:lvl>
    <w:lvl w:ilvl="2" w:tplc="111A6F3E">
      <w:start w:val="1"/>
      <w:numFmt w:val="bullet"/>
      <w:lvlText w:val=""/>
      <w:lvlJc w:val="left"/>
      <w:pPr>
        <w:tabs>
          <w:tab w:val="num" w:pos="2160"/>
        </w:tabs>
        <w:ind w:left="2160" w:hanging="360"/>
      </w:pPr>
      <w:rPr>
        <w:rFonts w:ascii="Wingdings" w:hAnsi="Wingdings"/>
      </w:rPr>
    </w:lvl>
    <w:lvl w:ilvl="3" w:tplc="1EB2079E">
      <w:start w:val="1"/>
      <w:numFmt w:val="bullet"/>
      <w:lvlText w:val=""/>
      <w:lvlJc w:val="left"/>
      <w:pPr>
        <w:tabs>
          <w:tab w:val="num" w:pos="2880"/>
        </w:tabs>
        <w:ind w:left="2880" w:hanging="360"/>
      </w:pPr>
      <w:rPr>
        <w:rFonts w:ascii="Symbol" w:hAnsi="Symbol"/>
      </w:rPr>
    </w:lvl>
    <w:lvl w:ilvl="4" w:tplc="93B4C7DC">
      <w:start w:val="1"/>
      <w:numFmt w:val="bullet"/>
      <w:lvlText w:val="o"/>
      <w:lvlJc w:val="left"/>
      <w:pPr>
        <w:tabs>
          <w:tab w:val="num" w:pos="3600"/>
        </w:tabs>
        <w:ind w:left="3600" w:hanging="360"/>
      </w:pPr>
      <w:rPr>
        <w:rFonts w:ascii="Courier New" w:hAnsi="Courier New"/>
      </w:rPr>
    </w:lvl>
    <w:lvl w:ilvl="5" w:tplc="E74C1028">
      <w:start w:val="1"/>
      <w:numFmt w:val="bullet"/>
      <w:lvlText w:val=""/>
      <w:lvlJc w:val="left"/>
      <w:pPr>
        <w:tabs>
          <w:tab w:val="num" w:pos="4320"/>
        </w:tabs>
        <w:ind w:left="4320" w:hanging="360"/>
      </w:pPr>
      <w:rPr>
        <w:rFonts w:ascii="Wingdings" w:hAnsi="Wingdings"/>
      </w:rPr>
    </w:lvl>
    <w:lvl w:ilvl="6" w:tplc="4BC0724E">
      <w:start w:val="1"/>
      <w:numFmt w:val="bullet"/>
      <w:lvlText w:val=""/>
      <w:lvlJc w:val="left"/>
      <w:pPr>
        <w:tabs>
          <w:tab w:val="num" w:pos="5040"/>
        </w:tabs>
        <w:ind w:left="5040" w:hanging="360"/>
      </w:pPr>
      <w:rPr>
        <w:rFonts w:ascii="Symbol" w:hAnsi="Symbol"/>
      </w:rPr>
    </w:lvl>
    <w:lvl w:ilvl="7" w:tplc="A720E05A">
      <w:start w:val="1"/>
      <w:numFmt w:val="bullet"/>
      <w:lvlText w:val="o"/>
      <w:lvlJc w:val="left"/>
      <w:pPr>
        <w:tabs>
          <w:tab w:val="num" w:pos="5760"/>
        </w:tabs>
        <w:ind w:left="5760" w:hanging="360"/>
      </w:pPr>
      <w:rPr>
        <w:rFonts w:ascii="Courier New" w:hAnsi="Courier New"/>
      </w:rPr>
    </w:lvl>
    <w:lvl w:ilvl="8" w:tplc="63EAA0C2">
      <w:start w:val="1"/>
      <w:numFmt w:val="bullet"/>
      <w:lvlText w:val=""/>
      <w:lvlJc w:val="left"/>
      <w:pPr>
        <w:tabs>
          <w:tab w:val="num" w:pos="6480"/>
        </w:tabs>
        <w:ind w:left="6480" w:hanging="360"/>
      </w:pPr>
      <w:rPr>
        <w:rFonts w:ascii="Wingdings" w:hAnsi="Wingdings"/>
      </w:rPr>
    </w:lvl>
  </w:abstractNum>
  <w:abstractNum w:abstractNumId="142">
    <w:nsid w:val="7CBE4842"/>
    <w:multiLevelType w:val="hybridMultilevel"/>
    <w:tmpl w:val="7CBE4842"/>
    <w:lvl w:ilvl="0" w:tplc="89CCC96A">
      <w:start w:val="1"/>
      <w:numFmt w:val="bullet"/>
      <w:lvlText w:val=""/>
      <w:lvlJc w:val="left"/>
      <w:pPr>
        <w:ind w:left="720" w:hanging="360"/>
      </w:pPr>
      <w:rPr>
        <w:rFonts w:ascii="Symbol" w:hAnsi="Symbol"/>
      </w:rPr>
    </w:lvl>
    <w:lvl w:ilvl="1" w:tplc="5AB2CBE6">
      <w:start w:val="1"/>
      <w:numFmt w:val="bullet"/>
      <w:lvlText w:val="o"/>
      <w:lvlJc w:val="left"/>
      <w:pPr>
        <w:tabs>
          <w:tab w:val="num" w:pos="1440"/>
        </w:tabs>
        <w:ind w:left="1440" w:hanging="360"/>
      </w:pPr>
      <w:rPr>
        <w:rFonts w:ascii="Courier New" w:hAnsi="Courier New"/>
      </w:rPr>
    </w:lvl>
    <w:lvl w:ilvl="2" w:tplc="DB2252B8">
      <w:start w:val="1"/>
      <w:numFmt w:val="bullet"/>
      <w:lvlText w:val=""/>
      <w:lvlJc w:val="left"/>
      <w:pPr>
        <w:tabs>
          <w:tab w:val="num" w:pos="2160"/>
        </w:tabs>
        <w:ind w:left="2160" w:hanging="360"/>
      </w:pPr>
      <w:rPr>
        <w:rFonts w:ascii="Wingdings" w:hAnsi="Wingdings"/>
      </w:rPr>
    </w:lvl>
    <w:lvl w:ilvl="3" w:tplc="E38030DA">
      <w:start w:val="1"/>
      <w:numFmt w:val="bullet"/>
      <w:lvlText w:val=""/>
      <w:lvlJc w:val="left"/>
      <w:pPr>
        <w:tabs>
          <w:tab w:val="num" w:pos="2880"/>
        </w:tabs>
        <w:ind w:left="2880" w:hanging="360"/>
      </w:pPr>
      <w:rPr>
        <w:rFonts w:ascii="Symbol" w:hAnsi="Symbol"/>
      </w:rPr>
    </w:lvl>
    <w:lvl w:ilvl="4" w:tplc="9ABCC96C">
      <w:start w:val="1"/>
      <w:numFmt w:val="bullet"/>
      <w:lvlText w:val="o"/>
      <w:lvlJc w:val="left"/>
      <w:pPr>
        <w:tabs>
          <w:tab w:val="num" w:pos="3600"/>
        </w:tabs>
        <w:ind w:left="3600" w:hanging="360"/>
      </w:pPr>
      <w:rPr>
        <w:rFonts w:ascii="Courier New" w:hAnsi="Courier New"/>
      </w:rPr>
    </w:lvl>
    <w:lvl w:ilvl="5" w:tplc="C096C608">
      <w:start w:val="1"/>
      <w:numFmt w:val="bullet"/>
      <w:lvlText w:val=""/>
      <w:lvlJc w:val="left"/>
      <w:pPr>
        <w:tabs>
          <w:tab w:val="num" w:pos="4320"/>
        </w:tabs>
        <w:ind w:left="4320" w:hanging="360"/>
      </w:pPr>
      <w:rPr>
        <w:rFonts w:ascii="Wingdings" w:hAnsi="Wingdings"/>
      </w:rPr>
    </w:lvl>
    <w:lvl w:ilvl="6" w:tplc="A014BDA4">
      <w:start w:val="1"/>
      <w:numFmt w:val="bullet"/>
      <w:lvlText w:val=""/>
      <w:lvlJc w:val="left"/>
      <w:pPr>
        <w:tabs>
          <w:tab w:val="num" w:pos="5040"/>
        </w:tabs>
        <w:ind w:left="5040" w:hanging="360"/>
      </w:pPr>
      <w:rPr>
        <w:rFonts w:ascii="Symbol" w:hAnsi="Symbol"/>
      </w:rPr>
    </w:lvl>
    <w:lvl w:ilvl="7" w:tplc="C1EADE88">
      <w:start w:val="1"/>
      <w:numFmt w:val="bullet"/>
      <w:lvlText w:val="o"/>
      <w:lvlJc w:val="left"/>
      <w:pPr>
        <w:tabs>
          <w:tab w:val="num" w:pos="5760"/>
        </w:tabs>
        <w:ind w:left="5760" w:hanging="360"/>
      </w:pPr>
      <w:rPr>
        <w:rFonts w:ascii="Courier New" w:hAnsi="Courier New"/>
      </w:rPr>
    </w:lvl>
    <w:lvl w:ilvl="8" w:tplc="B584074A">
      <w:start w:val="1"/>
      <w:numFmt w:val="bullet"/>
      <w:lvlText w:val=""/>
      <w:lvlJc w:val="left"/>
      <w:pPr>
        <w:tabs>
          <w:tab w:val="num" w:pos="6480"/>
        </w:tabs>
        <w:ind w:left="6480" w:hanging="360"/>
      </w:pPr>
      <w:rPr>
        <w:rFonts w:ascii="Wingdings" w:hAnsi="Wingdings"/>
      </w:rPr>
    </w:lvl>
  </w:abstractNum>
  <w:abstractNum w:abstractNumId="143">
    <w:nsid w:val="7CBE4843"/>
    <w:multiLevelType w:val="hybridMultilevel"/>
    <w:tmpl w:val="7CBE4843"/>
    <w:lvl w:ilvl="0" w:tplc="C85616B4">
      <w:start w:val="1"/>
      <w:numFmt w:val="bullet"/>
      <w:lvlText w:val=""/>
      <w:lvlJc w:val="left"/>
      <w:pPr>
        <w:ind w:left="720" w:hanging="360"/>
      </w:pPr>
      <w:rPr>
        <w:rFonts w:ascii="Symbol" w:hAnsi="Symbol"/>
      </w:rPr>
    </w:lvl>
    <w:lvl w:ilvl="1" w:tplc="3634F0D8">
      <w:start w:val="1"/>
      <w:numFmt w:val="bullet"/>
      <w:lvlText w:val="o"/>
      <w:lvlJc w:val="left"/>
      <w:pPr>
        <w:ind w:left="1440" w:hanging="360"/>
      </w:pPr>
      <w:rPr>
        <w:rFonts w:ascii="Courier New" w:hAnsi="Courier New"/>
      </w:rPr>
    </w:lvl>
    <w:lvl w:ilvl="2" w:tplc="274865E4">
      <w:start w:val="1"/>
      <w:numFmt w:val="bullet"/>
      <w:lvlText w:val=""/>
      <w:lvlJc w:val="left"/>
      <w:pPr>
        <w:tabs>
          <w:tab w:val="num" w:pos="2160"/>
        </w:tabs>
        <w:ind w:left="2160" w:hanging="360"/>
      </w:pPr>
      <w:rPr>
        <w:rFonts w:ascii="Wingdings" w:hAnsi="Wingdings"/>
      </w:rPr>
    </w:lvl>
    <w:lvl w:ilvl="3" w:tplc="65CCE32C">
      <w:start w:val="1"/>
      <w:numFmt w:val="bullet"/>
      <w:lvlText w:val=""/>
      <w:lvlJc w:val="left"/>
      <w:pPr>
        <w:tabs>
          <w:tab w:val="num" w:pos="2880"/>
        </w:tabs>
        <w:ind w:left="2880" w:hanging="360"/>
      </w:pPr>
      <w:rPr>
        <w:rFonts w:ascii="Symbol" w:hAnsi="Symbol"/>
      </w:rPr>
    </w:lvl>
    <w:lvl w:ilvl="4" w:tplc="BB901B16">
      <w:start w:val="1"/>
      <w:numFmt w:val="bullet"/>
      <w:lvlText w:val="o"/>
      <w:lvlJc w:val="left"/>
      <w:pPr>
        <w:tabs>
          <w:tab w:val="num" w:pos="3600"/>
        </w:tabs>
        <w:ind w:left="3600" w:hanging="360"/>
      </w:pPr>
      <w:rPr>
        <w:rFonts w:ascii="Courier New" w:hAnsi="Courier New"/>
      </w:rPr>
    </w:lvl>
    <w:lvl w:ilvl="5" w:tplc="69D0DFE6">
      <w:start w:val="1"/>
      <w:numFmt w:val="bullet"/>
      <w:lvlText w:val=""/>
      <w:lvlJc w:val="left"/>
      <w:pPr>
        <w:tabs>
          <w:tab w:val="num" w:pos="4320"/>
        </w:tabs>
        <w:ind w:left="4320" w:hanging="360"/>
      </w:pPr>
      <w:rPr>
        <w:rFonts w:ascii="Wingdings" w:hAnsi="Wingdings"/>
      </w:rPr>
    </w:lvl>
    <w:lvl w:ilvl="6" w:tplc="31A27B46">
      <w:start w:val="1"/>
      <w:numFmt w:val="bullet"/>
      <w:lvlText w:val=""/>
      <w:lvlJc w:val="left"/>
      <w:pPr>
        <w:tabs>
          <w:tab w:val="num" w:pos="5040"/>
        </w:tabs>
        <w:ind w:left="5040" w:hanging="360"/>
      </w:pPr>
      <w:rPr>
        <w:rFonts w:ascii="Symbol" w:hAnsi="Symbol"/>
      </w:rPr>
    </w:lvl>
    <w:lvl w:ilvl="7" w:tplc="A93CD754">
      <w:start w:val="1"/>
      <w:numFmt w:val="bullet"/>
      <w:lvlText w:val="o"/>
      <w:lvlJc w:val="left"/>
      <w:pPr>
        <w:tabs>
          <w:tab w:val="num" w:pos="5760"/>
        </w:tabs>
        <w:ind w:left="5760" w:hanging="360"/>
      </w:pPr>
      <w:rPr>
        <w:rFonts w:ascii="Courier New" w:hAnsi="Courier New"/>
      </w:rPr>
    </w:lvl>
    <w:lvl w:ilvl="8" w:tplc="6080A1CC">
      <w:start w:val="1"/>
      <w:numFmt w:val="bullet"/>
      <w:lvlText w:val=""/>
      <w:lvlJc w:val="left"/>
      <w:pPr>
        <w:tabs>
          <w:tab w:val="num" w:pos="6480"/>
        </w:tabs>
        <w:ind w:left="6480" w:hanging="360"/>
      </w:pPr>
      <w:rPr>
        <w:rFonts w:ascii="Wingdings" w:hAnsi="Wingdings"/>
      </w:rPr>
    </w:lvl>
  </w:abstractNum>
  <w:abstractNum w:abstractNumId="144">
    <w:nsid w:val="7CBE4844"/>
    <w:multiLevelType w:val="hybridMultilevel"/>
    <w:tmpl w:val="7CBE4844"/>
    <w:lvl w:ilvl="0" w:tplc="AF08403E">
      <w:start w:val="1"/>
      <w:numFmt w:val="bullet"/>
      <w:lvlText w:val=""/>
      <w:lvlJc w:val="left"/>
      <w:pPr>
        <w:ind w:left="720" w:hanging="360"/>
      </w:pPr>
      <w:rPr>
        <w:rFonts w:ascii="Symbol" w:hAnsi="Symbol"/>
      </w:rPr>
    </w:lvl>
    <w:lvl w:ilvl="1" w:tplc="F56A92FC">
      <w:start w:val="1"/>
      <w:numFmt w:val="bullet"/>
      <w:lvlText w:val="o"/>
      <w:lvlJc w:val="left"/>
      <w:pPr>
        <w:tabs>
          <w:tab w:val="num" w:pos="1440"/>
        </w:tabs>
        <w:ind w:left="1440" w:hanging="360"/>
      </w:pPr>
      <w:rPr>
        <w:rFonts w:ascii="Courier New" w:hAnsi="Courier New"/>
      </w:rPr>
    </w:lvl>
    <w:lvl w:ilvl="2" w:tplc="4D12135E">
      <w:start w:val="1"/>
      <w:numFmt w:val="bullet"/>
      <w:lvlText w:val=""/>
      <w:lvlJc w:val="left"/>
      <w:pPr>
        <w:tabs>
          <w:tab w:val="num" w:pos="2160"/>
        </w:tabs>
        <w:ind w:left="2160" w:hanging="360"/>
      </w:pPr>
      <w:rPr>
        <w:rFonts w:ascii="Wingdings" w:hAnsi="Wingdings"/>
      </w:rPr>
    </w:lvl>
    <w:lvl w:ilvl="3" w:tplc="73B4492C">
      <w:start w:val="1"/>
      <w:numFmt w:val="bullet"/>
      <w:lvlText w:val=""/>
      <w:lvlJc w:val="left"/>
      <w:pPr>
        <w:tabs>
          <w:tab w:val="num" w:pos="2880"/>
        </w:tabs>
        <w:ind w:left="2880" w:hanging="360"/>
      </w:pPr>
      <w:rPr>
        <w:rFonts w:ascii="Symbol" w:hAnsi="Symbol"/>
      </w:rPr>
    </w:lvl>
    <w:lvl w:ilvl="4" w:tplc="6974E59C">
      <w:start w:val="1"/>
      <w:numFmt w:val="bullet"/>
      <w:lvlText w:val="o"/>
      <w:lvlJc w:val="left"/>
      <w:pPr>
        <w:tabs>
          <w:tab w:val="num" w:pos="3600"/>
        </w:tabs>
        <w:ind w:left="3600" w:hanging="360"/>
      </w:pPr>
      <w:rPr>
        <w:rFonts w:ascii="Courier New" w:hAnsi="Courier New"/>
      </w:rPr>
    </w:lvl>
    <w:lvl w:ilvl="5" w:tplc="0F22CE16">
      <w:start w:val="1"/>
      <w:numFmt w:val="bullet"/>
      <w:lvlText w:val=""/>
      <w:lvlJc w:val="left"/>
      <w:pPr>
        <w:tabs>
          <w:tab w:val="num" w:pos="4320"/>
        </w:tabs>
        <w:ind w:left="4320" w:hanging="360"/>
      </w:pPr>
      <w:rPr>
        <w:rFonts w:ascii="Wingdings" w:hAnsi="Wingdings"/>
      </w:rPr>
    </w:lvl>
    <w:lvl w:ilvl="6" w:tplc="D1E495EC">
      <w:start w:val="1"/>
      <w:numFmt w:val="bullet"/>
      <w:lvlText w:val=""/>
      <w:lvlJc w:val="left"/>
      <w:pPr>
        <w:tabs>
          <w:tab w:val="num" w:pos="5040"/>
        </w:tabs>
        <w:ind w:left="5040" w:hanging="360"/>
      </w:pPr>
      <w:rPr>
        <w:rFonts w:ascii="Symbol" w:hAnsi="Symbol"/>
      </w:rPr>
    </w:lvl>
    <w:lvl w:ilvl="7" w:tplc="1C80DC16">
      <w:start w:val="1"/>
      <w:numFmt w:val="bullet"/>
      <w:lvlText w:val="o"/>
      <w:lvlJc w:val="left"/>
      <w:pPr>
        <w:tabs>
          <w:tab w:val="num" w:pos="5760"/>
        </w:tabs>
        <w:ind w:left="5760" w:hanging="360"/>
      </w:pPr>
      <w:rPr>
        <w:rFonts w:ascii="Courier New" w:hAnsi="Courier New"/>
      </w:rPr>
    </w:lvl>
    <w:lvl w:ilvl="8" w:tplc="BF3E679E">
      <w:start w:val="1"/>
      <w:numFmt w:val="bullet"/>
      <w:lvlText w:val=""/>
      <w:lvlJc w:val="left"/>
      <w:pPr>
        <w:tabs>
          <w:tab w:val="num" w:pos="6480"/>
        </w:tabs>
        <w:ind w:left="6480" w:hanging="360"/>
      </w:pPr>
      <w:rPr>
        <w:rFonts w:ascii="Wingdings" w:hAnsi="Wingdings"/>
      </w:rPr>
    </w:lvl>
  </w:abstractNum>
  <w:abstractNum w:abstractNumId="145">
    <w:nsid w:val="7CBE4845"/>
    <w:multiLevelType w:val="hybridMultilevel"/>
    <w:tmpl w:val="7CBE4845"/>
    <w:lvl w:ilvl="0" w:tplc="3FC6E46A">
      <w:start w:val="1"/>
      <w:numFmt w:val="bullet"/>
      <w:lvlText w:val=""/>
      <w:lvlJc w:val="left"/>
      <w:pPr>
        <w:ind w:left="720" w:hanging="360"/>
      </w:pPr>
      <w:rPr>
        <w:rFonts w:ascii="Symbol" w:hAnsi="Symbol"/>
      </w:rPr>
    </w:lvl>
    <w:lvl w:ilvl="1" w:tplc="581C7CC2">
      <w:start w:val="1"/>
      <w:numFmt w:val="bullet"/>
      <w:lvlText w:val="o"/>
      <w:lvlJc w:val="left"/>
      <w:pPr>
        <w:tabs>
          <w:tab w:val="num" w:pos="1440"/>
        </w:tabs>
        <w:ind w:left="1440" w:hanging="360"/>
      </w:pPr>
      <w:rPr>
        <w:rFonts w:ascii="Courier New" w:hAnsi="Courier New"/>
      </w:rPr>
    </w:lvl>
    <w:lvl w:ilvl="2" w:tplc="C0226B9C">
      <w:start w:val="1"/>
      <w:numFmt w:val="bullet"/>
      <w:lvlText w:val=""/>
      <w:lvlJc w:val="left"/>
      <w:pPr>
        <w:tabs>
          <w:tab w:val="num" w:pos="2160"/>
        </w:tabs>
        <w:ind w:left="2160" w:hanging="360"/>
      </w:pPr>
      <w:rPr>
        <w:rFonts w:ascii="Wingdings" w:hAnsi="Wingdings"/>
      </w:rPr>
    </w:lvl>
    <w:lvl w:ilvl="3" w:tplc="DE76EA10">
      <w:start w:val="1"/>
      <w:numFmt w:val="bullet"/>
      <w:lvlText w:val=""/>
      <w:lvlJc w:val="left"/>
      <w:pPr>
        <w:tabs>
          <w:tab w:val="num" w:pos="2880"/>
        </w:tabs>
        <w:ind w:left="2880" w:hanging="360"/>
      </w:pPr>
      <w:rPr>
        <w:rFonts w:ascii="Symbol" w:hAnsi="Symbol"/>
      </w:rPr>
    </w:lvl>
    <w:lvl w:ilvl="4" w:tplc="11DC8FF2">
      <w:start w:val="1"/>
      <w:numFmt w:val="bullet"/>
      <w:lvlText w:val="o"/>
      <w:lvlJc w:val="left"/>
      <w:pPr>
        <w:tabs>
          <w:tab w:val="num" w:pos="3600"/>
        </w:tabs>
        <w:ind w:left="3600" w:hanging="360"/>
      </w:pPr>
      <w:rPr>
        <w:rFonts w:ascii="Courier New" w:hAnsi="Courier New"/>
      </w:rPr>
    </w:lvl>
    <w:lvl w:ilvl="5" w:tplc="B40E2FA8">
      <w:start w:val="1"/>
      <w:numFmt w:val="bullet"/>
      <w:lvlText w:val=""/>
      <w:lvlJc w:val="left"/>
      <w:pPr>
        <w:tabs>
          <w:tab w:val="num" w:pos="4320"/>
        </w:tabs>
        <w:ind w:left="4320" w:hanging="360"/>
      </w:pPr>
      <w:rPr>
        <w:rFonts w:ascii="Wingdings" w:hAnsi="Wingdings"/>
      </w:rPr>
    </w:lvl>
    <w:lvl w:ilvl="6" w:tplc="999A52B2">
      <w:start w:val="1"/>
      <w:numFmt w:val="bullet"/>
      <w:lvlText w:val=""/>
      <w:lvlJc w:val="left"/>
      <w:pPr>
        <w:tabs>
          <w:tab w:val="num" w:pos="5040"/>
        </w:tabs>
        <w:ind w:left="5040" w:hanging="360"/>
      </w:pPr>
      <w:rPr>
        <w:rFonts w:ascii="Symbol" w:hAnsi="Symbol"/>
      </w:rPr>
    </w:lvl>
    <w:lvl w:ilvl="7" w:tplc="EF5062C4">
      <w:start w:val="1"/>
      <w:numFmt w:val="bullet"/>
      <w:lvlText w:val="o"/>
      <w:lvlJc w:val="left"/>
      <w:pPr>
        <w:tabs>
          <w:tab w:val="num" w:pos="5760"/>
        </w:tabs>
        <w:ind w:left="5760" w:hanging="360"/>
      </w:pPr>
      <w:rPr>
        <w:rFonts w:ascii="Courier New" w:hAnsi="Courier New"/>
      </w:rPr>
    </w:lvl>
    <w:lvl w:ilvl="8" w:tplc="85BAC276">
      <w:start w:val="1"/>
      <w:numFmt w:val="bullet"/>
      <w:lvlText w:val=""/>
      <w:lvlJc w:val="left"/>
      <w:pPr>
        <w:tabs>
          <w:tab w:val="num" w:pos="6480"/>
        </w:tabs>
        <w:ind w:left="6480" w:hanging="360"/>
      </w:pPr>
      <w:rPr>
        <w:rFonts w:ascii="Wingdings" w:hAnsi="Wingdings"/>
      </w:rPr>
    </w:lvl>
  </w:abstractNum>
  <w:abstractNum w:abstractNumId="146">
    <w:nsid w:val="7CBE4846"/>
    <w:multiLevelType w:val="hybridMultilevel"/>
    <w:tmpl w:val="7CBE4846"/>
    <w:lvl w:ilvl="0" w:tplc="4E464CCE">
      <w:start w:val="1"/>
      <w:numFmt w:val="bullet"/>
      <w:lvlText w:val=""/>
      <w:lvlJc w:val="left"/>
      <w:pPr>
        <w:ind w:left="720" w:hanging="360"/>
      </w:pPr>
      <w:rPr>
        <w:rFonts w:ascii="Symbol" w:hAnsi="Symbol"/>
      </w:rPr>
    </w:lvl>
    <w:lvl w:ilvl="1" w:tplc="08EC9F58">
      <w:start w:val="1"/>
      <w:numFmt w:val="bullet"/>
      <w:lvlText w:val="o"/>
      <w:lvlJc w:val="left"/>
      <w:pPr>
        <w:tabs>
          <w:tab w:val="num" w:pos="1440"/>
        </w:tabs>
        <w:ind w:left="1440" w:hanging="360"/>
      </w:pPr>
      <w:rPr>
        <w:rFonts w:ascii="Courier New" w:hAnsi="Courier New"/>
      </w:rPr>
    </w:lvl>
    <w:lvl w:ilvl="2" w:tplc="81A8943C">
      <w:start w:val="1"/>
      <w:numFmt w:val="bullet"/>
      <w:lvlText w:val=""/>
      <w:lvlJc w:val="left"/>
      <w:pPr>
        <w:tabs>
          <w:tab w:val="num" w:pos="2160"/>
        </w:tabs>
        <w:ind w:left="2160" w:hanging="360"/>
      </w:pPr>
      <w:rPr>
        <w:rFonts w:ascii="Wingdings" w:hAnsi="Wingdings"/>
      </w:rPr>
    </w:lvl>
    <w:lvl w:ilvl="3" w:tplc="3DB6D18A">
      <w:start w:val="1"/>
      <w:numFmt w:val="bullet"/>
      <w:lvlText w:val=""/>
      <w:lvlJc w:val="left"/>
      <w:pPr>
        <w:tabs>
          <w:tab w:val="num" w:pos="2880"/>
        </w:tabs>
        <w:ind w:left="2880" w:hanging="360"/>
      </w:pPr>
      <w:rPr>
        <w:rFonts w:ascii="Symbol" w:hAnsi="Symbol"/>
      </w:rPr>
    </w:lvl>
    <w:lvl w:ilvl="4" w:tplc="27486350">
      <w:start w:val="1"/>
      <w:numFmt w:val="bullet"/>
      <w:lvlText w:val="o"/>
      <w:lvlJc w:val="left"/>
      <w:pPr>
        <w:tabs>
          <w:tab w:val="num" w:pos="3600"/>
        </w:tabs>
        <w:ind w:left="3600" w:hanging="360"/>
      </w:pPr>
      <w:rPr>
        <w:rFonts w:ascii="Courier New" w:hAnsi="Courier New"/>
      </w:rPr>
    </w:lvl>
    <w:lvl w:ilvl="5" w:tplc="7610DAE2">
      <w:start w:val="1"/>
      <w:numFmt w:val="bullet"/>
      <w:lvlText w:val=""/>
      <w:lvlJc w:val="left"/>
      <w:pPr>
        <w:tabs>
          <w:tab w:val="num" w:pos="4320"/>
        </w:tabs>
        <w:ind w:left="4320" w:hanging="360"/>
      </w:pPr>
      <w:rPr>
        <w:rFonts w:ascii="Wingdings" w:hAnsi="Wingdings"/>
      </w:rPr>
    </w:lvl>
    <w:lvl w:ilvl="6" w:tplc="8A3EFB1A">
      <w:start w:val="1"/>
      <w:numFmt w:val="bullet"/>
      <w:lvlText w:val=""/>
      <w:lvlJc w:val="left"/>
      <w:pPr>
        <w:tabs>
          <w:tab w:val="num" w:pos="5040"/>
        </w:tabs>
        <w:ind w:left="5040" w:hanging="360"/>
      </w:pPr>
      <w:rPr>
        <w:rFonts w:ascii="Symbol" w:hAnsi="Symbol"/>
      </w:rPr>
    </w:lvl>
    <w:lvl w:ilvl="7" w:tplc="A508C7BC">
      <w:start w:val="1"/>
      <w:numFmt w:val="bullet"/>
      <w:lvlText w:val="o"/>
      <w:lvlJc w:val="left"/>
      <w:pPr>
        <w:tabs>
          <w:tab w:val="num" w:pos="5760"/>
        </w:tabs>
        <w:ind w:left="5760" w:hanging="360"/>
      </w:pPr>
      <w:rPr>
        <w:rFonts w:ascii="Courier New" w:hAnsi="Courier New"/>
      </w:rPr>
    </w:lvl>
    <w:lvl w:ilvl="8" w:tplc="FD4E52B2">
      <w:start w:val="1"/>
      <w:numFmt w:val="bullet"/>
      <w:lvlText w:val=""/>
      <w:lvlJc w:val="left"/>
      <w:pPr>
        <w:tabs>
          <w:tab w:val="num" w:pos="6480"/>
        </w:tabs>
        <w:ind w:left="6480" w:hanging="360"/>
      </w:pPr>
      <w:rPr>
        <w:rFonts w:ascii="Wingdings" w:hAnsi="Wingdings"/>
      </w:rPr>
    </w:lvl>
  </w:abstractNum>
  <w:abstractNum w:abstractNumId="147">
    <w:nsid w:val="7CBE4847"/>
    <w:multiLevelType w:val="hybridMultilevel"/>
    <w:tmpl w:val="7CBE4847"/>
    <w:lvl w:ilvl="0" w:tplc="9B20C692">
      <w:start w:val="1"/>
      <w:numFmt w:val="bullet"/>
      <w:lvlText w:val=""/>
      <w:lvlJc w:val="left"/>
      <w:pPr>
        <w:ind w:left="720" w:hanging="360"/>
      </w:pPr>
      <w:rPr>
        <w:rFonts w:ascii="Symbol" w:hAnsi="Symbol"/>
      </w:rPr>
    </w:lvl>
    <w:lvl w:ilvl="1" w:tplc="5A5CED8A">
      <w:start w:val="1"/>
      <w:numFmt w:val="bullet"/>
      <w:lvlText w:val="o"/>
      <w:lvlJc w:val="left"/>
      <w:pPr>
        <w:ind w:left="1440" w:hanging="360"/>
      </w:pPr>
      <w:rPr>
        <w:rFonts w:ascii="Courier New" w:hAnsi="Courier New"/>
      </w:rPr>
    </w:lvl>
    <w:lvl w:ilvl="2" w:tplc="82021F06">
      <w:start w:val="1"/>
      <w:numFmt w:val="bullet"/>
      <w:lvlText w:val=""/>
      <w:lvlJc w:val="left"/>
      <w:pPr>
        <w:tabs>
          <w:tab w:val="num" w:pos="2160"/>
        </w:tabs>
        <w:ind w:left="2160" w:hanging="360"/>
      </w:pPr>
      <w:rPr>
        <w:rFonts w:ascii="Wingdings" w:hAnsi="Wingdings"/>
      </w:rPr>
    </w:lvl>
    <w:lvl w:ilvl="3" w:tplc="84C04E94">
      <w:start w:val="1"/>
      <w:numFmt w:val="bullet"/>
      <w:lvlText w:val=""/>
      <w:lvlJc w:val="left"/>
      <w:pPr>
        <w:tabs>
          <w:tab w:val="num" w:pos="2880"/>
        </w:tabs>
        <w:ind w:left="2880" w:hanging="360"/>
      </w:pPr>
      <w:rPr>
        <w:rFonts w:ascii="Symbol" w:hAnsi="Symbol"/>
      </w:rPr>
    </w:lvl>
    <w:lvl w:ilvl="4" w:tplc="F21E3114">
      <w:start w:val="1"/>
      <w:numFmt w:val="bullet"/>
      <w:lvlText w:val="o"/>
      <w:lvlJc w:val="left"/>
      <w:pPr>
        <w:tabs>
          <w:tab w:val="num" w:pos="3600"/>
        </w:tabs>
        <w:ind w:left="3600" w:hanging="360"/>
      </w:pPr>
      <w:rPr>
        <w:rFonts w:ascii="Courier New" w:hAnsi="Courier New"/>
      </w:rPr>
    </w:lvl>
    <w:lvl w:ilvl="5" w:tplc="51CC8EA6">
      <w:start w:val="1"/>
      <w:numFmt w:val="bullet"/>
      <w:lvlText w:val=""/>
      <w:lvlJc w:val="left"/>
      <w:pPr>
        <w:tabs>
          <w:tab w:val="num" w:pos="4320"/>
        </w:tabs>
        <w:ind w:left="4320" w:hanging="360"/>
      </w:pPr>
      <w:rPr>
        <w:rFonts w:ascii="Wingdings" w:hAnsi="Wingdings"/>
      </w:rPr>
    </w:lvl>
    <w:lvl w:ilvl="6" w:tplc="F1F25220">
      <w:start w:val="1"/>
      <w:numFmt w:val="bullet"/>
      <w:lvlText w:val=""/>
      <w:lvlJc w:val="left"/>
      <w:pPr>
        <w:tabs>
          <w:tab w:val="num" w:pos="5040"/>
        </w:tabs>
        <w:ind w:left="5040" w:hanging="360"/>
      </w:pPr>
      <w:rPr>
        <w:rFonts w:ascii="Symbol" w:hAnsi="Symbol"/>
      </w:rPr>
    </w:lvl>
    <w:lvl w:ilvl="7" w:tplc="1F42A156">
      <w:start w:val="1"/>
      <w:numFmt w:val="bullet"/>
      <w:lvlText w:val="o"/>
      <w:lvlJc w:val="left"/>
      <w:pPr>
        <w:tabs>
          <w:tab w:val="num" w:pos="5760"/>
        </w:tabs>
        <w:ind w:left="5760" w:hanging="360"/>
      </w:pPr>
      <w:rPr>
        <w:rFonts w:ascii="Courier New" w:hAnsi="Courier New"/>
      </w:rPr>
    </w:lvl>
    <w:lvl w:ilvl="8" w:tplc="CEC26746">
      <w:start w:val="1"/>
      <w:numFmt w:val="bullet"/>
      <w:lvlText w:val=""/>
      <w:lvlJc w:val="left"/>
      <w:pPr>
        <w:tabs>
          <w:tab w:val="num" w:pos="6480"/>
        </w:tabs>
        <w:ind w:left="6480" w:hanging="360"/>
      </w:pPr>
      <w:rPr>
        <w:rFonts w:ascii="Wingdings" w:hAnsi="Wingdings"/>
      </w:rPr>
    </w:lvl>
  </w:abstractNum>
  <w:abstractNum w:abstractNumId="148">
    <w:nsid w:val="7CBE4848"/>
    <w:multiLevelType w:val="hybridMultilevel"/>
    <w:tmpl w:val="7CBE4848"/>
    <w:lvl w:ilvl="0" w:tplc="5A58471A">
      <w:start w:val="1"/>
      <w:numFmt w:val="bullet"/>
      <w:lvlText w:val=""/>
      <w:lvlJc w:val="left"/>
      <w:pPr>
        <w:ind w:left="720" w:hanging="360"/>
      </w:pPr>
      <w:rPr>
        <w:rFonts w:ascii="Symbol" w:hAnsi="Symbol"/>
      </w:rPr>
    </w:lvl>
    <w:lvl w:ilvl="1" w:tplc="0DA8250C">
      <w:start w:val="1"/>
      <w:numFmt w:val="bullet"/>
      <w:lvlText w:val="o"/>
      <w:lvlJc w:val="left"/>
      <w:pPr>
        <w:ind w:left="1440" w:hanging="360"/>
      </w:pPr>
      <w:rPr>
        <w:rFonts w:ascii="Courier New" w:hAnsi="Courier New"/>
      </w:rPr>
    </w:lvl>
    <w:lvl w:ilvl="2" w:tplc="C64A88C4">
      <w:start w:val="1"/>
      <w:numFmt w:val="bullet"/>
      <w:lvlText w:val=""/>
      <w:lvlJc w:val="left"/>
      <w:pPr>
        <w:tabs>
          <w:tab w:val="num" w:pos="2160"/>
        </w:tabs>
        <w:ind w:left="2160" w:hanging="360"/>
      </w:pPr>
      <w:rPr>
        <w:rFonts w:ascii="Wingdings" w:hAnsi="Wingdings"/>
      </w:rPr>
    </w:lvl>
    <w:lvl w:ilvl="3" w:tplc="2C28778E">
      <w:start w:val="1"/>
      <w:numFmt w:val="bullet"/>
      <w:lvlText w:val=""/>
      <w:lvlJc w:val="left"/>
      <w:pPr>
        <w:tabs>
          <w:tab w:val="num" w:pos="2880"/>
        </w:tabs>
        <w:ind w:left="2880" w:hanging="360"/>
      </w:pPr>
      <w:rPr>
        <w:rFonts w:ascii="Symbol" w:hAnsi="Symbol"/>
      </w:rPr>
    </w:lvl>
    <w:lvl w:ilvl="4" w:tplc="F02EDCDE">
      <w:start w:val="1"/>
      <w:numFmt w:val="bullet"/>
      <w:lvlText w:val="o"/>
      <w:lvlJc w:val="left"/>
      <w:pPr>
        <w:tabs>
          <w:tab w:val="num" w:pos="3600"/>
        </w:tabs>
        <w:ind w:left="3600" w:hanging="360"/>
      </w:pPr>
      <w:rPr>
        <w:rFonts w:ascii="Courier New" w:hAnsi="Courier New"/>
      </w:rPr>
    </w:lvl>
    <w:lvl w:ilvl="5" w:tplc="F352544A">
      <w:start w:val="1"/>
      <w:numFmt w:val="bullet"/>
      <w:lvlText w:val=""/>
      <w:lvlJc w:val="left"/>
      <w:pPr>
        <w:tabs>
          <w:tab w:val="num" w:pos="4320"/>
        </w:tabs>
        <w:ind w:left="4320" w:hanging="360"/>
      </w:pPr>
      <w:rPr>
        <w:rFonts w:ascii="Wingdings" w:hAnsi="Wingdings"/>
      </w:rPr>
    </w:lvl>
    <w:lvl w:ilvl="6" w:tplc="FEE656B2">
      <w:start w:val="1"/>
      <w:numFmt w:val="bullet"/>
      <w:lvlText w:val=""/>
      <w:lvlJc w:val="left"/>
      <w:pPr>
        <w:tabs>
          <w:tab w:val="num" w:pos="5040"/>
        </w:tabs>
        <w:ind w:left="5040" w:hanging="360"/>
      </w:pPr>
      <w:rPr>
        <w:rFonts w:ascii="Symbol" w:hAnsi="Symbol"/>
      </w:rPr>
    </w:lvl>
    <w:lvl w:ilvl="7" w:tplc="57442D84">
      <w:start w:val="1"/>
      <w:numFmt w:val="bullet"/>
      <w:lvlText w:val="o"/>
      <w:lvlJc w:val="left"/>
      <w:pPr>
        <w:tabs>
          <w:tab w:val="num" w:pos="5760"/>
        </w:tabs>
        <w:ind w:left="5760" w:hanging="360"/>
      </w:pPr>
      <w:rPr>
        <w:rFonts w:ascii="Courier New" w:hAnsi="Courier New"/>
      </w:rPr>
    </w:lvl>
    <w:lvl w:ilvl="8" w:tplc="84064C4E">
      <w:start w:val="1"/>
      <w:numFmt w:val="bullet"/>
      <w:lvlText w:val=""/>
      <w:lvlJc w:val="left"/>
      <w:pPr>
        <w:tabs>
          <w:tab w:val="num" w:pos="6480"/>
        </w:tabs>
        <w:ind w:left="6480" w:hanging="360"/>
      </w:pPr>
      <w:rPr>
        <w:rFonts w:ascii="Wingdings" w:hAnsi="Wingdings"/>
      </w:rPr>
    </w:lvl>
  </w:abstractNum>
  <w:abstractNum w:abstractNumId="149">
    <w:nsid w:val="7CBE4849"/>
    <w:multiLevelType w:val="hybridMultilevel"/>
    <w:tmpl w:val="7CBE4849"/>
    <w:lvl w:ilvl="0" w:tplc="C88E62A6">
      <w:start w:val="1"/>
      <w:numFmt w:val="bullet"/>
      <w:lvlText w:val=""/>
      <w:lvlJc w:val="left"/>
      <w:pPr>
        <w:ind w:left="720" w:hanging="360"/>
      </w:pPr>
      <w:rPr>
        <w:rFonts w:ascii="Symbol" w:hAnsi="Symbol"/>
      </w:rPr>
    </w:lvl>
    <w:lvl w:ilvl="1" w:tplc="131A41EC">
      <w:start w:val="1"/>
      <w:numFmt w:val="bullet"/>
      <w:lvlText w:val="o"/>
      <w:lvlJc w:val="left"/>
      <w:pPr>
        <w:tabs>
          <w:tab w:val="num" w:pos="1440"/>
        </w:tabs>
        <w:ind w:left="1440" w:hanging="360"/>
      </w:pPr>
      <w:rPr>
        <w:rFonts w:ascii="Courier New" w:hAnsi="Courier New"/>
      </w:rPr>
    </w:lvl>
    <w:lvl w:ilvl="2" w:tplc="8BFE31CA">
      <w:start w:val="1"/>
      <w:numFmt w:val="bullet"/>
      <w:lvlText w:val=""/>
      <w:lvlJc w:val="left"/>
      <w:pPr>
        <w:tabs>
          <w:tab w:val="num" w:pos="2160"/>
        </w:tabs>
        <w:ind w:left="2160" w:hanging="360"/>
      </w:pPr>
      <w:rPr>
        <w:rFonts w:ascii="Wingdings" w:hAnsi="Wingdings"/>
      </w:rPr>
    </w:lvl>
    <w:lvl w:ilvl="3" w:tplc="6FA80084">
      <w:start w:val="1"/>
      <w:numFmt w:val="bullet"/>
      <w:lvlText w:val=""/>
      <w:lvlJc w:val="left"/>
      <w:pPr>
        <w:tabs>
          <w:tab w:val="num" w:pos="2880"/>
        </w:tabs>
        <w:ind w:left="2880" w:hanging="360"/>
      </w:pPr>
      <w:rPr>
        <w:rFonts w:ascii="Symbol" w:hAnsi="Symbol"/>
      </w:rPr>
    </w:lvl>
    <w:lvl w:ilvl="4" w:tplc="3B5A543C">
      <w:start w:val="1"/>
      <w:numFmt w:val="bullet"/>
      <w:lvlText w:val="o"/>
      <w:lvlJc w:val="left"/>
      <w:pPr>
        <w:tabs>
          <w:tab w:val="num" w:pos="3600"/>
        </w:tabs>
        <w:ind w:left="3600" w:hanging="360"/>
      </w:pPr>
      <w:rPr>
        <w:rFonts w:ascii="Courier New" w:hAnsi="Courier New"/>
      </w:rPr>
    </w:lvl>
    <w:lvl w:ilvl="5" w:tplc="09E84CB0">
      <w:start w:val="1"/>
      <w:numFmt w:val="bullet"/>
      <w:lvlText w:val=""/>
      <w:lvlJc w:val="left"/>
      <w:pPr>
        <w:tabs>
          <w:tab w:val="num" w:pos="4320"/>
        </w:tabs>
        <w:ind w:left="4320" w:hanging="360"/>
      </w:pPr>
      <w:rPr>
        <w:rFonts w:ascii="Wingdings" w:hAnsi="Wingdings"/>
      </w:rPr>
    </w:lvl>
    <w:lvl w:ilvl="6" w:tplc="81E0D058">
      <w:start w:val="1"/>
      <w:numFmt w:val="bullet"/>
      <w:lvlText w:val=""/>
      <w:lvlJc w:val="left"/>
      <w:pPr>
        <w:tabs>
          <w:tab w:val="num" w:pos="5040"/>
        </w:tabs>
        <w:ind w:left="5040" w:hanging="360"/>
      </w:pPr>
      <w:rPr>
        <w:rFonts w:ascii="Symbol" w:hAnsi="Symbol"/>
      </w:rPr>
    </w:lvl>
    <w:lvl w:ilvl="7" w:tplc="3D68150E">
      <w:start w:val="1"/>
      <w:numFmt w:val="bullet"/>
      <w:lvlText w:val="o"/>
      <w:lvlJc w:val="left"/>
      <w:pPr>
        <w:tabs>
          <w:tab w:val="num" w:pos="5760"/>
        </w:tabs>
        <w:ind w:left="5760" w:hanging="360"/>
      </w:pPr>
      <w:rPr>
        <w:rFonts w:ascii="Courier New" w:hAnsi="Courier New"/>
      </w:rPr>
    </w:lvl>
    <w:lvl w:ilvl="8" w:tplc="2F8A5086">
      <w:start w:val="1"/>
      <w:numFmt w:val="bullet"/>
      <w:lvlText w:val=""/>
      <w:lvlJc w:val="left"/>
      <w:pPr>
        <w:tabs>
          <w:tab w:val="num" w:pos="6480"/>
        </w:tabs>
        <w:ind w:left="6480" w:hanging="360"/>
      </w:pPr>
      <w:rPr>
        <w:rFonts w:ascii="Wingdings" w:hAnsi="Wingdings"/>
      </w:rPr>
    </w:lvl>
  </w:abstractNum>
  <w:abstractNum w:abstractNumId="150">
    <w:nsid w:val="7CBE484A"/>
    <w:multiLevelType w:val="hybridMultilevel"/>
    <w:tmpl w:val="7CBE484A"/>
    <w:lvl w:ilvl="0" w:tplc="EB3C1CF8">
      <w:start w:val="1"/>
      <w:numFmt w:val="bullet"/>
      <w:lvlText w:val=""/>
      <w:lvlJc w:val="left"/>
      <w:pPr>
        <w:ind w:left="720" w:hanging="360"/>
      </w:pPr>
      <w:rPr>
        <w:rFonts w:ascii="Symbol" w:hAnsi="Symbol"/>
      </w:rPr>
    </w:lvl>
    <w:lvl w:ilvl="1" w:tplc="E0269180">
      <w:start w:val="1"/>
      <w:numFmt w:val="bullet"/>
      <w:lvlText w:val="o"/>
      <w:lvlJc w:val="left"/>
      <w:pPr>
        <w:ind w:left="1440" w:hanging="360"/>
      </w:pPr>
      <w:rPr>
        <w:rFonts w:ascii="Courier New" w:hAnsi="Courier New"/>
      </w:rPr>
    </w:lvl>
    <w:lvl w:ilvl="2" w:tplc="445CD796">
      <w:start w:val="1"/>
      <w:numFmt w:val="bullet"/>
      <w:lvlText w:val=""/>
      <w:lvlJc w:val="left"/>
      <w:pPr>
        <w:tabs>
          <w:tab w:val="num" w:pos="2160"/>
        </w:tabs>
        <w:ind w:left="2160" w:hanging="360"/>
      </w:pPr>
      <w:rPr>
        <w:rFonts w:ascii="Wingdings" w:hAnsi="Wingdings"/>
      </w:rPr>
    </w:lvl>
    <w:lvl w:ilvl="3" w:tplc="1914616A">
      <w:start w:val="1"/>
      <w:numFmt w:val="bullet"/>
      <w:lvlText w:val=""/>
      <w:lvlJc w:val="left"/>
      <w:pPr>
        <w:tabs>
          <w:tab w:val="num" w:pos="2880"/>
        </w:tabs>
        <w:ind w:left="2880" w:hanging="360"/>
      </w:pPr>
      <w:rPr>
        <w:rFonts w:ascii="Symbol" w:hAnsi="Symbol"/>
      </w:rPr>
    </w:lvl>
    <w:lvl w:ilvl="4" w:tplc="7610E8E2">
      <w:start w:val="1"/>
      <w:numFmt w:val="bullet"/>
      <w:lvlText w:val="o"/>
      <w:lvlJc w:val="left"/>
      <w:pPr>
        <w:tabs>
          <w:tab w:val="num" w:pos="3600"/>
        </w:tabs>
        <w:ind w:left="3600" w:hanging="360"/>
      </w:pPr>
      <w:rPr>
        <w:rFonts w:ascii="Courier New" w:hAnsi="Courier New"/>
      </w:rPr>
    </w:lvl>
    <w:lvl w:ilvl="5" w:tplc="B8CAC5FC">
      <w:start w:val="1"/>
      <w:numFmt w:val="bullet"/>
      <w:lvlText w:val=""/>
      <w:lvlJc w:val="left"/>
      <w:pPr>
        <w:tabs>
          <w:tab w:val="num" w:pos="4320"/>
        </w:tabs>
        <w:ind w:left="4320" w:hanging="360"/>
      </w:pPr>
      <w:rPr>
        <w:rFonts w:ascii="Wingdings" w:hAnsi="Wingdings"/>
      </w:rPr>
    </w:lvl>
    <w:lvl w:ilvl="6" w:tplc="CF161F6A">
      <w:start w:val="1"/>
      <w:numFmt w:val="bullet"/>
      <w:lvlText w:val=""/>
      <w:lvlJc w:val="left"/>
      <w:pPr>
        <w:tabs>
          <w:tab w:val="num" w:pos="5040"/>
        </w:tabs>
        <w:ind w:left="5040" w:hanging="360"/>
      </w:pPr>
      <w:rPr>
        <w:rFonts w:ascii="Symbol" w:hAnsi="Symbol"/>
      </w:rPr>
    </w:lvl>
    <w:lvl w:ilvl="7" w:tplc="8BB87E70">
      <w:start w:val="1"/>
      <w:numFmt w:val="bullet"/>
      <w:lvlText w:val="o"/>
      <w:lvlJc w:val="left"/>
      <w:pPr>
        <w:tabs>
          <w:tab w:val="num" w:pos="5760"/>
        </w:tabs>
        <w:ind w:left="5760" w:hanging="360"/>
      </w:pPr>
      <w:rPr>
        <w:rFonts w:ascii="Courier New" w:hAnsi="Courier New"/>
      </w:rPr>
    </w:lvl>
    <w:lvl w:ilvl="8" w:tplc="F17E2E2E">
      <w:start w:val="1"/>
      <w:numFmt w:val="bullet"/>
      <w:lvlText w:val=""/>
      <w:lvlJc w:val="left"/>
      <w:pPr>
        <w:tabs>
          <w:tab w:val="num" w:pos="6480"/>
        </w:tabs>
        <w:ind w:left="6480" w:hanging="360"/>
      </w:pPr>
      <w:rPr>
        <w:rFonts w:ascii="Wingdings" w:hAnsi="Wingdings"/>
      </w:rPr>
    </w:lvl>
  </w:abstractNum>
  <w:abstractNum w:abstractNumId="151">
    <w:nsid w:val="7CBE484B"/>
    <w:multiLevelType w:val="hybridMultilevel"/>
    <w:tmpl w:val="7CBE484B"/>
    <w:lvl w:ilvl="0" w:tplc="AEF697FE">
      <w:start w:val="1"/>
      <w:numFmt w:val="bullet"/>
      <w:lvlText w:val=""/>
      <w:lvlJc w:val="left"/>
      <w:pPr>
        <w:ind w:left="720" w:hanging="360"/>
      </w:pPr>
      <w:rPr>
        <w:rFonts w:ascii="Symbol" w:hAnsi="Symbol"/>
      </w:rPr>
    </w:lvl>
    <w:lvl w:ilvl="1" w:tplc="73BA488E">
      <w:start w:val="1"/>
      <w:numFmt w:val="bullet"/>
      <w:lvlText w:val="o"/>
      <w:lvlJc w:val="left"/>
      <w:pPr>
        <w:tabs>
          <w:tab w:val="num" w:pos="1440"/>
        </w:tabs>
        <w:ind w:left="1440" w:hanging="360"/>
      </w:pPr>
      <w:rPr>
        <w:rFonts w:ascii="Courier New" w:hAnsi="Courier New"/>
      </w:rPr>
    </w:lvl>
    <w:lvl w:ilvl="2" w:tplc="033A2D4C">
      <w:start w:val="1"/>
      <w:numFmt w:val="bullet"/>
      <w:lvlText w:val=""/>
      <w:lvlJc w:val="left"/>
      <w:pPr>
        <w:tabs>
          <w:tab w:val="num" w:pos="2160"/>
        </w:tabs>
        <w:ind w:left="2160" w:hanging="360"/>
      </w:pPr>
      <w:rPr>
        <w:rFonts w:ascii="Wingdings" w:hAnsi="Wingdings"/>
      </w:rPr>
    </w:lvl>
    <w:lvl w:ilvl="3" w:tplc="293E7D34">
      <w:start w:val="1"/>
      <w:numFmt w:val="bullet"/>
      <w:lvlText w:val=""/>
      <w:lvlJc w:val="left"/>
      <w:pPr>
        <w:tabs>
          <w:tab w:val="num" w:pos="2880"/>
        </w:tabs>
        <w:ind w:left="2880" w:hanging="360"/>
      </w:pPr>
      <w:rPr>
        <w:rFonts w:ascii="Symbol" w:hAnsi="Symbol"/>
      </w:rPr>
    </w:lvl>
    <w:lvl w:ilvl="4" w:tplc="B156BDEA">
      <w:start w:val="1"/>
      <w:numFmt w:val="bullet"/>
      <w:lvlText w:val="o"/>
      <w:lvlJc w:val="left"/>
      <w:pPr>
        <w:tabs>
          <w:tab w:val="num" w:pos="3600"/>
        </w:tabs>
        <w:ind w:left="3600" w:hanging="360"/>
      </w:pPr>
      <w:rPr>
        <w:rFonts w:ascii="Courier New" w:hAnsi="Courier New"/>
      </w:rPr>
    </w:lvl>
    <w:lvl w:ilvl="5" w:tplc="36687B24">
      <w:start w:val="1"/>
      <w:numFmt w:val="bullet"/>
      <w:lvlText w:val=""/>
      <w:lvlJc w:val="left"/>
      <w:pPr>
        <w:tabs>
          <w:tab w:val="num" w:pos="4320"/>
        </w:tabs>
        <w:ind w:left="4320" w:hanging="360"/>
      </w:pPr>
      <w:rPr>
        <w:rFonts w:ascii="Wingdings" w:hAnsi="Wingdings"/>
      </w:rPr>
    </w:lvl>
    <w:lvl w:ilvl="6" w:tplc="815071E4">
      <w:start w:val="1"/>
      <w:numFmt w:val="bullet"/>
      <w:lvlText w:val=""/>
      <w:lvlJc w:val="left"/>
      <w:pPr>
        <w:tabs>
          <w:tab w:val="num" w:pos="5040"/>
        </w:tabs>
        <w:ind w:left="5040" w:hanging="360"/>
      </w:pPr>
      <w:rPr>
        <w:rFonts w:ascii="Symbol" w:hAnsi="Symbol"/>
      </w:rPr>
    </w:lvl>
    <w:lvl w:ilvl="7" w:tplc="AC7C9BEE">
      <w:start w:val="1"/>
      <w:numFmt w:val="bullet"/>
      <w:lvlText w:val="o"/>
      <w:lvlJc w:val="left"/>
      <w:pPr>
        <w:tabs>
          <w:tab w:val="num" w:pos="5760"/>
        </w:tabs>
        <w:ind w:left="5760" w:hanging="360"/>
      </w:pPr>
      <w:rPr>
        <w:rFonts w:ascii="Courier New" w:hAnsi="Courier New"/>
      </w:rPr>
    </w:lvl>
    <w:lvl w:ilvl="8" w:tplc="88A2438A">
      <w:start w:val="1"/>
      <w:numFmt w:val="bullet"/>
      <w:lvlText w:val=""/>
      <w:lvlJc w:val="left"/>
      <w:pPr>
        <w:tabs>
          <w:tab w:val="num" w:pos="6480"/>
        </w:tabs>
        <w:ind w:left="6480" w:hanging="360"/>
      </w:pPr>
      <w:rPr>
        <w:rFonts w:ascii="Wingdings" w:hAnsi="Wingdings"/>
      </w:rPr>
    </w:lvl>
  </w:abstractNum>
  <w:abstractNum w:abstractNumId="152">
    <w:nsid w:val="7CBE484C"/>
    <w:multiLevelType w:val="hybridMultilevel"/>
    <w:tmpl w:val="7CBE484C"/>
    <w:lvl w:ilvl="0" w:tplc="D54A2B9C">
      <w:start w:val="1"/>
      <w:numFmt w:val="bullet"/>
      <w:lvlText w:val=""/>
      <w:lvlJc w:val="left"/>
      <w:pPr>
        <w:ind w:left="720" w:hanging="360"/>
      </w:pPr>
      <w:rPr>
        <w:rFonts w:ascii="Symbol" w:hAnsi="Symbol"/>
      </w:rPr>
    </w:lvl>
    <w:lvl w:ilvl="1" w:tplc="8F4E1A32">
      <w:start w:val="1"/>
      <w:numFmt w:val="bullet"/>
      <w:lvlText w:val="o"/>
      <w:lvlJc w:val="left"/>
      <w:pPr>
        <w:tabs>
          <w:tab w:val="num" w:pos="1440"/>
        </w:tabs>
        <w:ind w:left="1440" w:hanging="360"/>
      </w:pPr>
      <w:rPr>
        <w:rFonts w:ascii="Courier New" w:hAnsi="Courier New"/>
      </w:rPr>
    </w:lvl>
    <w:lvl w:ilvl="2" w:tplc="2FD68A96">
      <w:start w:val="1"/>
      <w:numFmt w:val="bullet"/>
      <w:lvlText w:val=""/>
      <w:lvlJc w:val="left"/>
      <w:pPr>
        <w:tabs>
          <w:tab w:val="num" w:pos="2160"/>
        </w:tabs>
        <w:ind w:left="2160" w:hanging="360"/>
      </w:pPr>
      <w:rPr>
        <w:rFonts w:ascii="Wingdings" w:hAnsi="Wingdings"/>
      </w:rPr>
    </w:lvl>
    <w:lvl w:ilvl="3" w:tplc="11787CB2">
      <w:start w:val="1"/>
      <w:numFmt w:val="bullet"/>
      <w:lvlText w:val=""/>
      <w:lvlJc w:val="left"/>
      <w:pPr>
        <w:tabs>
          <w:tab w:val="num" w:pos="2880"/>
        </w:tabs>
        <w:ind w:left="2880" w:hanging="360"/>
      </w:pPr>
      <w:rPr>
        <w:rFonts w:ascii="Symbol" w:hAnsi="Symbol"/>
      </w:rPr>
    </w:lvl>
    <w:lvl w:ilvl="4" w:tplc="15548E16">
      <w:start w:val="1"/>
      <w:numFmt w:val="bullet"/>
      <w:lvlText w:val="o"/>
      <w:lvlJc w:val="left"/>
      <w:pPr>
        <w:tabs>
          <w:tab w:val="num" w:pos="3600"/>
        </w:tabs>
        <w:ind w:left="3600" w:hanging="360"/>
      </w:pPr>
      <w:rPr>
        <w:rFonts w:ascii="Courier New" w:hAnsi="Courier New"/>
      </w:rPr>
    </w:lvl>
    <w:lvl w:ilvl="5" w:tplc="8ABE2176">
      <w:start w:val="1"/>
      <w:numFmt w:val="bullet"/>
      <w:lvlText w:val=""/>
      <w:lvlJc w:val="left"/>
      <w:pPr>
        <w:tabs>
          <w:tab w:val="num" w:pos="4320"/>
        </w:tabs>
        <w:ind w:left="4320" w:hanging="360"/>
      </w:pPr>
      <w:rPr>
        <w:rFonts w:ascii="Wingdings" w:hAnsi="Wingdings"/>
      </w:rPr>
    </w:lvl>
    <w:lvl w:ilvl="6" w:tplc="179E8AEA">
      <w:start w:val="1"/>
      <w:numFmt w:val="bullet"/>
      <w:lvlText w:val=""/>
      <w:lvlJc w:val="left"/>
      <w:pPr>
        <w:tabs>
          <w:tab w:val="num" w:pos="5040"/>
        </w:tabs>
        <w:ind w:left="5040" w:hanging="360"/>
      </w:pPr>
      <w:rPr>
        <w:rFonts w:ascii="Symbol" w:hAnsi="Symbol"/>
      </w:rPr>
    </w:lvl>
    <w:lvl w:ilvl="7" w:tplc="BE2E9308">
      <w:start w:val="1"/>
      <w:numFmt w:val="bullet"/>
      <w:lvlText w:val="o"/>
      <w:lvlJc w:val="left"/>
      <w:pPr>
        <w:tabs>
          <w:tab w:val="num" w:pos="5760"/>
        </w:tabs>
        <w:ind w:left="5760" w:hanging="360"/>
      </w:pPr>
      <w:rPr>
        <w:rFonts w:ascii="Courier New" w:hAnsi="Courier New"/>
      </w:rPr>
    </w:lvl>
    <w:lvl w:ilvl="8" w:tplc="20FA5F52">
      <w:start w:val="1"/>
      <w:numFmt w:val="bullet"/>
      <w:lvlText w:val=""/>
      <w:lvlJc w:val="left"/>
      <w:pPr>
        <w:tabs>
          <w:tab w:val="num" w:pos="6480"/>
        </w:tabs>
        <w:ind w:left="6480" w:hanging="360"/>
      </w:pPr>
      <w:rPr>
        <w:rFonts w:ascii="Wingdings" w:hAnsi="Wingdings"/>
      </w:rPr>
    </w:lvl>
  </w:abstractNum>
  <w:abstractNum w:abstractNumId="153">
    <w:nsid w:val="7CBE484D"/>
    <w:multiLevelType w:val="hybridMultilevel"/>
    <w:tmpl w:val="7CBE484D"/>
    <w:lvl w:ilvl="0" w:tplc="F2A2F66E">
      <w:start w:val="1"/>
      <w:numFmt w:val="bullet"/>
      <w:lvlText w:val=""/>
      <w:lvlJc w:val="left"/>
      <w:pPr>
        <w:ind w:left="720" w:hanging="360"/>
      </w:pPr>
      <w:rPr>
        <w:rFonts w:ascii="Symbol" w:hAnsi="Symbol"/>
      </w:rPr>
    </w:lvl>
    <w:lvl w:ilvl="1" w:tplc="6C1255B0">
      <w:start w:val="1"/>
      <w:numFmt w:val="bullet"/>
      <w:lvlText w:val="o"/>
      <w:lvlJc w:val="left"/>
      <w:pPr>
        <w:tabs>
          <w:tab w:val="num" w:pos="1440"/>
        </w:tabs>
        <w:ind w:left="1440" w:hanging="360"/>
      </w:pPr>
      <w:rPr>
        <w:rFonts w:ascii="Courier New" w:hAnsi="Courier New"/>
      </w:rPr>
    </w:lvl>
    <w:lvl w:ilvl="2" w:tplc="C0E812CC">
      <w:start w:val="1"/>
      <w:numFmt w:val="bullet"/>
      <w:lvlText w:val=""/>
      <w:lvlJc w:val="left"/>
      <w:pPr>
        <w:tabs>
          <w:tab w:val="num" w:pos="2160"/>
        </w:tabs>
        <w:ind w:left="2160" w:hanging="360"/>
      </w:pPr>
      <w:rPr>
        <w:rFonts w:ascii="Wingdings" w:hAnsi="Wingdings"/>
      </w:rPr>
    </w:lvl>
    <w:lvl w:ilvl="3" w:tplc="9C1AF676">
      <w:start w:val="1"/>
      <w:numFmt w:val="bullet"/>
      <w:lvlText w:val=""/>
      <w:lvlJc w:val="left"/>
      <w:pPr>
        <w:tabs>
          <w:tab w:val="num" w:pos="2880"/>
        </w:tabs>
        <w:ind w:left="2880" w:hanging="360"/>
      </w:pPr>
      <w:rPr>
        <w:rFonts w:ascii="Symbol" w:hAnsi="Symbol"/>
      </w:rPr>
    </w:lvl>
    <w:lvl w:ilvl="4" w:tplc="B3A41B94">
      <w:start w:val="1"/>
      <w:numFmt w:val="bullet"/>
      <w:lvlText w:val="o"/>
      <w:lvlJc w:val="left"/>
      <w:pPr>
        <w:tabs>
          <w:tab w:val="num" w:pos="3600"/>
        </w:tabs>
        <w:ind w:left="3600" w:hanging="360"/>
      </w:pPr>
      <w:rPr>
        <w:rFonts w:ascii="Courier New" w:hAnsi="Courier New"/>
      </w:rPr>
    </w:lvl>
    <w:lvl w:ilvl="5" w:tplc="6C5464EA">
      <w:start w:val="1"/>
      <w:numFmt w:val="bullet"/>
      <w:lvlText w:val=""/>
      <w:lvlJc w:val="left"/>
      <w:pPr>
        <w:tabs>
          <w:tab w:val="num" w:pos="4320"/>
        </w:tabs>
        <w:ind w:left="4320" w:hanging="360"/>
      </w:pPr>
      <w:rPr>
        <w:rFonts w:ascii="Wingdings" w:hAnsi="Wingdings"/>
      </w:rPr>
    </w:lvl>
    <w:lvl w:ilvl="6" w:tplc="BEDA65E2">
      <w:start w:val="1"/>
      <w:numFmt w:val="bullet"/>
      <w:lvlText w:val=""/>
      <w:lvlJc w:val="left"/>
      <w:pPr>
        <w:tabs>
          <w:tab w:val="num" w:pos="5040"/>
        </w:tabs>
        <w:ind w:left="5040" w:hanging="360"/>
      </w:pPr>
      <w:rPr>
        <w:rFonts w:ascii="Symbol" w:hAnsi="Symbol"/>
      </w:rPr>
    </w:lvl>
    <w:lvl w:ilvl="7" w:tplc="FBCA23E8">
      <w:start w:val="1"/>
      <w:numFmt w:val="bullet"/>
      <w:lvlText w:val="o"/>
      <w:lvlJc w:val="left"/>
      <w:pPr>
        <w:tabs>
          <w:tab w:val="num" w:pos="5760"/>
        </w:tabs>
        <w:ind w:left="5760" w:hanging="360"/>
      </w:pPr>
      <w:rPr>
        <w:rFonts w:ascii="Courier New" w:hAnsi="Courier New"/>
      </w:rPr>
    </w:lvl>
    <w:lvl w:ilvl="8" w:tplc="D5FA8A40">
      <w:start w:val="1"/>
      <w:numFmt w:val="bullet"/>
      <w:lvlText w:val=""/>
      <w:lvlJc w:val="left"/>
      <w:pPr>
        <w:tabs>
          <w:tab w:val="num" w:pos="6480"/>
        </w:tabs>
        <w:ind w:left="6480" w:hanging="360"/>
      </w:pPr>
      <w:rPr>
        <w:rFonts w:ascii="Wingdings" w:hAnsi="Wingdings"/>
      </w:rPr>
    </w:lvl>
  </w:abstractNum>
  <w:abstractNum w:abstractNumId="154">
    <w:nsid w:val="7CBE484E"/>
    <w:multiLevelType w:val="hybridMultilevel"/>
    <w:tmpl w:val="7CBE484E"/>
    <w:lvl w:ilvl="0" w:tplc="A46644F6">
      <w:start w:val="1"/>
      <w:numFmt w:val="bullet"/>
      <w:lvlText w:val=""/>
      <w:lvlJc w:val="left"/>
      <w:pPr>
        <w:ind w:left="720" w:hanging="360"/>
      </w:pPr>
      <w:rPr>
        <w:rFonts w:ascii="Symbol" w:hAnsi="Symbol"/>
      </w:rPr>
    </w:lvl>
    <w:lvl w:ilvl="1" w:tplc="DF2EA2DA">
      <w:start w:val="1"/>
      <w:numFmt w:val="bullet"/>
      <w:lvlText w:val="o"/>
      <w:lvlJc w:val="left"/>
      <w:pPr>
        <w:tabs>
          <w:tab w:val="num" w:pos="1440"/>
        </w:tabs>
        <w:ind w:left="1440" w:hanging="360"/>
      </w:pPr>
      <w:rPr>
        <w:rFonts w:ascii="Courier New" w:hAnsi="Courier New"/>
      </w:rPr>
    </w:lvl>
    <w:lvl w:ilvl="2" w:tplc="1938BB0E">
      <w:start w:val="1"/>
      <w:numFmt w:val="bullet"/>
      <w:lvlText w:val=""/>
      <w:lvlJc w:val="left"/>
      <w:pPr>
        <w:tabs>
          <w:tab w:val="num" w:pos="2160"/>
        </w:tabs>
        <w:ind w:left="2160" w:hanging="360"/>
      </w:pPr>
      <w:rPr>
        <w:rFonts w:ascii="Wingdings" w:hAnsi="Wingdings"/>
      </w:rPr>
    </w:lvl>
    <w:lvl w:ilvl="3" w:tplc="85FCADE4">
      <w:start w:val="1"/>
      <w:numFmt w:val="bullet"/>
      <w:lvlText w:val=""/>
      <w:lvlJc w:val="left"/>
      <w:pPr>
        <w:tabs>
          <w:tab w:val="num" w:pos="2880"/>
        </w:tabs>
        <w:ind w:left="2880" w:hanging="360"/>
      </w:pPr>
      <w:rPr>
        <w:rFonts w:ascii="Symbol" w:hAnsi="Symbol"/>
      </w:rPr>
    </w:lvl>
    <w:lvl w:ilvl="4" w:tplc="723016E0">
      <w:start w:val="1"/>
      <w:numFmt w:val="bullet"/>
      <w:lvlText w:val="o"/>
      <w:lvlJc w:val="left"/>
      <w:pPr>
        <w:tabs>
          <w:tab w:val="num" w:pos="3600"/>
        </w:tabs>
        <w:ind w:left="3600" w:hanging="360"/>
      </w:pPr>
      <w:rPr>
        <w:rFonts w:ascii="Courier New" w:hAnsi="Courier New"/>
      </w:rPr>
    </w:lvl>
    <w:lvl w:ilvl="5" w:tplc="D1CE8858">
      <w:start w:val="1"/>
      <w:numFmt w:val="bullet"/>
      <w:lvlText w:val=""/>
      <w:lvlJc w:val="left"/>
      <w:pPr>
        <w:tabs>
          <w:tab w:val="num" w:pos="4320"/>
        </w:tabs>
        <w:ind w:left="4320" w:hanging="360"/>
      </w:pPr>
      <w:rPr>
        <w:rFonts w:ascii="Wingdings" w:hAnsi="Wingdings"/>
      </w:rPr>
    </w:lvl>
    <w:lvl w:ilvl="6" w:tplc="0534098C">
      <w:start w:val="1"/>
      <w:numFmt w:val="bullet"/>
      <w:lvlText w:val=""/>
      <w:lvlJc w:val="left"/>
      <w:pPr>
        <w:tabs>
          <w:tab w:val="num" w:pos="5040"/>
        </w:tabs>
        <w:ind w:left="5040" w:hanging="360"/>
      </w:pPr>
      <w:rPr>
        <w:rFonts w:ascii="Symbol" w:hAnsi="Symbol"/>
      </w:rPr>
    </w:lvl>
    <w:lvl w:ilvl="7" w:tplc="9D66EBB8">
      <w:start w:val="1"/>
      <w:numFmt w:val="bullet"/>
      <w:lvlText w:val="o"/>
      <w:lvlJc w:val="left"/>
      <w:pPr>
        <w:tabs>
          <w:tab w:val="num" w:pos="5760"/>
        </w:tabs>
        <w:ind w:left="5760" w:hanging="360"/>
      </w:pPr>
      <w:rPr>
        <w:rFonts w:ascii="Courier New" w:hAnsi="Courier New"/>
      </w:rPr>
    </w:lvl>
    <w:lvl w:ilvl="8" w:tplc="B8D2F28E">
      <w:start w:val="1"/>
      <w:numFmt w:val="bullet"/>
      <w:lvlText w:val=""/>
      <w:lvlJc w:val="left"/>
      <w:pPr>
        <w:tabs>
          <w:tab w:val="num" w:pos="6480"/>
        </w:tabs>
        <w:ind w:left="6480" w:hanging="360"/>
      </w:pPr>
      <w:rPr>
        <w:rFonts w:ascii="Wingdings" w:hAnsi="Wingdings"/>
      </w:rPr>
    </w:lvl>
  </w:abstractNum>
  <w:abstractNum w:abstractNumId="155">
    <w:nsid w:val="7CBE484F"/>
    <w:multiLevelType w:val="multilevel"/>
    <w:tmpl w:val="7CBE484F"/>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6">
    <w:nsid w:val="7CBE4850"/>
    <w:multiLevelType w:val="hybridMultilevel"/>
    <w:tmpl w:val="7CBE4850"/>
    <w:lvl w:ilvl="0" w:tplc="DF009462">
      <w:start w:val="1"/>
      <w:numFmt w:val="bullet"/>
      <w:lvlText w:val=""/>
      <w:lvlJc w:val="left"/>
      <w:pPr>
        <w:ind w:left="720" w:hanging="360"/>
      </w:pPr>
      <w:rPr>
        <w:rFonts w:ascii="Symbol" w:hAnsi="Symbol"/>
      </w:rPr>
    </w:lvl>
    <w:lvl w:ilvl="1" w:tplc="F6F265A6">
      <w:start w:val="1"/>
      <w:numFmt w:val="bullet"/>
      <w:lvlText w:val="o"/>
      <w:lvlJc w:val="left"/>
      <w:pPr>
        <w:tabs>
          <w:tab w:val="num" w:pos="1440"/>
        </w:tabs>
        <w:ind w:left="1440" w:hanging="360"/>
      </w:pPr>
      <w:rPr>
        <w:rFonts w:ascii="Courier New" w:hAnsi="Courier New"/>
      </w:rPr>
    </w:lvl>
    <w:lvl w:ilvl="2" w:tplc="EE9A492E">
      <w:start w:val="1"/>
      <w:numFmt w:val="bullet"/>
      <w:lvlText w:val=""/>
      <w:lvlJc w:val="left"/>
      <w:pPr>
        <w:tabs>
          <w:tab w:val="num" w:pos="2160"/>
        </w:tabs>
        <w:ind w:left="2160" w:hanging="360"/>
      </w:pPr>
      <w:rPr>
        <w:rFonts w:ascii="Wingdings" w:hAnsi="Wingdings"/>
      </w:rPr>
    </w:lvl>
    <w:lvl w:ilvl="3" w:tplc="D63C47B2">
      <w:start w:val="1"/>
      <w:numFmt w:val="bullet"/>
      <w:lvlText w:val=""/>
      <w:lvlJc w:val="left"/>
      <w:pPr>
        <w:tabs>
          <w:tab w:val="num" w:pos="2880"/>
        </w:tabs>
        <w:ind w:left="2880" w:hanging="360"/>
      </w:pPr>
      <w:rPr>
        <w:rFonts w:ascii="Symbol" w:hAnsi="Symbol"/>
      </w:rPr>
    </w:lvl>
    <w:lvl w:ilvl="4" w:tplc="CC661B2C">
      <w:start w:val="1"/>
      <w:numFmt w:val="bullet"/>
      <w:lvlText w:val="o"/>
      <w:lvlJc w:val="left"/>
      <w:pPr>
        <w:tabs>
          <w:tab w:val="num" w:pos="3600"/>
        </w:tabs>
        <w:ind w:left="3600" w:hanging="360"/>
      </w:pPr>
      <w:rPr>
        <w:rFonts w:ascii="Courier New" w:hAnsi="Courier New"/>
      </w:rPr>
    </w:lvl>
    <w:lvl w:ilvl="5" w:tplc="CB867F74">
      <w:start w:val="1"/>
      <w:numFmt w:val="bullet"/>
      <w:lvlText w:val=""/>
      <w:lvlJc w:val="left"/>
      <w:pPr>
        <w:tabs>
          <w:tab w:val="num" w:pos="4320"/>
        </w:tabs>
        <w:ind w:left="4320" w:hanging="360"/>
      </w:pPr>
      <w:rPr>
        <w:rFonts w:ascii="Wingdings" w:hAnsi="Wingdings"/>
      </w:rPr>
    </w:lvl>
    <w:lvl w:ilvl="6" w:tplc="0040199C">
      <w:start w:val="1"/>
      <w:numFmt w:val="bullet"/>
      <w:lvlText w:val=""/>
      <w:lvlJc w:val="left"/>
      <w:pPr>
        <w:tabs>
          <w:tab w:val="num" w:pos="5040"/>
        </w:tabs>
        <w:ind w:left="5040" w:hanging="360"/>
      </w:pPr>
      <w:rPr>
        <w:rFonts w:ascii="Symbol" w:hAnsi="Symbol"/>
      </w:rPr>
    </w:lvl>
    <w:lvl w:ilvl="7" w:tplc="B9A223EE">
      <w:start w:val="1"/>
      <w:numFmt w:val="bullet"/>
      <w:lvlText w:val="o"/>
      <w:lvlJc w:val="left"/>
      <w:pPr>
        <w:tabs>
          <w:tab w:val="num" w:pos="5760"/>
        </w:tabs>
        <w:ind w:left="5760" w:hanging="360"/>
      </w:pPr>
      <w:rPr>
        <w:rFonts w:ascii="Courier New" w:hAnsi="Courier New"/>
      </w:rPr>
    </w:lvl>
    <w:lvl w:ilvl="8" w:tplc="DF9E56A2">
      <w:start w:val="1"/>
      <w:numFmt w:val="bullet"/>
      <w:lvlText w:val=""/>
      <w:lvlJc w:val="left"/>
      <w:pPr>
        <w:tabs>
          <w:tab w:val="num" w:pos="6480"/>
        </w:tabs>
        <w:ind w:left="6480" w:hanging="360"/>
      </w:pPr>
      <w:rPr>
        <w:rFonts w:ascii="Wingdings" w:hAnsi="Wingdings"/>
      </w:rPr>
    </w:lvl>
  </w:abstractNum>
  <w:abstractNum w:abstractNumId="157">
    <w:nsid w:val="7CBE4851"/>
    <w:multiLevelType w:val="hybridMultilevel"/>
    <w:tmpl w:val="7CBE4851"/>
    <w:lvl w:ilvl="0" w:tplc="579A1A44">
      <w:start w:val="1"/>
      <w:numFmt w:val="bullet"/>
      <w:lvlText w:val=""/>
      <w:lvlJc w:val="left"/>
      <w:pPr>
        <w:ind w:left="720" w:hanging="360"/>
      </w:pPr>
      <w:rPr>
        <w:rFonts w:ascii="Symbol" w:hAnsi="Symbol"/>
      </w:rPr>
    </w:lvl>
    <w:lvl w:ilvl="1" w:tplc="F92EF1F4">
      <w:start w:val="1"/>
      <w:numFmt w:val="bullet"/>
      <w:lvlText w:val="o"/>
      <w:lvlJc w:val="left"/>
      <w:pPr>
        <w:tabs>
          <w:tab w:val="num" w:pos="1440"/>
        </w:tabs>
        <w:ind w:left="1440" w:hanging="360"/>
      </w:pPr>
      <w:rPr>
        <w:rFonts w:ascii="Courier New" w:hAnsi="Courier New"/>
      </w:rPr>
    </w:lvl>
    <w:lvl w:ilvl="2" w:tplc="E40059E4">
      <w:start w:val="1"/>
      <w:numFmt w:val="bullet"/>
      <w:lvlText w:val=""/>
      <w:lvlJc w:val="left"/>
      <w:pPr>
        <w:tabs>
          <w:tab w:val="num" w:pos="2160"/>
        </w:tabs>
        <w:ind w:left="2160" w:hanging="360"/>
      </w:pPr>
      <w:rPr>
        <w:rFonts w:ascii="Wingdings" w:hAnsi="Wingdings"/>
      </w:rPr>
    </w:lvl>
    <w:lvl w:ilvl="3" w:tplc="F46C8564">
      <w:start w:val="1"/>
      <w:numFmt w:val="bullet"/>
      <w:lvlText w:val=""/>
      <w:lvlJc w:val="left"/>
      <w:pPr>
        <w:tabs>
          <w:tab w:val="num" w:pos="2880"/>
        </w:tabs>
        <w:ind w:left="2880" w:hanging="360"/>
      </w:pPr>
      <w:rPr>
        <w:rFonts w:ascii="Symbol" w:hAnsi="Symbol"/>
      </w:rPr>
    </w:lvl>
    <w:lvl w:ilvl="4" w:tplc="D6B47676">
      <w:start w:val="1"/>
      <w:numFmt w:val="bullet"/>
      <w:lvlText w:val="o"/>
      <w:lvlJc w:val="left"/>
      <w:pPr>
        <w:tabs>
          <w:tab w:val="num" w:pos="3600"/>
        </w:tabs>
        <w:ind w:left="3600" w:hanging="360"/>
      </w:pPr>
      <w:rPr>
        <w:rFonts w:ascii="Courier New" w:hAnsi="Courier New"/>
      </w:rPr>
    </w:lvl>
    <w:lvl w:ilvl="5" w:tplc="1B025A1E">
      <w:start w:val="1"/>
      <w:numFmt w:val="bullet"/>
      <w:lvlText w:val=""/>
      <w:lvlJc w:val="left"/>
      <w:pPr>
        <w:tabs>
          <w:tab w:val="num" w:pos="4320"/>
        </w:tabs>
        <w:ind w:left="4320" w:hanging="360"/>
      </w:pPr>
      <w:rPr>
        <w:rFonts w:ascii="Wingdings" w:hAnsi="Wingdings"/>
      </w:rPr>
    </w:lvl>
    <w:lvl w:ilvl="6" w:tplc="9B8E2E76">
      <w:start w:val="1"/>
      <w:numFmt w:val="bullet"/>
      <w:lvlText w:val=""/>
      <w:lvlJc w:val="left"/>
      <w:pPr>
        <w:tabs>
          <w:tab w:val="num" w:pos="5040"/>
        </w:tabs>
        <w:ind w:left="5040" w:hanging="360"/>
      </w:pPr>
      <w:rPr>
        <w:rFonts w:ascii="Symbol" w:hAnsi="Symbol"/>
      </w:rPr>
    </w:lvl>
    <w:lvl w:ilvl="7" w:tplc="DF763D8E">
      <w:start w:val="1"/>
      <w:numFmt w:val="bullet"/>
      <w:lvlText w:val="o"/>
      <w:lvlJc w:val="left"/>
      <w:pPr>
        <w:tabs>
          <w:tab w:val="num" w:pos="5760"/>
        </w:tabs>
        <w:ind w:left="5760" w:hanging="360"/>
      </w:pPr>
      <w:rPr>
        <w:rFonts w:ascii="Courier New" w:hAnsi="Courier New"/>
      </w:rPr>
    </w:lvl>
    <w:lvl w:ilvl="8" w:tplc="EAB25274">
      <w:start w:val="1"/>
      <w:numFmt w:val="bullet"/>
      <w:lvlText w:val=""/>
      <w:lvlJc w:val="left"/>
      <w:pPr>
        <w:tabs>
          <w:tab w:val="num" w:pos="6480"/>
        </w:tabs>
        <w:ind w:left="6480" w:hanging="360"/>
      </w:pPr>
      <w:rPr>
        <w:rFonts w:ascii="Wingdings" w:hAnsi="Wingdings"/>
      </w:rPr>
    </w:lvl>
  </w:abstractNum>
  <w:abstractNum w:abstractNumId="158">
    <w:nsid w:val="7CBE4852"/>
    <w:multiLevelType w:val="hybridMultilevel"/>
    <w:tmpl w:val="7CBE4852"/>
    <w:lvl w:ilvl="0" w:tplc="8EEEE19C">
      <w:start w:val="1"/>
      <w:numFmt w:val="bullet"/>
      <w:lvlText w:val=""/>
      <w:lvlJc w:val="left"/>
      <w:pPr>
        <w:ind w:left="720" w:hanging="360"/>
      </w:pPr>
      <w:rPr>
        <w:rFonts w:ascii="Symbol" w:hAnsi="Symbol"/>
      </w:rPr>
    </w:lvl>
    <w:lvl w:ilvl="1" w:tplc="AC4EC4E4">
      <w:start w:val="1"/>
      <w:numFmt w:val="bullet"/>
      <w:lvlText w:val="o"/>
      <w:lvlJc w:val="left"/>
      <w:pPr>
        <w:ind w:left="1440" w:hanging="360"/>
      </w:pPr>
      <w:rPr>
        <w:rFonts w:ascii="Courier New" w:hAnsi="Courier New"/>
      </w:rPr>
    </w:lvl>
    <w:lvl w:ilvl="2" w:tplc="F834835E">
      <w:start w:val="1"/>
      <w:numFmt w:val="bullet"/>
      <w:lvlText w:val=""/>
      <w:lvlJc w:val="left"/>
      <w:pPr>
        <w:tabs>
          <w:tab w:val="num" w:pos="2160"/>
        </w:tabs>
        <w:ind w:left="2160" w:hanging="360"/>
      </w:pPr>
      <w:rPr>
        <w:rFonts w:ascii="Wingdings" w:hAnsi="Wingdings"/>
      </w:rPr>
    </w:lvl>
    <w:lvl w:ilvl="3" w:tplc="13002798">
      <w:start w:val="1"/>
      <w:numFmt w:val="bullet"/>
      <w:lvlText w:val=""/>
      <w:lvlJc w:val="left"/>
      <w:pPr>
        <w:tabs>
          <w:tab w:val="num" w:pos="2880"/>
        </w:tabs>
        <w:ind w:left="2880" w:hanging="360"/>
      </w:pPr>
      <w:rPr>
        <w:rFonts w:ascii="Symbol" w:hAnsi="Symbol"/>
      </w:rPr>
    </w:lvl>
    <w:lvl w:ilvl="4" w:tplc="42AAEDA2">
      <w:start w:val="1"/>
      <w:numFmt w:val="bullet"/>
      <w:lvlText w:val="o"/>
      <w:lvlJc w:val="left"/>
      <w:pPr>
        <w:tabs>
          <w:tab w:val="num" w:pos="3600"/>
        </w:tabs>
        <w:ind w:left="3600" w:hanging="360"/>
      </w:pPr>
      <w:rPr>
        <w:rFonts w:ascii="Courier New" w:hAnsi="Courier New"/>
      </w:rPr>
    </w:lvl>
    <w:lvl w:ilvl="5" w:tplc="E51E550E">
      <w:start w:val="1"/>
      <w:numFmt w:val="bullet"/>
      <w:lvlText w:val=""/>
      <w:lvlJc w:val="left"/>
      <w:pPr>
        <w:tabs>
          <w:tab w:val="num" w:pos="4320"/>
        </w:tabs>
        <w:ind w:left="4320" w:hanging="360"/>
      </w:pPr>
      <w:rPr>
        <w:rFonts w:ascii="Wingdings" w:hAnsi="Wingdings"/>
      </w:rPr>
    </w:lvl>
    <w:lvl w:ilvl="6" w:tplc="4B5EE978">
      <w:start w:val="1"/>
      <w:numFmt w:val="bullet"/>
      <w:lvlText w:val=""/>
      <w:lvlJc w:val="left"/>
      <w:pPr>
        <w:tabs>
          <w:tab w:val="num" w:pos="5040"/>
        </w:tabs>
        <w:ind w:left="5040" w:hanging="360"/>
      </w:pPr>
      <w:rPr>
        <w:rFonts w:ascii="Symbol" w:hAnsi="Symbol"/>
      </w:rPr>
    </w:lvl>
    <w:lvl w:ilvl="7" w:tplc="4A32DA3C">
      <w:start w:val="1"/>
      <w:numFmt w:val="bullet"/>
      <w:lvlText w:val="o"/>
      <w:lvlJc w:val="left"/>
      <w:pPr>
        <w:tabs>
          <w:tab w:val="num" w:pos="5760"/>
        </w:tabs>
        <w:ind w:left="5760" w:hanging="360"/>
      </w:pPr>
      <w:rPr>
        <w:rFonts w:ascii="Courier New" w:hAnsi="Courier New"/>
      </w:rPr>
    </w:lvl>
    <w:lvl w:ilvl="8" w:tplc="D69EE7EA">
      <w:start w:val="1"/>
      <w:numFmt w:val="bullet"/>
      <w:lvlText w:val=""/>
      <w:lvlJc w:val="left"/>
      <w:pPr>
        <w:tabs>
          <w:tab w:val="num" w:pos="6480"/>
        </w:tabs>
        <w:ind w:left="6480" w:hanging="360"/>
      </w:pPr>
      <w:rPr>
        <w:rFonts w:ascii="Wingdings" w:hAnsi="Wingdings"/>
      </w:rPr>
    </w:lvl>
  </w:abstractNum>
  <w:abstractNum w:abstractNumId="159">
    <w:nsid w:val="7CBE4853"/>
    <w:multiLevelType w:val="hybridMultilevel"/>
    <w:tmpl w:val="7CBE4853"/>
    <w:lvl w:ilvl="0" w:tplc="16288160">
      <w:start w:val="1"/>
      <w:numFmt w:val="bullet"/>
      <w:lvlText w:val=""/>
      <w:lvlJc w:val="left"/>
      <w:pPr>
        <w:ind w:left="720" w:hanging="360"/>
      </w:pPr>
      <w:rPr>
        <w:rFonts w:ascii="Symbol" w:hAnsi="Symbol"/>
      </w:rPr>
    </w:lvl>
    <w:lvl w:ilvl="1" w:tplc="BBCE4F84">
      <w:start w:val="1"/>
      <w:numFmt w:val="bullet"/>
      <w:lvlText w:val="o"/>
      <w:lvlJc w:val="left"/>
      <w:pPr>
        <w:tabs>
          <w:tab w:val="num" w:pos="1440"/>
        </w:tabs>
        <w:ind w:left="1440" w:hanging="360"/>
      </w:pPr>
      <w:rPr>
        <w:rFonts w:ascii="Courier New" w:hAnsi="Courier New"/>
      </w:rPr>
    </w:lvl>
    <w:lvl w:ilvl="2" w:tplc="F19A676E">
      <w:start w:val="1"/>
      <w:numFmt w:val="bullet"/>
      <w:lvlText w:val=""/>
      <w:lvlJc w:val="left"/>
      <w:pPr>
        <w:tabs>
          <w:tab w:val="num" w:pos="2160"/>
        </w:tabs>
        <w:ind w:left="2160" w:hanging="360"/>
      </w:pPr>
      <w:rPr>
        <w:rFonts w:ascii="Wingdings" w:hAnsi="Wingdings"/>
      </w:rPr>
    </w:lvl>
    <w:lvl w:ilvl="3" w:tplc="5BB47E82">
      <w:start w:val="1"/>
      <w:numFmt w:val="bullet"/>
      <w:lvlText w:val=""/>
      <w:lvlJc w:val="left"/>
      <w:pPr>
        <w:tabs>
          <w:tab w:val="num" w:pos="2880"/>
        </w:tabs>
        <w:ind w:left="2880" w:hanging="360"/>
      </w:pPr>
      <w:rPr>
        <w:rFonts w:ascii="Symbol" w:hAnsi="Symbol"/>
      </w:rPr>
    </w:lvl>
    <w:lvl w:ilvl="4" w:tplc="E222CA9C">
      <w:start w:val="1"/>
      <w:numFmt w:val="bullet"/>
      <w:lvlText w:val="o"/>
      <w:lvlJc w:val="left"/>
      <w:pPr>
        <w:tabs>
          <w:tab w:val="num" w:pos="3600"/>
        </w:tabs>
        <w:ind w:left="3600" w:hanging="360"/>
      </w:pPr>
      <w:rPr>
        <w:rFonts w:ascii="Courier New" w:hAnsi="Courier New"/>
      </w:rPr>
    </w:lvl>
    <w:lvl w:ilvl="5" w:tplc="5E401D96">
      <w:start w:val="1"/>
      <w:numFmt w:val="bullet"/>
      <w:lvlText w:val=""/>
      <w:lvlJc w:val="left"/>
      <w:pPr>
        <w:tabs>
          <w:tab w:val="num" w:pos="4320"/>
        </w:tabs>
        <w:ind w:left="4320" w:hanging="360"/>
      </w:pPr>
      <w:rPr>
        <w:rFonts w:ascii="Wingdings" w:hAnsi="Wingdings"/>
      </w:rPr>
    </w:lvl>
    <w:lvl w:ilvl="6" w:tplc="49ACB318">
      <w:start w:val="1"/>
      <w:numFmt w:val="bullet"/>
      <w:lvlText w:val=""/>
      <w:lvlJc w:val="left"/>
      <w:pPr>
        <w:tabs>
          <w:tab w:val="num" w:pos="5040"/>
        </w:tabs>
        <w:ind w:left="5040" w:hanging="360"/>
      </w:pPr>
      <w:rPr>
        <w:rFonts w:ascii="Symbol" w:hAnsi="Symbol"/>
      </w:rPr>
    </w:lvl>
    <w:lvl w:ilvl="7" w:tplc="5474697A">
      <w:start w:val="1"/>
      <w:numFmt w:val="bullet"/>
      <w:lvlText w:val="o"/>
      <w:lvlJc w:val="left"/>
      <w:pPr>
        <w:tabs>
          <w:tab w:val="num" w:pos="5760"/>
        </w:tabs>
        <w:ind w:left="5760" w:hanging="360"/>
      </w:pPr>
      <w:rPr>
        <w:rFonts w:ascii="Courier New" w:hAnsi="Courier New"/>
      </w:rPr>
    </w:lvl>
    <w:lvl w:ilvl="8" w:tplc="00CE5D9E">
      <w:start w:val="1"/>
      <w:numFmt w:val="bullet"/>
      <w:lvlText w:val=""/>
      <w:lvlJc w:val="left"/>
      <w:pPr>
        <w:tabs>
          <w:tab w:val="num" w:pos="6480"/>
        </w:tabs>
        <w:ind w:left="6480" w:hanging="360"/>
      </w:pPr>
      <w:rPr>
        <w:rFonts w:ascii="Wingdings" w:hAnsi="Wingdings"/>
      </w:rPr>
    </w:lvl>
  </w:abstractNum>
  <w:abstractNum w:abstractNumId="160">
    <w:nsid w:val="7CBE4854"/>
    <w:multiLevelType w:val="hybridMultilevel"/>
    <w:tmpl w:val="7CBE4854"/>
    <w:lvl w:ilvl="0" w:tplc="F28C8DC4">
      <w:start w:val="1"/>
      <w:numFmt w:val="bullet"/>
      <w:lvlText w:val=""/>
      <w:lvlJc w:val="left"/>
      <w:pPr>
        <w:ind w:left="720" w:hanging="360"/>
      </w:pPr>
      <w:rPr>
        <w:rFonts w:ascii="Symbol" w:hAnsi="Symbol"/>
      </w:rPr>
    </w:lvl>
    <w:lvl w:ilvl="1" w:tplc="2BBC288A">
      <w:start w:val="1"/>
      <w:numFmt w:val="bullet"/>
      <w:lvlText w:val="o"/>
      <w:lvlJc w:val="left"/>
      <w:pPr>
        <w:tabs>
          <w:tab w:val="num" w:pos="1440"/>
        </w:tabs>
        <w:ind w:left="1440" w:hanging="360"/>
      </w:pPr>
      <w:rPr>
        <w:rFonts w:ascii="Courier New" w:hAnsi="Courier New"/>
      </w:rPr>
    </w:lvl>
    <w:lvl w:ilvl="2" w:tplc="96C216B8">
      <w:start w:val="1"/>
      <w:numFmt w:val="bullet"/>
      <w:lvlText w:val=""/>
      <w:lvlJc w:val="left"/>
      <w:pPr>
        <w:tabs>
          <w:tab w:val="num" w:pos="2160"/>
        </w:tabs>
        <w:ind w:left="2160" w:hanging="360"/>
      </w:pPr>
      <w:rPr>
        <w:rFonts w:ascii="Wingdings" w:hAnsi="Wingdings"/>
      </w:rPr>
    </w:lvl>
    <w:lvl w:ilvl="3" w:tplc="112AFF8A">
      <w:start w:val="1"/>
      <w:numFmt w:val="bullet"/>
      <w:lvlText w:val=""/>
      <w:lvlJc w:val="left"/>
      <w:pPr>
        <w:tabs>
          <w:tab w:val="num" w:pos="2880"/>
        </w:tabs>
        <w:ind w:left="2880" w:hanging="360"/>
      </w:pPr>
      <w:rPr>
        <w:rFonts w:ascii="Symbol" w:hAnsi="Symbol"/>
      </w:rPr>
    </w:lvl>
    <w:lvl w:ilvl="4" w:tplc="ED58FB9C">
      <w:start w:val="1"/>
      <w:numFmt w:val="bullet"/>
      <w:lvlText w:val="o"/>
      <w:lvlJc w:val="left"/>
      <w:pPr>
        <w:tabs>
          <w:tab w:val="num" w:pos="3600"/>
        </w:tabs>
        <w:ind w:left="3600" w:hanging="360"/>
      </w:pPr>
      <w:rPr>
        <w:rFonts w:ascii="Courier New" w:hAnsi="Courier New"/>
      </w:rPr>
    </w:lvl>
    <w:lvl w:ilvl="5" w:tplc="29B6AFBE">
      <w:start w:val="1"/>
      <w:numFmt w:val="bullet"/>
      <w:lvlText w:val=""/>
      <w:lvlJc w:val="left"/>
      <w:pPr>
        <w:tabs>
          <w:tab w:val="num" w:pos="4320"/>
        </w:tabs>
        <w:ind w:left="4320" w:hanging="360"/>
      </w:pPr>
      <w:rPr>
        <w:rFonts w:ascii="Wingdings" w:hAnsi="Wingdings"/>
      </w:rPr>
    </w:lvl>
    <w:lvl w:ilvl="6" w:tplc="9B769D64">
      <w:start w:val="1"/>
      <w:numFmt w:val="bullet"/>
      <w:lvlText w:val=""/>
      <w:lvlJc w:val="left"/>
      <w:pPr>
        <w:tabs>
          <w:tab w:val="num" w:pos="5040"/>
        </w:tabs>
        <w:ind w:left="5040" w:hanging="360"/>
      </w:pPr>
      <w:rPr>
        <w:rFonts w:ascii="Symbol" w:hAnsi="Symbol"/>
      </w:rPr>
    </w:lvl>
    <w:lvl w:ilvl="7" w:tplc="7D64EBD6">
      <w:start w:val="1"/>
      <w:numFmt w:val="bullet"/>
      <w:lvlText w:val="o"/>
      <w:lvlJc w:val="left"/>
      <w:pPr>
        <w:tabs>
          <w:tab w:val="num" w:pos="5760"/>
        </w:tabs>
        <w:ind w:left="5760" w:hanging="360"/>
      </w:pPr>
      <w:rPr>
        <w:rFonts w:ascii="Courier New" w:hAnsi="Courier New"/>
      </w:rPr>
    </w:lvl>
    <w:lvl w:ilvl="8" w:tplc="0E74DB5E">
      <w:start w:val="1"/>
      <w:numFmt w:val="bullet"/>
      <w:lvlText w:val=""/>
      <w:lvlJc w:val="left"/>
      <w:pPr>
        <w:tabs>
          <w:tab w:val="num" w:pos="6480"/>
        </w:tabs>
        <w:ind w:left="6480" w:hanging="360"/>
      </w:pPr>
      <w:rPr>
        <w:rFonts w:ascii="Wingdings" w:hAnsi="Wingdings"/>
      </w:rPr>
    </w:lvl>
  </w:abstractNum>
  <w:abstractNum w:abstractNumId="161">
    <w:nsid w:val="7CBE4855"/>
    <w:multiLevelType w:val="hybridMultilevel"/>
    <w:tmpl w:val="7CBE4855"/>
    <w:lvl w:ilvl="0" w:tplc="7AB60F98">
      <w:start w:val="1"/>
      <w:numFmt w:val="bullet"/>
      <w:lvlText w:val=""/>
      <w:lvlJc w:val="left"/>
      <w:pPr>
        <w:ind w:left="720" w:hanging="360"/>
      </w:pPr>
      <w:rPr>
        <w:rFonts w:ascii="Symbol" w:hAnsi="Symbol"/>
      </w:rPr>
    </w:lvl>
    <w:lvl w:ilvl="1" w:tplc="89AACE24">
      <w:start w:val="1"/>
      <w:numFmt w:val="bullet"/>
      <w:lvlText w:val="o"/>
      <w:lvlJc w:val="left"/>
      <w:pPr>
        <w:tabs>
          <w:tab w:val="num" w:pos="1440"/>
        </w:tabs>
        <w:ind w:left="1440" w:hanging="360"/>
      </w:pPr>
      <w:rPr>
        <w:rFonts w:ascii="Courier New" w:hAnsi="Courier New"/>
      </w:rPr>
    </w:lvl>
    <w:lvl w:ilvl="2" w:tplc="D8C82218">
      <w:start w:val="1"/>
      <w:numFmt w:val="bullet"/>
      <w:lvlText w:val=""/>
      <w:lvlJc w:val="left"/>
      <w:pPr>
        <w:tabs>
          <w:tab w:val="num" w:pos="2160"/>
        </w:tabs>
        <w:ind w:left="2160" w:hanging="360"/>
      </w:pPr>
      <w:rPr>
        <w:rFonts w:ascii="Wingdings" w:hAnsi="Wingdings"/>
      </w:rPr>
    </w:lvl>
    <w:lvl w:ilvl="3" w:tplc="788E77FC">
      <w:start w:val="1"/>
      <w:numFmt w:val="bullet"/>
      <w:lvlText w:val=""/>
      <w:lvlJc w:val="left"/>
      <w:pPr>
        <w:tabs>
          <w:tab w:val="num" w:pos="2880"/>
        </w:tabs>
        <w:ind w:left="2880" w:hanging="360"/>
      </w:pPr>
      <w:rPr>
        <w:rFonts w:ascii="Symbol" w:hAnsi="Symbol"/>
      </w:rPr>
    </w:lvl>
    <w:lvl w:ilvl="4" w:tplc="8C5C2B6E">
      <w:start w:val="1"/>
      <w:numFmt w:val="bullet"/>
      <w:lvlText w:val="o"/>
      <w:lvlJc w:val="left"/>
      <w:pPr>
        <w:tabs>
          <w:tab w:val="num" w:pos="3600"/>
        </w:tabs>
        <w:ind w:left="3600" w:hanging="360"/>
      </w:pPr>
      <w:rPr>
        <w:rFonts w:ascii="Courier New" w:hAnsi="Courier New"/>
      </w:rPr>
    </w:lvl>
    <w:lvl w:ilvl="5" w:tplc="A2D41B92">
      <w:start w:val="1"/>
      <w:numFmt w:val="bullet"/>
      <w:lvlText w:val=""/>
      <w:lvlJc w:val="left"/>
      <w:pPr>
        <w:tabs>
          <w:tab w:val="num" w:pos="4320"/>
        </w:tabs>
        <w:ind w:left="4320" w:hanging="360"/>
      </w:pPr>
      <w:rPr>
        <w:rFonts w:ascii="Wingdings" w:hAnsi="Wingdings"/>
      </w:rPr>
    </w:lvl>
    <w:lvl w:ilvl="6" w:tplc="0D582538">
      <w:start w:val="1"/>
      <w:numFmt w:val="bullet"/>
      <w:lvlText w:val=""/>
      <w:lvlJc w:val="left"/>
      <w:pPr>
        <w:tabs>
          <w:tab w:val="num" w:pos="5040"/>
        </w:tabs>
        <w:ind w:left="5040" w:hanging="360"/>
      </w:pPr>
      <w:rPr>
        <w:rFonts w:ascii="Symbol" w:hAnsi="Symbol"/>
      </w:rPr>
    </w:lvl>
    <w:lvl w:ilvl="7" w:tplc="52CA80E8">
      <w:start w:val="1"/>
      <w:numFmt w:val="bullet"/>
      <w:lvlText w:val="o"/>
      <w:lvlJc w:val="left"/>
      <w:pPr>
        <w:tabs>
          <w:tab w:val="num" w:pos="5760"/>
        </w:tabs>
        <w:ind w:left="5760" w:hanging="360"/>
      </w:pPr>
      <w:rPr>
        <w:rFonts w:ascii="Courier New" w:hAnsi="Courier New"/>
      </w:rPr>
    </w:lvl>
    <w:lvl w:ilvl="8" w:tplc="B2E807CC">
      <w:start w:val="1"/>
      <w:numFmt w:val="bullet"/>
      <w:lvlText w:val=""/>
      <w:lvlJc w:val="left"/>
      <w:pPr>
        <w:tabs>
          <w:tab w:val="num" w:pos="6480"/>
        </w:tabs>
        <w:ind w:left="6480" w:hanging="360"/>
      </w:pPr>
      <w:rPr>
        <w:rFonts w:ascii="Wingdings" w:hAnsi="Wingdings"/>
      </w:rPr>
    </w:lvl>
  </w:abstractNum>
  <w:abstractNum w:abstractNumId="162">
    <w:nsid w:val="7CBE4856"/>
    <w:multiLevelType w:val="hybridMultilevel"/>
    <w:tmpl w:val="7CBE4856"/>
    <w:lvl w:ilvl="0" w:tplc="143698DA">
      <w:start w:val="1"/>
      <w:numFmt w:val="bullet"/>
      <w:lvlText w:val=""/>
      <w:lvlJc w:val="left"/>
      <w:pPr>
        <w:ind w:left="720" w:hanging="360"/>
      </w:pPr>
      <w:rPr>
        <w:rFonts w:ascii="Symbol" w:hAnsi="Symbol"/>
      </w:rPr>
    </w:lvl>
    <w:lvl w:ilvl="1" w:tplc="91C83756">
      <w:start w:val="1"/>
      <w:numFmt w:val="bullet"/>
      <w:lvlText w:val="o"/>
      <w:lvlJc w:val="left"/>
      <w:pPr>
        <w:tabs>
          <w:tab w:val="num" w:pos="1440"/>
        </w:tabs>
        <w:ind w:left="1440" w:hanging="360"/>
      </w:pPr>
      <w:rPr>
        <w:rFonts w:ascii="Courier New" w:hAnsi="Courier New"/>
      </w:rPr>
    </w:lvl>
    <w:lvl w:ilvl="2" w:tplc="3AEE1920">
      <w:start w:val="1"/>
      <w:numFmt w:val="bullet"/>
      <w:lvlText w:val=""/>
      <w:lvlJc w:val="left"/>
      <w:pPr>
        <w:tabs>
          <w:tab w:val="num" w:pos="2160"/>
        </w:tabs>
        <w:ind w:left="2160" w:hanging="360"/>
      </w:pPr>
      <w:rPr>
        <w:rFonts w:ascii="Wingdings" w:hAnsi="Wingdings"/>
      </w:rPr>
    </w:lvl>
    <w:lvl w:ilvl="3" w:tplc="679E93F2">
      <w:start w:val="1"/>
      <w:numFmt w:val="bullet"/>
      <w:lvlText w:val=""/>
      <w:lvlJc w:val="left"/>
      <w:pPr>
        <w:tabs>
          <w:tab w:val="num" w:pos="2880"/>
        </w:tabs>
        <w:ind w:left="2880" w:hanging="360"/>
      </w:pPr>
      <w:rPr>
        <w:rFonts w:ascii="Symbol" w:hAnsi="Symbol"/>
      </w:rPr>
    </w:lvl>
    <w:lvl w:ilvl="4" w:tplc="21DAEA54">
      <w:start w:val="1"/>
      <w:numFmt w:val="bullet"/>
      <w:lvlText w:val="o"/>
      <w:lvlJc w:val="left"/>
      <w:pPr>
        <w:tabs>
          <w:tab w:val="num" w:pos="3600"/>
        </w:tabs>
        <w:ind w:left="3600" w:hanging="360"/>
      </w:pPr>
      <w:rPr>
        <w:rFonts w:ascii="Courier New" w:hAnsi="Courier New"/>
      </w:rPr>
    </w:lvl>
    <w:lvl w:ilvl="5" w:tplc="593E02A0">
      <w:start w:val="1"/>
      <w:numFmt w:val="bullet"/>
      <w:lvlText w:val=""/>
      <w:lvlJc w:val="left"/>
      <w:pPr>
        <w:tabs>
          <w:tab w:val="num" w:pos="4320"/>
        </w:tabs>
        <w:ind w:left="4320" w:hanging="360"/>
      </w:pPr>
      <w:rPr>
        <w:rFonts w:ascii="Wingdings" w:hAnsi="Wingdings"/>
      </w:rPr>
    </w:lvl>
    <w:lvl w:ilvl="6" w:tplc="26D4DD90">
      <w:start w:val="1"/>
      <w:numFmt w:val="bullet"/>
      <w:lvlText w:val=""/>
      <w:lvlJc w:val="left"/>
      <w:pPr>
        <w:tabs>
          <w:tab w:val="num" w:pos="5040"/>
        </w:tabs>
        <w:ind w:left="5040" w:hanging="360"/>
      </w:pPr>
      <w:rPr>
        <w:rFonts w:ascii="Symbol" w:hAnsi="Symbol"/>
      </w:rPr>
    </w:lvl>
    <w:lvl w:ilvl="7" w:tplc="5EC4E430">
      <w:start w:val="1"/>
      <w:numFmt w:val="bullet"/>
      <w:lvlText w:val="o"/>
      <w:lvlJc w:val="left"/>
      <w:pPr>
        <w:tabs>
          <w:tab w:val="num" w:pos="5760"/>
        </w:tabs>
        <w:ind w:left="5760" w:hanging="360"/>
      </w:pPr>
      <w:rPr>
        <w:rFonts w:ascii="Courier New" w:hAnsi="Courier New"/>
      </w:rPr>
    </w:lvl>
    <w:lvl w:ilvl="8" w:tplc="810AC5D0">
      <w:start w:val="1"/>
      <w:numFmt w:val="bullet"/>
      <w:lvlText w:val=""/>
      <w:lvlJc w:val="left"/>
      <w:pPr>
        <w:tabs>
          <w:tab w:val="num" w:pos="6480"/>
        </w:tabs>
        <w:ind w:left="6480" w:hanging="360"/>
      </w:pPr>
      <w:rPr>
        <w:rFonts w:ascii="Wingdings" w:hAnsi="Wingdings"/>
      </w:rPr>
    </w:lvl>
  </w:abstractNum>
  <w:abstractNum w:abstractNumId="163">
    <w:nsid w:val="7CBE4857"/>
    <w:multiLevelType w:val="hybridMultilevel"/>
    <w:tmpl w:val="7CBE4857"/>
    <w:lvl w:ilvl="0" w:tplc="50F42B04">
      <w:start w:val="1"/>
      <w:numFmt w:val="bullet"/>
      <w:lvlText w:val=""/>
      <w:lvlJc w:val="left"/>
      <w:pPr>
        <w:ind w:left="720" w:hanging="360"/>
      </w:pPr>
      <w:rPr>
        <w:rFonts w:ascii="Symbol" w:hAnsi="Symbol"/>
      </w:rPr>
    </w:lvl>
    <w:lvl w:ilvl="1" w:tplc="B8E4B5E6">
      <w:start w:val="1"/>
      <w:numFmt w:val="bullet"/>
      <w:lvlText w:val="o"/>
      <w:lvlJc w:val="left"/>
      <w:pPr>
        <w:tabs>
          <w:tab w:val="num" w:pos="1440"/>
        </w:tabs>
        <w:ind w:left="1440" w:hanging="360"/>
      </w:pPr>
      <w:rPr>
        <w:rFonts w:ascii="Courier New" w:hAnsi="Courier New"/>
      </w:rPr>
    </w:lvl>
    <w:lvl w:ilvl="2" w:tplc="E7F2E0C6">
      <w:start w:val="1"/>
      <w:numFmt w:val="bullet"/>
      <w:lvlText w:val=""/>
      <w:lvlJc w:val="left"/>
      <w:pPr>
        <w:tabs>
          <w:tab w:val="num" w:pos="2160"/>
        </w:tabs>
        <w:ind w:left="2160" w:hanging="360"/>
      </w:pPr>
      <w:rPr>
        <w:rFonts w:ascii="Wingdings" w:hAnsi="Wingdings"/>
      </w:rPr>
    </w:lvl>
    <w:lvl w:ilvl="3" w:tplc="98740432">
      <w:start w:val="1"/>
      <w:numFmt w:val="bullet"/>
      <w:lvlText w:val=""/>
      <w:lvlJc w:val="left"/>
      <w:pPr>
        <w:tabs>
          <w:tab w:val="num" w:pos="2880"/>
        </w:tabs>
        <w:ind w:left="2880" w:hanging="360"/>
      </w:pPr>
      <w:rPr>
        <w:rFonts w:ascii="Symbol" w:hAnsi="Symbol"/>
      </w:rPr>
    </w:lvl>
    <w:lvl w:ilvl="4" w:tplc="4D6A30EE">
      <w:start w:val="1"/>
      <w:numFmt w:val="bullet"/>
      <w:lvlText w:val="o"/>
      <w:lvlJc w:val="left"/>
      <w:pPr>
        <w:tabs>
          <w:tab w:val="num" w:pos="3600"/>
        </w:tabs>
        <w:ind w:left="3600" w:hanging="360"/>
      </w:pPr>
      <w:rPr>
        <w:rFonts w:ascii="Courier New" w:hAnsi="Courier New"/>
      </w:rPr>
    </w:lvl>
    <w:lvl w:ilvl="5" w:tplc="9790E5DE">
      <w:start w:val="1"/>
      <w:numFmt w:val="bullet"/>
      <w:lvlText w:val=""/>
      <w:lvlJc w:val="left"/>
      <w:pPr>
        <w:tabs>
          <w:tab w:val="num" w:pos="4320"/>
        </w:tabs>
        <w:ind w:left="4320" w:hanging="360"/>
      </w:pPr>
      <w:rPr>
        <w:rFonts w:ascii="Wingdings" w:hAnsi="Wingdings"/>
      </w:rPr>
    </w:lvl>
    <w:lvl w:ilvl="6" w:tplc="372C208C">
      <w:start w:val="1"/>
      <w:numFmt w:val="bullet"/>
      <w:lvlText w:val=""/>
      <w:lvlJc w:val="left"/>
      <w:pPr>
        <w:tabs>
          <w:tab w:val="num" w:pos="5040"/>
        </w:tabs>
        <w:ind w:left="5040" w:hanging="360"/>
      </w:pPr>
      <w:rPr>
        <w:rFonts w:ascii="Symbol" w:hAnsi="Symbol"/>
      </w:rPr>
    </w:lvl>
    <w:lvl w:ilvl="7" w:tplc="0D0CE152">
      <w:start w:val="1"/>
      <w:numFmt w:val="bullet"/>
      <w:lvlText w:val="o"/>
      <w:lvlJc w:val="left"/>
      <w:pPr>
        <w:tabs>
          <w:tab w:val="num" w:pos="5760"/>
        </w:tabs>
        <w:ind w:left="5760" w:hanging="360"/>
      </w:pPr>
      <w:rPr>
        <w:rFonts w:ascii="Courier New" w:hAnsi="Courier New"/>
      </w:rPr>
    </w:lvl>
    <w:lvl w:ilvl="8" w:tplc="B06E08E4">
      <w:start w:val="1"/>
      <w:numFmt w:val="bullet"/>
      <w:lvlText w:val=""/>
      <w:lvlJc w:val="left"/>
      <w:pPr>
        <w:tabs>
          <w:tab w:val="num" w:pos="6480"/>
        </w:tabs>
        <w:ind w:left="6480" w:hanging="360"/>
      </w:pPr>
      <w:rPr>
        <w:rFonts w:ascii="Wingdings" w:hAnsi="Wingdings"/>
      </w:rPr>
    </w:lvl>
  </w:abstractNum>
  <w:abstractNum w:abstractNumId="164">
    <w:nsid w:val="7CBE4858"/>
    <w:multiLevelType w:val="hybridMultilevel"/>
    <w:tmpl w:val="7CBE4858"/>
    <w:lvl w:ilvl="0" w:tplc="0DF612A2">
      <w:start w:val="1"/>
      <w:numFmt w:val="bullet"/>
      <w:lvlText w:val=""/>
      <w:lvlJc w:val="left"/>
      <w:pPr>
        <w:ind w:left="720" w:hanging="360"/>
      </w:pPr>
      <w:rPr>
        <w:rFonts w:ascii="Symbol" w:hAnsi="Symbol"/>
      </w:rPr>
    </w:lvl>
    <w:lvl w:ilvl="1" w:tplc="3712261C">
      <w:start w:val="1"/>
      <w:numFmt w:val="bullet"/>
      <w:lvlText w:val="o"/>
      <w:lvlJc w:val="left"/>
      <w:pPr>
        <w:tabs>
          <w:tab w:val="num" w:pos="1440"/>
        </w:tabs>
        <w:ind w:left="1440" w:hanging="360"/>
      </w:pPr>
      <w:rPr>
        <w:rFonts w:ascii="Courier New" w:hAnsi="Courier New"/>
      </w:rPr>
    </w:lvl>
    <w:lvl w:ilvl="2" w:tplc="76840DE2">
      <w:start w:val="1"/>
      <w:numFmt w:val="bullet"/>
      <w:lvlText w:val=""/>
      <w:lvlJc w:val="left"/>
      <w:pPr>
        <w:tabs>
          <w:tab w:val="num" w:pos="2160"/>
        </w:tabs>
        <w:ind w:left="2160" w:hanging="360"/>
      </w:pPr>
      <w:rPr>
        <w:rFonts w:ascii="Wingdings" w:hAnsi="Wingdings"/>
      </w:rPr>
    </w:lvl>
    <w:lvl w:ilvl="3" w:tplc="F4200C74">
      <w:start w:val="1"/>
      <w:numFmt w:val="bullet"/>
      <w:lvlText w:val=""/>
      <w:lvlJc w:val="left"/>
      <w:pPr>
        <w:tabs>
          <w:tab w:val="num" w:pos="2880"/>
        </w:tabs>
        <w:ind w:left="2880" w:hanging="360"/>
      </w:pPr>
      <w:rPr>
        <w:rFonts w:ascii="Symbol" w:hAnsi="Symbol"/>
      </w:rPr>
    </w:lvl>
    <w:lvl w:ilvl="4" w:tplc="425C1F60">
      <w:start w:val="1"/>
      <w:numFmt w:val="bullet"/>
      <w:lvlText w:val="o"/>
      <w:lvlJc w:val="left"/>
      <w:pPr>
        <w:tabs>
          <w:tab w:val="num" w:pos="3600"/>
        </w:tabs>
        <w:ind w:left="3600" w:hanging="360"/>
      </w:pPr>
      <w:rPr>
        <w:rFonts w:ascii="Courier New" w:hAnsi="Courier New"/>
      </w:rPr>
    </w:lvl>
    <w:lvl w:ilvl="5" w:tplc="18223B2E">
      <w:start w:val="1"/>
      <w:numFmt w:val="bullet"/>
      <w:lvlText w:val=""/>
      <w:lvlJc w:val="left"/>
      <w:pPr>
        <w:tabs>
          <w:tab w:val="num" w:pos="4320"/>
        </w:tabs>
        <w:ind w:left="4320" w:hanging="360"/>
      </w:pPr>
      <w:rPr>
        <w:rFonts w:ascii="Wingdings" w:hAnsi="Wingdings"/>
      </w:rPr>
    </w:lvl>
    <w:lvl w:ilvl="6" w:tplc="9DF8B920">
      <w:start w:val="1"/>
      <w:numFmt w:val="bullet"/>
      <w:lvlText w:val=""/>
      <w:lvlJc w:val="left"/>
      <w:pPr>
        <w:tabs>
          <w:tab w:val="num" w:pos="5040"/>
        </w:tabs>
        <w:ind w:left="5040" w:hanging="360"/>
      </w:pPr>
      <w:rPr>
        <w:rFonts w:ascii="Symbol" w:hAnsi="Symbol"/>
      </w:rPr>
    </w:lvl>
    <w:lvl w:ilvl="7" w:tplc="A98E1BF8">
      <w:start w:val="1"/>
      <w:numFmt w:val="bullet"/>
      <w:lvlText w:val="o"/>
      <w:lvlJc w:val="left"/>
      <w:pPr>
        <w:tabs>
          <w:tab w:val="num" w:pos="5760"/>
        </w:tabs>
        <w:ind w:left="5760" w:hanging="360"/>
      </w:pPr>
      <w:rPr>
        <w:rFonts w:ascii="Courier New" w:hAnsi="Courier New"/>
      </w:rPr>
    </w:lvl>
    <w:lvl w:ilvl="8" w:tplc="3A540430">
      <w:start w:val="1"/>
      <w:numFmt w:val="bullet"/>
      <w:lvlText w:val=""/>
      <w:lvlJc w:val="left"/>
      <w:pPr>
        <w:tabs>
          <w:tab w:val="num" w:pos="6480"/>
        </w:tabs>
        <w:ind w:left="6480" w:hanging="360"/>
      </w:pPr>
      <w:rPr>
        <w:rFonts w:ascii="Wingdings" w:hAnsi="Wingdings"/>
      </w:rPr>
    </w:lvl>
  </w:abstractNum>
  <w:abstractNum w:abstractNumId="165">
    <w:nsid w:val="7CBE4859"/>
    <w:multiLevelType w:val="hybridMultilevel"/>
    <w:tmpl w:val="7CBE4859"/>
    <w:lvl w:ilvl="0" w:tplc="5D8E6346">
      <w:start w:val="1"/>
      <w:numFmt w:val="bullet"/>
      <w:lvlText w:val=""/>
      <w:lvlJc w:val="left"/>
      <w:pPr>
        <w:ind w:left="720" w:hanging="360"/>
      </w:pPr>
      <w:rPr>
        <w:rFonts w:ascii="Symbol" w:hAnsi="Symbol"/>
      </w:rPr>
    </w:lvl>
    <w:lvl w:ilvl="1" w:tplc="13C84BB6">
      <w:start w:val="1"/>
      <w:numFmt w:val="bullet"/>
      <w:lvlText w:val="o"/>
      <w:lvlJc w:val="left"/>
      <w:pPr>
        <w:ind w:left="1440" w:hanging="360"/>
      </w:pPr>
      <w:rPr>
        <w:rFonts w:ascii="Courier New" w:hAnsi="Courier New"/>
      </w:rPr>
    </w:lvl>
    <w:lvl w:ilvl="2" w:tplc="F7D65B1C">
      <w:start w:val="1"/>
      <w:numFmt w:val="bullet"/>
      <w:lvlText w:val=""/>
      <w:lvlJc w:val="left"/>
      <w:pPr>
        <w:tabs>
          <w:tab w:val="num" w:pos="2160"/>
        </w:tabs>
        <w:ind w:left="2160" w:hanging="360"/>
      </w:pPr>
      <w:rPr>
        <w:rFonts w:ascii="Wingdings" w:hAnsi="Wingdings"/>
      </w:rPr>
    </w:lvl>
    <w:lvl w:ilvl="3" w:tplc="9464460A">
      <w:start w:val="1"/>
      <w:numFmt w:val="bullet"/>
      <w:lvlText w:val=""/>
      <w:lvlJc w:val="left"/>
      <w:pPr>
        <w:tabs>
          <w:tab w:val="num" w:pos="2880"/>
        </w:tabs>
        <w:ind w:left="2880" w:hanging="360"/>
      </w:pPr>
      <w:rPr>
        <w:rFonts w:ascii="Symbol" w:hAnsi="Symbol"/>
      </w:rPr>
    </w:lvl>
    <w:lvl w:ilvl="4" w:tplc="4CF6F5E6">
      <w:start w:val="1"/>
      <w:numFmt w:val="bullet"/>
      <w:lvlText w:val="o"/>
      <w:lvlJc w:val="left"/>
      <w:pPr>
        <w:tabs>
          <w:tab w:val="num" w:pos="3600"/>
        </w:tabs>
        <w:ind w:left="3600" w:hanging="360"/>
      </w:pPr>
      <w:rPr>
        <w:rFonts w:ascii="Courier New" w:hAnsi="Courier New"/>
      </w:rPr>
    </w:lvl>
    <w:lvl w:ilvl="5" w:tplc="0ACEE270">
      <w:start w:val="1"/>
      <w:numFmt w:val="bullet"/>
      <w:lvlText w:val=""/>
      <w:lvlJc w:val="left"/>
      <w:pPr>
        <w:tabs>
          <w:tab w:val="num" w:pos="4320"/>
        </w:tabs>
        <w:ind w:left="4320" w:hanging="360"/>
      </w:pPr>
      <w:rPr>
        <w:rFonts w:ascii="Wingdings" w:hAnsi="Wingdings"/>
      </w:rPr>
    </w:lvl>
    <w:lvl w:ilvl="6" w:tplc="8D602A10">
      <w:start w:val="1"/>
      <w:numFmt w:val="bullet"/>
      <w:lvlText w:val=""/>
      <w:lvlJc w:val="left"/>
      <w:pPr>
        <w:tabs>
          <w:tab w:val="num" w:pos="5040"/>
        </w:tabs>
        <w:ind w:left="5040" w:hanging="360"/>
      </w:pPr>
      <w:rPr>
        <w:rFonts w:ascii="Symbol" w:hAnsi="Symbol"/>
      </w:rPr>
    </w:lvl>
    <w:lvl w:ilvl="7" w:tplc="15D2898A">
      <w:start w:val="1"/>
      <w:numFmt w:val="bullet"/>
      <w:lvlText w:val="o"/>
      <w:lvlJc w:val="left"/>
      <w:pPr>
        <w:tabs>
          <w:tab w:val="num" w:pos="5760"/>
        </w:tabs>
        <w:ind w:left="5760" w:hanging="360"/>
      </w:pPr>
      <w:rPr>
        <w:rFonts w:ascii="Courier New" w:hAnsi="Courier New"/>
      </w:rPr>
    </w:lvl>
    <w:lvl w:ilvl="8" w:tplc="DF7C45C4">
      <w:start w:val="1"/>
      <w:numFmt w:val="bullet"/>
      <w:lvlText w:val=""/>
      <w:lvlJc w:val="left"/>
      <w:pPr>
        <w:tabs>
          <w:tab w:val="num" w:pos="6480"/>
        </w:tabs>
        <w:ind w:left="6480" w:hanging="360"/>
      </w:pPr>
      <w:rPr>
        <w:rFonts w:ascii="Wingdings" w:hAnsi="Wingdings"/>
      </w:rPr>
    </w:lvl>
  </w:abstractNum>
  <w:abstractNum w:abstractNumId="166">
    <w:nsid w:val="7CBE485A"/>
    <w:multiLevelType w:val="hybridMultilevel"/>
    <w:tmpl w:val="7CBE485A"/>
    <w:lvl w:ilvl="0" w:tplc="C2467278">
      <w:start w:val="1"/>
      <w:numFmt w:val="bullet"/>
      <w:lvlText w:val=""/>
      <w:lvlJc w:val="left"/>
      <w:pPr>
        <w:ind w:left="720" w:hanging="360"/>
      </w:pPr>
      <w:rPr>
        <w:rFonts w:ascii="Symbol" w:hAnsi="Symbol"/>
      </w:rPr>
    </w:lvl>
    <w:lvl w:ilvl="1" w:tplc="007CE13A">
      <w:start w:val="1"/>
      <w:numFmt w:val="bullet"/>
      <w:lvlText w:val="o"/>
      <w:lvlJc w:val="left"/>
      <w:pPr>
        <w:ind w:left="1440" w:hanging="360"/>
      </w:pPr>
      <w:rPr>
        <w:rFonts w:ascii="Courier New" w:hAnsi="Courier New"/>
      </w:rPr>
    </w:lvl>
    <w:lvl w:ilvl="2" w:tplc="07F2318E">
      <w:start w:val="1"/>
      <w:numFmt w:val="bullet"/>
      <w:lvlText w:val=""/>
      <w:lvlJc w:val="left"/>
      <w:pPr>
        <w:tabs>
          <w:tab w:val="num" w:pos="2160"/>
        </w:tabs>
        <w:ind w:left="2160" w:hanging="360"/>
      </w:pPr>
      <w:rPr>
        <w:rFonts w:ascii="Wingdings" w:hAnsi="Wingdings"/>
      </w:rPr>
    </w:lvl>
    <w:lvl w:ilvl="3" w:tplc="95F45C60">
      <w:start w:val="1"/>
      <w:numFmt w:val="bullet"/>
      <w:lvlText w:val=""/>
      <w:lvlJc w:val="left"/>
      <w:pPr>
        <w:tabs>
          <w:tab w:val="num" w:pos="2880"/>
        </w:tabs>
        <w:ind w:left="2880" w:hanging="360"/>
      </w:pPr>
      <w:rPr>
        <w:rFonts w:ascii="Symbol" w:hAnsi="Symbol"/>
      </w:rPr>
    </w:lvl>
    <w:lvl w:ilvl="4" w:tplc="481E274A">
      <w:start w:val="1"/>
      <w:numFmt w:val="bullet"/>
      <w:lvlText w:val="o"/>
      <w:lvlJc w:val="left"/>
      <w:pPr>
        <w:tabs>
          <w:tab w:val="num" w:pos="3600"/>
        </w:tabs>
        <w:ind w:left="3600" w:hanging="360"/>
      </w:pPr>
      <w:rPr>
        <w:rFonts w:ascii="Courier New" w:hAnsi="Courier New"/>
      </w:rPr>
    </w:lvl>
    <w:lvl w:ilvl="5" w:tplc="A70032DC">
      <w:start w:val="1"/>
      <w:numFmt w:val="bullet"/>
      <w:lvlText w:val=""/>
      <w:lvlJc w:val="left"/>
      <w:pPr>
        <w:tabs>
          <w:tab w:val="num" w:pos="4320"/>
        </w:tabs>
        <w:ind w:left="4320" w:hanging="360"/>
      </w:pPr>
      <w:rPr>
        <w:rFonts w:ascii="Wingdings" w:hAnsi="Wingdings"/>
      </w:rPr>
    </w:lvl>
    <w:lvl w:ilvl="6" w:tplc="738C5438">
      <w:start w:val="1"/>
      <w:numFmt w:val="bullet"/>
      <w:lvlText w:val=""/>
      <w:lvlJc w:val="left"/>
      <w:pPr>
        <w:tabs>
          <w:tab w:val="num" w:pos="5040"/>
        </w:tabs>
        <w:ind w:left="5040" w:hanging="360"/>
      </w:pPr>
      <w:rPr>
        <w:rFonts w:ascii="Symbol" w:hAnsi="Symbol"/>
      </w:rPr>
    </w:lvl>
    <w:lvl w:ilvl="7" w:tplc="7CE009F0">
      <w:start w:val="1"/>
      <w:numFmt w:val="bullet"/>
      <w:lvlText w:val="o"/>
      <w:lvlJc w:val="left"/>
      <w:pPr>
        <w:tabs>
          <w:tab w:val="num" w:pos="5760"/>
        </w:tabs>
        <w:ind w:left="5760" w:hanging="360"/>
      </w:pPr>
      <w:rPr>
        <w:rFonts w:ascii="Courier New" w:hAnsi="Courier New"/>
      </w:rPr>
    </w:lvl>
    <w:lvl w:ilvl="8" w:tplc="9188A424">
      <w:start w:val="1"/>
      <w:numFmt w:val="bullet"/>
      <w:lvlText w:val=""/>
      <w:lvlJc w:val="left"/>
      <w:pPr>
        <w:tabs>
          <w:tab w:val="num" w:pos="6480"/>
        </w:tabs>
        <w:ind w:left="6480" w:hanging="360"/>
      </w:pPr>
      <w:rPr>
        <w:rFonts w:ascii="Wingdings" w:hAnsi="Wingdings"/>
      </w:rPr>
    </w:lvl>
  </w:abstractNum>
  <w:abstractNum w:abstractNumId="167">
    <w:nsid w:val="7CBE485B"/>
    <w:multiLevelType w:val="hybridMultilevel"/>
    <w:tmpl w:val="7CBE485B"/>
    <w:lvl w:ilvl="0" w:tplc="B9F8ECF4">
      <w:start w:val="1"/>
      <w:numFmt w:val="bullet"/>
      <w:lvlText w:val=""/>
      <w:lvlJc w:val="left"/>
      <w:pPr>
        <w:ind w:left="720" w:hanging="360"/>
      </w:pPr>
      <w:rPr>
        <w:rFonts w:ascii="Symbol" w:hAnsi="Symbol"/>
      </w:rPr>
    </w:lvl>
    <w:lvl w:ilvl="1" w:tplc="018EE68E">
      <w:start w:val="1"/>
      <w:numFmt w:val="bullet"/>
      <w:lvlText w:val="o"/>
      <w:lvlJc w:val="left"/>
      <w:pPr>
        <w:tabs>
          <w:tab w:val="num" w:pos="1440"/>
        </w:tabs>
        <w:ind w:left="1440" w:hanging="360"/>
      </w:pPr>
      <w:rPr>
        <w:rFonts w:ascii="Courier New" w:hAnsi="Courier New"/>
      </w:rPr>
    </w:lvl>
    <w:lvl w:ilvl="2" w:tplc="61429C32">
      <w:start w:val="1"/>
      <w:numFmt w:val="bullet"/>
      <w:lvlText w:val=""/>
      <w:lvlJc w:val="left"/>
      <w:pPr>
        <w:tabs>
          <w:tab w:val="num" w:pos="2160"/>
        </w:tabs>
        <w:ind w:left="2160" w:hanging="360"/>
      </w:pPr>
      <w:rPr>
        <w:rFonts w:ascii="Wingdings" w:hAnsi="Wingdings"/>
      </w:rPr>
    </w:lvl>
    <w:lvl w:ilvl="3" w:tplc="A56A3D86">
      <w:start w:val="1"/>
      <w:numFmt w:val="bullet"/>
      <w:lvlText w:val=""/>
      <w:lvlJc w:val="left"/>
      <w:pPr>
        <w:tabs>
          <w:tab w:val="num" w:pos="2880"/>
        </w:tabs>
        <w:ind w:left="2880" w:hanging="360"/>
      </w:pPr>
      <w:rPr>
        <w:rFonts w:ascii="Symbol" w:hAnsi="Symbol"/>
      </w:rPr>
    </w:lvl>
    <w:lvl w:ilvl="4" w:tplc="B008BA52">
      <w:start w:val="1"/>
      <w:numFmt w:val="bullet"/>
      <w:lvlText w:val="o"/>
      <w:lvlJc w:val="left"/>
      <w:pPr>
        <w:tabs>
          <w:tab w:val="num" w:pos="3600"/>
        </w:tabs>
        <w:ind w:left="3600" w:hanging="360"/>
      </w:pPr>
      <w:rPr>
        <w:rFonts w:ascii="Courier New" w:hAnsi="Courier New"/>
      </w:rPr>
    </w:lvl>
    <w:lvl w:ilvl="5" w:tplc="7F0A31B6">
      <w:start w:val="1"/>
      <w:numFmt w:val="bullet"/>
      <w:lvlText w:val=""/>
      <w:lvlJc w:val="left"/>
      <w:pPr>
        <w:tabs>
          <w:tab w:val="num" w:pos="4320"/>
        </w:tabs>
        <w:ind w:left="4320" w:hanging="360"/>
      </w:pPr>
      <w:rPr>
        <w:rFonts w:ascii="Wingdings" w:hAnsi="Wingdings"/>
      </w:rPr>
    </w:lvl>
    <w:lvl w:ilvl="6" w:tplc="6480231E">
      <w:start w:val="1"/>
      <w:numFmt w:val="bullet"/>
      <w:lvlText w:val=""/>
      <w:lvlJc w:val="left"/>
      <w:pPr>
        <w:tabs>
          <w:tab w:val="num" w:pos="5040"/>
        </w:tabs>
        <w:ind w:left="5040" w:hanging="360"/>
      </w:pPr>
      <w:rPr>
        <w:rFonts w:ascii="Symbol" w:hAnsi="Symbol"/>
      </w:rPr>
    </w:lvl>
    <w:lvl w:ilvl="7" w:tplc="8BEA203A">
      <w:start w:val="1"/>
      <w:numFmt w:val="bullet"/>
      <w:lvlText w:val="o"/>
      <w:lvlJc w:val="left"/>
      <w:pPr>
        <w:tabs>
          <w:tab w:val="num" w:pos="5760"/>
        </w:tabs>
        <w:ind w:left="5760" w:hanging="360"/>
      </w:pPr>
      <w:rPr>
        <w:rFonts w:ascii="Courier New" w:hAnsi="Courier New"/>
      </w:rPr>
    </w:lvl>
    <w:lvl w:ilvl="8" w:tplc="D5641978">
      <w:start w:val="1"/>
      <w:numFmt w:val="bullet"/>
      <w:lvlText w:val=""/>
      <w:lvlJc w:val="left"/>
      <w:pPr>
        <w:tabs>
          <w:tab w:val="num" w:pos="6480"/>
        </w:tabs>
        <w:ind w:left="6480" w:hanging="360"/>
      </w:pPr>
      <w:rPr>
        <w:rFonts w:ascii="Wingdings" w:hAnsi="Wingdings"/>
      </w:rPr>
    </w:lvl>
  </w:abstractNum>
  <w:abstractNum w:abstractNumId="168">
    <w:nsid w:val="7CBE485C"/>
    <w:multiLevelType w:val="hybridMultilevel"/>
    <w:tmpl w:val="7CBE485C"/>
    <w:lvl w:ilvl="0" w:tplc="221AB1EA">
      <w:start w:val="1"/>
      <w:numFmt w:val="bullet"/>
      <w:lvlText w:val=""/>
      <w:lvlJc w:val="left"/>
      <w:pPr>
        <w:ind w:left="720" w:hanging="360"/>
      </w:pPr>
      <w:rPr>
        <w:rFonts w:ascii="Symbol" w:hAnsi="Symbol"/>
      </w:rPr>
    </w:lvl>
    <w:lvl w:ilvl="1" w:tplc="EB967964">
      <w:start w:val="1"/>
      <w:numFmt w:val="bullet"/>
      <w:lvlText w:val="o"/>
      <w:lvlJc w:val="left"/>
      <w:pPr>
        <w:tabs>
          <w:tab w:val="num" w:pos="1440"/>
        </w:tabs>
        <w:ind w:left="1440" w:hanging="360"/>
      </w:pPr>
      <w:rPr>
        <w:rFonts w:ascii="Courier New" w:hAnsi="Courier New"/>
      </w:rPr>
    </w:lvl>
    <w:lvl w:ilvl="2" w:tplc="91EEDD3E">
      <w:start w:val="1"/>
      <w:numFmt w:val="bullet"/>
      <w:lvlText w:val=""/>
      <w:lvlJc w:val="left"/>
      <w:pPr>
        <w:tabs>
          <w:tab w:val="num" w:pos="2160"/>
        </w:tabs>
        <w:ind w:left="2160" w:hanging="360"/>
      </w:pPr>
      <w:rPr>
        <w:rFonts w:ascii="Wingdings" w:hAnsi="Wingdings"/>
      </w:rPr>
    </w:lvl>
    <w:lvl w:ilvl="3" w:tplc="53E25DD6">
      <w:start w:val="1"/>
      <w:numFmt w:val="bullet"/>
      <w:lvlText w:val=""/>
      <w:lvlJc w:val="left"/>
      <w:pPr>
        <w:tabs>
          <w:tab w:val="num" w:pos="2880"/>
        </w:tabs>
        <w:ind w:left="2880" w:hanging="360"/>
      </w:pPr>
      <w:rPr>
        <w:rFonts w:ascii="Symbol" w:hAnsi="Symbol"/>
      </w:rPr>
    </w:lvl>
    <w:lvl w:ilvl="4" w:tplc="2F24DBBE">
      <w:start w:val="1"/>
      <w:numFmt w:val="bullet"/>
      <w:lvlText w:val="o"/>
      <w:lvlJc w:val="left"/>
      <w:pPr>
        <w:tabs>
          <w:tab w:val="num" w:pos="3600"/>
        </w:tabs>
        <w:ind w:left="3600" w:hanging="360"/>
      </w:pPr>
      <w:rPr>
        <w:rFonts w:ascii="Courier New" w:hAnsi="Courier New"/>
      </w:rPr>
    </w:lvl>
    <w:lvl w:ilvl="5" w:tplc="C870066E">
      <w:start w:val="1"/>
      <w:numFmt w:val="bullet"/>
      <w:lvlText w:val=""/>
      <w:lvlJc w:val="left"/>
      <w:pPr>
        <w:tabs>
          <w:tab w:val="num" w:pos="4320"/>
        </w:tabs>
        <w:ind w:left="4320" w:hanging="360"/>
      </w:pPr>
      <w:rPr>
        <w:rFonts w:ascii="Wingdings" w:hAnsi="Wingdings"/>
      </w:rPr>
    </w:lvl>
    <w:lvl w:ilvl="6" w:tplc="1E9A823A">
      <w:start w:val="1"/>
      <w:numFmt w:val="bullet"/>
      <w:lvlText w:val=""/>
      <w:lvlJc w:val="left"/>
      <w:pPr>
        <w:tabs>
          <w:tab w:val="num" w:pos="5040"/>
        </w:tabs>
        <w:ind w:left="5040" w:hanging="360"/>
      </w:pPr>
      <w:rPr>
        <w:rFonts w:ascii="Symbol" w:hAnsi="Symbol"/>
      </w:rPr>
    </w:lvl>
    <w:lvl w:ilvl="7" w:tplc="84A40820">
      <w:start w:val="1"/>
      <w:numFmt w:val="bullet"/>
      <w:lvlText w:val="o"/>
      <w:lvlJc w:val="left"/>
      <w:pPr>
        <w:tabs>
          <w:tab w:val="num" w:pos="5760"/>
        </w:tabs>
        <w:ind w:left="5760" w:hanging="360"/>
      </w:pPr>
      <w:rPr>
        <w:rFonts w:ascii="Courier New" w:hAnsi="Courier New"/>
      </w:rPr>
    </w:lvl>
    <w:lvl w:ilvl="8" w:tplc="EEC48734">
      <w:start w:val="1"/>
      <w:numFmt w:val="bullet"/>
      <w:lvlText w:val=""/>
      <w:lvlJc w:val="left"/>
      <w:pPr>
        <w:tabs>
          <w:tab w:val="num" w:pos="6480"/>
        </w:tabs>
        <w:ind w:left="6480" w:hanging="360"/>
      </w:pPr>
      <w:rPr>
        <w:rFonts w:ascii="Wingdings" w:hAnsi="Wingdings"/>
      </w:rPr>
    </w:lvl>
  </w:abstractNum>
  <w:abstractNum w:abstractNumId="169">
    <w:nsid w:val="7CBE485D"/>
    <w:multiLevelType w:val="hybridMultilevel"/>
    <w:tmpl w:val="7CBE485D"/>
    <w:lvl w:ilvl="0" w:tplc="205E3B84">
      <w:start w:val="1"/>
      <w:numFmt w:val="bullet"/>
      <w:lvlText w:val=""/>
      <w:lvlJc w:val="left"/>
      <w:pPr>
        <w:ind w:left="720" w:hanging="360"/>
      </w:pPr>
      <w:rPr>
        <w:rFonts w:ascii="Symbol" w:hAnsi="Symbol"/>
      </w:rPr>
    </w:lvl>
    <w:lvl w:ilvl="1" w:tplc="A72EFDF2">
      <w:start w:val="1"/>
      <w:numFmt w:val="bullet"/>
      <w:lvlText w:val="o"/>
      <w:lvlJc w:val="left"/>
      <w:pPr>
        <w:tabs>
          <w:tab w:val="num" w:pos="1440"/>
        </w:tabs>
        <w:ind w:left="1440" w:hanging="360"/>
      </w:pPr>
      <w:rPr>
        <w:rFonts w:ascii="Courier New" w:hAnsi="Courier New"/>
      </w:rPr>
    </w:lvl>
    <w:lvl w:ilvl="2" w:tplc="D1DC6548">
      <w:start w:val="1"/>
      <w:numFmt w:val="bullet"/>
      <w:lvlText w:val=""/>
      <w:lvlJc w:val="left"/>
      <w:pPr>
        <w:tabs>
          <w:tab w:val="num" w:pos="2160"/>
        </w:tabs>
        <w:ind w:left="2160" w:hanging="360"/>
      </w:pPr>
      <w:rPr>
        <w:rFonts w:ascii="Wingdings" w:hAnsi="Wingdings"/>
      </w:rPr>
    </w:lvl>
    <w:lvl w:ilvl="3" w:tplc="EC68F6DE">
      <w:start w:val="1"/>
      <w:numFmt w:val="bullet"/>
      <w:lvlText w:val=""/>
      <w:lvlJc w:val="left"/>
      <w:pPr>
        <w:tabs>
          <w:tab w:val="num" w:pos="2880"/>
        </w:tabs>
        <w:ind w:left="2880" w:hanging="360"/>
      </w:pPr>
      <w:rPr>
        <w:rFonts w:ascii="Symbol" w:hAnsi="Symbol"/>
      </w:rPr>
    </w:lvl>
    <w:lvl w:ilvl="4" w:tplc="23FAAB5E">
      <w:start w:val="1"/>
      <w:numFmt w:val="bullet"/>
      <w:lvlText w:val="o"/>
      <w:lvlJc w:val="left"/>
      <w:pPr>
        <w:tabs>
          <w:tab w:val="num" w:pos="3600"/>
        </w:tabs>
        <w:ind w:left="3600" w:hanging="360"/>
      </w:pPr>
      <w:rPr>
        <w:rFonts w:ascii="Courier New" w:hAnsi="Courier New"/>
      </w:rPr>
    </w:lvl>
    <w:lvl w:ilvl="5" w:tplc="D66A47C2">
      <w:start w:val="1"/>
      <w:numFmt w:val="bullet"/>
      <w:lvlText w:val=""/>
      <w:lvlJc w:val="left"/>
      <w:pPr>
        <w:tabs>
          <w:tab w:val="num" w:pos="4320"/>
        </w:tabs>
        <w:ind w:left="4320" w:hanging="360"/>
      </w:pPr>
      <w:rPr>
        <w:rFonts w:ascii="Wingdings" w:hAnsi="Wingdings"/>
      </w:rPr>
    </w:lvl>
    <w:lvl w:ilvl="6" w:tplc="4A68FDA0">
      <w:start w:val="1"/>
      <w:numFmt w:val="bullet"/>
      <w:lvlText w:val=""/>
      <w:lvlJc w:val="left"/>
      <w:pPr>
        <w:tabs>
          <w:tab w:val="num" w:pos="5040"/>
        </w:tabs>
        <w:ind w:left="5040" w:hanging="360"/>
      </w:pPr>
      <w:rPr>
        <w:rFonts w:ascii="Symbol" w:hAnsi="Symbol"/>
      </w:rPr>
    </w:lvl>
    <w:lvl w:ilvl="7" w:tplc="8EE44BD4">
      <w:start w:val="1"/>
      <w:numFmt w:val="bullet"/>
      <w:lvlText w:val="o"/>
      <w:lvlJc w:val="left"/>
      <w:pPr>
        <w:tabs>
          <w:tab w:val="num" w:pos="5760"/>
        </w:tabs>
        <w:ind w:left="5760" w:hanging="360"/>
      </w:pPr>
      <w:rPr>
        <w:rFonts w:ascii="Courier New" w:hAnsi="Courier New"/>
      </w:rPr>
    </w:lvl>
    <w:lvl w:ilvl="8" w:tplc="85E42652">
      <w:start w:val="1"/>
      <w:numFmt w:val="bullet"/>
      <w:lvlText w:val=""/>
      <w:lvlJc w:val="left"/>
      <w:pPr>
        <w:tabs>
          <w:tab w:val="num" w:pos="6480"/>
        </w:tabs>
        <w:ind w:left="6480" w:hanging="360"/>
      </w:pPr>
      <w:rPr>
        <w:rFonts w:ascii="Wingdings" w:hAnsi="Wingdings"/>
      </w:rPr>
    </w:lvl>
  </w:abstractNum>
  <w:abstractNum w:abstractNumId="170">
    <w:nsid w:val="7CBE485E"/>
    <w:multiLevelType w:val="hybridMultilevel"/>
    <w:tmpl w:val="7CBE485E"/>
    <w:lvl w:ilvl="0" w:tplc="D65AE98C">
      <w:start w:val="1"/>
      <w:numFmt w:val="bullet"/>
      <w:lvlText w:val=""/>
      <w:lvlJc w:val="left"/>
      <w:pPr>
        <w:ind w:left="720" w:hanging="360"/>
      </w:pPr>
      <w:rPr>
        <w:rFonts w:ascii="Symbol" w:hAnsi="Symbol"/>
      </w:rPr>
    </w:lvl>
    <w:lvl w:ilvl="1" w:tplc="4DA41DC2">
      <w:start w:val="1"/>
      <w:numFmt w:val="bullet"/>
      <w:lvlText w:val="o"/>
      <w:lvlJc w:val="left"/>
      <w:pPr>
        <w:tabs>
          <w:tab w:val="num" w:pos="1440"/>
        </w:tabs>
        <w:ind w:left="1440" w:hanging="360"/>
      </w:pPr>
      <w:rPr>
        <w:rFonts w:ascii="Courier New" w:hAnsi="Courier New"/>
      </w:rPr>
    </w:lvl>
    <w:lvl w:ilvl="2" w:tplc="0E566FFC">
      <w:start w:val="1"/>
      <w:numFmt w:val="bullet"/>
      <w:lvlText w:val=""/>
      <w:lvlJc w:val="left"/>
      <w:pPr>
        <w:tabs>
          <w:tab w:val="num" w:pos="2160"/>
        </w:tabs>
        <w:ind w:left="2160" w:hanging="360"/>
      </w:pPr>
      <w:rPr>
        <w:rFonts w:ascii="Wingdings" w:hAnsi="Wingdings"/>
      </w:rPr>
    </w:lvl>
    <w:lvl w:ilvl="3" w:tplc="96EA1632">
      <w:start w:val="1"/>
      <w:numFmt w:val="bullet"/>
      <w:lvlText w:val=""/>
      <w:lvlJc w:val="left"/>
      <w:pPr>
        <w:tabs>
          <w:tab w:val="num" w:pos="2880"/>
        </w:tabs>
        <w:ind w:left="2880" w:hanging="360"/>
      </w:pPr>
      <w:rPr>
        <w:rFonts w:ascii="Symbol" w:hAnsi="Symbol"/>
      </w:rPr>
    </w:lvl>
    <w:lvl w:ilvl="4" w:tplc="BA1C4D32">
      <w:start w:val="1"/>
      <w:numFmt w:val="bullet"/>
      <w:lvlText w:val="o"/>
      <w:lvlJc w:val="left"/>
      <w:pPr>
        <w:tabs>
          <w:tab w:val="num" w:pos="3600"/>
        </w:tabs>
        <w:ind w:left="3600" w:hanging="360"/>
      </w:pPr>
      <w:rPr>
        <w:rFonts w:ascii="Courier New" w:hAnsi="Courier New"/>
      </w:rPr>
    </w:lvl>
    <w:lvl w:ilvl="5" w:tplc="0B1A309E">
      <w:start w:val="1"/>
      <w:numFmt w:val="bullet"/>
      <w:lvlText w:val=""/>
      <w:lvlJc w:val="left"/>
      <w:pPr>
        <w:tabs>
          <w:tab w:val="num" w:pos="4320"/>
        </w:tabs>
        <w:ind w:left="4320" w:hanging="360"/>
      </w:pPr>
      <w:rPr>
        <w:rFonts w:ascii="Wingdings" w:hAnsi="Wingdings"/>
      </w:rPr>
    </w:lvl>
    <w:lvl w:ilvl="6" w:tplc="6B66C8AA">
      <w:start w:val="1"/>
      <w:numFmt w:val="bullet"/>
      <w:lvlText w:val=""/>
      <w:lvlJc w:val="left"/>
      <w:pPr>
        <w:tabs>
          <w:tab w:val="num" w:pos="5040"/>
        </w:tabs>
        <w:ind w:left="5040" w:hanging="360"/>
      </w:pPr>
      <w:rPr>
        <w:rFonts w:ascii="Symbol" w:hAnsi="Symbol"/>
      </w:rPr>
    </w:lvl>
    <w:lvl w:ilvl="7" w:tplc="B9741412">
      <w:start w:val="1"/>
      <w:numFmt w:val="bullet"/>
      <w:lvlText w:val="o"/>
      <w:lvlJc w:val="left"/>
      <w:pPr>
        <w:tabs>
          <w:tab w:val="num" w:pos="5760"/>
        </w:tabs>
        <w:ind w:left="5760" w:hanging="360"/>
      </w:pPr>
      <w:rPr>
        <w:rFonts w:ascii="Courier New" w:hAnsi="Courier New"/>
      </w:rPr>
    </w:lvl>
    <w:lvl w:ilvl="8" w:tplc="53D8EA28">
      <w:start w:val="1"/>
      <w:numFmt w:val="bullet"/>
      <w:lvlText w:val=""/>
      <w:lvlJc w:val="left"/>
      <w:pPr>
        <w:tabs>
          <w:tab w:val="num" w:pos="6480"/>
        </w:tabs>
        <w:ind w:left="6480" w:hanging="360"/>
      </w:pPr>
      <w:rPr>
        <w:rFonts w:ascii="Wingdings" w:hAnsi="Wingdings"/>
      </w:rPr>
    </w:lvl>
  </w:abstractNum>
  <w:abstractNum w:abstractNumId="171">
    <w:nsid w:val="7CBE485F"/>
    <w:multiLevelType w:val="hybridMultilevel"/>
    <w:tmpl w:val="7CBE485F"/>
    <w:lvl w:ilvl="0" w:tplc="048CB43E">
      <w:start w:val="1"/>
      <w:numFmt w:val="bullet"/>
      <w:lvlText w:val=""/>
      <w:lvlJc w:val="left"/>
      <w:pPr>
        <w:ind w:left="720" w:hanging="360"/>
      </w:pPr>
      <w:rPr>
        <w:rFonts w:ascii="Symbol" w:hAnsi="Symbol"/>
      </w:rPr>
    </w:lvl>
    <w:lvl w:ilvl="1" w:tplc="4A4497C8">
      <w:start w:val="1"/>
      <w:numFmt w:val="bullet"/>
      <w:lvlText w:val="o"/>
      <w:lvlJc w:val="left"/>
      <w:pPr>
        <w:tabs>
          <w:tab w:val="num" w:pos="1440"/>
        </w:tabs>
        <w:ind w:left="1440" w:hanging="360"/>
      </w:pPr>
      <w:rPr>
        <w:rFonts w:ascii="Courier New" w:hAnsi="Courier New"/>
      </w:rPr>
    </w:lvl>
    <w:lvl w:ilvl="2" w:tplc="5E4CF932">
      <w:start w:val="1"/>
      <w:numFmt w:val="bullet"/>
      <w:lvlText w:val=""/>
      <w:lvlJc w:val="left"/>
      <w:pPr>
        <w:tabs>
          <w:tab w:val="num" w:pos="2160"/>
        </w:tabs>
        <w:ind w:left="2160" w:hanging="360"/>
      </w:pPr>
      <w:rPr>
        <w:rFonts w:ascii="Wingdings" w:hAnsi="Wingdings"/>
      </w:rPr>
    </w:lvl>
    <w:lvl w:ilvl="3" w:tplc="A20AD494">
      <w:start w:val="1"/>
      <w:numFmt w:val="bullet"/>
      <w:lvlText w:val=""/>
      <w:lvlJc w:val="left"/>
      <w:pPr>
        <w:tabs>
          <w:tab w:val="num" w:pos="2880"/>
        </w:tabs>
        <w:ind w:left="2880" w:hanging="360"/>
      </w:pPr>
      <w:rPr>
        <w:rFonts w:ascii="Symbol" w:hAnsi="Symbol"/>
      </w:rPr>
    </w:lvl>
    <w:lvl w:ilvl="4" w:tplc="AD202DE4">
      <w:start w:val="1"/>
      <w:numFmt w:val="bullet"/>
      <w:lvlText w:val="o"/>
      <w:lvlJc w:val="left"/>
      <w:pPr>
        <w:tabs>
          <w:tab w:val="num" w:pos="3600"/>
        </w:tabs>
        <w:ind w:left="3600" w:hanging="360"/>
      </w:pPr>
      <w:rPr>
        <w:rFonts w:ascii="Courier New" w:hAnsi="Courier New"/>
      </w:rPr>
    </w:lvl>
    <w:lvl w:ilvl="5" w:tplc="00668390">
      <w:start w:val="1"/>
      <w:numFmt w:val="bullet"/>
      <w:lvlText w:val=""/>
      <w:lvlJc w:val="left"/>
      <w:pPr>
        <w:tabs>
          <w:tab w:val="num" w:pos="4320"/>
        </w:tabs>
        <w:ind w:left="4320" w:hanging="360"/>
      </w:pPr>
      <w:rPr>
        <w:rFonts w:ascii="Wingdings" w:hAnsi="Wingdings"/>
      </w:rPr>
    </w:lvl>
    <w:lvl w:ilvl="6" w:tplc="A74A7128">
      <w:start w:val="1"/>
      <w:numFmt w:val="bullet"/>
      <w:lvlText w:val=""/>
      <w:lvlJc w:val="left"/>
      <w:pPr>
        <w:tabs>
          <w:tab w:val="num" w:pos="5040"/>
        </w:tabs>
        <w:ind w:left="5040" w:hanging="360"/>
      </w:pPr>
      <w:rPr>
        <w:rFonts w:ascii="Symbol" w:hAnsi="Symbol"/>
      </w:rPr>
    </w:lvl>
    <w:lvl w:ilvl="7" w:tplc="A2C26E92">
      <w:start w:val="1"/>
      <w:numFmt w:val="bullet"/>
      <w:lvlText w:val="o"/>
      <w:lvlJc w:val="left"/>
      <w:pPr>
        <w:tabs>
          <w:tab w:val="num" w:pos="5760"/>
        </w:tabs>
        <w:ind w:left="5760" w:hanging="360"/>
      </w:pPr>
      <w:rPr>
        <w:rFonts w:ascii="Courier New" w:hAnsi="Courier New"/>
      </w:rPr>
    </w:lvl>
    <w:lvl w:ilvl="8" w:tplc="4330160A">
      <w:start w:val="1"/>
      <w:numFmt w:val="bullet"/>
      <w:lvlText w:val=""/>
      <w:lvlJc w:val="left"/>
      <w:pPr>
        <w:tabs>
          <w:tab w:val="num" w:pos="6480"/>
        </w:tabs>
        <w:ind w:left="6480" w:hanging="360"/>
      </w:pPr>
      <w:rPr>
        <w:rFonts w:ascii="Wingdings" w:hAnsi="Wingdings"/>
      </w:rPr>
    </w:lvl>
  </w:abstractNum>
  <w:abstractNum w:abstractNumId="172">
    <w:nsid w:val="7CBE4860"/>
    <w:multiLevelType w:val="hybridMultilevel"/>
    <w:tmpl w:val="7CBE4860"/>
    <w:lvl w:ilvl="0" w:tplc="B96039C8">
      <w:start w:val="1"/>
      <w:numFmt w:val="bullet"/>
      <w:lvlText w:val=""/>
      <w:lvlJc w:val="left"/>
      <w:pPr>
        <w:ind w:left="720" w:hanging="360"/>
      </w:pPr>
      <w:rPr>
        <w:rFonts w:ascii="Symbol" w:hAnsi="Symbol"/>
      </w:rPr>
    </w:lvl>
    <w:lvl w:ilvl="1" w:tplc="2F0AFB5C">
      <w:start w:val="1"/>
      <w:numFmt w:val="bullet"/>
      <w:lvlText w:val="o"/>
      <w:lvlJc w:val="left"/>
      <w:pPr>
        <w:tabs>
          <w:tab w:val="num" w:pos="1440"/>
        </w:tabs>
        <w:ind w:left="1440" w:hanging="360"/>
      </w:pPr>
      <w:rPr>
        <w:rFonts w:ascii="Courier New" w:hAnsi="Courier New"/>
      </w:rPr>
    </w:lvl>
    <w:lvl w:ilvl="2" w:tplc="875E8A3C">
      <w:start w:val="1"/>
      <w:numFmt w:val="bullet"/>
      <w:lvlText w:val=""/>
      <w:lvlJc w:val="left"/>
      <w:pPr>
        <w:tabs>
          <w:tab w:val="num" w:pos="2160"/>
        </w:tabs>
        <w:ind w:left="2160" w:hanging="360"/>
      </w:pPr>
      <w:rPr>
        <w:rFonts w:ascii="Wingdings" w:hAnsi="Wingdings"/>
      </w:rPr>
    </w:lvl>
    <w:lvl w:ilvl="3" w:tplc="81D6609A">
      <w:start w:val="1"/>
      <w:numFmt w:val="bullet"/>
      <w:lvlText w:val=""/>
      <w:lvlJc w:val="left"/>
      <w:pPr>
        <w:tabs>
          <w:tab w:val="num" w:pos="2880"/>
        </w:tabs>
        <w:ind w:left="2880" w:hanging="360"/>
      </w:pPr>
      <w:rPr>
        <w:rFonts w:ascii="Symbol" w:hAnsi="Symbol"/>
      </w:rPr>
    </w:lvl>
    <w:lvl w:ilvl="4" w:tplc="6EC60C18">
      <w:start w:val="1"/>
      <w:numFmt w:val="bullet"/>
      <w:lvlText w:val="o"/>
      <w:lvlJc w:val="left"/>
      <w:pPr>
        <w:tabs>
          <w:tab w:val="num" w:pos="3600"/>
        </w:tabs>
        <w:ind w:left="3600" w:hanging="360"/>
      </w:pPr>
      <w:rPr>
        <w:rFonts w:ascii="Courier New" w:hAnsi="Courier New"/>
      </w:rPr>
    </w:lvl>
    <w:lvl w:ilvl="5" w:tplc="3CEA46BC">
      <w:start w:val="1"/>
      <w:numFmt w:val="bullet"/>
      <w:lvlText w:val=""/>
      <w:lvlJc w:val="left"/>
      <w:pPr>
        <w:tabs>
          <w:tab w:val="num" w:pos="4320"/>
        </w:tabs>
        <w:ind w:left="4320" w:hanging="360"/>
      </w:pPr>
      <w:rPr>
        <w:rFonts w:ascii="Wingdings" w:hAnsi="Wingdings"/>
      </w:rPr>
    </w:lvl>
    <w:lvl w:ilvl="6" w:tplc="2A427FB2">
      <w:start w:val="1"/>
      <w:numFmt w:val="bullet"/>
      <w:lvlText w:val=""/>
      <w:lvlJc w:val="left"/>
      <w:pPr>
        <w:tabs>
          <w:tab w:val="num" w:pos="5040"/>
        </w:tabs>
        <w:ind w:left="5040" w:hanging="360"/>
      </w:pPr>
      <w:rPr>
        <w:rFonts w:ascii="Symbol" w:hAnsi="Symbol"/>
      </w:rPr>
    </w:lvl>
    <w:lvl w:ilvl="7" w:tplc="689C8B02">
      <w:start w:val="1"/>
      <w:numFmt w:val="bullet"/>
      <w:lvlText w:val="o"/>
      <w:lvlJc w:val="left"/>
      <w:pPr>
        <w:tabs>
          <w:tab w:val="num" w:pos="5760"/>
        </w:tabs>
        <w:ind w:left="5760" w:hanging="360"/>
      </w:pPr>
      <w:rPr>
        <w:rFonts w:ascii="Courier New" w:hAnsi="Courier New"/>
      </w:rPr>
    </w:lvl>
    <w:lvl w:ilvl="8" w:tplc="4AB468CA">
      <w:start w:val="1"/>
      <w:numFmt w:val="bullet"/>
      <w:lvlText w:val=""/>
      <w:lvlJc w:val="left"/>
      <w:pPr>
        <w:tabs>
          <w:tab w:val="num" w:pos="6480"/>
        </w:tabs>
        <w:ind w:left="6480" w:hanging="360"/>
      </w:pPr>
      <w:rPr>
        <w:rFonts w:ascii="Wingdings" w:hAnsi="Wingdings"/>
      </w:rPr>
    </w:lvl>
  </w:abstractNum>
  <w:abstractNum w:abstractNumId="173">
    <w:nsid w:val="7CBE4861"/>
    <w:multiLevelType w:val="hybridMultilevel"/>
    <w:tmpl w:val="7CBE4861"/>
    <w:lvl w:ilvl="0" w:tplc="6CDA483E">
      <w:start w:val="1"/>
      <w:numFmt w:val="bullet"/>
      <w:lvlText w:val=""/>
      <w:lvlJc w:val="left"/>
      <w:pPr>
        <w:ind w:left="720" w:hanging="360"/>
      </w:pPr>
      <w:rPr>
        <w:rFonts w:ascii="Symbol" w:hAnsi="Symbol"/>
      </w:rPr>
    </w:lvl>
    <w:lvl w:ilvl="1" w:tplc="C74E87D8">
      <w:start w:val="1"/>
      <w:numFmt w:val="bullet"/>
      <w:lvlText w:val="o"/>
      <w:lvlJc w:val="left"/>
      <w:pPr>
        <w:tabs>
          <w:tab w:val="num" w:pos="1440"/>
        </w:tabs>
        <w:ind w:left="1440" w:hanging="360"/>
      </w:pPr>
      <w:rPr>
        <w:rFonts w:ascii="Courier New" w:hAnsi="Courier New"/>
      </w:rPr>
    </w:lvl>
    <w:lvl w:ilvl="2" w:tplc="041ABD0C">
      <w:start w:val="1"/>
      <w:numFmt w:val="bullet"/>
      <w:lvlText w:val=""/>
      <w:lvlJc w:val="left"/>
      <w:pPr>
        <w:tabs>
          <w:tab w:val="num" w:pos="2160"/>
        </w:tabs>
        <w:ind w:left="2160" w:hanging="360"/>
      </w:pPr>
      <w:rPr>
        <w:rFonts w:ascii="Wingdings" w:hAnsi="Wingdings"/>
      </w:rPr>
    </w:lvl>
    <w:lvl w:ilvl="3" w:tplc="ED2A08AE">
      <w:start w:val="1"/>
      <w:numFmt w:val="bullet"/>
      <w:lvlText w:val=""/>
      <w:lvlJc w:val="left"/>
      <w:pPr>
        <w:tabs>
          <w:tab w:val="num" w:pos="2880"/>
        </w:tabs>
        <w:ind w:left="2880" w:hanging="360"/>
      </w:pPr>
      <w:rPr>
        <w:rFonts w:ascii="Symbol" w:hAnsi="Symbol"/>
      </w:rPr>
    </w:lvl>
    <w:lvl w:ilvl="4" w:tplc="68F6FE74">
      <w:start w:val="1"/>
      <w:numFmt w:val="bullet"/>
      <w:lvlText w:val="o"/>
      <w:lvlJc w:val="left"/>
      <w:pPr>
        <w:tabs>
          <w:tab w:val="num" w:pos="3600"/>
        </w:tabs>
        <w:ind w:left="3600" w:hanging="360"/>
      </w:pPr>
      <w:rPr>
        <w:rFonts w:ascii="Courier New" w:hAnsi="Courier New"/>
      </w:rPr>
    </w:lvl>
    <w:lvl w:ilvl="5" w:tplc="5602E9FE">
      <w:start w:val="1"/>
      <w:numFmt w:val="bullet"/>
      <w:lvlText w:val=""/>
      <w:lvlJc w:val="left"/>
      <w:pPr>
        <w:tabs>
          <w:tab w:val="num" w:pos="4320"/>
        </w:tabs>
        <w:ind w:left="4320" w:hanging="360"/>
      </w:pPr>
      <w:rPr>
        <w:rFonts w:ascii="Wingdings" w:hAnsi="Wingdings"/>
      </w:rPr>
    </w:lvl>
    <w:lvl w:ilvl="6" w:tplc="32A2F2F0">
      <w:start w:val="1"/>
      <w:numFmt w:val="bullet"/>
      <w:lvlText w:val=""/>
      <w:lvlJc w:val="left"/>
      <w:pPr>
        <w:tabs>
          <w:tab w:val="num" w:pos="5040"/>
        </w:tabs>
        <w:ind w:left="5040" w:hanging="360"/>
      </w:pPr>
      <w:rPr>
        <w:rFonts w:ascii="Symbol" w:hAnsi="Symbol"/>
      </w:rPr>
    </w:lvl>
    <w:lvl w:ilvl="7" w:tplc="621AFA8A">
      <w:start w:val="1"/>
      <w:numFmt w:val="bullet"/>
      <w:lvlText w:val="o"/>
      <w:lvlJc w:val="left"/>
      <w:pPr>
        <w:tabs>
          <w:tab w:val="num" w:pos="5760"/>
        </w:tabs>
        <w:ind w:left="5760" w:hanging="360"/>
      </w:pPr>
      <w:rPr>
        <w:rFonts w:ascii="Courier New" w:hAnsi="Courier New"/>
      </w:rPr>
    </w:lvl>
    <w:lvl w:ilvl="8" w:tplc="2D8A968E">
      <w:start w:val="1"/>
      <w:numFmt w:val="bullet"/>
      <w:lvlText w:val=""/>
      <w:lvlJc w:val="left"/>
      <w:pPr>
        <w:tabs>
          <w:tab w:val="num" w:pos="6480"/>
        </w:tabs>
        <w:ind w:left="6480" w:hanging="360"/>
      </w:pPr>
      <w:rPr>
        <w:rFonts w:ascii="Wingdings" w:hAnsi="Wingdings"/>
      </w:rPr>
    </w:lvl>
  </w:abstractNum>
  <w:abstractNum w:abstractNumId="174">
    <w:nsid w:val="7CBE4862"/>
    <w:multiLevelType w:val="hybridMultilevel"/>
    <w:tmpl w:val="7CBE4862"/>
    <w:lvl w:ilvl="0" w:tplc="8086F1F8">
      <w:start w:val="1"/>
      <w:numFmt w:val="bullet"/>
      <w:lvlText w:val=""/>
      <w:lvlJc w:val="left"/>
      <w:pPr>
        <w:ind w:left="720" w:hanging="360"/>
      </w:pPr>
      <w:rPr>
        <w:rFonts w:ascii="Symbol" w:hAnsi="Symbol"/>
      </w:rPr>
    </w:lvl>
    <w:lvl w:ilvl="1" w:tplc="58E013B6">
      <w:start w:val="1"/>
      <w:numFmt w:val="bullet"/>
      <w:lvlText w:val="o"/>
      <w:lvlJc w:val="left"/>
      <w:pPr>
        <w:tabs>
          <w:tab w:val="num" w:pos="1440"/>
        </w:tabs>
        <w:ind w:left="1440" w:hanging="360"/>
      </w:pPr>
      <w:rPr>
        <w:rFonts w:ascii="Courier New" w:hAnsi="Courier New"/>
      </w:rPr>
    </w:lvl>
    <w:lvl w:ilvl="2" w:tplc="85BE58B4">
      <w:start w:val="1"/>
      <w:numFmt w:val="bullet"/>
      <w:lvlText w:val=""/>
      <w:lvlJc w:val="left"/>
      <w:pPr>
        <w:tabs>
          <w:tab w:val="num" w:pos="2160"/>
        </w:tabs>
        <w:ind w:left="2160" w:hanging="360"/>
      </w:pPr>
      <w:rPr>
        <w:rFonts w:ascii="Wingdings" w:hAnsi="Wingdings"/>
      </w:rPr>
    </w:lvl>
    <w:lvl w:ilvl="3" w:tplc="79B81854">
      <w:start w:val="1"/>
      <w:numFmt w:val="bullet"/>
      <w:lvlText w:val=""/>
      <w:lvlJc w:val="left"/>
      <w:pPr>
        <w:tabs>
          <w:tab w:val="num" w:pos="2880"/>
        </w:tabs>
        <w:ind w:left="2880" w:hanging="360"/>
      </w:pPr>
      <w:rPr>
        <w:rFonts w:ascii="Symbol" w:hAnsi="Symbol"/>
      </w:rPr>
    </w:lvl>
    <w:lvl w:ilvl="4" w:tplc="C61E1DB6">
      <w:start w:val="1"/>
      <w:numFmt w:val="bullet"/>
      <w:lvlText w:val="o"/>
      <w:lvlJc w:val="left"/>
      <w:pPr>
        <w:tabs>
          <w:tab w:val="num" w:pos="3600"/>
        </w:tabs>
        <w:ind w:left="3600" w:hanging="360"/>
      </w:pPr>
      <w:rPr>
        <w:rFonts w:ascii="Courier New" w:hAnsi="Courier New"/>
      </w:rPr>
    </w:lvl>
    <w:lvl w:ilvl="5" w:tplc="17125708">
      <w:start w:val="1"/>
      <w:numFmt w:val="bullet"/>
      <w:lvlText w:val=""/>
      <w:lvlJc w:val="left"/>
      <w:pPr>
        <w:tabs>
          <w:tab w:val="num" w:pos="4320"/>
        </w:tabs>
        <w:ind w:left="4320" w:hanging="360"/>
      </w:pPr>
      <w:rPr>
        <w:rFonts w:ascii="Wingdings" w:hAnsi="Wingdings"/>
      </w:rPr>
    </w:lvl>
    <w:lvl w:ilvl="6" w:tplc="5C686DE0">
      <w:start w:val="1"/>
      <w:numFmt w:val="bullet"/>
      <w:lvlText w:val=""/>
      <w:lvlJc w:val="left"/>
      <w:pPr>
        <w:tabs>
          <w:tab w:val="num" w:pos="5040"/>
        </w:tabs>
        <w:ind w:left="5040" w:hanging="360"/>
      </w:pPr>
      <w:rPr>
        <w:rFonts w:ascii="Symbol" w:hAnsi="Symbol"/>
      </w:rPr>
    </w:lvl>
    <w:lvl w:ilvl="7" w:tplc="CAD03FB8">
      <w:start w:val="1"/>
      <w:numFmt w:val="bullet"/>
      <w:lvlText w:val="o"/>
      <w:lvlJc w:val="left"/>
      <w:pPr>
        <w:tabs>
          <w:tab w:val="num" w:pos="5760"/>
        </w:tabs>
        <w:ind w:left="5760" w:hanging="360"/>
      </w:pPr>
      <w:rPr>
        <w:rFonts w:ascii="Courier New" w:hAnsi="Courier New"/>
      </w:rPr>
    </w:lvl>
    <w:lvl w:ilvl="8" w:tplc="DFB60E94">
      <w:start w:val="1"/>
      <w:numFmt w:val="bullet"/>
      <w:lvlText w:val=""/>
      <w:lvlJc w:val="left"/>
      <w:pPr>
        <w:tabs>
          <w:tab w:val="num" w:pos="6480"/>
        </w:tabs>
        <w:ind w:left="6480" w:hanging="360"/>
      </w:pPr>
      <w:rPr>
        <w:rFonts w:ascii="Wingdings" w:hAnsi="Wingdings"/>
      </w:rPr>
    </w:lvl>
  </w:abstractNum>
  <w:abstractNum w:abstractNumId="175">
    <w:nsid w:val="7CBE4863"/>
    <w:multiLevelType w:val="hybridMultilevel"/>
    <w:tmpl w:val="7CBE4863"/>
    <w:lvl w:ilvl="0" w:tplc="43626306">
      <w:start w:val="1"/>
      <w:numFmt w:val="bullet"/>
      <w:lvlText w:val=""/>
      <w:lvlJc w:val="left"/>
      <w:pPr>
        <w:ind w:left="720" w:hanging="360"/>
      </w:pPr>
      <w:rPr>
        <w:rFonts w:ascii="Symbol" w:hAnsi="Symbol"/>
      </w:rPr>
    </w:lvl>
    <w:lvl w:ilvl="1" w:tplc="5CF48518">
      <w:start w:val="1"/>
      <w:numFmt w:val="bullet"/>
      <w:lvlText w:val="o"/>
      <w:lvlJc w:val="left"/>
      <w:pPr>
        <w:ind w:left="1440" w:hanging="360"/>
      </w:pPr>
      <w:rPr>
        <w:rFonts w:ascii="Courier New" w:hAnsi="Courier New"/>
      </w:rPr>
    </w:lvl>
    <w:lvl w:ilvl="2" w:tplc="62E6A87C">
      <w:start w:val="1"/>
      <w:numFmt w:val="bullet"/>
      <w:lvlText w:val=""/>
      <w:lvlJc w:val="left"/>
      <w:pPr>
        <w:tabs>
          <w:tab w:val="num" w:pos="2160"/>
        </w:tabs>
        <w:ind w:left="2160" w:hanging="360"/>
      </w:pPr>
      <w:rPr>
        <w:rFonts w:ascii="Wingdings" w:hAnsi="Wingdings"/>
      </w:rPr>
    </w:lvl>
    <w:lvl w:ilvl="3" w:tplc="22D811CA">
      <w:start w:val="1"/>
      <w:numFmt w:val="bullet"/>
      <w:lvlText w:val=""/>
      <w:lvlJc w:val="left"/>
      <w:pPr>
        <w:tabs>
          <w:tab w:val="num" w:pos="2880"/>
        </w:tabs>
        <w:ind w:left="2880" w:hanging="360"/>
      </w:pPr>
      <w:rPr>
        <w:rFonts w:ascii="Symbol" w:hAnsi="Symbol"/>
      </w:rPr>
    </w:lvl>
    <w:lvl w:ilvl="4" w:tplc="DD989382">
      <w:start w:val="1"/>
      <w:numFmt w:val="bullet"/>
      <w:lvlText w:val="o"/>
      <w:lvlJc w:val="left"/>
      <w:pPr>
        <w:tabs>
          <w:tab w:val="num" w:pos="3600"/>
        </w:tabs>
        <w:ind w:left="3600" w:hanging="360"/>
      </w:pPr>
      <w:rPr>
        <w:rFonts w:ascii="Courier New" w:hAnsi="Courier New"/>
      </w:rPr>
    </w:lvl>
    <w:lvl w:ilvl="5" w:tplc="69AA2754">
      <w:start w:val="1"/>
      <w:numFmt w:val="bullet"/>
      <w:lvlText w:val=""/>
      <w:lvlJc w:val="left"/>
      <w:pPr>
        <w:tabs>
          <w:tab w:val="num" w:pos="4320"/>
        </w:tabs>
        <w:ind w:left="4320" w:hanging="360"/>
      </w:pPr>
      <w:rPr>
        <w:rFonts w:ascii="Wingdings" w:hAnsi="Wingdings"/>
      </w:rPr>
    </w:lvl>
    <w:lvl w:ilvl="6" w:tplc="17DE1B3C">
      <w:start w:val="1"/>
      <w:numFmt w:val="bullet"/>
      <w:lvlText w:val=""/>
      <w:lvlJc w:val="left"/>
      <w:pPr>
        <w:tabs>
          <w:tab w:val="num" w:pos="5040"/>
        </w:tabs>
        <w:ind w:left="5040" w:hanging="360"/>
      </w:pPr>
      <w:rPr>
        <w:rFonts w:ascii="Symbol" w:hAnsi="Symbol"/>
      </w:rPr>
    </w:lvl>
    <w:lvl w:ilvl="7" w:tplc="4742076C">
      <w:start w:val="1"/>
      <w:numFmt w:val="bullet"/>
      <w:lvlText w:val="o"/>
      <w:lvlJc w:val="left"/>
      <w:pPr>
        <w:tabs>
          <w:tab w:val="num" w:pos="5760"/>
        </w:tabs>
        <w:ind w:left="5760" w:hanging="360"/>
      </w:pPr>
      <w:rPr>
        <w:rFonts w:ascii="Courier New" w:hAnsi="Courier New"/>
      </w:rPr>
    </w:lvl>
    <w:lvl w:ilvl="8" w:tplc="33F0ED2E">
      <w:start w:val="1"/>
      <w:numFmt w:val="bullet"/>
      <w:lvlText w:val=""/>
      <w:lvlJc w:val="left"/>
      <w:pPr>
        <w:tabs>
          <w:tab w:val="num" w:pos="6480"/>
        </w:tabs>
        <w:ind w:left="6480" w:hanging="360"/>
      </w:pPr>
      <w:rPr>
        <w:rFonts w:ascii="Wingdings" w:hAnsi="Wingdings"/>
      </w:rPr>
    </w:lvl>
  </w:abstractNum>
  <w:abstractNum w:abstractNumId="176">
    <w:nsid w:val="7CBE4864"/>
    <w:multiLevelType w:val="hybridMultilevel"/>
    <w:tmpl w:val="7CBE4864"/>
    <w:lvl w:ilvl="0" w:tplc="FFBA1F70">
      <w:start w:val="1"/>
      <w:numFmt w:val="bullet"/>
      <w:lvlText w:val=""/>
      <w:lvlJc w:val="left"/>
      <w:pPr>
        <w:ind w:left="720" w:hanging="360"/>
      </w:pPr>
      <w:rPr>
        <w:rFonts w:ascii="Symbol" w:hAnsi="Symbol"/>
      </w:rPr>
    </w:lvl>
    <w:lvl w:ilvl="1" w:tplc="76C6074A">
      <w:start w:val="1"/>
      <w:numFmt w:val="bullet"/>
      <w:lvlText w:val="o"/>
      <w:lvlJc w:val="left"/>
      <w:pPr>
        <w:ind w:left="1440" w:hanging="360"/>
      </w:pPr>
      <w:rPr>
        <w:rFonts w:ascii="Courier New" w:hAnsi="Courier New"/>
      </w:rPr>
    </w:lvl>
    <w:lvl w:ilvl="2" w:tplc="DC8EBCAA">
      <w:start w:val="1"/>
      <w:numFmt w:val="bullet"/>
      <w:lvlText w:val=""/>
      <w:lvlJc w:val="left"/>
      <w:pPr>
        <w:tabs>
          <w:tab w:val="num" w:pos="2160"/>
        </w:tabs>
        <w:ind w:left="2160" w:hanging="360"/>
      </w:pPr>
      <w:rPr>
        <w:rFonts w:ascii="Wingdings" w:hAnsi="Wingdings"/>
      </w:rPr>
    </w:lvl>
    <w:lvl w:ilvl="3" w:tplc="71EAB6CC">
      <w:start w:val="1"/>
      <w:numFmt w:val="bullet"/>
      <w:lvlText w:val=""/>
      <w:lvlJc w:val="left"/>
      <w:pPr>
        <w:tabs>
          <w:tab w:val="num" w:pos="2880"/>
        </w:tabs>
        <w:ind w:left="2880" w:hanging="360"/>
      </w:pPr>
      <w:rPr>
        <w:rFonts w:ascii="Symbol" w:hAnsi="Symbol"/>
      </w:rPr>
    </w:lvl>
    <w:lvl w:ilvl="4" w:tplc="2988C56E">
      <w:start w:val="1"/>
      <w:numFmt w:val="bullet"/>
      <w:lvlText w:val="o"/>
      <w:lvlJc w:val="left"/>
      <w:pPr>
        <w:tabs>
          <w:tab w:val="num" w:pos="3600"/>
        </w:tabs>
        <w:ind w:left="3600" w:hanging="360"/>
      </w:pPr>
      <w:rPr>
        <w:rFonts w:ascii="Courier New" w:hAnsi="Courier New"/>
      </w:rPr>
    </w:lvl>
    <w:lvl w:ilvl="5" w:tplc="8206AD0E">
      <w:start w:val="1"/>
      <w:numFmt w:val="bullet"/>
      <w:lvlText w:val=""/>
      <w:lvlJc w:val="left"/>
      <w:pPr>
        <w:tabs>
          <w:tab w:val="num" w:pos="4320"/>
        </w:tabs>
        <w:ind w:left="4320" w:hanging="360"/>
      </w:pPr>
      <w:rPr>
        <w:rFonts w:ascii="Wingdings" w:hAnsi="Wingdings"/>
      </w:rPr>
    </w:lvl>
    <w:lvl w:ilvl="6" w:tplc="90DE0484">
      <w:start w:val="1"/>
      <w:numFmt w:val="bullet"/>
      <w:lvlText w:val=""/>
      <w:lvlJc w:val="left"/>
      <w:pPr>
        <w:tabs>
          <w:tab w:val="num" w:pos="5040"/>
        </w:tabs>
        <w:ind w:left="5040" w:hanging="360"/>
      </w:pPr>
      <w:rPr>
        <w:rFonts w:ascii="Symbol" w:hAnsi="Symbol"/>
      </w:rPr>
    </w:lvl>
    <w:lvl w:ilvl="7" w:tplc="BB18FDE6">
      <w:start w:val="1"/>
      <w:numFmt w:val="bullet"/>
      <w:lvlText w:val="o"/>
      <w:lvlJc w:val="left"/>
      <w:pPr>
        <w:tabs>
          <w:tab w:val="num" w:pos="5760"/>
        </w:tabs>
        <w:ind w:left="5760" w:hanging="360"/>
      </w:pPr>
      <w:rPr>
        <w:rFonts w:ascii="Courier New" w:hAnsi="Courier New"/>
      </w:rPr>
    </w:lvl>
    <w:lvl w:ilvl="8" w:tplc="23E68DD6">
      <w:start w:val="1"/>
      <w:numFmt w:val="bullet"/>
      <w:lvlText w:val=""/>
      <w:lvlJc w:val="left"/>
      <w:pPr>
        <w:tabs>
          <w:tab w:val="num" w:pos="6480"/>
        </w:tabs>
        <w:ind w:left="6480" w:hanging="360"/>
      </w:pPr>
      <w:rPr>
        <w:rFonts w:ascii="Wingdings" w:hAnsi="Wingdings"/>
      </w:rPr>
    </w:lvl>
  </w:abstractNum>
  <w:abstractNum w:abstractNumId="177">
    <w:nsid w:val="7CBE4865"/>
    <w:multiLevelType w:val="hybridMultilevel"/>
    <w:tmpl w:val="7CBE4865"/>
    <w:lvl w:ilvl="0" w:tplc="3CA4ADF6">
      <w:start w:val="1"/>
      <w:numFmt w:val="bullet"/>
      <w:lvlText w:val=""/>
      <w:lvlJc w:val="left"/>
      <w:pPr>
        <w:ind w:left="720" w:hanging="360"/>
      </w:pPr>
      <w:rPr>
        <w:rFonts w:ascii="Symbol" w:hAnsi="Symbol"/>
      </w:rPr>
    </w:lvl>
    <w:lvl w:ilvl="1" w:tplc="46AA792E">
      <w:start w:val="1"/>
      <w:numFmt w:val="bullet"/>
      <w:lvlText w:val="o"/>
      <w:lvlJc w:val="left"/>
      <w:pPr>
        <w:tabs>
          <w:tab w:val="num" w:pos="1440"/>
        </w:tabs>
        <w:ind w:left="1440" w:hanging="360"/>
      </w:pPr>
      <w:rPr>
        <w:rFonts w:ascii="Courier New" w:hAnsi="Courier New"/>
      </w:rPr>
    </w:lvl>
    <w:lvl w:ilvl="2" w:tplc="3B5A7FB4">
      <w:start w:val="1"/>
      <w:numFmt w:val="bullet"/>
      <w:lvlText w:val=""/>
      <w:lvlJc w:val="left"/>
      <w:pPr>
        <w:tabs>
          <w:tab w:val="num" w:pos="2160"/>
        </w:tabs>
        <w:ind w:left="2160" w:hanging="360"/>
      </w:pPr>
      <w:rPr>
        <w:rFonts w:ascii="Wingdings" w:hAnsi="Wingdings"/>
      </w:rPr>
    </w:lvl>
    <w:lvl w:ilvl="3" w:tplc="97CCF6D4">
      <w:start w:val="1"/>
      <w:numFmt w:val="bullet"/>
      <w:lvlText w:val=""/>
      <w:lvlJc w:val="left"/>
      <w:pPr>
        <w:tabs>
          <w:tab w:val="num" w:pos="2880"/>
        </w:tabs>
        <w:ind w:left="2880" w:hanging="360"/>
      </w:pPr>
      <w:rPr>
        <w:rFonts w:ascii="Symbol" w:hAnsi="Symbol"/>
      </w:rPr>
    </w:lvl>
    <w:lvl w:ilvl="4" w:tplc="D034D2A8">
      <w:start w:val="1"/>
      <w:numFmt w:val="bullet"/>
      <w:lvlText w:val="o"/>
      <w:lvlJc w:val="left"/>
      <w:pPr>
        <w:tabs>
          <w:tab w:val="num" w:pos="3600"/>
        </w:tabs>
        <w:ind w:left="3600" w:hanging="360"/>
      </w:pPr>
      <w:rPr>
        <w:rFonts w:ascii="Courier New" w:hAnsi="Courier New"/>
      </w:rPr>
    </w:lvl>
    <w:lvl w:ilvl="5" w:tplc="2CCAB10E">
      <w:start w:val="1"/>
      <w:numFmt w:val="bullet"/>
      <w:lvlText w:val=""/>
      <w:lvlJc w:val="left"/>
      <w:pPr>
        <w:tabs>
          <w:tab w:val="num" w:pos="4320"/>
        </w:tabs>
        <w:ind w:left="4320" w:hanging="360"/>
      </w:pPr>
      <w:rPr>
        <w:rFonts w:ascii="Wingdings" w:hAnsi="Wingdings"/>
      </w:rPr>
    </w:lvl>
    <w:lvl w:ilvl="6" w:tplc="F6A6E50C">
      <w:start w:val="1"/>
      <w:numFmt w:val="bullet"/>
      <w:lvlText w:val=""/>
      <w:lvlJc w:val="left"/>
      <w:pPr>
        <w:tabs>
          <w:tab w:val="num" w:pos="5040"/>
        </w:tabs>
        <w:ind w:left="5040" w:hanging="360"/>
      </w:pPr>
      <w:rPr>
        <w:rFonts w:ascii="Symbol" w:hAnsi="Symbol"/>
      </w:rPr>
    </w:lvl>
    <w:lvl w:ilvl="7" w:tplc="8C004968">
      <w:start w:val="1"/>
      <w:numFmt w:val="bullet"/>
      <w:lvlText w:val="o"/>
      <w:lvlJc w:val="left"/>
      <w:pPr>
        <w:tabs>
          <w:tab w:val="num" w:pos="5760"/>
        </w:tabs>
        <w:ind w:left="5760" w:hanging="360"/>
      </w:pPr>
      <w:rPr>
        <w:rFonts w:ascii="Courier New" w:hAnsi="Courier New"/>
      </w:rPr>
    </w:lvl>
    <w:lvl w:ilvl="8" w:tplc="83D4C3AA">
      <w:start w:val="1"/>
      <w:numFmt w:val="bullet"/>
      <w:lvlText w:val=""/>
      <w:lvlJc w:val="left"/>
      <w:pPr>
        <w:tabs>
          <w:tab w:val="num" w:pos="6480"/>
        </w:tabs>
        <w:ind w:left="6480" w:hanging="360"/>
      </w:pPr>
      <w:rPr>
        <w:rFonts w:ascii="Wingdings" w:hAnsi="Wingdings"/>
      </w:rPr>
    </w:lvl>
  </w:abstractNum>
  <w:abstractNum w:abstractNumId="178">
    <w:nsid w:val="7CBE4866"/>
    <w:multiLevelType w:val="hybridMultilevel"/>
    <w:tmpl w:val="7CBE4866"/>
    <w:lvl w:ilvl="0" w:tplc="5B7637BE">
      <w:start w:val="1"/>
      <w:numFmt w:val="bullet"/>
      <w:lvlText w:val=""/>
      <w:lvlJc w:val="left"/>
      <w:pPr>
        <w:ind w:left="720" w:hanging="360"/>
      </w:pPr>
      <w:rPr>
        <w:rFonts w:ascii="Symbol" w:hAnsi="Symbol"/>
      </w:rPr>
    </w:lvl>
    <w:lvl w:ilvl="1" w:tplc="053E85B0">
      <w:start w:val="1"/>
      <w:numFmt w:val="bullet"/>
      <w:lvlText w:val="o"/>
      <w:lvlJc w:val="left"/>
      <w:pPr>
        <w:tabs>
          <w:tab w:val="num" w:pos="1440"/>
        </w:tabs>
        <w:ind w:left="1440" w:hanging="360"/>
      </w:pPr>
      <w:rPr>
        <w:rFonts w:ascii="Courier New" w:hAnsi="Courier New"/>
      </w:rPr>
    </w:lvl>
    <w:lvl w:ilvl="2" w:tplc="53125E42">
      <w:start w:val="1"/>
      <w:numFmt w:val="bullet"/>
      <w:lvlText w:val=""/>
      <w:lvlJc w:val="left"/>
      <w:pPr>
        <w:tabs>
          <w:tab w:val="num" w:pos="2160"/>
        </w:tabs>
        <w:ind w:left="2160" w:hanging="360"/>
      </w:pPr>
      <w:rPr>
        <w:rFonts w:ascii="Wingdings" w:hAnsi="Wingdings"/>
      </w:rPr>
    </w:lvl>
    <w:lvl w:ilvl="3" w:tplc="82E4CE3E">
      <w:start w:val="1"/>
      <w:numFmt w:val="bullet"/>
      <w:lvlText w:val=""/>
      <w:lvlJc w:val="left"/>
      <w:pPr>
        <w:tabs>
          <w:tab w:val="num" w:pos="2880"/>
        </w:tabs>
        <w:ind w:left="2880" w:hanging="360"/>
      </w:pPr>
      <w:rPr>
        <w:rFonts w:ascii="Symbol" w:hAnsi="Symbol"/>
      </w:rPr>
    </w:lvl>
    <w:lvl w:ilvl="4" w:tplc="D304E7E2">
      <w:start w:val="1"/>
      <w:numFmt w:val="bullet"/>
      <w:lvlText w:val="o"/>
      <w:lvlJc w:val="left"/>
      <w:pPr>
        <w:tabs>
          <w:tab w:val="num" w:pos="3600"/>
        </w:tabs>
        <w:ind w:left="3600" w:hanging="360"/>
      </w:pPr>
      <w:rPr>
        <w:rFonts w:ascii="Courier New" w:hAnsi="Courier New"/>
      </w:rPr>
    </w:lvl>
    <w:lvl w:ilvl="5" w:tplc="69EA9FD4">
      <w:start w:val="1"/>
      <w:numFmt w:val="bullet"/>
      <w:lvlText w:val=""/>
      <w:lvlJc w:val="left"/>
      <w:pPr>
        <w:tabs>
          <w:tab w:val="num" w:pos="4320"/>
        </w:tabs>
        <w:ind w:left="4320" w:hanging="360"/>
      </w:pPr>
      <w:rPr>
        <w:rFonts w:ascii="Wingdings" w:hAnsi="Wingdings"/>
      </w:rPr>
    </w:lvl>
    <w:lvl w:ilvl="6" w:tplc="2DB01678">
      <w:start w:val="1"/>
      <w:numFmt w:val="bullet"/>
      <w:lvlText w:val=""/>
      <w:lvlJc w:val="left"/>
      <w:pPr>
        <w:tabs>
          <w:tab w:val="num" w:pos="5040"/>
        </w:tabs>
        <w:ind w:left="5040" w:hanging="360"/>
      </w:pPr>
      <w:rPr>
        <w:rFonts w:ascii="Symbol" w:hAnsi="Symbol"/>
      </w:rPr>
    </w:lvl>
    <w:lvl w:ilvl="7" w:tplc="75A25954">
      <w:start w:val="1"/>
      <w:numFmt w:val="bullet"/>
      <w:lvlText w:val="o"/>
      <w:lvlJc w:val="left"/>
      <w:pPr>
        <w:tabs>
          <w:tab w:val="num" w:pos="5760"/>
        </w:tabs>
        <w:ind w:left="5760" w:hanging="360"/>
      </w:pPr>
      <w:rPr>
        <w:rFonts w:ascii="Courier New" w:hAnsi="Courier New"/>
      </w:rPr>
    </w:lvl>
    <w:lvl w:ilvl="8" w:tplc="870C6112">
      <w:start w:val="1"/>
      <w:numFmt w:val="bullet"/>
      <w:lvlText w:val=""/>
      <w:lvlJc w:val="left"/>
      <w:pPr>
        <w:tabs>
          <w:tab w:val="num" w:pos="6480"/>
        </w:tabs>
        <w:ind w:left="6480" w:hanging="360"/>
      </w:pPr>
      <w:rPr>
        <w:rFonts w:ascii="Wingdings" w:hAnsi="Wingdings"/>
      </w:rPr>
    </w:lvl>
  </w:abstractNum>
  <w:abstractNum w:abstractNumId="179">
    <w:nsid w:val="7CBE4867"/>
    <w:multiLevelType w:val="hybridMultilevel"/>
    <w:tmpl w:val="7CBE4867"/>
    <w:lvl w:ilvl="0" w:tplc="74EC1010">
      <w:start w:val="1"/>
      <w:numFmt w:val="bullet"/>
      <w:lvlText w:val=""/>
      <w:lvlJc w:val="left"/>
      <w:pPr>
        <w:ind w:left="720" w:hanging="360"/>
      </w:pPr>
      <w:rPr>
        <w:rFonts w:ascii="Symbol" w:hAnsi="Symbol"/>
      </w:rPr>
    </w:lvl>
    <w:lvl w:ilvl="1" w:tplc="77569C82">
      <w:start w:val="1"/>
      <w:numFmt w:val="bullet"/>
      <w:lvlText w:val="o"/>
      <w:lvlJc w:val="left"/>
      <w:pPr>
        <w:tabs>
          <w:tab w:val="num" w:pos="1440"/>
        </w:tabs>
        <w:ind w:left="1440" w:hanging="360"/>
      </w:pPr>
      <w:rPr>
        <w:rFonts w:ascii="Courier New" w:hAnsi="Courier New"/>
      </w:rPr>
    </w:lvl>
    <w:lvl w:ilvl="2" w:tplc="CD467F10">
      <w:start w:val="1"/>
      <w:numFmt w:val="bullet"/>
      <w:lvlText w:val=""/>
      <w:lvlJc w:val="left"/>
      <w:pPr>
        <w:tabs>
          <w:tab w:val="num" w:pos="2160"/>
        </w:tabs>
        <w:ind w:left="2160" w:hanging="360"/>
      </w:pPr>
      <w:rPr>
        <w:rFonts w:ascii="Wingdings" w:hAnsi="Wingdings"/>
      </w:rPr>
    </w:lvl>
    <w:lvl w:ilvl="3" w:tplc="EC80B41A">
      <w:start w:val="1"/>
      <w:numFmt w:val="bullet"/>
      <w:lvlText w:val=""/>
      <w:lvlJc w:val="left"/>
      <w:pPr>
        <w:tabs>
          <w:tab w:val="num" w:pos="2880"/>
        </w:tabs>
        <w:ind w:left="2880" w:hanging="360"/>
      </w:pPr>
      <w:rPr>
        <w:rFonts w:ascii="Symbol" w:hAnsi="Symbol"/>
      </w:rPr>
    </w:lvl>
    <w:lvl w:ilvl="4" w:tplc="F19EF72A">
      <w:start w:val="1"/>
      <w:numFmt w:val="bullet"/>
      <w:lvlText w:val="o"/>
      <w:lvlJc w:val="left"/>
      <w:pPr>
        <w:tabs>
          <w:tab w:val="num" w:pos="3600"/>
        </w:tabs>
        <w:ind w:left="3600" w:hanging="360"/>
      </w:pPr>
      <w:rPr>
        <w:rFonts w:ascii="Courier New" w:hAnsi="Courier New"/>
      </w:rPr>
    </w:lvl>
    <w:lvl w:ilvl="5" w:tplc="A2120CFC">
      <w:start w:val="1"/>
      <w:numFmt w:val="bullet"/>
      <w:lvlText w:val=""/>
      <w:lvlJc w:val="left"/>
      <w:pPr>
        <w:tabs>
          <w:tab w:val="num" w:pos="4320"/>
        </w:tabs>
        <w:ind w:left="4320" w:hanging="360"/>
      </w:pPr>
      <w:rPr>
        <w:rFonts w:ascii="Wingdings" w:hAnsi="Wingdings"/>
      </w:rPr>
    </w:lvl>
    <w:lvl w:ilvl="6" w:tplc="8BF0EB32">
      <w:start w:val="1"/>
      <w:numFmt w:val="bullet"/>
      <w:lvlText w:val=""/>
      <w:lvlJc w:val="left"/>
      <w:pPr>
        <w:tabs>
          <w:tab w:val="num" w:pos="5040"/>
        </w:tabs>
        <w:ind w:left="5040" w:hanging="360"/>
      </w:pPr>
      <w:rPr>
        <w:rFonts w:ascii="Symbol" w:hAnsi="Symbol"/>
      </w:rPr>
    </w:lvl>
    <w:lvl w:ilvl="7" w:tplc="A394066E">
      <w:start w:val="1"/>
      <w:numFmt w:val="bullet"/>
      <w:lvlText w:val="o"/>
      <w:lvlJc w:val="left"/>
      <w:pPr>
        <w:tabs>
          <w:tab w:val="num" w:pos="5760"/>
        </w:tabs>
        <w:ind w:left="5760" w:hanging="360"/>
      </w:pPr>
      <w:rPr>
        <w:rFonts w:ascii="Courier New" w:hAnsi="Courier New"/>
      </w:rPr>
    </w:lvl>
    <w:lvl w:ilvl="8" w:tplc="2B723098">
      <w:start w:val="1"/>
      <w:numFmt w:val="bullet"/>
      <w:lvlText w:val=""/>
      <w:lvlJc w:val="left"/>
      <w:pPr>
        <w:tabs>
          <w:tab w:val="num" w:pos="6480"/>
        </w:tabs>
        <w:ind w:left="6480" w:hanging="360"/>
      </w:pPr>
      <w:rPr>
        <w:rFonts w:ascii="Wingdings" w:hAnsi="Wingdings"/>
      </w:rPr>
    </w:lvl>
  </w:abstractNum>
  <w:abstractNum w:abstractNumId="180">
    <w:nsid w:val="7CBE4868"/>
    <w:multiLevelType w:val="hybridMultilevel"/>
    <w:tmpl w:val="7CBE4868"/>
    <w:lvl w:ilvl="0" w:tplc="3878DD4A">
      <w:start w:val="1"/>
      <w:numFmt w:val="bullet"/>
      <w:lvlText w:val=""/>
      <w:lvlJc w:val="left"/>
      <w:pPr>
        <w:ind w:left="720" w:hanging="360"/>
      </w:pPr>
      <w:rPr>
        <w:rFonts w:ascii="Symbol" w:hAnsi="Symbol"/>
      </w:rPr>
    </w:lvl>
    <w:lvl w:ilvl="1" w:tplc="23D270B0">
      <w:start w:val="1"/>
      <w:numFmt w:val="bullet"/>
      <w:lvlText w:val="o"/>
      <w:lvlJc w:val="left"/>
      <w:pPr>
        <w:tabs>
          <w:tab w:val="num" w:pos="1440"/>
        </w:tabs>
        <w:ind w:left="1440" w:hanging="360"/>
      </w:pPr>
      <w:rPr>
        <w:rFonts w:ascii="Courier New" w:hAnsi="Courier New"/>
      </w:rPr>
    </w:lvl>
    <w:lvl w:ilvl="2" w:tplc="8C2849E2">
      <w:start w:val="1"/>
      <w:numFmt w:val="bullet"/>
      <w:lvlText w:val=""/>
      <w:lvlJc w:val="left"/>
      <w:pPr>
        <w:tabs>
          <w:tab w:val="num" w:pos="2160"/>
        </w:tabs>
        <w:ind w:left="2160" w:hanging="360"/>
      </w:pPr>
      <w:rPr>
        <w:rFonts w:ascii="Wingdings" w:hAnsi="Wingdings"/>
      </w:rPr>
    </w:lvl>
    <w:lvl w:ilvl="3" w:tplc="CA722CF8">
      <w:start w:val="1"/>
      <w:numFmt w:val="bullet"/>
      <w:lvlText w:val=""/>
      <w:lvlJc w:val="left"/>
      <w:pPr>
        <w:tabs>
          <w:tab w:val="num" w:pos="2880"/>
        </w:tabs>
        <w:ind w:left="2880" w:hanging="360"/>
      </w:pPr>
      <w:rPr>
        <w:rFonts w:ascii="Symbol" w:hAnsi="Symbol"/>
      </w:rPr>
    </w:lvl>
    <w:lvl w:ilvl="4" w:tplc="8FC4B3A8">
      <w:start w:val="1"/>
      <w:numFmt w:val="bullet"/>
      <w:lvlText w:val="o"/>
      <w:lvlJc w:val="left"/>
      <w:pPr>
        <w:tabs>
          <w:tab w:val="num" w:pos="3600"/>
        </w:tabs>
        <w:ind w:left="3600" w:hanging="360"/>
      </w:pPr>
      <w:rPr>
        <w:rFonts w:ascii="Courier New" w:hAnsi="Courier New"/>
      </w:rPr>
    </w:lvl>
    <w:lvl w:ilvl="5" w:tplc="B45A6EA6">
      <w:start w:val="1"/>
      <w:numFmt w:val="bullet"/>
      <w:lvlText w:val=""/>
      <w:lvlJc w:val="left"/>
      <w:pPr>
        <w:tabs>
          <w:tab w:val="num" w:pos="4320"/>
        </w:tabs>
        <w:ind w:left="4320" w:hanging="360"/>
      </w:pPr>
      <w:rPr>
        <w:rFonts w:ascii="Wingdings" w:hAnsi="Wingdings"/>
      </w:rPr>
    </w:lvl>
    <w:lvl w:ilvl="6" w:tplc="5D6C52A0">
      <w:start w:val="1"/>
      <w:numFmt w:val="bullet"/>
      <w:lvlText w:val=""/>
      <w:lvlJc w:val="left"/>
      <w:pPr>
        <w:tabs>
          <w:tab w:val="num" w:pos="5040"/>
        </w:tabs>
        <w:ind w:left="5040" w:hanging="360"/>
      </w:pPr>
      <w:rPr>
        <w:rFonts w:ascii="Symbol" w:hAnsi="Symbol"/>
      </w:rPr>
    </w:lvl>
    <w:lvl w:ilvl="7" w:tplc="151423E4">
      <w:start w:val="1"/>
      <w:numFmt w:val="bullet"/>
      <w:lvlText w:val="o"/>
      <w:lvlJc w:val="left"/>
      <w:pPr>
        <w:tabs>
          <w:tab w:val="num" w:pos="5760"/>
        </w:tabs>
        <w:ind w:left="5760" w:hanging="360"/>
      </w:pPr>
      <w:rPr>
        <w:rFonts w:ascii="Courier New" w:hAnsi="Courier New"/>
      </w:rPr>
    </w:lvl>
    <w:lvl w:ilvl="8" w:tplc="3E220A4C">
      <w:start w:val="1"/>
      <w:numFmt w:val="bullet"/>
      <w:lvlText w:val=""/>
      <w:lvlJc w:val="left"/>
      <w:pPr>
        <w:tabs>
          <w:tab w:val="num" w:pos="6480"/>
        </w:tabs>
        <w:ind w:left="6480" w:hanging="360"/>
      </w:pPr>
      <w:rPr>
        <w:rFonts w:ascii="Wingdings" w:hAnsi="Wingdings"/>
      </w:rPr>
    </w:lvl>
  </w:abstractNum>
  <w:abstractNum w:abstractNumId="181">
    <w:nsid w:val="7CBE4869"/>
    <w:multiLevelType w:val="hybridMultilevel"/>
    <w:tmpl w:val="7CBE4869"/>
    <w:lvl w:ilvl="0" w:tplc="6532BE66">
      <w:start w:val="1"/>
      <w:numFmt w:val="bullet"/>
      <w:lvlText w:val=""/>
      <w:lvlJc w:val="left"/>
      <w:pPr>
        <w:ind w:left="720" w:hanging="360"/>
      </w:pPr>
      <w:rPr>
        <w:rFonts w:ascii="Symbol" w:hAnsi="Symbol"/>
      </w:rPr>
    </w:lvl>
    <w:lvl w:ilvl="1" w:tplc="FF1EB706">
      <w:start w:val="1"/>
      <w:numFmt w:val="bullet"/>
      <w:lvlText w:val="o"/>
      <w:lvlJc w:val="left"/>
      <w:pPr>
        <w:tabs>
          <w:tab w:val="num" w:pos="1440"/>
        </w:tabs>
        <w:ind w:left="1440" w:hanging="360"/>
      </w:pPr>
      <w:rPr>
        <w:rFonts w:ascii="Courier New" w:hAnsi="Courier New"/>
      </w:rPr>
    </w:lvl>
    <w:lvl w:ilvl="2" w:tplc="D7845D1C">
      <w:start w:val="1"/>
      <w:numFmt w:val="bullet"/>
      <w:lvlText w:val=""/>
      <w:lvlJc w:val="left"/>
      <w:pPr>
        <w:tabs>
          <w:tab w:val="num" w:pos="2160"/>
        </w:tabs>
        <w:ind w:left="2160" w:hanging="360"/>
      </w:pPr>
      <w:rPr>
        <w:rFonts w:ascii="Wingdings" w:hAnsi="Wingdings"/>
      </w:rPr>
    </w:lvl>
    <w:lvl w:ilvl="3" w:tplc="53AC6272">
      <w:start w:val="1"/>
      <w:numFmt w:val="bullet"/>
      <w:lvlText w:val=""/>
      <w:lvlJc w:val="left"/>
      <w:pPr>
        <w:tabs>
          <w:tab w:val="num" w:pos="2880"/>
        </w:tabs>
        <w:ind w:left="2880" w:hanging="360"/>
      </w:pPr>
      <w:rPr>
        <w:rFonts w:ascii="Symbol" w:hAnsi="Symbol"/>
      </w:rPr>
    </w:lvl>
    <w:lvl w:ilvl="4" w:tplc="16B80238">
      <w:start w:val="1"/>
      <w:numFmt w:val="bullet"/>
      <w:lvlText w:val="o"/>
      <w:lvlJc w:val="left"/>
      <w:pPr>
        <w:tabs>
          <w:tab w:val="num" w:pos="3600"/>
        </w:tabs>
        <w:ind w:left="3600" w:hanging="360"/>
      </w:pPr>
      <w:rPr>
        <w:rFonts w:ascii="Courier New" w:hAnsi="Courier New"/>
      </w:rPr>
    </w:lvl>
    <w:lvl w:ilvl="5" w:tplc="8AFC4C52">
      <w:start w:val="1"/>
      <w:numFmt w:val="bullet"/>
      <w:lvlText w:val=""/>
      <w:lvlJc w:val="left"/>
      <w:pPr>
        <w:tabs>
          <w:tab w:val="num" w:pos="4320"/>
        </w:tabs>
        <w:ind w:left="4320" w:hanging="360"/>
      </w:pPr>
      <w:rPr>
        <w:rFonts w:ascii="Wingdings" w:hAnsi="Wingdings"/>
      </w:rPr>
    </w:lvl>
    <w:lvl w:ilvl="6" w:tplc="5CB01EBE">
      <w:start w:val="1"/>
      <w:numFmt w:val="bullet"/>
      <w:lvlText w:val=""/>
      <w:lvlJc w:val="left"/>
      <w:pPr>
        <w:tabs>
          <w:tab w:val="num" w:pos="5040"/>
        </w:tabs>
        <w:ind w:left="5040" w:hanging="360"/>
      </w:pPr>
      <w:rPr>
        <w:rFonts w:ascii="Symbol" w:hAnsi="Symbol"/>
      </w:rPr>
    </w:lvl>
    <w:lvl w:ilvl="7" w:tplc="C9D21C8A">
      <w:start w:val="1"/>
      <w:numFmt w:val="bullet"/>
      <w:lvlText w:val="o"/>
      <w:lvlJc w:val="left"/>
      <w:pPr>
        <w:tabs>
          <w:tab w:val="num" w:pos="5760"/>
        </w:tabs>
        <w:ind w:left="5760" w:hanging="360"/>
      </w:pPr>
      <w:rPr>
        <w:rFonts w:ascii="Courier New" w:hAnsi="Courier New"/>
      </w:rPr>
    </w:lvl>
    <w:lvl w:ilvl="8" w:tplc="2606334A">
      <w:start w:val="1"/>
      <w:numFmt w:val="bullet"/>
      <w:lvlText w:val=""/>
      <w:lvlJc w:val="left"/>
      <w:pPr>
        <w:tabs>
          <w:tab w:val="num" w:pos="6480"/>
        </w:tabs>
        <w:ind w:left="6480" w:hanging="360"/>
      </w:pPr>
      <w:rPr>
        <w:rFonts w:ascii="Wingdings" w:hAnsi="Wingdings"/>
      </w:rPr>
    </w:lvl>
  </w:abstractNum>
  <w:abstractNum w:abstractNumId="182">
    <w:nsid w:val="7CBE486A"/>
    <w:multiLevelType w:val="hybridMultilevel"/>
    <w:tmpl w:val="7CBE486A"/>
    <w:lvl w:ilvl="0" w:tplc="74F8D1D6">
      <w:start w:val="1"/>
      <w:numFmt w:val="bullet"/>
      <w:lvlText w:val=""/>
      <w:lvlJc w:val="left"/>
      <w:pPr>
        <w:ind w:left="720" w:hanging="360"/>
      </w:pPr>
      <w:rPr>
        <w:rFonts w:ascii="Symbol" w:hAnsi="Symbol"/>
      </w:rPr>
    </w:lvl>
    <w:lvl w:ilvl="1" w:tplc="9530C262">
      <w:start w:val="1"/>
      <w:numFmt w:val="bullet"/>
      <w:lvlText w:val="o"/>
      <w:lvlJc w:val="left"/>
      <w:pPr>
        <w:tabs>
          <w:tab w:val="num" w:pos="1440"/>
        </w:tabs>
        <w:ind w:left="1440" w:hanging="360"/>
      </w:pPr>
      <w:rPr>
        <w:rFonts w:ascii="Courier New" w:hAnsi="Courier New"/>
      </w:rPr>
    </w:lvl>
    <w:lvl w:ilvl="2" w:tplc="BCB4DB7C">
      <w:start w:val="1"/>
      <w:numFmt w:val="bullet"/>
      <w:lvlText w:val=""/>
      <w:lvlJc w:val="left"/>
      <w:pPr>
        <w:tabs>
          <w:tab w:val="num" w:pos="2160"/>
        </w:tabs>
        <w:ind w:left="2160" w:hanging="360"/>
      </w:pPr>
      <w:rPr>
        <w:rFonts w:ascii="Wingdings" w:hAnsi="Wingdings"/>
      </w:rPr>
    </w:lvl>
    <w:lvl w:ilvl="3" w:tplc="E68A0402">
      <w:start w:val="1"/>
      <w:numFmt w:val="bullet"/>
      <w:lvlText w:val=""/>
      <w:lvlJc w:val="left"/>
      <w:pPr>
        <w:tabs>
          <w:tab w:val="num" w:pos="2880"/>
        </w:tabs>
        <w:ind w:left="2880" w:hanging="360"/>
      </w:pPr>
      <w:rPr>
        <w:rFonts w:ascii="Symbol" w:hAnsi="Symbol"/>
      </w:rPr>
    </w:lvl>
    <w:lvl w:ilvl="4" w:tplc="22C42B00">
      <w:start w:val="1"/>
      <w:numFmt w:val="bullet"/>
      <w:lvlText w:val="o"/>
      <w:lvlJc w:val="left"/>
      <w:pPr>
        <w:tabs>
          <w:tab w:val="num" w:pos="3600"/>
        </w:tabs>
        <w:ind w:left="3600" w:hanging="360"/>
      </w:pPr>
      <w:rPr>
        <w:rFonts w:ascii="Courier New" w:hAnsi="Courier New"/>
      </w:rPr>
    </w:lvl>
    <w:lvl w:ilvl="5" w:tplc="E9FC13D8">
      <w:start w:val="1"/>
      <w:numFmt w:val="bullet"/>
      <w:lvlText w:val=""/>
      <w:lvlJc w:val="left"/>
      <w:pPr>
        <w:tabs>
          <w:tab w:val="num" w:pos="4320"/>
        </w:tabs>
        <w:ind w:left="4320" w:hanging="360"/>
      </w:pPr>
      <w:rPr>
        <w:rFonts w:ascii="Wingdings" w:hAnsi="Wingdings"/>
      </w:rPr>
    </w:lvl>
    <w:lvl w:ilvl="6" w:tplc="B65441BC">
      <w:start w:val="1"/>
      <w:numFmt w:val="bullet"/>
      <w:lvlText w:val=""/>
      <w:lvlJc w:val="left"/>
      <w:pPr>
        <w:tabs>
          <w:tab w:val="num" w:pos="5040"/>
        </w:tabs>
        <w:ind w:left="5040" w:hanging="360"/>
      </w:pPr>
      <w:rPr>
        <w:rFonts w:ascii="Symbol" w:hAnsi="Symbol"/>
      </w:rPr>
    </w:lvl>
    <w:lvl w:ilvl="7" w:tplc="21540EB8">
      <w:start w:val="1"/>
      <w:numFmt w:val="bullet"/>
      <w:lvlText w:val="o"/>
      <w:lvlJc w:val="left"/>
      <w:pPr>
        <w:tabs>
          <w:tab w:val="num" w:pos="5760"/>
        </w:tabs>
        <w:ind w:left="5760" w:hanging="360"/>
      </w:pPr>
      <w:rPr>
        <w:rFonts w:ascii="Courier New" w:hAnsi="Courier New"/>
      </w:rPr>
    </w:lvl>
    <w:lvl w:ilvl="8" w:tplc="1D243076">
      <w:start w:val="1"/>
      <w:numFmt w:val="bullet"/>
      <w:lvlText w:val=""/>
      <w:lvlJc w:val="left"/>
      <w:pPr>
        <w:tabs>
          <w:tab w:val="num" w:pos="6480"/>
        </w:tabs>
        <w:ind w:left="6480" w:hanging="360"/>
      </w:pPr>
      <w:rPr>
        <w:rFonts w:ascii="Wingdings" w:hAnsi="Wingdings"/>
      </w:rPr>
    </w:lvl>
  </w:abstractNum>
  <w:abstractNum w:abstractNumId="183">
    <w:nsid w:val="7CBE486B"/>
    <w:multiLevelType w:val="hybridMultilevel"/>
    <w:tmpl w:val="7CBE486B"/>
    <w:lvl w:ilvl="0" w:tplc="A6220134">
      <w:start w:val="1"/>
      <w:numFmt w:val="bullet"/>
      <w:lvlText w:val=""/>
      <w:lvlJc w:val="left"/>
      <w:pPr>
        <w:ind w:left="720" w:hanging="360"/>
      </w:pPr>
      <w:rPr>
        <w:rFonts w:ascii="Symbol" w:hAnsi="Symbol"/>
      </w:rPr>
    </w:lvl>
    <w:lvl w:ilvl="1" w:tplc="9B14E854">
      <w:start w:val="1"/>
      <w:numFmt w:val="bullet"/>
      <w:lvlText w:val="o"/>
      <w:lvlJc w:val="left"/>
      <w:pPr>
        <w:tabs>
          <w:tab w:val="num" w:pos="1440"/>
        </w:tabs>
        <w:ind w:left="1440" w:hanging="360"/>
      </w:pPr>
      <w:rPr>
        <w:rFonts w:ascii="Courier New" w:hAnsi="Courier New"/>
      </w:rPr>
    </w:lvl>
    <w:lvl w:ilvl="2" w:tplc="5C189614">
      <w:start w:val="1"/>
      <w:numFmt w:val="bullet"/>
      <w:lvlText w:val=""/>
      <w:lvlJc w:val="left"/>
      <w:pPr>
        <w:tabs>
          <w:tab w:val="num" w:pos="2160"/>
        </w:tabs>
        <w:ind w:left="2160" w:hanging="360"/>
      </w:pPr>
      <w:rPr>
        <w:rFonts w:ascii="Wingdings" w:hAnsi="Wingdings"/>
      </w:rPr>
    </w:lvl>
    <w:lvl w:ilvl="3" w:tplc="0DD28BF6">
      <w:start w:val="1"/>
      <w:numFmt w:val="bullet"/>
      <w:lvlText w:val=""/>
      <w:lvlJc w:val="left"/>
      <w:pPr>
        <w:tabs>
          <w:tab w:val="num" w:pos="2880"/>
        </w:tabs>
        <w:ind w:left="2880" w:hanging="360"/>
      </w:pPr>
      <w:rPr>
        <w:rFonts w:ascii="Symbol" w:hAnsi="Symbol"/>
      </w:rPr>
    </w:lvl>
    <w:lvl w:ilvl="4" w:tplc="E6305CC0">
      <w:start w:val="1"/>
      <w:numFmt w:val="bullet"/>
      <w:lvlText w:val="o"/>
      <w:lvlJc w:val="left"/>
      <w:pPr>
        <w:tabs>
          <w:tab w:val="num" w:pos="3600"/>
        </w:tabs>
        <w:ind w:left="3600" w:hanging="360"/>
      </w:pPr>
      <w:rPr>
        <w:rFonts w:ascii="Courier New" w:hAnsi="Courier New"/>
      </w:rPr>
    </w:lvl>
    <w:lvl w:ilvl="5" w:tplc="C016A24C">
      <w:start w:val="1"/>
      <w:numFmt w:val="bullet"/>
      <w:lvlText w:val=""/>
      <w:lvlJc w:val="left"/>
      <w:pPr>
        <w:tabs>
          <w:tab w:val="num" w:pos="4320"/>
        </w:tabs>
        <w:ind w:left="4320" w:hanging="360"/>
      </w:pPr>
      <w:rPr>
        <w:rFonts w:ascii="Wingdings" w:hAnsi="Wingdings"/>
      </w:rPr>
    </w:lvl>
    <w:lvl w:ilvl="6" w:tplc="D804AD34">
      <w:start w:val="1"/>
      <w:numFmt w:val="bullet"/>
      <w:lvlText w:val=""/>
      <w:lvlJc w:val="left"/>
      <w:pPr>
        <w:tabs>
          <w:tab w:val="num" w:pos="5040"/>
        </w:tabs>
        <w:ind w:left="5040" w:hanging="360"/>
      </w:pPr>
      <w:rPr>
        <w:rFonts w:ascii="Symbol" w:hAnsi="Symbol"/>
      </w:rPr>
    </w:lvl>
    <w:lvl w:ilvl="7" w:tplc="3B98C210">
      <w:start w:val="1"/>
      <w:numFmt w:val="bullet"/>
      <w:lvlText w:val="o"/>
      <w:lvlJc w:val="left"/>
      <w:pPr>
        <w:tabs>
          <w:tab w:val="num" w:pos="5760"/>
        </w:tabs>
        <w:ind w:left="5760" w:hanging="360"/>
      </w:pPr>
      <w:rPr>
        <w:rFonts w:ascii="Courier New" w:hAnsi="Courier New"/>
      </w:rPr>
    </w:lvl>
    <w:lvl w:ilvl="8" w:tplc="7B862BEA">
      <w:start w:val="1"/>
      <w:numFmt w:val="bullet"/>
      <w:lvlText w:val=""/>
      <w:lvlJc w:val="left"/>
      <w:pPr>
        <w:tabs>
          <w:tab w:val="num" w:pos="6480"/>
        </w:tabs>
        <w:ind w:left="6480" w:hanging="360"/>
      </w:pPr>
      <w:rPr>
        <w:rFonts w:ascii="Wingdings" w:hAnsi="Wingdings"/>
      </w:rPr>
    </w:lvl>
  </w:abstractNum>
  <w:abstractNum w:abstractNumId="184">
    <w:nsid w:val="7CBE486C"/>
    <w:multiLevelType w:val="hybridMultilevel"/>
    <w:tmpl w:val="7CBE486C"/>
    <w:lvl w:ilvl="0" w:tplc="85684FB6">
      <w:start w:val="1"/>
      <w:numFmt w:val="bullet"/>
      <w:lvlText w:val=""/>
      <w:lvlJc w:val="left"/>
      <w:pPr>
        <w:ind w:left="720" w:hanging="360"/>
      </w:pPr>
      <w:rPr>
        <w:rFonts w:ascii="Symbol" w:hAnsi="Symbol"/>
      </w:rPr>
    </w:lvl>
    <w:lvl w:ilvl="1" w:tplc="864C7DAC">
      <w:start w:val="1"/>
      <w:numFmt w:val="bullet"/>
      <w:lvlText w:val="o"/>
      <w:lvlJc w:val="left"/>
      <w:pPr>
        <w:tabs>
          <w:tab w:val="num" w:pos="1440"/>
        </w:tabs>
        <w:ind w:left="1440" w:hanging="360"/>
      </w:pPr>
      <w:rPr>
        <w:rFonts w:ascii="Courier New" w:hAnsi="Courier New"/>
      </w:rPr>
    </w:lvl>
    <w:lvl w:ilvl="2" w:tplc="AEDA951C">
      <w:start w:val="1"/>
      <w:numFmt w:val="bullet"/>
      <w:lvlText w:val=""/>
      <w:lvlJc w:val="left"/>
      <w:pPr>
        <w:tabs>
          <w:tab w:val="num" w:pos="2160"/>
        </w:tabs>
        <w:ind w:left="2160" w:hanging="360"/>
      </w:pPr>
      <w:rPr>
        <w:rFonts w:ascii="Wingdings" w:hAnsi="Wingdings"/>
      </w:rPr>
    </w:lvl>
    <w:lvl w:ilvl="3" w:tplc="BB065366">
      <w:start w:val="1"/>
      <w:numFmt w:val="bullet"/>
      <w:lvlText w:val=""/>
      <w:lvlJc w:val="left"/>
      <w:pPr>
        <w:tabs>
          <w:tab w:val="num" w:pos="2880"/>
        </w:tabs>
        <w:ind w:left="2880" w:hanging="360"/>
      </w:pPr>
      <w:rPr>
        <w:rFonts w:ascii="Symbol" w:hAnsi="Symbol"/>
      </w:rPr>
    </w:lvl>
    <w:lvl w:ilvl="4" w:tplc="E78A23F2">
      <w:start w:val="1"/>
      <w:numFmt w:val="bullet"/>
      <w:lvlText w:val="o"/>
      <w:lvlJc w:val="left"/>
      <w:pPr>
        <w:tabs>
          <w:tab w:val="num" w:pos="3600"/>
        </w:tabs>
        <w:ind w:left="3600" w:hanging="360"/>
      </w:pPr>
      <w:rPr>
        <w:rFonts w:ascii="Courier New" w:hAnsi="Courier New"/>
      </w:rPr>
    </w:lvl>
    <w:lvl w:ilvl="5" w:tplc="5F3AB56E">
      <w:start w:val="1"/>
      <w:numFmt w:val="bullet"/>
      <w:lvlText w:val=""/>
      <w:lvlJc w:val="left"/>
      <w:pPr>
        <w:tabs>
          <w:tab w:val="num" w:pos="4320"/>
        </w:tabs>
        <w:ind w:left="4320" w:hanging="360"/>
      </w:pPr>
      <w:rPr>
        <w:rFonts w:ascii="Wingdings" w:hAnsi="Wingdings"/>
      </w:rPr>
    </w:lvl>
    <w:lvl w:ilvl="6" w:tplc="CBDC4B2E">
      <w:start w:val="1"/>
      <w:numFmt w:val="bullet"/>
      <w:lvlText w:val=""/>
      <w:lvlJc w:val="left"/>
      <w:pPr>
        <w:tabs>
          <w:tab w:val="num" w:pos="5040"/>
        </w:tabs>
        <w:ind w:left="5040" w:hanging="360"/>
      </w:pPr>
      <w:rPr>
        <w:rFonts w:ascii="Symbol" w:hAnsi="Symbol"/>
      </w:rPr>
    </w:lvl>
    <w:lvl w:ilvl="7" w:tplc="ACD024A2">
      <w:start w:val="1"/>
      <w:numFmt w:val="bullet"/>
      <w:lvlText w:val="o"/>
      <w:lvlJc w:val="left"/>
      <w:pPr>
        <w:tabs>
          <w:tab w:val="num" w:pos="5760"/>
        </w:tabs>
        <w:ind w:left="5760" w:hanging="360"/>
      </w:pPr>
      <w:rPr>
        <w:rFonts w:ascii="Courier New" w:hAnsi="Courier New"/>
      </w:rPr>
    </w:lvl>
    <w:lvl w:ilvl="8" w:tplc="E0E433DC">
      <w:start w:val="1"/>
      <w:numFmt w:val="bullet"/>
      <w:lvlText w:val=""/>
      <w:lvlJc w:val="left"/>
      <w:pPr>
        <w:tabs>
          <w:tab w:val="num" w:pos="6480"/>
        </w:tabs>
        <w:ind w:left="6480" w:hanging="360"/>
      </w:pPr>
      <w:rPr>
        <w:rFonts w:ascii="Wingdings" w:hAnsi="Wingdings"/>
      </w:rPr>
    </w:lvl>
  </w:abstractNum>
  <w:abstractNum w:abstractNumId="185">
    <w:nsid w:val="7CBE486D"/>
    <w:multiLevelType w:val="hybridMultilevel"/>
    <w:tmpl w:val="7CBE486D"/>
    <w:lvl w:ilvl="0" w:tplc="AE4C43A0">
      <w:start w:val="1"/>
      <w:numFmt w:val="bullet"/>
      <w:lvlText w:val=""/>
      <w:lvlJc w:val="left"/>
      <w:pPr>
        <w:ind w:left="720" w:hanging="360"/>
      </w:pPr>
      <w:rPr>
        <w:rFonts w:ascii="Symbol" w:hAnsi="Symbol"/>
      </w:rPr>
    </w:lvl>
    <w:lvl w:ilvl="1" w:tplc="A98A9F6A">
      <w:start w:val="1"/>
      <w:numFmt w:val="bullet"/>
      <w:lvlText w:val="o"/>
      <w:lvlJc w:val="left"/>
      <w:pPr>
        <w:tabs>
          <w:tab w:val="num" w:pos="1440"/>
        </w:tabs>
        <w:ind w:left="1440" w:hanging="360"/>
      </w:pPr>
      <w:rPr>
        <w:rFonts w:ascii="Courier New" w:hAnsi="Courier New"/>
      </w:rPr>
    </w:lvl>
    <w:lvl w:ilvl="2" w:tplc="3034B48A">
      <w:start w:val="1"/>
      <w:numFmt w:val="bullet"/>
      <w:lvlText w:val=""/>
      <w:lvlJc w:val="left"/>
      <w:pPr>
        <w:tabs>
          <w:tab w:val="num" w:pos="2160"/>
        </w:tabs>
        <w:ind w:left="2160" w:hanging="360"/>
      </w:pPr>
      <w:rPr>
        <w:rFonts w:ascii="Wingdings" w:hAnsi="Wingdings"/>
      </w:rPr>
    </w:lvl>
    <w:lvl w:ilvl="3" w:tplc="83000398">
      <w:start w:val="1"/>
      <w:numFmt w:val="bullet"/>
      <w:lvlText w:val=""/>
      <w:lvlJc w:val="left"/>
      <w:pPr>
        <w:tabs>
          <w:tab w:val="num" w:pos="2880"/>
        </w:tabs>
        <w:ind w:left="2880" w:hanging="360"/>
      </w:pPr>
      <w:rPr>
        <w:rFonts w:ascii="Symbol" w:hAnsi="Symbol"/>
      </w:rPr>
    </w:lvl>
    <w:lvl w:ilvl="4" w:tplc="5D3678F8">
      <w:start w:val="1"/>
      <w:numFmt w:val="bullet"/>
      <w:lvlText w:val="o"/>
      <w:lvlJc w:val="left"/>
      <w:pPr>
        <w:tabs>
          <w:tab w:val="num" w:pos="3600"/>
        </w:tabs>
        <w:ind w:left="3600" w:hanging="360"/>
      </w:pPr>
      <w:rPr>
        <w:rFonts w:ascii="Courier New" w:hAnsi="Courier New"/>
      </w:rPr>
    </w:lvl>
    <w:lvl w:ilvl="5" w:tplc="4DD669D0">
      <w:start w:val="1"/>
      <w:numFmt w:val="bullet"/>
      <w:lvlText w:val=""/>
      <w:lvlJc w:val="left"/>
      <w:pPr>
        <w:tabs>
          <w:tab w:val="num" w:pos="4320"/>
        </w:tabs>
        <w:ind w:left="4320" w:hanging="360"/>
      </w:pPr>
      <w:rPr>
        <w:rFonts w:ascii="Wingdings" w:hAnsi="Wingdings"/>
      </w:rPr>
    </w:lvl>
    <w:lvl w:ilvl="6" w:tplc="CFF6C0CA">
      <w:start w:val="1"/>
      <w:numFmt w:val="bullet"/>
      <w:lvlText w:val=""/>
      <w:lvlJc w:val="left"/>
      <w:pPr>
        <w:tabs>
          <w:tab w:val="num" w:pos="5040"/>
        </w:tabs>
        <w:ind w:left="5040" w:hanging="360"/>
      </w:pPr>
      <w:rPr>
        <w:rFonts w:ascii="Symbol" w:hAnsi="Symbol"/>
      </w:rPr>
    </w:lvl>
    <w:lvl w:ilvl="7" w:tplc="8438BA04">
      <w:start w:val="1"/>
      <w:numFmt w:val="bullet"/>
      <w:lvlText w:val="o"/>
      <w:lvlJc w:val="left"/>
      <w:pPr>
        <w:tabs>
          <w:tab w:val="num" w:pos="5760"/>
        </w:tabs>
        <w:ind w:left="5760" w:hanging="360"/>
      </w:pPr>
      <w:rPr>
        <w:rFonts w:ascii="Courier New" w:hAnsi="Courier New"/>
      </w:rPr>
    </w:lvl>
    <w:lvl w:ilvl="8" w:tplc="9A6C8DA0">
      <w:start w:val="1"/>
      <w:numFmt w:val="bullet"/>
      <w:lvlText w:val=""/>
      <w:lvlJc w:val="left"/>
      <w:pPr>
        <w:tabs>
          <w:tab w:val="num" w:pos="6480"/>
        </w:tabs>
        <w:ind w:left="6480" w:hanging="360"/>
      </w:pPr>
      <w:rPr>
        <w:rFonts w:ascii="Wingdings" w:hAnsi="Wingdings"/>
      </w:rPr>
    </w:lvl>
  </w:abstractNum>
  <w:abstractNum w:abstractNumId="186">
    <w:nsid w:val="7CBE486E"/>
    <w:multiLevelType w:val="hybridMultilevel"/>
    <w:tmpl w:val="7CBE486E"/>
    <w:lvl w:ilvl="0" w:tplc="173A5CBC">
      <w:start w:val="1"/>
      <w:numFmt w:val="bullet"/>
      <w:lvlText w:val=""/>
      <w:lvlJc w:val="left"/>
      <w:pPr>
        <w:ind w:left="720" w:hanging="360"/>
      </w:pPr>
      <w:rPr>
        <w:rFonts w:ascii="Symbol" w:hAnsi="Symbol"/>
      </w:rPr>
    </w:lvl>
    <w:lvl w:ilvl="1" w:tplc="08028C06">
      <w:start w:val="1"/>
      <w:numFmt w:val="bullet"/>
      <w:lvlText w:val="o"/>
      <w:lvlJc w:val="left"/>
      <w:pPr>
        <w:tabs>
          <w:tab w:val="num" w:pos="1440"/>
        </w:tabs>
        <w:ind w:left="1440" w:hanging="360"/>
      </w:pPr>
      <w:rPr>
        <w:rFonts w:ascii="Courier New" w:hAnsi="Courier New"/>
      </w:rPr>
    </w:lvl>
    <w:lvl w:ilvl="2" w:tplc="6B7A851C">
      <w:start w:val="1"/>
      <w:numFmt w:val="bullet"/>
      <w:lvlText w:val=""/>
      <w:lvlJc w:val="left"/>
      <w:pPr>
        <w:tabs>
          <w:tab w:val="num" w:pos="2160"/>
        </w:tabs>
        <w:ind w:left="2160" w:hanging="360"/>
      </w:pPr>
      <w:rPr>
        <w:rFonts w:ascii="Wingdings" w:hAnsi="Wingdings"/>
      </w:rPr>
    </w:lvl>
    <w:lvl w:ilvl="3" w:tplc="F630208C">
      <w:start w:val="1"/>
      <w:numFmt w:val="bullet"/>
      <w:lvlText w:val=""/>
      <w:lvlJc w:val="left"/>
      <w:pPr>
        <w:tabs>
          <w:tab w:val="num" w:pos="2880"/>
        </w:tabs>
        <w:ind w:left="2880" w:hanging="360"/>
      </w:pPr>
      <w:rPr>
        <w:rFonts w:ascii="Symbol" w:hAnsi="Symbol"/>
      </w:rPr>
    </w:lvl>
    <w:lvl w:ilvl="4" w:tplc="FF609800">
      <w:start w:val="1"/>
      <w:numFmt w:val="bullet"/>
      <w:lvlText w:val="o"/>
      <w:lvlJc w:val="left"/>
      <w:pPr>
        <w:tabs>
          <w:tab w:val="num" w:pos="3600"/>
        </w:tabs>
        <w:ind w:left="3600" w:hanging="360"/>
      </w:pPr>
      <w:rPr>
        <w:rFonts w:ascii="Courier New" w:hAnsi="Courier New"/>
      </w:rPr>
    </w:lvl>
    <w:lvl w:ilvl="5" w:tplc="A0509518">
      <w:start w:val="1"/>
      <w:numFmt w:val="bullet"/>
      <w:lvlText w:val=""/>
      <w:lvlJc w:val="left"/>
      <w:pPr>
        <w:tabs>
          <w:tab w:val="num" w:pos="4320"/>
        </w:tabs>
        <w:ind w:left="4320" w:hanging="360"/>
      </w:pPr>
      <w:rPr>
        <w:rFonts w:ascii="Wingdings" w:hAnsi="Wingdings"/>
      </w:rPr>
    </w:lvl>
    <w:lvl w:ilvl="6" w:tplc="48A41D0C">
      <w:start w:val="1"/>
      <w:numFmt w:val="bullet"/>
      <w:lvlText w:val=""/>
      <w:lvlJc w:val="left"/>
      <w:pPr>
        <w:tabs>
          <w:tab w:val="num" w:pos="5040"/>
        </w:tabs>
        <w:ind w:left="5040" w:hanging="360"/>
      </w:pPr>
      <w:rPr>
        <w:rFonts w:ascii="Symbol" w:hAnsi="Symbol"/>
      </w:rPr>
    </w:lvl>
    <w:lvl w:ilvl="7" w:tplc="B562F6D8">
      <w:start w:val="1"/>
      <w:numFmt w:val="bullet"/>
      <w:lvlText w:val="o"/>
      <w:lvlJc w:val="left"/>
      <w:pPr>
        <w:tabs>
          <w:tab w:val="num" w:pos="5760"/>
        </w:tabs>
        <w:ind w:left="5760" w:hanging="360"/>
      </w:pPr>
      <w:rPr>
        <w:rFonts w:ascii="Courier New" w:hAnsi="Courier New"/>
      </w:rPr>
    </w:lvl>
    <w:lvl w:ilvl="8" w:tplc="6EC85934">
      <w:start w:val="1"/>
      <w:numFmt w:val="bullet"/>
      <w:lvlText w:val=""/>
      <w:lvlJc w:val="left"/>
      <w:pPr>
        <w:tabs>
          <w:tab w:val="num" w:pos="6480"/>
        </w:tabs>
        <w:ind w:left="6480" w:hanging="360"/>
      </w:pPr>
      <w:rPr>
        <w:rFonts w:ascii="Wingdings" w:hAnsi="Wingdings"/>
      </w:rPr>
    </w:lvl>
  </w:abstractNum>
  <w:abstractNum w:abstractNumId="187">
    <w:nsid w:val="7CBE486F"/>
    <w:multiLevelType w:val="hybridMultilevel"/>
    <w:tmpl w:val="7CBE486F"/>
    <w:lvl w:ilvl="0" w:tplc="404C386C">
      <w:start w:val="1"/>
      <w:numFmt w:val="bullet"/>
      <w:lvlText w:val=""/>
      <w:lvlJc w:val="left"/>
      <w:pPr>
        <w:ind w:left="720" w:hanging="360"/>
      </w:pPr>
      <w:rPr>
        <w:rFonts w:ascii="Symbol" w:hAnsi="Symbol"/>
      </w:rPr>
    </w:lvl>
    <w:lvl w:ilvl="1" w:tplc="E85EFFEC">
      <w:start w:val="1"/>
      <w:numFmt w:val="bullet"/>
      <w:lvlText w:val="o"/>
      <w:lvlJc w:val="left"/>
      <w:pPr>
        <w:tabs>
          <w:tab w:val="num" w:pos="1440"/>
        </w:tabs>
        <w:ind w:left="1440" w:hanging="360"/>
      </w:pPr>
      <w:rPr>
        <w:rFonts w:ascii="Courier New" w:hAnsi="Courier New"/>
      </w:rPr>
    </w:lvl>
    <w:lvl w:ilvl="2" w:tplc="861EA8FA">
      <w:start w:val="1"/>
      <w:numFmt w:val="bullet"/>
      <w:lvlText w:val=""/>
      <w:lvlJc w:val="left"/>
      <w:pPr>
        <w:tabs>
          <w:tab w:val="num" w:pos="2160"/>
        </w:tabs>
        <w:ind w:left="2160" w:hanging="360"/>
      </w:pPr>
      <w:rPr>
        <w:rFonts w:ascii="Wingdings" w:hAnsi="Wingdings"/>
      </w:rPr>
    </w:lvl>
    <w:lvl w:ilvl="3" w:tplc="F914FDF2">
      <w:start w:val="1"/>
      <w:numFmt w:val="bullet"/>
      <w:lvlText w:val=""/>
      <w:lvlJc w:val="left"/>
      <w:pPr>
        <w:tabs>
          <w:tab w:val="num" w:pos="2880"/>
        </w:tabs>
        <w:ind w:left="2880" w:hanging="360"/>
      </w:pPr>
      <w:rPr>
        <w:rFonts w:ascii="Symbol" w:hAnsi="Symbol"/>
      </w:rPr>
    </w:lvl>
    <w:lvl w:ilvl="4" w:tplc="D7F6B75C">
      <w:start w:val="1"/>
      <w:numFmt w:val="bullet"/>
      <w:lvlText w:val="o"/>
      <w:lvlJc w:val="left"/>
      <w:pPr>
        <w:tabs>
          <w:tab w:val="num" w:pos="3600"/>
        </w:tabs>
        <w:ind w:left="3600" w:hanging="360"/>
      </w:pPr>
      <w:rPr>
        <w:rFonts w:ascii="Courier New" w:hAnsi="Courier New"/>
      </w:rPr>
    </w:lvl>
    <w:lvl w:ilvl="5" w:tplc="CFA8FA7A">
      <w:start w:val="1"/>
      <w:numFmt w:val="bullet"/>
      <w:lvlText w:val=""/>
      <w:lvlJc w:val="left"/>
      <w:pPr>
        <w:tabs>
          <w:tab w:val="num" w:pos="4320"/>
        </w:tabs>
        <w:ind w:left="4320" w:hanging="360"/>
      </w:pPr>
      <w:rPr>
        <w:rFonts w:ascii="Wingdings" w:hAnsi="Wingdings"/>
      </w:rPr>
    </w:lvl>
    <w:lvl w:ilvl="6" w:tplc="AB4ADFCE">
      <w:start w:val="1"/>
      <w:numFmt w:val="bullet"/>
      <w:lvlText w:val=""/>
      <w:lvlJc w:val="left"/>
      <w:pPr>
        <w:tabs>
          <w:tab w:val="num" w:pos="5040"/>
        </w:tabs>
        <w:ind w:left="5040" w:hanging="360"/>
      </w:pPr>
      <w:rPr>
        <w:rFonts w:ascii="Symbol" w:hAnsi="Symbol"/>
      </w:rPr>
    </w:lvl>
    <w:lvl w:ilvl="7" w:tplc="9AD2F004">
      <w:start w:val="1"/>
      <w:numFmt w:val="bullet"/>
      <w:lvlText w:val="o"/>
      <w:lvlJc w:val="left"/>
      <w:pPr>
        <w:tabs>
          <w:tab w:val="num" w:pos="5760"/>
        </w:tabs>
        <w:ind w:left="5760" w:hanging="360"/>
      </w:pPr>
      <w:rPr>
        <w:rFonts w:ascii="Courier New" w:hAnsi="Courier New"/>
      </w:rPr>
    </w:lvl>
    <w:lvl w:ilvl="8" w:tplc="53B80CBC">
      <w:start w:val="1"/>
      <w:numFmt w:val="bullet"/>
      <w:lvlText w:val=""/>
      <w:lvlJc w:val="left"/>
      <w:pPr>
        <w:tabs>
          <w:tab w:val="num" w:pos="6480"/>
        </w:tabs>
        <w:ind w:left="6480" w:hanging="360"/>
      </w:pPr>
      <w:rPr>
        <w:rFonts w:ascii="Wingdings" w:hAnsi="Wingdings"/>
      </w:rPr>
    </w:lvl>
  </w:abstractNum>
  <w:abstractNum w:abstractNumId="188">
    <w:nsid w:val="7CBE4870"/>
    <w:multiLevelType w:val="hybridMultilevel"/>
    <w:tmpl w:val="7CBE4870"/>
    <w:lvl w:ilvl="0" w:tplc="F5D0D0C2">
      <w:start w:val="1"/>
      <w:numFmt w:val="bullet"/>
      <w:lvlText w:val=""/>
      <w:lvlJc w:val="left"/>
      <w:pPr>
        <w:ind w:left="720" w:hanging="360"/>
      </w:pPr>
      <w:rPr>
        <w:rFonts w:ascii="Symbol" w:hAnsi="Symbol"/>
      </w:rPr>
    </w:lvl>
    <w:lvl w:ilvl="1" w:tplc="1D76A49C">
      <w:start w:val="1"/>
      <w:numFmt w:val="bullet"/>
      <w:lvlText w:val="o"/>
      <w:lvlJc w:val="left"/>
      <w:pPr>
        <w:ind w:left="1440" w:hanging="360"/>
      </w:pPr>
      <w:rPr>
        <w:rFonts w:ascii="Courier New" w:hAnsi="Courier New"/>
      </w:rPr>
    </w:lvl>
    <w:lvl w:ilvl="2" w:tplc="66D69154">
      <w:start w:val="1"/>
      <w:numFmt w:val="bullet"/>
      <w:lvlText w:val=""/>
      <w:lvlJc w:val="left"/>
      <w:pPr>
        <w:tabs>
          <w:tab w:val="num" w:pos="2160"/>
        </w:tabs>
        <w:ind w:left="2160" w:hanging="360"/>
      </w:pPr>
      <w:rPr>
        <w:rFonts w:ascii="Wingdings" w:hAnsi="Wingdings"/>
      </w:rPr>
    </w:lvl>
    <w:lvl w:ilvl="3" w:tplc="CBE8FF10">
      <w:start w:val="1"/>
      <w:numFmt w:val="bullet"/>
      <w:lvlText w:val=""/>
      <w:lvlJc w:val="left"/>
      <w:pPr>
        <w:tabs>
          <w:tab w:val="num" w:pos="2880"/>
        </w:tabs>
        <w:ind w:left="2880" w:hanging="360"/>
      </w:pPr>
      <w:rPr>
        <w:rFonts w:ascii="Symbol" w:hAnsi="Symbol"/>
      </w:rPr>
    </w:lvl>
    <w:lvl w:ilvl="4" w:tplc="961C3C82">
      <w:start w:val="1"/>
      <w:numFmt w:val="bullet"/>
      <w:lvlText w:val="o"/>
      <w:lvlJc w:val="left"/>
      <w:pPr>
        <w:tabs>
          <w:tab w:val="num" w:pos="3600"/>
        </w:tabs>
        <w:ind w:left="3600" w:hanging="360"/>
      </w:pPr>
      <w:rPr>
        <w:rFonts w:ascii="Courier New" w:hAnsi="Courier New"/>
      </w:rPr>
    </w:lvl>
    <w:lvl w:ilvl="5" w:tplc="AA8C5766">
      <w:start w:val="1"/>
      <w:numFmt w:val="bullet"/>
      <w:lvlText w:val=""/>
      <w:lvlJc w:val="left"/>
      <w:pPr>
        <w:tabs>
          <w:tab w:val="num" w:pos="4320"/>
        </w:tabs>
        <w:ind w:left="4320" w:hanging="360"/>
      </w:pPr>
      <w:rPr>
        <w:rFonts w:ascii="Wingdings" w:hAnsi="Wingdings"/>
      </w:rPr>
    </w:lvl>
    <w:lvl w:ilvl="6" w:tplc="73B8EC2C">
      <w:start w:val="1"/>
      <w:numFmt w:val="bullet"/>
      <w:lvlText w:val=""/>
      <w:lvlJc w:val="left"/>
      <w:pPr>
        <w:tabs>
          <w:tab w:val="num" w:pos="5040"/>
        </w:tabs>
        <w:ind w:left="5040" w:hanging="360"/>
      </w:pPr>
      <w:rPr>
        <w:rFonts w:ascii="Symbol" w:hAnsi="Symbol"/>
      </w:rPr>
    </w:lvl>
    <w:lvl w:ilvl="7" w:tplc="F1DC39E2">
      <w:start w:val="1"/>
      <w:numFmt w:val="bullet"/>
      <w:lvlText w:val="o"/>
      <w:lvlJc w:val="left"/>
      <w:pPr>
        <w:tabs>
          <w:tab w:val="num" w:pos="5760"/>
        </w:tabs>
        <w:ind w:left="5760" w:hanging="360"/>
      </w:pPr>
      <w:rPr>
        <w:rFonts w:ascii="Courier New" w:hAnsi="Courier New"/>
      </w:rPr>
    </w:lvl>
    <w:lvl w:ilvl="8" w:tplc="01D8FB4E">
      <w:start w:val="1"/>
      <w:numFmt w:val="bullet"/>
      <w:lvlText w:val=""/>
      <w:lvlJc w:val="left"/>
      <w:pPr>
        <w:tabs>
          <w:tab w:val="num" w:pos="6480"/>
        </w:tabs>
        <w:ind w:left="6480" w:hanging="360"/>
      </w:pPr>
      <w:rPr>
        <w:rFonts w:ascii="Wingdings" w:hAnsi="Wingdings"/>
      </w:rPr>
    </w:lvl>
  </w:abstractNum>
  <w:abstractNum w:abstractNumId="189">
    <w:nsid w:val="7CBE4871"/>
    <w:multiLevelType w:val="hybridMultilevel"/>
    <w:tmpl w:val="7CBE4871"/>
    <w:lvl w:ilvl="0" w:tplc="03BA4C26">
      <w:start w:val="1"/>
      <w:numFmt w:val="bullet"/>
      <w:lvlText w:val=""/>
      <w:lvlJc w:val="left"/>
      <w:pPr>
        <w:ind w:left="720" w:hanging="360"/>
      </w:pPr>
      <w:rPr>
        <w:rFonts w:ascii="Symbol" w:hAnsi="Symbol"/>
      </w:rPr>
    </w:lvl>
    <w:lvl w:ilvl="1" w:tplc="DF902E86">
      <w:start w:val="1"/>
      <w:numFmt w:val="bullet"/>
      <w:lvlText w:val="o"/>
      <w:lvlJc w:val="left"/>
      <w:pPr>
        <w:ind w:left="1440" w:hanging="360"/>
      </w:pPr>
      <w:rPr>
        <w:rFonts w:ascii="Courier New" w:hAnsi="Courier New"/>
      </w:rPr>
    </w:lvl>
    <w:lvl w:ilvl="2" w:tplc="286058AA">
      <w:start w:val="1"/>
      <w:numFmt w:val="bullet"/>
      <w:lvlText w:val=""/>
      <w:lvlJc w:val="left"/>
      <w:pPr>
        <w:tabs>
          <w:tab w:val="num" w:pos="2160"/>
        </w:tabs>
        <w:ind w:left="2160" w:hanging="360"/>
      </w:pPr>
      <w:rPr>
        <w:rFonts w:ascii="Wingdings" w:hAnsi="Wingdings"/>
      </w:rPr>
    </w:lvl>
    <w:lvl w:ilvl="3" w:tplc="F5C8A9C0">
      <w:start w:val="1"/>
      <w:numFmt w:val="bullet"/>
      <w:lvlText w:val=""/>
      <w:lvlJc w:val="left"/>
      <w:pPr>
        <w:tabs>
          <w:tab w:val="num" w:pos="2880"/>
        </w:tabs>
        <w:ind w:left="2880" w:hanging="360"/>
      </w:pPr>
      <w:rPr>
        <w:rFonts w:ascii="Symbol" w:hAnsi="Symbol"/>
      </w:rPr>
    </w:lvl>
    <w:lvl w:ilvl="4" w:tplc="D716E2FE">
      <w:start w:val="1"/>
      <w:numFmt w:val="bullet"/>
      <w:lvlText w:val="o"/>
      <w:lvlJc w:val="left"/>
      <w:pPr>
        <w:tabs>
          <w:tab w:val="num" w:pos="3600"/>
        </w:tabs>
        <w:ind w:left="3600" w:hanging="360"/>
      </w:pPr>
      <w:rPr>
        <w:rFonts w:ascii="Courier New" w:hAnsi="Courier New"/>
      </w:rPr>
    </w:lvl>
    <w:lvl w:ilvl="5" w:tplc="C632EC82">
      <w:start w:val="1"/>
      <w:numFmt w:val="bullet"/>
      <w:lvlText w:val=""/>
      <w:lvlJc w:val="left"/>
      <w:pPr>
        <w:tabs>
          <w:tab w:val="num" w:pos="4320"/>
        </w:tabs>
        <w:ind w:left="4320" w:hanging="360"/>
      </w:pPr>
      <w:rPr>
        <w:rFonts w:ascii="Wingdings" w:hAnsi="Wingdings"/>
      </w:rPr>
    </w:lvl>
    <w:lvl w:ilvl="6" w:tplc="BD921A38">
      <w:start w:val="1"/>
      <w:numFmt w:val="bullet"/>
      <w:lvlText w:val=""/>
      <w:lvlJc w:val="left"/>
      <w:pPr>
        <w:tabs>
          <w:tab w:val="num" w:pos="5040"/>
        </w:tabs>
        <w:ind w:left="5040" w:hanging="360"/>
      </w:pPr>
      <w:rPr>
        <w:rFonts w:ascii="Symbol" w:hAnsi="Symbol"/>
      </w:rPr>
    </w:lvl>
    <w:lvl w:ilvl="7" w:tplc="5A3E89D4">
      <w:start w:val="1"/>
      <w:numFmt w:val="bullet"/>
      <w:lvlText w:val="o"/>
      <w:lvlJc w:val="left"/>
      <w:pPr>
        <w:tabs>
          <w:tab w:val="num" w:pos="5760"/>
        </w:tabs>
        <w:ind w:left="5760" w:hanging="360"/>
      </w:pPr>
      <w:rPr>
        <w:rFonts w:ascii="Courier New" w:hAnsi="Courier New"/>
      </w:rPr>
    </w:lvl>
    <w:lvl w:ilvl="8" w:tplc="FE9E94AE">
      <w:start w:val="1"/>
      <w:numFmt w:val="bullet"/>
      <w:lvlText w:val=""/>
      <w:lvlJc w:val="left"/>
      <w:pPr>
        <w:tabs>
          <w:tab w:val="num" w:pos="6480"/>
        </w:tabs>
        <w:ind w:left="6480" w:hanging="360"/>
      </w:pPr>
      <w:rPr>
        <w:rFonts w:ascii="Wingdings" w:hAnsi="Wingdings"/>
      </w:rPr>
    </w:lvl>
  </w:abstractNum>
  <w:abstractNum w:abstractNumId="190">
    <w:nsid w:val="7CBE4872"/>
    <w:multiLevelType w:val="hybridMultilevel"/>
    <w:tmpl w:val="7CBE4872"/>
    <w:lvl w:ilvl="0" w:tplc="E0666306">
      <w:start w:val="1"/>
      <w:numFmt w:val="bullet"/>
      <w:lvlText w:val=""/>
      <w:lvlJc w:val="left"/>
      <w:pPr>
        <w:ind w:left="720" w:hanging="360"/>
      </w:pPr>
      <w:rPr>
        <w:rFonts w:ascii="Symbol" w:hAnsi="Symbol"/>
      </w:rPr>
    </w:lvl>
    <w:lvl w:ilvl="1" w:tplc="69EC02C8">
      <w:start w:val="1"/>
      <w:numFmt w:val="bullet"/>
      <w:lvlText w:val="o"/>
      <w:lvlJc w:val="left"/>
      <w:pPr>
        <w:tabs>
          <w:tab w:val="num" w:pos="1440"/>
        </w:tabs>
        <w:ind w:left="1440" w:hanging="360"/>
      </w:pPr>
      <w:rPr>
        <w:rFonts w:ascii="Courier New" w:hAnsi="Courier New"/>
      </w:rPr>
    </w:lvl>
    <w:lvl w:ilvl="2" w:tplc="F520958C">
      <w:start w:val="1"/>
      <w:numFmt w:val="bullet"/>
      <w:lvlText w:val=""/>
      <w:lvlJc w:val="left"/>
      <w:pPr>
        <w:tabs>
          <w:tab w:val="num" w:pos="2160"/>
        </w:tabs>
        <w:ind w:left="2160" w:hanging="360"/>
      </w:pPr>
      <w:rPr>
        <w:rFonts w:ascii="Wingdings" w:hAnsi="Wingdings"/>
      </w:rPr>
    </w:lvl>
    <w:lvl w:ilvl="3" w:tplc="B66867F2">
      <w:start w:val="1"/>
      <w:numFmt w:val="bullet"/>
      <w:lvlText w:val=""/>
      <w:lvlJc w:val="left"/>
      <w:pPr>
        <w:tabs>
          <w:tab w:val="num" w:pos="2880"/>
        </w:tabs>
        <w:ind w:left="2880" w:hanging="360"/>
      </w:pPr>
      <w:rPr>
        <w:rFonts w:ascii="Symbol" w:hAnsi="Symbol"/>
      </w:rPr>
    </w:lvl>
    <w:lvl w:ilvl="4" w:tplc="50D0B6E4">
      <w:start w:val="1"/>
      <w:numFmt w:val="bullet"/>
      <w:lvlText w:val="o"/>
      <w:lvlJc w:val="left"/>
      <w:pPr>
        <w:tabs>
          <w:tab w:val="num" w:pos="3600"/>
        </w:tabs>
        <w:ind w:left="3600" w:hanging="360"/>
      </w:pPr>
      <w:rPr>
        <w:rFonts w:ascii="Courier New" w:hAnsi="Courier New"/>
      </w:rPr>
    </w:lvl>
    <w:lvl w:ilvl="5" w:tplc="E084D0FA">
      <w:start w:val="1"/>
      <w:numFmt w:val="bullet"/>
      <w:lvlText w:val=""/>
      <w:lvlJc w:val="left"/>
      <w:pPr>
        <w:tabs>
          <w:tab w:val="num" w:pos="4320"/>
        </w:tabs>
        <w:ind w:left="4320" w:hanging="360"/>
      </w:pPr>
      <w:rPr>
        <w:rFonts w:ascii="Wingdings" w:hAnsi="Wingdings"/>
      </w:rPr>
    </w:lvl>
    <w:lvl w:ilvl="6" w:tplc="7FAC4D3E">
      <w:start w:val="1"/>
      <w:numFmt w:val="bullet"/>
      <w:lvlText w:val=""/>
      <w:lvlJc w:val="left"/>
      <w:pPr>
        <w:tabs>
          <w:tab w:val="num" w:pos="5040"/>
        </w:tabs>
        <w:ind w:left="5040" w:hanging="360"/>
      </w:pPr>
      <w:rPr>
        <w:rFonts w:ascii="Symbol" w:hAnsi="Symbol"/>
      </w:rPr>
    </w:lvl>
    <w:lvl w:ilvl="7" w:tplc="ADECD3FE">
      <w:start w:val="1"/>
      <w:numFmt w:val="bullet"/>
      <w:lvlText w:val="o"/>
      <w:lvlJc w:val="left"/>
      <w:pPr>
        <w:tabs>
          <w:tab w:val="num" w:pos="5760"/>
        </w:tabs>
        <w:ind w:left="5760" w:hanging="360"/>
      </w:pPr>
      <w:rPr>
        <w:rFonts w:ascii="Courier New" w:hAnsi="Courier New"/>
      </w:rPr>
    </w:lvl>
    <w:lvl w:ilvl="8" w:tplc="4BB4ADAE">
      <w:start w:val="1"/>
      <w:numFmt w:val="bullet"/>
      <w:lvlText w:val=""/>
      <w:lvlJc w:val="left"/>
      <w:pPr>
        <w:tabs>
          <w:tab w:val="num" w:pos="6480"/>
        </w:tabs>
        <w:ind w:left="6480" w:hanging="360"/>
      </w:pPr>
      <w:rPr>
        <w:rFonts w:ascii="Wingdings" w:hAnsi="Wingdings"/>
      </w:rPr>
    </w:lvl>
  </w:abstractNum>
  <w:abstractNum w:abstractNumId="191">
    <w:nsid w:val="7CBE4873"/>
    <w:multiLevelType w:val="hybridMultilevel"/>
    <w:tmpl w:val="7CBE4873"/>
    <w:lvl w:ilvl="0" w:tplc="55504076">
      <w:start w:val="1"/>
      <w:numFmt w:val="bullet"/>
      <w:lvlText w:val=""/>
      <w:lvlJc w:val="left"/>
      <w:pPr>
        <w:ind w:left="720" w:hanging="360"/>
      </w:pPr>
      <w:rPr>
        <w:rFonts w:ascii="Symbol" w:hAnsi="Symbol"/>
      </w:rPr>
    </w:lvl>
    <w:lvl w:ilvl="1" w:tplc="3BD236BC">
      <w:start w:val="1"/>
      <w:numFmt w:val="bullet"/>
      <w:lvlText w:val="o"/>
      <w:lvlJc w:val="left"/>
      <w:pPr>
        <w:tabs>
          <w:tab w:val="num" w:pos="1440"/>
        </w:tabs>
        <w:ind w:left="1440" w:hanging="360"/>
      </w:pPr>
      <w:rPr>
        <w:rFonts w:ascii="Courier New" w:hAnsi="Courier New"/>
      </w:rPr>
    </w:lvl>
    <w:lvl w:ilvl="2" w:tplc="14124C98">
      <w:start w:val="1"/>
      <w:numFmt w:val="bullet"/>
      <w:lvlText w:val=""/>
      <w:lvlJc w:val="left"/>
      <w:pPr>
        <w:tabs>
          <w:tab w:val="num" w:pos="2160"/>
        </w:tabs>
        <w:ind w:left="2160" w:hanging="360"/>
      </w:pPr>
      <w:rPr>
        <w:rFonts w:ascii="Wingdings" w:hAnsi="Wingdings"/>
      </w:rPr>
    </w:lvl>
    <w:lvl w:ilvl="3" w:tplc="B33C7AE0">
      <w:start w:val="1"/>
      <w:numFmt w:val="bullet"/>
      <w:lvlText w:val=""/>
      <w:lvlJc w:val="left"/>
      <w:pPr>
        <w:tabs>
          <w:tab w:val="num" w:pos="2880"/>
        </w:tabs>
        <w:ind w:left="2880" w:hanging="360"/>
      </w:pPr>
      <w:rPr>
        <w:rFonts w:ascii="Symbol" w:hAnsi="Symbol"/>
      </w:rPr>
    </w:lvl>
    <w:lvl w:ilvl="4" w:tplc="7CFC5804">
      <w:start w:val="1"/>
      <w:numFmt w:val="bullet"/>
      <w:lvlText w:val="o"/>
      <w:lvlJc w:val="left"/>
      <w:pPr>
        <w:tabs>
          <w:tab w:val="num" w:pos="3600"/>
        </w:tabs>
        <w:ind w:left="3600" w:hanging="360"/>
      </w:pPr>
      <w:rPr>
        <w:rFonts w:ascii="Courier New" w:hAnsi="Courier New"/>
      </w:rPr>
    </w:lvl>
    <w:lvl w:ilvl="5" w:tplc="01AC9406">
      <w:start w:val="1"/>
      <w:numFmt w:val="bullet"/>
      <w:lvlText w:val=""/>
      <w:lvlJc w:val="left"/>
      <w:pPr>
        <w:tabs>
          <w:tab w:val="num" w:pos="4320"/>
        </w:tabs>
        <w:ind w:left="4320" w:hanging="360"/>
      </w:pPr>
      <w:rPr>
        <w:rFonts w:ascii="Wingdings" w:hAnsi="Wingdings"/>
      </w:rPr>
    </w:lvl>
    <w:lvl w:ilvl="6" w:tplc="494EC5FA">
      <w:start w:val="1"/>
      <w:numFmt w:val="bullet"/>
      <w:lvlText w:val=""/>
      <w:lvlJc w:val="left"/>
      <w:pPr>
        <w:tabs>
          <w:tab w:val="num" w:pos="5040"/>
        </w:tabs>
        <w:ind w:left="5040" w:hanging="360"/>
      </w:pPr>
      <w:rPr>
        <w:rFonts w:ascii="Symbol" w:hAnsi="Symbol"/>
      </w:rPr>
    </w:lvl>
    <w:lvl w:ilvl="7" w:tplc="B60A3B60">
      <w:start w:val="1"/>
      <w:numFmt w:val="bullet"/>
      <w:lvlText w:val="o"/>
      <w:lvlJc w:val="left"/>
      <w:pPr>
        <w:tabs>
          <w:tab w:val="num" w:pos="5760"/>
        </w:tabs>
        <w:ind w:left="5760" w:hanging="360"/>
      </w:pPr>
      <w:rPr>
        <w:rFonts w:ascii="Courier New" w:hAnsi="Courier New"/>
      </w:rPr>
    </w:lvl>
    <w:lvl w:ilvl="8" w:tplc="3FDA1500">
      <w:start w:val="1"/>
      <w:numFmt w:val="bullet"/>
      <w:lvlText w:val=""/>
      <w:lvlJc w:val="left"/>
      <w:pPr>
        <w:tabs>
          <w:tab w:val="num" w:pos="6480"/>
        </w:tabs>
        <w:ind w:left="6480" w:hanging="360"/>
      </w:pPr>
      <w:rPr>
        <w:rFonts w:ascii="Wingdings" w:hAnsi="Wingdings"/>
      </w:rPr>
    </w:lvl>
  </w:abstractNum>
  <w:abstractNum w:abstractNumId="192">
    <w:nsid w:val="7CBE4874"/>
    <w:multiLevelType w:val="hybridMultilevel"/>
    <w:tmpl w:val="7CBE4874"/>
    <w:lvl w:ilvl="0" w:tplc="0A4089D8">
      <w:start w:val="1"/>
      <w:numFmt w:val="bullet"/>
      <w:lvlText w:val=""/>
      <w:lvlJc w:val="left"/>
      <w:pPr>
        <w:ind w:left="720" w:hanging="360"/>
      </w:pPr>
      <w:rPr>
        <w:rFonts w:ascii="Symbol" w:hAnsi="Symbol"/>
      </w:rPr>
    </w:lvl>
    <w:lvl w:ilvl="1" w:tplc="98989C7E">
      <w:start w:val="1"/>
      <w:numFmt w:val="bullet"/>
      <w:lvlText w:val="o"/>
      <w:lvlJc w:val="left"/>
      <w:pPr>
        <w:tabs>
          <w:tab w:val="num" w:pos="1440"/>
        </w:tabs>
        <w:ind w:left="1440" w:hanging="360"/>
      </w:pPr>
      <w:rPr>
        <w:rFonts w:ascii="Courier New" w:hAnsi="Courier New"/>
      </w:rPr>
    </w:lvl>
    <w:lvl w:ilvl="2" w:tplc="28941A26">
      <w:start w:val="1"/>
      <w:numFmt w:val="bullet"/>
      <w:lvlText w:val=""/>
      <w:lvlJc w:val="left"/>
      <w:pPr>
        <w:tabs>
          <w:tab w:val="num" w:pos="2160"/>
        </w:tabs>
        <w:ind w:left="2160" w:hanging="360"/>
      </w:pPr>
      <w:rPr>
        <w:rFonts w:ascii="Wingdings" w:hAnsi="Wingdings"/>
      </w:rPr>
    </w:lvl>
    <w:lvl w:ilvl="3" w:tplc="9C6C5042">
      <w:start w:val="1"/>
      <w:numFmt w:val="bullet"/>
      <w:lvlText w:val=""/>
      <w:lvlJc w:val="left"/>
      <w:pPr>
        <w:tabs>
          <w:tab w:val="num" w:pos="2880"/>
        </w:tabs>
        <w:ind w:left="2880" w:hanging="360"/>
      </w:pPr>
      <w:rPr>
        <w:rFonts w:ascii="Symbol" w:hAnsi="Symbol"/>
      </w:rPr>
    </w:lvl>
    <w:lvl w:ilvl="4" w:tplc="86001456">
      <w:start w:val="1"/>
      <w:numFmt w:val="bullet"/>
      <w:lvlText w:val="o"/>
      <w:lvlJc w:val="left"/>
      <w:pPr>
        <w:tabs>
          <w:tab w:val="num" w:pos="3600"/>
        </w:tabs>
        <w:ind w:left="3600" w:hanging="360"/>
      </w:pPr>
      <w:rPr>
        <w:rFonts w:ascii="Courier New" w:hAnsi="Courier New"/>
      </w:rPr>
    </w:lvl>
    <w:lvl w:ilvl="5" w:tplc="779289F8">
      <w:start w:val="1"/>
      <w:numFmt w:val="bullet"/>
      <w:lvlText w:val=""/>
      <w:lvlJc w:val="left"/>
      <w:pPr>
        <w:tabs>
          <w:tab w:val="num" w:pos="4320"/>
        </w:tabs>
        <w:ind w:left="4320" w:hanging="360"/>
      </w:pPr>
      <w:rPr>
        <w:rFonts w:ascii="Wingdings" w:hAnsi="Wingdings"/>
      </w:rPr>
    </w:lvl>
    <w:lvl w:ilvl="6" w:tplc="63C4D874">
      <w:start w:val="1"/>
      <w:numFmt w:val="bullet"/>
      <w:lvlText w:val=""/>
      <w:lvlJc w:val="left"/>
      <w:pPr>
        <w:tabs>
          <w:tab w:val="num" w:pos="5040"/>
        </w:tabs>
        <w:ind w:left="5040" w:hanging="360"/>
      </w:pPr>
      <w:rPr>
        <w:rFonts w:ascii="Symbol" w:hAnsi="Symbol"/>
      </w:rPr>
    </w:lvl>
    <w:lvl w:ilvl="7" w:tplc="98AA22BE">
      <w:start w:val="1"/>
      <w:numFmt w:val="bullet"/>
      <w:lvlText w:val="o"/>
      <w:lvlJc w:val="left"/>
      <w:pPr>
        <w:tabs>
          <w:tab w:val="num" w:pos="5760"/>
        </w:tabs>
        <w:ind w:left="5760" w:hanging="360"/>
      </w:pPr>
      <w:rPr>
        <w:rFonts w:ascii="Courier New" w:hAnsi="Courier New"/>
      </w:rPr>
    </w:lvl>
    <w:lvl w:ilvl="8" w:tplc="5C407FA2">
      <w:start w:val="1"/>
      <w:numFmt w:val="bullet"/>
      <w:lvlText w:val=""/>
      <w:lvlJc w:val="left"/>
      <w:pPr>
        <w:tabs>
          <w:tab w:val="num" w:pos="6480"/>
        </w:tabs>
        <w:ind w:left="6480" w:hanging="360"/>
      </w:pPr>
      <w:rPr>
        <w:rFonts w:ascii="Wingdings" w:hAnsi="Wingdings"/>
      </w:rPr>
    </w:lvl>
  </w:abstractNum>
  <w:abstractNum w:abstractNumId="193">
    <w:nsid w:val="7CBE4875"/>
    <w:multiLevelType w:val="hybridMultilevel"/>
    <w:tmpl w:val="7CBE4875"/>
    <w:lvl w:ilvl="0" w:tplc="545A749C">
      <w:start w:val="1"/>
      <w:numFmt w:val="bullet"/>
      <w:lvlText w:val=""/>
      <w:lvlJc w:val="left"/>
      <w:pPr>
        <w:ind w:left="720" w:hanging="360"/>
      </w:pPr>
      <w:rPr>
        <w:rFonts w:ascii="Symbol" w:hAnsi="Symbol"/>
      </w:rPr>
    </w:lvl>
    <w:lvl w:ilvl="1" w:tplc="14CA0D32">
      <w:start w:val="1"/>
      <w:numFmt w:val="bullet"/>
      <w:lvlText w:val="o"/>
      <w:lvlJc w:val="left"/>
      <w:pPr>
        <w:tabs>
          <w:tab w:val="num" w:pos="1440"/>
        </w:tabs>
        <w:ind w:left="1440" w:hanging="360"/>
      </w:pPr>
      <w:rPr>
        <w:rFonts w:ascii="Courier New" w:hAnsi="Courier New"/>
      </w:rPr>
    </w:lvl>
    <w:lvl w:ilvl="2" w:tplc="72C21388">
      <w:start w:val="1"/>
      <w:numFmt w:val="bullet"/>
      <w:lvlText w:val=""/>
      <w:lvlJc w:val="left"/>
      <w:pPr>
        <w:tabs>
          <w:tab w:val="num" w:pos="2160"/>
        </w:tabs>
        <w:ind w:left="2160" w:hanging="360"/>
      </w:pPr>
      <w:rPr>
        <w:rFonts w:ascii="Wingdings" w:hAnsi="Wingdings"/>
      </w:rPr>
    </w:lvl>
    <w:lvl w:ilvl="3" w:tplc="C602DC6A">
      <w:start w:val="1"/>
      <w:numFmt w:val="bullet"/>
      <w:lvlText w:val=""/>
      <w:lvlJc w:val="left"/>
      <w:pPr>
        <w:tabs>
          <w:tab w:val="num" w:pos="2880"/>
        </w:tabs>
        <w:ind w:left="2880" w:hanging="360"/>
      </w:pPr>
      <w:rPr>
        <w:rFonts w:ascii="Symbol" w:hAnsi="Symbol"/>
      </w:rPr>
    </w:lvl>
    <w:lvl w:ilvl="4" w:tplc="7854B752">
      <w:start w:val="1"/>
      <w:numFmt w:val="bullet"/>
      <w:lvlText w:val="o"/>
      <w:lvlJc w:val="left"/>
      <w:pPr>
        <w:tabs>
          <w:tab w:val="num" w:pos="3600"/>
        </w:tabs>
        <w:ind w:left="3600" w:hanging="360"/>
      </w:pPr>
      <w:rPr>
        <w:rFonts w:ascii="Courier New" w:hAnsi="Courier New"/>
      </w:rPr>
    </w:lvl>
    <w:lvl w:ilvl="5" w:tplc="7C229948">
      <w:start w:val="1"/>
      <w:numFmt w:val="bullet"/>
      <w:lvlText w:val=""/>
      <w:lvlJc w:val="left"/>
      <w:pPr>
        <w:tabs>
          <w:tab w:val="num" w:pos="4320"/>
        </w:tabs>
        <w:ind w:left="4320" w:hanging="360"/>
      </w:pPr>
      <w:rPr>
        <w:rFonts w:ascii="Wingdings" w:hAnsi="Wingdings"/>
      </w:rPr>
    </w:lvl>
    <w:lvl w:ilvl="6" w:tplc="F014CE1C">
      <w:start w:val="1"/>
      <w:numFmt w:val="bullet"/>
      <w:lvlText w:val=""/>
      <w:lvlJc w:val="left"/>
      <w:pPr>
        <w:tabs>
          <w:tab w:val="num" w:pos="5040"/>
        </w:tabs>
        <w:ind w:left="5040" w:hanging="360"/>
      </w:pPr>
      <w:rPr>
        <w:rFonts w:ascii="Symbol" w:hAnsi="Symbol"/>
      </w:rPr>
    </w:lvl>
    <w:lvl w:ilvl="7" w:tplc="AC70B1B0">
      <w:start w:val="1"/>
      <w:numFmt w:val="bullet"/>
      <w:lvlText w:val="o"/>
      <w:lvlJc w:val="left"/>
      <w:pPr>
        <w:tabs>
          <w:tab w:val="num" w:pos="5760"/>
        </w:tabs>
        <w:ind w:left="5760" w:hanging="360"/>
      </w:pPr>
      <w:rPr>
        <w:rFonts w:ascii="Courier New" w:hAnsi="Courier New"/>
      </w:rPr>
    </w:lvl>
    <w:lvl w:ilvl="8" w:tplc="5F28D486">
      <w:start w:val="1"/>
      <w:numFmt w:val="bullet"/>
      <w:lvlText w:val=""/>
      <w:lvlJc w:val="left"/>
      <w:pPr>
        <w:tabs>
          <w:tab w:val="num" w:pos="6480"/>
        </w:tabs>
        <w:ind w:left="6480" w:hanging="360"/>
      </w:pPr>
      <w:rPr>
        <w:rFonts w:ascii="Wingdings" w:hAnsi="Wingdings"/>
      </w:rPr>
    </w:lvl>
  </w:abstractNum>
  <w:abstractNum w:abstractNumId="194">
    <w:nsid w:val="7CBE4876"/>
    <w:multiLevelType w:val="hybridMultilevel"/>
    <w:tmpl w:val="7CBE4876"/>
    <w:lvl w:ilvl="0" w:tplc="6F50B166">
      <w:start w:val="1"/>
      <w:numFmt w:val="bullet"/>
      <w:lvlText w:val=""/>
      <w:lvlJc w:val="left"/>
      <w:pPr>
        <w:ind w:left="720" w:hanging="360"/>
      </w:pPr>
      <w:rPr>
        <w:rFonts w:ascii="Symbol" w:hAnsi="Symbol"/>
      </w:rPr>
    </w:lvl>
    <w:lvl w:ilvl="1" w:tplc="32AC751C">
      <w:start w:val="1"/>
      <w:numFmt w:val="bullet"/>
      <w:lvlText w:val="o"/>
      <w:lvlJc w:val="left"/>
      <w:pPr>
        <w:tabs>
          <w:tab w:val="num" w:pos="1440"/>
        </w:tabs>
        <w:ind w:left="1440" w:hanging="360"/>
      </w:pPr>
      <w:rPr>
        <w:rFonts w:ascii="Courier New" w:hAnsi="Courier New"/>
      </w:rPr>
    </w:lvl>
    <w:lvl w:ilvl="2" w:tplc="29667C6C">
      <w:start w:val="1"/>
      <w:numFmt w:val="bullet"/>
      <w:lvlText w:val=""/>
      <w:lvlJc w:val="left"/>
      <w:pPr>
        <w:tabs>
          <w:tab w:val="num" w:pos="2160"/>
        </w:tabs>
        <w:ind w:left="2160" w:hanging="360"/>
      </w:pPr>
      <w:rPr>
        <w:rFonts w:ascii="Wingdings" w:hAnsi="Wingdings"/>
      </w:rPr>
    </w:lvl>
    <w:lvl w:ilvl="3" w:tplc="D8B2B872">
      <w:start w:val="1"/>
      <w:numFmt w:val="bullet"/>
      <w:lvlText w:val=""/>
      <w:lvlJc w:val="left"/>
      <w:pPr>
        <w:tabs>
          <w:tab w:val="num" w:pos="2880"/>
        </w:tabs>
        <w:ind w:left="2880" w:hanging="360"/>
      </w:pPr>
      <w:rPr>
        <w:rFonts w:ascii="Symbol" w:hAnsi="Symbol"/>
      </w:rPr>
    </w:lvl>
    <w:lvl w:ilvl="4" w:tplc="9D4AA98A">
      <w:start w:val="1"/>
      <w:numFmt w:val="bullet"/>
      <w:lvlText w:val="o"/>
      <w:lvlJc w:val="left"/>
      <w:pPr>
        <w:tabs>
          <w:tab w:val="num" w:pos="3600"/>
        </w:tabs>
        <w:ind w:left="3600" w:hanging="360"/>
      </w:pPr>
      <w:rPr>
        <w:rFonts w:ascii="Courier New" w:hAnsi="Courier New"/>
      </w:rPr>
    </w:lvl>
    <w:lvl w:ilvl="5" w:tplc="A1025F36">
      <w:start w:val="1"/>
      <w:numFmt w:val="bullet"/>
      <w:lvlText w:val=""/>
      <w:lvlJc w:val="left"/>
      <w:pPr>
        <w:tabs>
          <w:tab w:val="num" w:pos="4320"/>
        </w:tabs>
        <w:ind w:left="4320" w:hanging="360"/>
      </w:pPr>
      <w:rPr>
        <w:rFonts w:ascii="Wingdings" w:hAnsi="Wingdings"/>
      </w:rPr>
    </w:lvl>
    <w:lvl w:ilvl="6" w:tplc="29B0B924">
      <w:start w:val="1"/>
      <w:numFmt w:val="bullet"/>
      <w:lvlText w:val=""/>
      <w:lvlJc w:val="left"/>
      <w:pPr>
        <w:tabs>
          <w:tab w:val="num" w:pos="5040"/>
        </w:tabs>
        <w:ind w:left="5040" w:hanging="360"/>
      </w:pPr>
      <w:rPr>
        <w:rFonts w:ascii="Symbol" w:hAnsi="Symbol"/>
      </w:rPr>
    </w:lvl>
    <w:lvl w:ilvl="7" w:tplc="497A2F56">
      <w:start w:val="1"/>
      <w:numFmt w:val="bullet"/>
      <w:lvlText w:val="o"/>
      <w:lvlJc w:val="left"/>
      <w:pPr>
        <w:tabs>
          <w:tab w:val="num" w:pos="5760"/>
        </w:tabs>
        <w:ind w:left="5760" w:hanging="360"/>
      </w:pPr>
      <w:rPr>
        <w:rFonts w:ascii="Courier New" w:hAnsi="Courier New"/>
      </w:rPr>
    </w:lvl>
    <w:lvl w:ilvl="8" w:tplc="583206EC">
      <w:start w:val="1"/>
      <w:numFmt w:val="bullet"/>
      <w:lvlText w:val=""/>
      <w:lvlJc w:val="left"/>
      <w:pPr>
        <w:tabs>
          <w:tab w:val="num" w:pos="6480"/>
        </w:tabs>
        <w:ind w:left="6480" w:hanging="360"/>
      </w:pPr>
      <w:rPr>
        <w:rFonts w:ascii="Wingdings" w:hAnsi="Wingdings"/>
      </w:rPr>
    </w:lvl>
  </w:abstractNum>
  <w:abstractNum w:abstractNumId="195">
    <w:nsid w:val="7CBE4877"/>
    <w:multiLevelType w:val="hybridMultilevel"/>
    <w:tmpl w:val="7CBE4877"/>
    <w:lvl w:ilvl="0" w:tplc="414417E6">
      <w:start w:val="1"/>
      <w:numFmt w:val="bullet"/>
      <w:lvlText w:val=""/>
      <w:lvlJc w:val="left"/>
      <w:pPr>
        <w:ind w:left="720" w:hanging="360"/>
      </w:pPr>
      <w:rPr>
        <w:rFonts w:ascii="Symbol" w:hAnsi="Symbol"/>
      </w:rPr>
    </w:lvl>
    <w:lvl w:ilvl="1" w:tplc="23BAE8F8">
      <w:start w:val="1"/>
      <w:numFmt w:val="bullet"/>
      <w:lvlText w:val="o"/>
      <w:lvlJc w:val="left"/>
      <w:pPr>
        <w:tabs>
          <w:tab w:val="num" w:pos="1440"/>
        </w:tabs>
        <w:ind w:left="1440" w:hanging="360"/>
      </w:pPr>
      <w:rPr>
        <w:rFonts w:ascii="Courier New" w:hAnsi="Courier New"/>
      </w:rPr>
    </w:lvl>
    <w:lvl w:ilvl="2" w:tplc="009CB8D2">
      <w:start w:val="1"/>
      <w:numFmt w:val="bullet"/>
      <w:lvlText w:val=""/>
      <w:lvlJc w:val="left"/>
      <w:pPr>
        <w:tabs>
          <w:tab w:val="num" w:pos="2160"/>
        </w:tabs>
        <w:ind w:left="2160" w:hanging="360"/>
      </w:pPr>
      <w:rPr>
        <w:rFonts w:ascii="Wingdings" w:hAnsi="Wingdings"/>
      </w:rPr>
    </w:lvl>
    <w:lvl w:ilvl="3" w:tplc="E6E8FF98">
      <w:start w:val="1"/>
      <w:numFmt w:val="bullet"/>
      <w:lvlText w:val=""/>
      <w:lvlJc w:val="left"/>
      <w:pPr>
        <w:tabs>
          <w:tab w:val="num" w:pos="2880"/>
        </w:tabs>
        <w:ind w:left="2880" w:hanging="360"/>
      </w:pPr>
      <w:rPr>
        <w:rFonts w:ascii="Symbol" w:hAnsi="Symbol"/>
      </w:rPr>
    </w:lvl>
    <w:lvl w:ilvl="4" w:tplc="20246378">
      <w:start w:val="1"/>
      <w:numFmt w:val="bullet"/>
      <w:lvlText w:val="o"/>
      <w:lvlJc w:val="left"/>
      <w:pPr>
        <w:tabs>
          <w:tab w:val="num" w:pos="3600"/>
        </w:tabs>
        <w:ind w:left="3600" w:hanging="360"/>
      </w:pPr>
      <w:rPr>
        <w:rFonts w:ascii="Courier New" w:hAnsi="Courier New"/>
      </w:rPr>
    </w:lvl>
    <w:lvl w:ilvl="5" w:tplc="7160E10A">
      <w:start w:val="1"/>
      <w:numFmt w:val="bullet"/>
      <w:lvlText w:val=""/>
      <w:lvlJc w:val="left"/>
      <w:pPr>
        <w:tabs>
          <w:tab w:val="num" w:pos="4320"/>
        </w:tabs>
        <w:ind w:left="4320" w:hanging="360"/>
      </w:pPr>
      <w:rPr>
        <w:rFonts w:ascii="Wingdings" w:hAnsi="Wingdings"/>
      </w:rPr>
    </w:lvl>
    <w:lvl w:ilvl="6" w:tplc="F70AEC64">
      <w:start w:val="1"/>
      <w:numFmt w:val="bullet"/>
      <w:lvlText w:val=""/>
      <w:lvlJc w:val="left"/>
      <w:pPr>
        <w:tabs>
          <w:tab w:val="num" w:pos="5040"/>
        </w:tabs>
        <w:ind w:left="5040" w:hanging="360"/>
      </w:pPr>
      <w:rPr>
        <w:rFonts w:ascii="Symbol" w:hAnsi="Symbol"/>
      </w:rPr>
    </w:lvl>
    <w:lvl w:ilvl="7" w:tplc="4C7C892A">
      <w:start w:val="1"/>
      <w:numFmt w:val="bullet"/>
      <w:lvlText w:val="o"/>
      <w:lvlJc w:val="left"/>
      <w:pPr>
        <w:tabs>
          <w:tab w:val="num" w:pos="5760"/>
        </w:tabs>
        <w:ind w:left="5760" w:hanging="360"/>
      </w:pPr>
      <w:rPr>
        <w:rFonts w:ascii="Courier New" w:hAnsi="Courier New"/>
      </w:rPr>
    </w:lvl>
    <w:lvl w:ilvl="8" w:tplc="9A006176">
      <w:start w:val="1"/>
      <w:numFmt w:val="bullet"/>
      <w:lvlText w:val=""/>
      <w:lvlJc w:val="left"/>
      <w:pPr>
        <w:tabs>
          <w:tab w:val="num" w:pos="6480"/>
        </w:tabs>
        <w:ind w:left="6480" w:hanging="360"/>
      </w:pPr>
      <w:rPr>
        <w:rFonts w:ascii="Wingdings" w:hAnsi="Wingdings"/>
      </w:rPr>
    </w:lvl>
  </w:abstractNum>
  <w:abstractNum w:abstractNumId="196">
    <w:nsid w:val="7CBE4878"/>
    <w:multiLevelType w:val="hybridMultilevel"/>
    <w:tmpl w:val="7CBE4878"/>
    <w:lvl w:ilvl="0" w:tplc="9AA2A182">
      <w:start w:val="1"/>
      <w:numFmt w:val="bullet"/>
      <w:lvlText w:val=""/>
      <w:lvlJc w:val="left"/>
      <w:pPr>
        <w:ind w:left="720" w:hanging="360"/>
      </w:pPr>
      <w:rPr>
        <w:rFonts w:ascii="Symbol" w:hAnsi="Symbol"/>
      </w:rPr>
    </w:lvl>
    <w:lvl w:ilvl="1" w:tplc="71C65CBA">
      <w:start w:val="1"/>
      <w:numFmt w:val="bullet"/>
      <w:lvlText w:val="o"/>
      <w:lvlJc w:val="left"/>
      <w:pPr>
        <w:ind w:left="1440" w:hanging="360"/>
      </w:pPr>
      <w:rPr>
        <w:rFonts w:ascii="Courier New" w:hAnsi="Courier New"/>
      </w:rPr>
    </w:lvl>
    <w:lvl w:ilvl="2" w:tplc="A83A3F5C">
      <w:start w:val="1"/>
      <w:numFmt w:val="bullet"/>
      <w:lvlText w:val=""/>
      <w:lvlJc w:val="left"/>
      <w:pPr>
        <w:tabs>
          <w:tab w:val="num" w:pos="2160"/>
        </w:tabs>
        <w:ind w:left="2160" w:hanging="360"/>
      </w:pPr>
      <w:rPr>
        <w:rFonts w:ascii="Wingdings" w:hAnsi="Wingdings"/>
      </w:rPr>
    </w:lvl>
    <w:lvl w:ilvl="3" w:tplc="142AF5B2">
      <w:start w:val="1"/>
      <w:numFmt w:val="bullet"/>
      <w:lvlText w:val=""/>
      <w:lvlJc w:val="left"/>
      <w:pPr>
        <w:tabs>
          <w:tab w:val="num" w:pos="2880"/>
        </w:tabs>
        <w:ind w:left="2880" w:hanging="360"/>
      </w:pPr>
      <w:rPr>
        <w:rFonts w:ascii="Symbol" w:hAnsi="Symbol"/>
      </w:rPr>
    </w:lvl>
    <w:lvl w:ilvl="4" w:tplc="77882380">
      <w:start w:val="1"/>
      <w:numFmt w:val="bullet"/>
      <w:lvlText w:val="o"/>
      <w:lvlJc w:val="left"/>
      <w:pPr>
        <w:tabs>
          <w:tab w:val="num" w:pos="3600"/>
        </w:tabs>
        <w:ind w:left="3600" w:hanging="360"/>
      </w:pPr>
      <w:rPr>
        <w:rFonts w:ascii="Courier New" w:hAnsi="Courier New"/>
      </w:rPr>
    </w:lvl>
    <w:lvl w:ilvl="5" w:tplc="3D704AF0">
      <w:start w:val="1"/>
      <w:numFmt w:val="bullet"/>
      <w:lvlText w:val=""/>
      <w:lvlJc w:val="left"/>
      <w:pPr>
        <w:tabs>
          <w:tab w:val="num" w:pos="4320"/>
        </w:tabs>
        <w:ind w:left="4320" w:hanging="360"/>
      </w:pPr>
      <w:rPr>
        <w:rFonts w:ascii="Wingdings" w:hAnsi="Wingdings"/>
      </w:rPr>
    </w:lvl>
    <w:lvl w:ilvl="6" w:tplc="68620286">
      <w:start w:val="1"/>
      <w:numFmt w:val="bullet"/>
      <w:lvlText w:val=""/>
      <w:lvlJc w:val="left"/>
      <w:pPr>
        <w:tabs>
          <w:tab w:val="num" w:pos="5040"/>
        </w:tabs>
        <w:ind w:left="5040" w:hanging="360"/>
      </w:pPr>
      <w:rPr>
        <w:rFonts w:ascii="Symbol" w:hAnsi="Symbol"/>
      </w:rPr>
    </w:lvl>
    <w:lvl w:ilvl="7" w:tplc="446410AE">
      <w:start w:val="1"/>
      <w:numFmt w:val="bullet"/>
      <w:lvlText w:val="o"/>
      <w:lvlJc w:val="left"/>
      <w:pPr>
        <w:tabs>
          <w:tab w:val="num" w:pos="5760"/>
        </w:tabs>
        <w:ind w:left="5760" w:hanging="360"/>
      </w:pPr>
      <w:rPr>
        <w:rFonts w:ascii="Courier New" w:hAnsi="Courier New"/>
      </w:rPr>
    </w:lvl>
    <w:lvl w:ilvl="8" w:tplc="519640D2">
      <w:start w:val="1"/>
      <w:numFmt w:val="bullet"/>
      <w:lvlText w:val=""/>
      <w:lvlJc w:val="left"/>
      <w:pPr>
        <w:tabs>
          <w:tab w:val="num" w:pos="6480"/>
        </w:tabs>
        <w:ind w:left="6480" w:hanging="360"/>
      </w:pPr>
      <w:rPr>
        <w:rFonts w:ascii="Wingdings" w:hAnsi="Wingdings"/>
      </w:rPr>
    </w:lvl>
  </w:abstractNum>
  <w:abstractNum w:abstractNumId="197">
    <w:nsid w:val="7CBE4879"/>
    <w:multiLevelType w:val="hybridMultilevel"/>
    <w:tmpl w:val="7CBE4879"/>
    <w:lvl w:ilvl="0" w:tplc="0644CD1C">
      <w:start w:val="1"/>
      <w:numFmt w:val="bullet"/>
      <w:lvlText w:val=""/>
      <w:lvlJc w:val="left"/>
      <w:pPr>
        <w:ind w:left="720" w:hanging="360"/>
      </w:pPr>
      <w:rPr>
        <w:rFonts w:ascii="Symbol" w:hAnsi="Symbol"/>
      </w:rPr>
    </w:lvl>
    <w:lvl w:ilvl="1" w:tplc="528AECE0">
      <w:start w:val="1"/>
      <w:numFmt w:val="bullet"/>
      <w:lvlText w:val="o"/>
      <w:lvlJc w:val="left"/>
      <w:pPr>
        <w:tabs>
          <w:tab w:val="num" w:pos="1440"/>
        </w:tabs>
        <w:ind w:left="1440" w:hanging="360"/>
      </w:pPr>
      <w:rPr>
        <w:rFonts w:ascii="Courier New" w:hAnsi="Courier New"/>
      </w:rPr>
    </w:lvl>
    <w:lvl w:ilvl="2" w:tplc="F1D2AC8C">
      <w:start w:val="1"/>
      <w:numFmt w:val="bullet"/>
      <w:lvlText w:val=""/>
      <w:lvlJc w:val="left"/>
      <w:pPr>
        <w:tabs>
          <w:tab w:val="num" w:pos="2160"/>
        </w:tabs>
        <w:ind w:left="2160" w:hanging="360"/>
      </w:pPr>
      <w:rPr>
        <w:rFonts w:ascii="Wingdings" w:hAnsi="Wingdings"/>
      </w:rPr>
    </w:lvl>
    <w:lvl w:ilvl="3" w:tplc="2874480E">
      <w:start w:val="1"/>
      <w:numFmt w:val="bullet"/>
      <w:lvlText w:val=""/>
      <w:lvlJc w:val="left"/>
      <w:pPr>
        <w:tabs>
          <w:tab w:val="num" w:pos="2880"/>
        </w:tabs>
        <w:ind w:left="2880" w:hanging="360"/>
      </w:pPr>
      <w:rPr>
        <w:rFonts w:ascii="Symbol" w:hAnsi="Symbol"/>
      </w:rPr>
    </w:lvl>
    <w:lvl w:ilvl="4" w:tplc="96944A2A">
      <w:start w:val="1"/>
      <w:numFmt w:val="bullet"/>
      <w:lvlText w:val="o"/>
      <w:lvlJc w:val="left"/>
      <w:pPr>
        <w:tabs>
          <w:tab w:val="num" w:pos="3600"/>
        </w:tabs>
        <w:ind w:left="3600" w:hanging="360"/>
      </w:pPr>
      <w:rPr>
        <w:rFonts w:ascii="Courier New" w:hAnsi="Courier New"/>
      </w:rPr>
    </w:lvl>
    <w:lvl w:ilvl="5" w:tplc="8738D6D2">
      <w:start w:val="1"/>
      <w:numFmt w:val="bullet"/>
      <w:lvlText w:val=""/>
      <w:lvlJc w:val="left"/>
      <w:pPr>
        <w:tabs>
          <w:tab w:val="num" w:pos="4320"/>
        </w:tabs>
        <w:ind w:left="4320" w:hanging="360"/>
      </w:pPr>
      <w:rPr>
        <w:rFonts w:ascii="Wingdings" w:hAnsi="Wingdings"/>
      </w:rPr>
    </w:lvl>
    <w:lvl w:ilvl="6" w:tplc="C730F7F4">
      <w:start w:val="1"/>
      <w:numFmt w:val="bullet"/>
      <w:lvlText w:val=""/>
      <w:lvlJc w:val="left"/>
      <w:pPr>
        <w:tabs>
          <w:tab w:val="num" w:pos="5040"/>
        </w:tabs>
        <w:ind w:left="5040" w:hanging="360"/>
      </w:pPr>
      <w:rPr>
        <w:rFonts w:ascii="Symbol" w:hAnsi="Symbol"/>
      </w:rPr>
    </w:lvl>
    <w:lvl w:ilvl="7" w:tplc="E43EAF0A">
      <w:start w:val="1"/>
      <w:numFmt w:val="bullet"/>
      <w:lvlText w:val="o"/>
      <w:lvlJc w:val="left"/>
      <w:pPr>
        <w:tabs>
          <w:tab w:val="num" w:pos="5760"/>
        </w:tabs>
        <w:ind w:left="5760" w:hanging="360"/>
      </w:pPr>
      <w:rPr>
        <w:rFonts w:ascii="Courier New" w:hAnsi="Courier New"/>
      </w:rPr>
    </w:lvl>
    <w:lvl w:ilvl="8" w:tplc="9D80A818">
      <w:start w:val="1"/>
      <w:numFmt w:val="bullet"/>
      <w:lvlText w:val=""/>
      <w:lvlJc w:val="left"/>
      <w:pPr>
        <w:tabs>
          <w:tab w:val="num" w:pos="6480"/>
        </w:tabs>
        <w:ind w:left="6480" w:hanging="360"/>
      </w:pPr>
      <w:rPr>
        <w:rFonts w:ascii="Wingdings" w:hAnsi="Wingdings"/>
      </w:rPr>
    </w:lvl>
  </w:abstractNum>
  <w:abstractNum w:abstractNumId="198">
    <w:nsid w:val="7CBE487A"/>
    <w:multiLevelType w:val="hybridMultilevel"/>
    <w:tmpl w:val="7CBE487A"/>
    <w:lvl w:ilvl="0" w:tplc="C436F036">
      <w:start w:val="1"/>
      <w:numFmt w:val="bullet"/>
      <w:lvlText w:val=""/>
      <w:lvlJc w:val="left"/>
      <w:pPr>
        <w:ind w:left="720" w:hanging="360"/>
      </w:pPr>
      <w:rPr>
        <w:rFonts w:ascii="Symbol" w:hAnsi="Symbol"/>
      </w:rPr>
    </w:lvl>
    <w:lvl w:ilvl="1" w:tplc="E9EED63E">
      <w:start w:val="1"/>
      <w:numFmt w:val="bullet"/>
      <w:lvlText w:val="o"/>
      <w:lvlJc w:val="left"/>
      <w:pPr>
        <w:tabs>
          <w:tab w:val="num" w:pos="1440"/>
        </w:tabs>
        <w:ind w:left="1440" w:hanging="360"/>
      </w:pPr>
      <w:rPr>
        <w:rFonts w:ascii="Courier New" w:hAnsi="Courier New"/>
      </w:rPr>
    </w:lvl>
    <w:lvl w:ilvl="2" w:tplc="C7B63496">
      <w:start w:val="1"/>
      <w:numFmt w:val="bullet"/>
      <w:lvlText w:val=""/>
      <w:lvlJc w:val="left"/>
      <w:pPr>
        <w:tabs>
          <w:tab w:val="num" w:pos="2160"/>
        </w:tabs>
        <w:ind w:left="2160" w:hanging="360"/>
      </w:pPr>
      <w:rPr>
        <w:rFonts w:ascii="Wingdings" w:hAnsi="Wingdings"/>
      </w:rPr>
    </w:lvl>
    <w:lvl w:ilvl="3" w:tplc="D6CCDF96">
      <w:start w:val="1"/>
      <w:numFmt w:val="bullet"/>
      <w:lvlText w:val=""/>
      <w:lvlJc w:val="left"/>
      <w:pPr>
        <w:tabs>
          <w:tab w:val="num" w:pos="2880"/>
        </w:tabs>
        <w:ind w:left="2880" w:hanging="360"/>
      </w:pPr>
      <w:rPr>
        <w:rFonts w:ascii="Symbol" w:hAnsi="Symbol"/>
      </w:rPr>
    </w:lvl>
    <w:lvl w:ilvl="4" w:tplc="1E74BD5C">
      <w:start w:val="1"/>
      <w:numFmt w:val="bullet"/>
      <w:lvlText w:val="o"/>
      <w:lvlJc w:val="left"/>
      <w:pPr>
        <w:tabs>
          <w:tab w:val="num" w:pos="3600"/>
        </w:tabs>
        <w:ind w:left="3600" w:hanging="360"/>
      </w:pPr>
      <w:rPr>
        <w:rFonts w:ascii="Courier New" w:hAnsi="Courier New"/>
      </w:rPr>
    </w:lvl>
    <w:lvl w:ilvl="5" w:tplc="1DD85002">
      <w:start w:val="1"/>
      <w:numFmt w:val="bullet"/>
      <w:lvlText w:val=""/>
      <w:lvlJc w:val="left"/>
      <w:pPr>
        <w:tabs>
          <w:tab w:val="num" w:pos="4320"/>
        </w:tabs>
        <w:ind w:left="4320" w:hanging="360"/>
      </w:pPr>
      <w:rPr>
        <w:rFonts w:ascii="Wingdings" w:hAnsi="Wingdings"/>
      </w:rPr>
    </w:lvl>
    <w:lvl w:ilvl="6" w:tplc="D29E72B4">
      <w:start w:val="1"/>
      <w:numFmt w:val="bullet"/>
      <w:lvlText w:val=""/>
      <w:lvlJc w:val="left"/>
      <w:pPr>
        <w:tabs>
          <w:tab w:val="num" w:pos="5040"/>
        </w:tabs>
        <w:ind w:left="5040" w:hanging="360"/>
      </w:pPr>
      <w:rPr>
        <w:rFonts w:ascii="Symbol" w:hAnsi="Symbol"/>
      </w:rPr>
    </w:lvl>
    <w:lvl w:ilvl="7" w:tplc="CD9A1572">
      <w:start w:val="1"/>
      <w:numFmt w:val="bullet"/>
      <w:lvlText w:val="o"/>
      <w:lvlJc w:val="left"/>
      <w:pPr>
        <w:tabs>
          <w:tab w:val="num" w:pos="5760"/>
        </w:tabs>
        <w:ind w:left="5760" w:hanging="360"/>
      </w:pPr>
      <w:rPr>
        <w:rFonts w:ascii="Courier New" w:hAnsi="Courier New"/>
      </w:rPr>
    </w:lvl>
    <w:lvl w:ilvl="8" w:tplc="12861C86">
      <w:start w:val="1"/>
      <w:numFmt w:val="bullet"/>
      <w:lvlText w:val=""/>
      <w:lvlJc w:val="left"/>
      <w:pPr>
        <w:tabs>
          <w:tab w:val="num" w:pos="6480"/>
        </w:tabs>
        <w:ind w:left="6480" w:hanging="360"/>
      </w:pPr>
      <w:rPr>
        <w:rFonts w:ascii="Wingdings" w:hAnsi="Wingdings"/>
      </w:rPr>
    </w:lvl>
  </w:abstractNum>
  <w:abstractNum w:abstractNumId="199">
    <w:nsid w:val="7CBE487B"/>
    <w:multiLevelType w:val="hybridMultilevel"/>
    <w:tmpl w:val="7CBE487B"/>
    <w:lvl w:ilvl="0" w:tplc="7D000288">
      <w:start w:val="1"/>
      <w:numFmt w:val="bullet"/>
      <w:lvlText w:val=""/>
      <w:lvlJc w:val="left"/>
      <w:pPr>
        <w:ind w:left="720" w:hanging="360"/>
      </w:pPr>
      <w:rPr>
        <w:rFonts w:ascii="Symbol" w:hAnsi="Symbol"/>
      </w:rPr>
    </w:lvl>
    <w:lvl w:ilvl="1" w:tplc="70001A9C">
      <w:start w:val="1"/>
      <w:numFmt w:val="bullet"/>
      <w:lvlText w:val="o"/>
      <w:lvlJc w:val="left"/>
      <w:pPr>
        <w:tabs>
          <w:tab w:val="num" w:pos="1440"/>
        </w:tabs>
        <w:ind w:left="1440" w:hanging="360"/>
      </w:pPr>
      <w:rPr>
        <w:rFonts w:ascii="Courier New" w:hAnsi="Courier New"/>
      </w:rPr>
    </w:lvl>
    <w:lvl w:ilvl="2" w:tplc="5540E9A0">
      <w:start w:val="1"/>
      <w:numFmt w:val="bullet"/>
      <w:lvlText w:val=""/>
      <w:lvlJc w:val="left"/>
      <w:pPr>
        <w:tabs>
          <w:tab w:val="num" w:pos="2160"/>
        </w:tabs>
        <w:ind w:left="2160" w:hanging="360"/>
      </w:pPr>
      <w:rPr>
        <w:rFonts w:ascii="Wingdings" w:hAnsi="Wingdings"/>
      </w:rPr>
    </w:lvl>
    <w:lvl w:ilvl="3" w:tplc="35FC6F2E">
      <w:start w:val="1"/>
      <w:numFmt w:val="bullet"/>
      <w:lvlText w:val=""/>
      <w:lvlJc w:val="left"/>
      <w:pPr>
        <w:tabs>
          <w:tab w:val="num" w:pos="2880"/>
        </w:tabs>
        <w:ind w:left="2880" w:hanging="360"/>
      </w:pPr>
      <w:rPr>
        <w:rFonts w:ascii="Symbol" w:hAnsi="Symbol"/>
      </w:rPr>
    </w:lvl>
    <w:lvl w:ilvl="4" w:tplc="9296161E">
      <w:start w:val="1"/>
      <w:numFmt w:val="bullet"/>
      <w:lvlText w:val="o"/>
      <w:lvlJc w:val="left"/>
      <w:pPr>
        <w:tabs>
          <w:tab w:val="num" w:pos="3600"/>
        </w:tabs>
        <w:ind w:left="3600" w:hanging="360"/>
      </w:pPr>
      <w:rPr>
        <w:rFonts w:ascii="Courier New" w:hAnsi="Courier New"/>
      </w:rPr>
    </w:lvl>
    <w:lvl w:ilvl="5" w:tplc="F97E1282">
      <w:start w:val="1"/>
      <w:numFmt w:val="bullet"/>
      <w:lvlText w:val=""/>
      <w:lvlJc w:val="left"/>
      <w:pPr>
        <w:tabs>
          <w:tab w:val="num" w:pos="4320"/>
        </w:tabs>
        <w:ind w:left="4320" w:hanging="360"/>
      </w:pPr>
      <w:rPr>
        <w:rFonts w:ascii="Wingdings" w:hAnsi="Wingdings"/>
      </w:rPr>
    </w:lvl>
    <w:lvl w:ilvl="6" w:tplc="5456BC14">
      <w:start w:val="1"/>
      <w:numFmt w:val="bullet"/>
      <w:lvlText w:val=""/>
      <w:lvlJc w:val="left"/>
      <w:pPr>
        <w:tabs>
          <w:tab w:val="num" w:pos="5040"/>
        </w:tabs>
        <w:ind w:left="5040" w:hanging="360"/>
      </w:pPr>
      <w:rPr>
        <w:rFonts w:ascii="Symbol" w:hAnsi="Symbol"/>
      </w:rPr>
    </w:lvl>
    <w:lvl w:ilvl="7" w:tplc="CEE00B14">
      <w:start w:val="1"/>
      <w:numFmt w:val="bullet"/>
      <w:lvlText w:val="o"/>
      <w:lvlJc w:val="left"/>
      <w:pPr>
        <w:tabs>
          <w:tab w:val="num" w:pos="5760"/>
        </w:tabs>
        <w:ind w:left="5760" w:hanging="360"/>
      </w:pPr>
      <w:rPr>
        <w:rFonts w:ascii="Courier New" w:hAnsi="Courier New"/>
      </w:rPr>
    </w:lvl>
    <w:lvl w:ilvl="8" w:tplc="4B36B1F8">
      <w:start w:val="1"/>
      <w:numFmt w:val="bullet"/>
      <w:lvlText w:val=""/>
      <w:lvlJc w:val="left"/>
      <w:pPr>
        <w:tabs>
          <w:tab w:val="num" w:pos="6480"/>
        </w:tabs>
        <w:ind w:left="6480" w:hanging="360"/>
      </w:pPr>
      <w:rPr>
        <w:rFonts w:ascii="Wingdings" w:hAnsi="Wingdings"/>
      </w:rPr>
    </w:lvl>
  </w:abstractNum>
  <w:abstractNum w:abstractNumId="200">
    <w:nsid w:val="7CBE487C"/>
    <w:multiLevelType w:val="hybridMultilevel"/>
    <w:tmpl w:val="7CBE487C"/>
    <w:lvl w:ilvl="0" w:tplc="DD0A42A2">
      <w:start w:val="1"/>
      <w:numFmt w:val="bullet"/>
      <w:lvlText w:val=""/>
      <w:lvlJc w:val="left"/>
      <w:pPr>
        <w:ind w:left="720" w:hanging="360"/>
      </w:pPr>
      <w:rPr>
        <w:rFonts w:ascii="Symbol" w:hAnsi="Symbol"/>
      </w:rPr>
    </w:lvl>
    <w:lvl w:ilvl="1" w:tplc="C61A8C86">
      <w:start w:val="1"/>
      <w:numFmt w:val="bullet"/>
      <w:lvlText w:val="o"/>
      <w:lvlJc w:val="left"/>
      <w:pPr>
        <w:tabs>
          <w:tab w:val="num" w:pos="1440"/>
        </w:tabs>
        <w:ind w:left="1440" w:hanging="360"/>
      </w:pPr>
      <w:rPr>
        <w:rFonts w:ascii="Courier New" w:hAnsi="Courier New"/>
      </w:rPr>
    </w:lvl>
    <w:lvl w:ilvl="2" w:tplc="556A3CEA">
      <w:start w:val="1"/>
      <w:numFmt w:val="bullet"/>
      <w:lvlText w:val=""/>
      <w:lvlJc w:val="left"/>
      <w:pPr>
        <w:tabs>
          <w:tab w:val="num" w:pos="2160"/>
        </w:tabs>
        <w:ind w:left="2160" w:hanging="360"/>
      </w:pPr>
      <w:rPr>
        <w:rFonts w:ascii="Wingdings" w:hAnsi="Wingdings"/>
      </w:rPr>
    </w:lvl>
    <w:lvl w:ilvl="3" w:tplc="3078E506">
      <w:start w:val="1"/>
      <w:numFmt w:val="bullet"/>
      <w:lvlText w:val=""/>
      <w:lvlJc w:val="left"/>
      <w:pPr>
        <w:tabs>
          <w:tab w:val="num" w:pos="2880"/>
        </w:tabs>
        <w:ind w:left="2880" w:hanging="360"/>
      </w:pPr>
      <w:rPr>
        <w:rFonts w:ascii="Symbol" w:hAnsi="Symbol"/>
      </w:rPr>
    </w:lvl>
    <w:lvl w:ilvl="4" w:tplc="B19C253C">
      <w:start w:val="1"/>
      <w:numFmt w:val="bullet"/>
      <w:lvlText w:val="o"/>
      <w:lvlJc w:val="left"/>
      <w:pPr>
        <w:tabs>
          <w:tab w:val="num" w:pos="3600"/>
        </w:tabs>
        <w:ind w:left="3600" w:hanging="360"/>
      </w:pPr>
      <w:rPr>
        <w:rFonts w:ascii="Courier New" w:hAnsi="Courier New"/>
      </w:rPr>
    </w:lvl>
    <w:lvl w:ilvl="5" w:tplc="B1128060">
      <w:start w:val="1"/>
      <w:numFmt w:val="bullet"/>
      <w:lvlText w:val=""/>
      <w:lvlJc w:val="left"/>
      <w:pPr>
        <w:tabs>
          <w:tab w:val="num" w:pos="4320"/>
        </w:tabs>
        <w:ind w:left="4320" w:hanging="360"/>
      </w:pPr>
      <w:rPr>
        <w:rFonts w:ascii="Wingdings" w:hAnsi="Wingdings"/>
      </w:rPr>
    </w:lvl>
    <w:lvl w:ilvl="6" w:tplc="757CA52E">
      <w:start w:val="1"/>
      <w:numFmt w:val="bullet"/>
      <w:lvlText w:val=""/>
      <w:lvlJc w:val="left"/>
      <w:pPr>
        <w:tabs>
          <w:tab w:val="num" w:pos="5040"/>
        </w:tabs>
        <w:ind w:left="5040" w:hanging="360"/>
      </w:pPr>
      <w:rPr>
        <w:rFonts w:ascii="Symbol" w:hAnsi="Symbol"/>
      </w:rPr>
    </w:lvl>
    <w:lvl w:ilvl="7" w:tplc="69BE3868">
      <w:start w:val="1"/>
      <w:numFmt w:val="bullet"/>
      <w:lvlText w:val="o"/>
      <w:lvlJc w:val="left"/>
      <w:pPr>
        <w:tabs>
          <w:tab w:val="num" w:pos="5760"/>
        </w:tabs>
        <w:ind w:left="5760" w:hanging="360"/>
      </w:pPr>
      <w:rPr>
        <w:rFonts w:ascii="Courier New" w:hAnsi="Courier New"/>
      </w:rPr>
    </w:lvl>
    <w:lvl w:ilvl="8" w:tplc="512A2576">
      <w:start w:val="1"/>
      <w:numFmt w:val="bullet"/>
      <w:lvlText w:val=""/>
      <w:lvlJc w:val="left"/>
      <w:pPr>
        <w:tabs>
          <w:tab w:val="num" w:pos="6480"/>
        </w:tabs>
        <w:ind w:left="6480" w:hanging="360"/>
      </w:pPr>
      <w:rPr>
        <w:rFonts w:ascii="Wingdings" w:hAnsi="Wingdings"/>
      </w:rPr>
    </w:lvl>
  </w:abstractNum>
  <w:abstractNum w:abstractNumId="201">
    <w:nsid w:val="7CBE487D"/>
    <w:multiLevelType w:val="hybridMultilevel"/>
    <w:tmpl w:val="7CBE487D"/>
    <w:lvl w:ilvl="0" w:tplc="E6ACD31E">
      <w:start w:val="1"/>
      <w:numFmt w:val="bullet"/>
      <w:lvlText w:val=""/>
      <w:lvlJc w:val="left"/>
      <w:pPr>
        <w:ind w:left="720" w:hanging="360"/>
      </w:pPr>
      <w:rPr>
        <w:rFonts w:ascii="Symbol" w:hAnsi="Symbol"/>
      </w:rPr>
    </w:lvl>
    <w:lvl w:ilvl="1" w:tplc="D976FF08">
      <w:start w:val="1"/>
      <w:numFmt w:val="bullet"/>
      <w:lvlText w:val="o"/>
      <w:lvlJc w:val="left"/>
      <w:pPr>
        <w:tabs>
          <w:tab w:val="num" w:pos="1440"/>
        </w:tabs>
        <w:ind w:left="1440" w:hanging="360"/>
      </w:pPr>
      <w:rPr>
        <w:rFonts w:ascii="Courier New" w:hAnsi="Courier New"/>
      </w:rPr>
    </w:lvl>
    <w:lvl w:ilvl="2" w:tplc="5C988632">
      <w:start w:val="1"/>
      <w:numFmt w:val="bullet"/>
      <w:lvlText w:val=""/>
      <w:lvlJc w:val="left"/>
      <w:pPr>
        <w:tabs>
          <w:tab w:val="num" w:pos="2160"/>
        </w:tabs>
        <w:ind w:left="2160" w:hanging="360"/>
      </w:pPr>
      <w:rPr>
        <w:rFonts w:ascii="Wingdings" w:hAnsi="Wingdings"/>
      </w:rPr>
    </w:lvl>
    <w:lvl w:ilvl="3" w:tplc="A150F66A">
      <w:start w:val="1"/>
      <w:numFmt w:val="bullet"/>
      <w:lvlText w:val=""/>
      <w:lvlJc w:val="left"/>
      <w:pPr>
        <w:tabs>
          <w:tab w:val="num" w:pos="2880"/>
        </w:tabs>
        <w:ind w:left="2880" w:hanging="360"/>
      </w:pPr>
      <w:rPr>
        <w:rFonts w:ascii="Symbol" w:hAnsi="Symbol"/>
      </w:rPr>
    </w:lvl>
    <w:lvl w:ilvl="4" w:tplc="0678AAA0">
      <w:start w:val="1"/>
      <w:numFmt w:val="bullet"/>
      <w:lvlText w:val="o"/>
      <w:lvlJc w:val="left"/>
      <w:pPr>
        <w:tabs>
          <w:tab w:val="num" w:pos="3600"/>
        </w:tabs>
        <w:ind w:left="3600" w:hanging="360"/>
      </w:pPr>
      <w:rPr>
        <w:rFonts w:ascii="Courier New" w:hAnsi="Courier New"/>
      </w:rPr>
    </w:lvl>
    <w:lvl w:ilvl="5" w:tplc="317A7EBC">
      <w:start w:val="1"/>
      <w:numFmt w:val="bullet"/>
      <w:lvlText w:val=""/>
      <w:lvlJc w:val="left"/>
      <w:pPr>
        <w:tabs>
          <w:tab w:val="num" w:pos="4320"/>
        </w:tabs>
        <w:ind w:left="4320" w:hanging="360"/>
      </w:pPr>
      <w:rPr>
        <w:rFonts w:ascii="Wingdings" w:hAnsi="Wingdings"/>
      </w:rPr>
    </w:lvl>
    <w:lvl w:ilvl="6" w:tplc="7648498C">
      <w:start w:val="1"/>
      <w:numFmt w:val="bullet"/>
      <w:lvlText w:val=""/>
      <w:lvlJc w:val="left"/>
      <w:pPr>
        <w:tabs>
          <w:tab w:val="num" w:pos="5040"/>
        </w:tabs>
        <w:ind w:left="5040" w:hanging="360"/>
      </w:pPr>
      <w:rPr>
        <w:rFonts w:ascii="Symbol" w:hAnsi="Symbol"/>
      </w:rPr>
    </w:lvl>
    <w:lvl w:ilvl="7" w:tplc="EFA42A56">
      <w:start w:val="1"/>
      <w:numFmt w:val="bullet"/>
      <w:lvlText w:val="o"/>
      <w:lvlJc w:val="left"/>
      <w:pPr>
        <w:tabs>
          <w:tab w:val="num" w:pos="5760"/>
        </w:tabs>
        <w:ind w:left="5760" w:hanging="360"/>
      </w:pPr>
      <w:rPr>
        <w:rFonts w:ascii="Courier New" w:hAnsi="Courier New"/>
      </w:rPr>
    </w:lvl>
    <w:lvl w:ilvl="8" w:tplc="B3C6490A">
      <w:start w:val="1"/>
      <w:numFmt w:val="bullet"/>
      <w:lvlText w:val=""/>
      <w:lvlJc w:val="left"/>
      <w:pPr>
        <w:tabs>
          <w:tab w:val="num" w:pos="6480"/>
        </w:tabs>
        <w:ind w:left="6480" w:hanging="360"/>
      </w:pPr>
      <w:rPr>
        <w:rFonts w:ascii="Wingdings" w:hAnsi="Wingdings"/>
      </w:rPr>
    </w:lvl>
  </w:abstractNum>
  <w:abstractNum w:abstractNumId="202">
    <w:nsid w:val="7CBE487E"/>
    <w:multiLevelType w:val="hybridMultilevel"/>
    <w:tmpl w:val="7CBE487E"/>
    <w:lvl w:ilvl="0" w:tplc="564C1DF6">
      <w:start w:val="1"/>
      <w:numFmt w:val="bullet"/>
      <w:lvlText w:val=""/>
      <w:lvlJc w:val="left"/>
      <w:pPr>
        <w:ind w:left="720" w:hanging="360"/>
      </w:pPr>
      <w:rPr>
        <w:rFonts w:ascii="Symbol" w:hAnsi="Symbol"/>
      </w:rPr>
    </w:lvl>
    <w:lvl w:ilvl="1" w:tplc="D33E6946">
      <w:start w:val="1"/>
      <w:numFmt w:val="bullet"/>
      <w:lvlText w:val="o"/>
      <w:lvlJc w:val="left"/>
      <w:pPr>
        <w:tabs>
          <w:tab w:val="num" w:pos="1440"/>
        </w:tabs>
        <w:ind w:left="1440" w:hanging="360"/>
      </w:pPr>
      <w:rPr>
        <w:rFonts w:ascii="Courier New" w:hAnsi="Courier New"/>
      </w:rPr>
    </w:lvl>
    <w:lvl w:ilvl="2" w:tplc="2018AF34">
      <w:start w:val="1"/>
      <w:numFmt w:val="bullet"/>
      <w:lvlText w:val=""/>
      <w:lvlJc w:val="left"/>
      <w:pPr>
        <w:tabs>
          <w:tab w:val="num" w:pos="2160"/>
        </w:tabs>
        <w:ind w:left="2160" w:hanging="360"/>
      </w:pPr>
      <w:rPr>
        <w:rFonts w:ascii="Wingdings" w:hAnsi="Wingdings"/>
      </w:rPr>
    </w:lvl>
    <w:lvl w:ilvl="3" w:tplc="0AB4DC3A">
      <w:start w:val="1"/>
      <w:numFmt w:val="bullet"/>
      <w:lvlText w:val=""/>
      <w:lvlJc w:val="left"/>
      <w:pPr>
        <w:tabs>
          <w:tab w:val="num" w:pos="2880"/>
        </w:tabs>
        <w:ind w:left="2880" w:hanging="360"/>
      </w:pPr>
      <w:rPr>
        <w:rFonts w:ascii="Symbol" w:hAnsi="Symbol"/>
      </w:rPr>
    </w:lvl>
    <w:lvl w:ilvl="4" w:tplc="29483484">
      <w:start w:val="1"/>
      <w:numFmt w:val="bullet"/>
      <w:lvlText w:val="o"/>
      <w:lvlJc w:val="left"/>
      <w:pPr>
        <w:tabs>
          <w:tab w:val="num" w:pos="3600"/>
        </w:tabs>
        <w:ind w:left="3600" w:hanging="360"/>
      </w:pPr>
      <w:rPr>
        <w:rFonts w:ascii="Courier New" w:hAnsi="Courier New"/>
      </w:rPr>
    </w:lvl>
    <w:lvl w:ilvl="5" w:tplc="27DA24DC">
      <w:start w:val="1"/>
      <w:numFmt w:val="bullet"/>
      <w:lvlText w:val=""/>
      <w:lvlJc w:val="left"/>
      <w:pPr>
        <w:tabs>
          <w:tab w:val="num" w:pos="4320"/>
        </w:tabs>
        <w:ind w:left="4320" w:hanging="360"/>
      </w:pPr>
      <w:rPr>
        <w:rFonts w:ascii="Wingdings" w:hAnsi="Wingdings"/>
      </w:rPr>
    </w:lvl>
    <w:lvl w:ilvl="6" w:tplc="99B679A0">
      <w:start w:val="1"/>
      <w:numFmt w:val="bullet"/>
      <w:lvlText w:val=""/>
      <w:lvlJc w:val="left"/>
      <w:pPr>
        <w:tabs>
          <w:tab w:val="num" w:pos="5040"/>
        </w:tabs>
        <w:ind w:left="5040" w:hanging="360"/>
      </w:pPr>
      <w:rPr>
        <w:rFonts w:ascii="Symbol" w:hAnsi="Symbol"/>
      </w:rPr>
    </w:lvl>
    <w:lvl w:ilvl="7" w:tplc="50C85FDE">
      <w:start w:val="1"/>
      <w:numFmt w:val="bullet"/>
      <w:lvlText w:val="o"/>
      <w:lvlJc w:val="left"/>
      <w:pPr>
        <w:tabs>
          <w:tab w:val="num" w:pos="5760"/>
        </w:tabs>
        <w:ind w:left="5760" w:hanging="360"/>
      </w:pPr>
      <w:rPr>
        <w:rFonts w:ascii="Courier New" w:hAnsi="Courier New"/>
      </w:rPr>
    </w:lvl>
    <w:lvl w:ilvl="8" w:tplc="4FC481D0">
      <w:start w:val="1"/>
      <w:numFmt w:val="bullet"/>
      <w:lvlText w:val=""/>
      <w:lvlJc w:val="left"/>
      <w:pPr>
        <w:tabs>
          <w:tab w:val="num" w:pos="6480"/>
        </w:tabs>
        <w:ind w:left="6480" w:hanging="360"/>
      </w:pPr>
      <w:rPr>
        <w:rFonts w:ascii="Wingdings" w:hAnsi="Wingdings"/>
      </w:rPr>
    </w:lvl>
  </w:abstractNum>
  <w:abstractNum w:abstractNumId="203">
    <w:nsid w:val="7CBE487F"/>
    <w:multiLevelType w:val="hybridMultilevel"/>
    <w:tmpl w:val="7CBE487F"/>
    <w:lvl w:ilvl="0" w:tplc="D504B60A">
      <w:start w:val="1"/>
      <w:numFmt w:val="bullet"/>
      <w:lvlText w:val=""/>
      <w:lvlJc w:val="left"/>
      <w:pPr>
        <w:ind w:left="720" w:hanging="360"/>
      </w:pPr>
      <w:rPr>
        <w:rFonts w:ascii="Symbol" w:hAnsi="Symbol"/>
      </w:rPr>
    </w:lvl>
    <w:lvl w:ilvl="1" w:tplc="30D02AE2">
      <w:start w:val="1"/>
      <w:numFmt w:val="bullet"/>
      <w:lvlText w:val="o"/>
      <w:lvlJc w:val="left"/>
      <w:pPr>
        <w:tabs>
          <w:tab w:val="num" w:pos="1440"/>
        </w:tabs>
        <w:ind w:left="1440" w:hanging="360"/>
      </w:pPr>
      <w:rPr>
        <w:rFonts w:ascii="Courier New" w:hAnsi="Courier New"/>
      </w:rPr>
    </w:lvl>
    <w:lvl w:ilvl="2" w:tplc="8DA215CC">
      <w:start w:val="1"/>
      <w:numFmt w:val="bullet"/>
      <w:lvlText w:val=""/>
      <w:lvlJc w:val="left"/>
      <w:pPr>
        <w:tabs>
          <w:tab w:val="num" w:pos="2160"/>
        </w:tabs>
        <w:ind w:left="2160" w:hanging="360"/>
      </w:pPr>
      <w:rPr>
        <w:rFonts w:ascii="Wingdings" w:hAnsi="Wingdings"/>
      </w:rPr>
    </w:lvl>
    <w:lvl w:ilvl="3" w:tplc="ADDEA4E6">
      <w:start w:val="1"/>
      <w:numFmt w:val="bullet"/>
      <w:lvlText w:val=""/>
      <w:lvlJc w:val="left"/>
      <w:pPr>
        <w:tabs>
          <w:tab w:val="num" w:pos="2880"/>
        </w:tabs>
        <w:ind w:left="2880" w:hanging="360"/>
      </w:pPr>
      <w:rPr>
        <w:rFonts w:ascii="Symbol" w:hAnsi="Symbol"/>
      </w:rPr>
    </w:lvl>
    <w:lvl w:ilvl="4" w:tplc="840C6628">
      <w:start w:val="1"/>
      <w:numFmt w:val="bullet"/>
      <w:lvlText w:val="o"/>
      <w:lvlJc w:val="left"/>
      <w:pPr>
        <w:tabs>
          <w:tab w:val="num" w:pos="3600"/>
        </w:tabs>
        <w:ind w:left="3600" w:hanging="360"/>
      </w:pPr>
      <w:rPr>
        <w:rFonts w:ascii="Courier New" w:hAnsi="Courier New"/>
      </w:rPr>
    </w:lvl>
    <w:lvl w:ilvl="5" w:tplc="6674064A">
      <w:start w:val="1"/>
      <w:numFmt w:val="bullet"/>
      <w:lvlText w:val=""/>
      <w:lvlJc w:val="left"/>
      <w:pPr>
        <w:tabs>
          <w:tab w:val="num" w:pos="4320"/>
        </w:tabs>
        <w:ind w:left="4320" w:hanging="360"/>
      </w:pPr>
      <w:rPr>
        <w:rFonts w:ascii="Wingdings" w:hAnsi="Wingdings"/>
      </w:rPr>
    </w:lvl>
    <w:lvl w:ilvl="6" w:tplc="98CC6460">
      <w:start w:val="1"/>
      <w:numFmt w:val="bullet"/>
      <w:lvlText w:val=""/>
      <w:lvlJc w:val="left"/>
      <w:pPr>
        <w:tabs>
          <w:tab w:val="num" w:pos="5040"/>
        </w:tabs>
        <w:ind w:left="5040" w:hanging="360"/>
      </w:pPr>
      <w:rPr>
        <w:rFonts w:ascii="Symbol" w:hAnsi="Symbol"/>
      </w:rPr>
    </w:lvl>
    <w:lvl w:ilvl="7" w:tplc="5380D170">
      <w:start w:val="1"/>
      <w:numFmt w:val="bullet"/>
      <w:lvlText w:val="o"/>
      <w:lvlJc w:val="left"/>
      <w:pPr>
        <w:tabs>
          <w:tab w:val="num" w:pos="5760"/>
        </w:tabs>
        <w:ind w:left="5760" w:hanging="360"/>
      </w:pPr>
      <w:rPr>
        <w:rFonts w:ascii="Courier New" w:hAnsi="Courier New"/>
      </w:rPr>
    </w:lvl>
    <w:lvl w:ilvl="8" w:tplc="631A4302">
      <w:start w:val="1"/>
      <w:numFmt w:val="bullet"/>
      <w:lvlText w:val=""/>
      <w:lvlJc w:val="left"/>
      <w:pPr>
        <w:tabs>
          <w:tab w:val="num" w:pos="6480"/>
        </w:tabs>
        <w:ind w:left="6480" w:hanging="360"/>
      </w:pPr>
      <w:rPr>
        <w:rFonts w:ascii="Wingdings" w:hAnsi="Wingdings"/>
      </w:rPr>
    </w:lvl>
  </w:abstractNum>
  <w:abstractNum w:abstractNumId="204">
    <w:nsid w:val="7CBE4880"/>
    <w:multiLevelType w:val="hybridMultilevel"/>
    <w:tmpl w:val="7CBE4880"/>
    <w:lvl w:ilvl="0" w:tplc="0102FFCA">
      <w:start w:val="1"/>
      <w:numFmt w:val="bullet"/>
      <w:lvlText w:val=""/>
      <w:lvlJc w:val="left"/>
      <w:pPr>
        <w:ind w:left="720" w:hanging="360"/>
      </w:pPr>
      <w:rPr>
        <w:rFonts w:ascii="Symbol" w:hAnsi="Symbol"/>
      </w:rPr>
    </w:lvl>
    <w:lvl w:ilvl="1" w:tplc="730ADF9A">
      <w:start w:val="1"/>
      <w:numFmt w:val="bullet"/>
      <w:lvlText w:val="o"/>
      <w:lvlJc w:val="left"/>
      <w:pPr>
        <w:tabs>
          <w:tab w:val="num" w:pos="1440"/>
        </w:tabs>
        <w:ind w:left="1440" w:hanging="360"/>
      </w:pPr>
      <w:rPr>
        <w:rFonts w:ascii="Courier New" w:hAnsi="Courier New"/>
      </w:rPr>
    </w:lvl>
    <w:lvl w:ilvl="2" w:tplc="D248A216">
      <w:start w:val="1"/>
      <w:numFmt w:val="bullet"/>
      <w:lvlText w:val=""/>
      <w:lvlJc w:val="left"/>
      <w:pPr>
        <w:tabs>
          <w:tab w:val="num" w:pos="2160"/>
        </w:tabs>
        <w:ind w:left="2160" w:hanging="360"/>
      </w:pPr>
      <w:rPr>
        <w:rFonts w:ascii="Wingdings" w:hAnsi="Wingdings"/>
      </w:rPr>
    </w:lvl>
    <w:lvl w:ilvl="3" w:tplc="B36E2CD0">
      <w:start w:val="1"/>
      <w:numFmt w:val="bullet"/>
      <w:lvlText w:val=""/>
      <w:lvlJc w:val="left"/>
      <w:pPr>
        <w:tabs>
          <w:tab w:val="num" w:pos="2880"/>
        </w:tabs>
        <w:ind w:left="2880" w:hanging="360"/>
      </w:pPr>
      <w:rPr>
        <w:rFonts w:ascii="Symbol" w:hAnsi="Symbol"/>
      </w:rPr>
    </w:lvl>
    <w:lvl w:ilvl="4" w:tplc="6F7C73B6">
      <w:start w:val="1"/>
      <w:numFmt w:val="bullet"/>
      <w:lvlText w:val="o"/>
      <w:lvlJc w:val="left"/>
      <w:pPr>
        <w:tabs>
          <w:tab w:val="num" w:pos="3600"/>
        </w:tabs>
        <w:ind w:left="3600" w:hanging="360"/>
      </w:pPr>
      <w:rPr>
        <w:rFonts w:ascii="Courier New" w:hAnsi="Courier New"/>
      </w:rPr>
    </w:lvl>
    <w:lvl w:ilvl="5" w:tplc="6EC600DE">
      <w:start w:val="1"/>
      <w:numFmt w:val="bullet"/>
      <w:lvlText w:val=""/>
      <w:lvlJc w:val="left"/>
      <w:pPr>
        <w:tabs>
          <w:tab w:val="num" w:pos="4320"/>
        </w:tabs>
        <w:ind w:left="4320" w:hanging="360"/>
      </w:pPr>
      <w:rPr>
        <w:rFonts w:ascii="Wingdings" w:hAnsi="Wingdings"/>
      </w:rPr>
    </w:lvl>
    <w:lvl w:ilvl="6" w:tplc="BF6E64DE">
      <w:start w:val="1"/>
      <w:numFmt w:val="bullet"/>
      <w:lvlText w:val=""/>
      <w:lvlJc w:val="left"/>
      <w:pPr>
        <w:tabs>
          <w:tab w:val="num" w:pos="5040"/>
        </w:tabs>
        <w:ind w:left="5040" w:hanging="360"/>
      </w:pPr>
      <w:rPr>
        <w:rFonts w:ascii="Symbol" w:hAnsi="Symbol"/>
      </w:rPr>
    </w:lvl>
    <w:lvl w:ilvl="7" w:tplc="18FE208A">
      <w:start w:val="1"/>
      <w:numFmt w:val="bullet"/>
      <w:lvlText w:val="o"/>
      <w:lvlJc w:val="left"/>
      <w:pPr>
        <w:tabs>
          <w:tab w:val="num" w:pos="5760"/>
        </w:tabs>
        <w:ind w:left="5760" w:hanging="360"/>
      </w:pPr>
      <w:rPr>
        <w:rFonts w:ascii="Courier New" w:hAnsi="Courier New"/>
      </w:rPr>
    </w:lvl>
    <w:lvl w:ilvl="8" w:tplc="BAC2393A">
      <w:start w:val="1"/>
      <w:numFmt w:val="bullet"/>
      <w:lvlText w:val=""/>
      <w:lvlJc w:val="left"/>
      <w:pPr>
        <w:tabs>
          <w:tab w:val="num" w:pos="6480"/>
        </w:tabs>
        <w:ind w:left="6480" w:hanging="360"/>
      </w:pPr>
      <w:rPr>
        <w:rFonts w:ascii="Wingdings" w:hAnsi="Wingdings"/>
      </w:rPr>
    </w:lvl>
  </w:abstractNum>
  <w:abstractNum w:abstractNumId="205">
    <w:nsid w:val="7CBE4881"/>
    <w:multiLevelType w:val="hybridMultilevel"/>
    <w:tmpl w:val="7CBE4881"/>
    <w:lvl w:ilvl="0" w:tplc="6D9EB1B4">
      <w:start w:val="1"/>
      <w:numFmt w:val="bullet"/>
      <w:lvlText w:val=""/>
      <w:lvlJc w:val="left"/>
      <w:pPr>
        <w:ind w:left="720" w:hanging="360"/>
      </w:pPr>
      <w:rPr>
        <w:rFonts w:ascii="Symbol" w:hAnsi="Symbol"/>
      </w:rPr>
    </w:lvl>
    <w:lvl w:ilvl="1" w:tplc="F09C5482">
      <w:start w:val="1"/>
      <w:numFmt w:val="bullet"/>
      <w:lvlText w:val="o"/>
      <w:lvlJc w:val="left"/>
      <w:pPr>
        <w:ind w:left="1440" w:hanging="360"/>
      </w:pPr>
      <w:rPr>
        <w:rFonts w:ascii="Courier New" w:hAnsi="Courier New"/>
      </w:rPr>
    </w:lvl>
    <w:lvl w:ilvl="2" w:tplc="7EACEF30">
      <w:start w:val="1"/>
      <w:numFmt w:val="bullet"/>
      <w:lvlText w:val=""/>
      <w:lvlJc w:val="left"/>
      <w:pPr>
        <w:tabs>
          <w:tab w:val="num" w:pos="2160"/>
        </w:tabs>
        <w:ind w:left="2160" w:hanging="360"/>
      </w:pPr>
      <w:rPr>
        <w:rFonts w:ascii="Wingdings" w:hAnsi="Wingdings"/>
      </w:rPr>
    </w:lvl>
    <w:lvl w:ilvl="3" w:tplc="AAF4FBF0">
      <w:start w:val="1"/>
      <w:numFmt w:val="bullet"/>
      <w:lvlText w:val=""/>
      <w:lvlJc w:val="left"/>
      <w:pPr>
        <w:tabs>
          <w:tab w:val="num" w:pos="2880"/>
        </w:tabs>
        <w:ind w:left="2880" w:hanging="360"/>
      </w:pPr>
      <w:rPr>
        <w:rFonts w:ascii="Symbol" w:hAnsi="Symbol"/>
      </w:rPr>
    </w:lvl>
    <w:lvl w:ilvl="4" w:tplc="EFF8924C">
      <w:start w:val="1"/>
      <w:numFmt w:val="bullet"/>
      <w:lvlText w:val="o"/>
      <w:lvlJc w:val="left"/>
      <w:pPr>
        <w:tabs>
          <w:tab w:val="num" w:pos="3600"/>
        </w:tabs>
        <w:ind w:left="3600" w:hanging="360"/>
      </w:pPr>
      <w:rPr>
        <w:rFonts w:ascii="Courier New" w:hAnsi="Courier New"/>
      </w:rPr>
    </w:lvl>
    <w:lvl w:ilvl="5" w:tplc="0BF87098">
      <w:start w:val="1"/>
      <w:numFmt w:val="bullet"/>
      <w:lvlText w:val=""/>
      <w:lvlJc w:val="left"/>
      <w:pPr>
        <w:tabs>
          <w:tab w:val="num" w:pos="4320"/>
        </w:tabs>
        <w:ind w:left="4320" w:hanging="360"/>
      </w:pPr>
      <w:rPr>
        <w:rFonts w:ascii="Wingdings" w:hAnsi="Wingdings"/>
      </w:rPr>
    </w:lvl>
    <w:lvl w:ilvl="6" w:tplc="EBC2F77C">
      <w:start w:val="1"/>
      <w:numFmt w:val="bullet"/>
      <w:lvlText w:val=""/>
      <w:lvlJc w:val="left"/>
      <w:pPr>
        <w:tabs>
          <w:tab w:val="num" w:pos="5040"/>
        </w:tabs>
        <w:ind w:left="5040" w:hanging="360"/>
      </w:pPr>
      <w:rPr>
        <w:rFonts w:ascii="Symbol" w:hAnsi="Symbol"/>
      </w:rPr>
    </w:lvl>
    <w:lvl w:ilvl="7" w:tplc="F25E8896">
      <w:start w:val="1"/>
      <w:numFmt w:val="bullet"/>
      <w:lvlText w:val="o"/>
      <w:lvlJc w:val="left"/>
      <w:pPr>
        <w:tabs>
          <w:tab w:val="num" w:pos="5760"/>
        </w:tabs>
        <w:ind w:left="5760" w:hanging="360"/>
      </w:pPr>
      <w:rPr>
        <w:rFonts w:ascii="Courier New" w:hAnsi="Courier New"/>
      </w:rPr>
    </w:lvl>
    <w:lvl w:ilvl="8" w:tplc="53F43B78">
      <w:start w:val="1"/>
      <w:numFmt w:val="bullet"/>
      <w:lvlText w:val=""/>
      <w:lvlJc w:val="left"/>
      <w:pPr>
        <w:tabs>
          <w:tab w:val="num" w:pos="6480"/>
        </w:tabs>
        <w:ind w:left="6480" w:hanging="360"/>
      </w:pPr>
      <w:rPr>
        <w:rFonts w:ascii="Wingdings" w:hAnsi="Wingdings"/>
      </w:rPr>
    </w:lvl>
  </w:abstractNum>
  <w:abstractNum w:abstractNumId="206">
    <w:nsid w:val="7CBE4882"/>
    <w:multiLevelType w:val="hybridMultilevel"/>
    <w:tmpl w:val="7CBE4882"/>
    <w:lvl w:ilvl="0" w:tplc="2C60EA82">
      <w:start w:val="1"/>
      <w:numFmt w:val="bullet"/>
      <w:lvlText w:val=""/>
      <w:lvlJc w:val="left"/>
      <w:pPr>
        <w:ind w:left="720" w:hanging="360"/>
      </w:pPr>
      <w:rPr>
        <w:rFonts w:ascii="Symbol" w:hAnsi="Symbol"/>
      </w:rPr>
    </w:lvl>
    <w:lvl w:ilvl="1" w:tplc="1290995C">
      <w:start w:val="1"/>
      <w:numFmt w:val="bullet"/>
      <w:lvlText w:val="o"/>
      <w:lvlJc w:val="left"/>
      <w:pPr>
        <w:ind w:left="1440" w:hanging="360"/>
      </w:pPr>
      <w:rPr>
        <w:rFonts w:ascii="Courier New" w:hAnsi="Courier New"/>
      </w:rPr>
    </w:lvl>
    <w:lvl w:ilvl="2" w:tplc="DBCE0B8E">
      <w:start w:val="1"/>
      <w:numFmt w:val="bullet"/>
      <w:lvlText w:val=""/>
      <w:lvlJc w:val="left"/>
      <w:pPr>
        <w:tabs>
          <w:tab w:val="num" w:pos="2160"/>
        </w:tabs>
        <w:ind w:left="2160" w:hanging="360"/>
      </w:pPr>
      <w:rPr>
        <w:rFonts w:ascii="Wingdings" w:hAnsi="Wingdings"/>
      </w:rPr>
    </w:lvl>
    <w:lvl w:ilvl="3" w:tplc="8A28C4A8">
      <w:start w:val="1"/>
      <w:numFmt w:val="bullet"/>
      <w:lvlText w:val=""/>
      <w:lvlJc w:val="left"/>
      <w:pPr>
        <w:tabs>
          <w:tab w:val="num" w:pos="2880"/>
        </w:tabs>
        <w:ind w:left="2880" w:hanging="360"/>
      </w:pPr>
      <w:rPr>
        <w:rFonts w:ascii="Symbol" w:hAnsi="Symbol"/>
      </w:rPr>
    </w:lvl>
    <w:lvl w:ilvl="4" w:tplc="E584B7CC">
      <w:start w:val="1"/>
      <w:numFmt w:val="bullet"/>
      <w:lvlText w:val="o"/>
      <w:lvlJc w:val="left"/>
      <w:pPr>
        <w:tabs>
          <w:tab w:val="num" w:pos="3600"/>
        </w:tabs>
        <w:ind w:left="3600" w:hanging="360"/>
      </w:pPr>
      <w:rPr>
        <w:rFonts w:ascii="Courier New" w:hAnsi="Courier New"/>
      </w:rPr>
    </w:lvl>
    <w:lvl w:ilvl="5" w:tplc="866423FC">
      <w:start w:val="1"/>
      <w:numFmt w:val="bullet"/>
      <w:lvlText w:val=""/>
      <w:lvlJc w:val="left"/>
      <w:pPr>
        <w:tabs>
          <w:tab w:val="num" w:pos="4320"/>
        </w:tabs>
        <w:ind w:left="4320" w:hanging="360"/>
      </w:pPr>
      <w:rPr>
        <w:rFonts w:ascii="Wingdings" w:hAnsi="Wingdings"/>
      </w:rPr>
    </w:lvl>
    <w:lvl w:ilvl="6" w:tplc="C48CBA02">
      <w:start w:val="1"/>
      <w:numFmt w:val="bullet"/>
      <w:lvlText w:val=""/>
      <w:lvlJc w:val="left"/>
      <w:pPr>
        <w:tabs>
          <w:tab w:val="num" w:pos="5040"/>
        </w:tabs>
        <w:ind w:left="5040" w:hanging="360"/>
      </w:pPr>
      <w:rPr>
        <w:rFonts w:ascii="Symbol" w:hAnsi="Symbol"/>
      </w:rPr>
    </w:lvl>
    <w:lvl w:ilvl="7" w:tplc="7B98D1FC">
      <w:start w:val="1"/>
      <w:numFmt w:val="bullet"/>
      <w:lvlText w:val="o"/>
      <w:lvlJc w:val="left"/>
      <w:pPr>
        <w:tabs>
          <w:tab w:val="num" w:pos="5760"/>
        </w:tabs>
        <w:ind w:left="5760" w:hanging="360"/>
      </w:pPr>
      <w:rPr>
        <w:rFonts w:ascii="Courier New" w:hAnsi="Courier New"/>
      </w:rPr>
    </w:lvl>
    <w:lvl w:ilvl="8" w:tplc="5B7E7A2E">
      <w:start w:val="1"/>
      <w:numFmt w:val="bullet"/>
      <w:lvlText w:val=""/>
      <w:lvlJc w:val="left"/>
      <w:pPr>
        <w:tabs>
          <w:tab w:val="num" w:pos="6480"/>
        </w:tabs>
        <w:ind w:left="6480" w:hanging="360"/>
      </w:pPr>
      <w:rPr>
        <w:rFonts w:ascii="Wingdings" w:hAnsi="Wingdings"/>
      </w:rPr>
    </w:lvl>
  </w:abstractNum>
  <w:abstractNum w:abstractNumId="207">
    <w:nsid w:val="7CBE4883"/>
    <w:multiLevelType w:val="hybridMultilevel"/>
    <w:tmpl w:val="7CBE4883"/>
    <w:lvl w:ilvl="0" w:tplc="DB4C7208">
      <w:start w:val="1"/>
      <w:numFmt w:val="bullet"/>
      <w:lvlText w:val=""/>
      <w:lvlJc w:val="left"/>
      <w:pPr>
        <w:ind w:left="720" w:hanging="360"/>
      </w:pPr>
      <w:rPr>
        <w:rFonts w:ascii="Symbol" w:hAnsi="Symbol"/>
      </w:rPr>
    </w:lvl>
    <w:lvl w:ilvl="1" w:tplc="084EE732">
      <w:start w:val="1"/>
      <w:numFmt w:val="bullet"/>
      <w:lvlText w:val="o"/>
      <w:lvlJc w:val="left"/>
      <w:pPr>
        <w:tabs>
          <w:tab w:val="num" w:pos="1440"/>
        </w:tabs>
        <w:ind w:left="1440" w:hanging="360"/>
      </w:pPr>
      <w:rPr>
        <w:rFonts w:ascii="Courier New" w:hAnsi="Courier New"/>
      </w:rPr>
    </w:lvl>
    <w:lvl w:ilvl="2" w:tplc="2A905362">
      <w:start w:val="1"/>
      <w:numFmt w:val="bullet"/>
      <w:lvlText w:val=""/>
      <w:lvlJc w:val="left"/>
      <w:pPr>
        <w:tabs>
          <w:tab w:val="num" w:pos="2160"/>
        </w:tabs>
        <w:ind w:left="2160" w:hanging="360"/>
      </w:pPr>
      <w:rPr>
        <w:rFonts w:ascii="Wingdings" w:hAnsi="Wingdings"/>
      </w:rPr>
    </w:lvl>
    <w:lvl w:ilvl="3" w:tplc="47C84D8E">
      <w:start w:val="1"/>
      <w:numFmt w:val="bullet"/>
      <w:lvlText w:val=""/>
      <w:lvlJc w:val="left"/>
      <w:pPr>
        <w:tabs>
          <w:tab w:val="num" w:pos="2880"/>
        </w:tabs>
        <w:ind w:left="2880" w:hanging="360"/>
      </w:pPr>
      <w:rPr>
        <w:rFonts w:ascii="Symbol" w:hAnsi="Symbol"/>
      </w:rPr>
    </w:lvl>
    <w:lvl w:ilvl="4" w:tplc="CD14061A">
      <w:start w:val="1"/>
      <w:numFmt w:val="bullet"/>
      <w:lvlText w:val="o"/>
      <w:lvlJc w:val="left"/>
      <w:pPr>
        <w:tabs>
          <w:tab w:val="num" w:pos="3600"/>
        </w:tabs>
        <w:ind w:left="3600" w:hanging="360"/>
      </w:pPr>
      <w:rPr>
        <w:rFonts w:ascii="Courier New" w:hAnsi="Courier New"/>
      </w:rPr>
    </w:lvl>
    <w:lvl w:ilvl="5" w:tplc="7FDC87C4">
      <w:start w:val="1"/>
      <w:numFmt w:val="bullet"/>
      <w:lvlText w:val=""/>
      <w:lvlJc w:val="left"/>
      <w:pPr>
        <w:tabs>
          <w:tab w:val="num" w:pos="4320"/>
        </w:tabs>
        <w:ind w:left="4320" w:hanging="360"/>
      </w:pPr>
      <w:rPr>
        <w:rFonts w:ascii="Wingdings" w:hAnsi="Wingdings"/>
      </w:rPr>
    </w:lvl>
    <w:lvl w:ilvl="6" w:tplc="F7843AD4">
      <w:start w:val="1"/>
      <w:numFmt w:val="bullet"/>
      <w:lvlText w:val=""/>
      <w:lvlJc w:val="left"/>
      <w:pPr>
        <w:tabs>
          <w:tab w:val="num" w:pos="5040"/>
        </w:tabs>
        <w:ind w:left="5040" w:hanging="360"/>
      </w:pPr>
      <w:rPr>
        <w:rFonts w:ascii="Symbol" w:hAnsi="Symbol"/>
      </w:rPr>
    </w:lvl>
    <w:lvl w:ilvl="7" w:tplc="3F9487A6">
      <w:start w:val="1"/>
      <w:numFmt w:val="bullet"/>
      <w:lvlText w:val="o"/>
      <w:lvlJc w:val="left"/>
      <w:pPr>
        <w:tabs>
          <w:tab w:val="num" w:pos="5760"/>
        </w:tabs>
        <w:ind w:left="5760" w:hanging="360"/>
      </w:pPr>
      <w:rPr>
        <w:rFonts w:ascii="Courier New" w:hAnsi="Courier New"/>
      </w:rPr>
    </w:lvl>
    <w:lvl w:ilvl="8" w:tplc="6A6C189A">
      <w:start w:val="1"/>
      <w:numFmt w:val="bullet"/>
      <w:lvlText w:val=""/>
      <w:lvlJc w:val="left"/>
      <w:pPr>
        <w:tabs>
          <w:tab w:val="num" w:pos="6480"/>
        </w:tabs>
        <w:ind w:left="6480" w:hanging="360"/>
      </w:pPr>
      <w:rPr>
        <w:rFonts w:ascii="Wingdings" w:hAnsi="Wingdings"/>
      </w:rPr>
    </w:lvl>
  </w:abstractNum>
  <w:abstractNum w:abstractNumId="208">
    <w:nsid w:val="7CBE4884"/>
    <w:multiLevelType w:val="hybridMultilevel"/>
    <w:tmpl w:val="7CBE4884"/>
    <w:lvl w:ilvl="0" w:tplc="A9FE277A">
      <w:start w:val="1"/>
      <w:numFmt w:val="bullet"/>
      <w:lvlText w:val=""/>
      <w:lvlJc w:val="left"/>
      <w:pPr>
        <w:ind w:left="720" w:hanging="360"/>
      </w:pPr>
      <w:rPr>
        <w:rFonts w:ascii="Symbol" w:hAnsi="Symbol"/>
      </w:rPr>
    </w:lvl>
    <w:lvl w:ilvl="1" w:tplc="D9FE64FE">
      <w:start w:val="1"/>
      <w:numFmt w:val="bullet"/>
      <w:lvlText w:val="o"/>
      <w:lvlJc w:val="left"/>
      <w:pPr>
        <w:tabs>
          <w:tab w:val="num" w:pos="1440"/>
        </w:tabs>
        <w:ind w:left="1440" w:hanging="360"/>
      </w:pPr>
      <w:rPr>
        <w:rFonts w:ascii="Courier New" w:hAnsi="Courier New"/>
      </w:rPr>
    </w:lvl>
    <w:lvl w:ilvl="2" w:tplc="BC6C1E2A">
      <w:start w:val="1"/>
      <w:numFmt w:val="bullet"/>
      <w:lvlText w:val=""/>
      <w:lvlJc w:val="left"/>
      <w:pPr>
        <w:tabs>
          <w:tab w:val="num" w:pos="2160"/>
        </w:tabs>
        <w:ind w:left="2160" w:hanging="360"/>
      </w:pPr>
      <w:rPr>
        <w:rFonts w:ascii="Wingdings" w:hAnsi="Wingdings"/>
      </w:rPr>
    </w:lvl>
    <w:lvl w:ilvl="3" w:tplc="A2F89C8C">
      <w:start w:val="1"/>
      <w:numFmt w:val="bullet"/>
      <w:lvlText w:val=""/>
      <w:lvlJc w:val="left"/>
      <w:pPr>
        <w:tabs>
          <w:tab w:val="num" w:pos="2880"/>
        </w:tabs>
        <w:ind w:left="2880" w:hanging="360"/>
      </w:pPr>
      <w:rPr>
        <w:rFonts w:ascii="Symbol" w:hAnsi="Symbol"/>
      </w:rPr>
    </w:lvl>
    <w:lvl w:ilvl="4" w:tplc="412805B6">
      <w:start w:val="1"/>
      <w:numFmt w:val="bullet"/>
      <w:lvlText w:val="o"/>
      <w:lvlJc w:val="left"/>
      <w:pPr>
        <w:tabs>
          <w:tab w:val="num" w:pos="3600"/>
        </w:tabs>
        <w:ind w:left="3600" w:hanging="360"/>
      </w:pPr>
      <w:rPr>
        <w:rFonts w:ascii="Courier New" w:hAnsi="Courier New"/>
      </w:rPr>
    </w:lvl>
    <w:lvl w:ilvl="5" w:tplc="7784768A">
      <w:start w:val="1"/>
      <w:numFmt w:val="bullet"/>
      <w:lvlText w:val=""/>
      <w:lvlJc w:val="left"/>
      <w:pPr>
        <w:tabs>
          <w:tab w:val="num" w:pos="4320"/>
        </w:tabs>
        <w:ind w:left="4320" w:hanging="360"/>
      </w:pPr>
      <w:rPr>
        <w:rFonts w:ascii="Wingdings" w:hAnsi="Wingdings"/>
      </w:rPr>
    </w:lvl>
    <w:lvl w:ilvl="6" w:tplc="30C8EC10">
      <w:start w:val="1"/>
      <w:numFmt w:val="bullet"/>
      <w:lvlText w:val=""/>
      <w:lvlJc w:val="left"/>
      <w:pPr>
        <w:tabs>
          <w:tab w:val="num" w:pos="5040"/>
        </w:tabs>
        <w:ind w:left="5040" w:hanging="360"/>
      </w:pPr>
      <w:rPr>
        <w:rFonts w:ascii="Symbol" w:hAnsi="Symbol"/>
      </w:rPr>
    </w:lvl>
    <w:lvl w:ilvl="7" w:tplc="B14AF090">
      <w:start w:val="1"/>
      <w:numFmt w:val="bullet"/>
      <w:lvlText w:val="o"/>
      <w:lvlJc w:val="left"/>
      <w:pPr>
        <w:tabs>
          <w:tab w:val="num" w:pos="5760"/>
        </w:tabs>
        <w:ind w:left="5760" w:hanging="360"/>
      </w:pPr>
      <w:rPr>
        <w:rFonts w:ascii="Courier New" w:hAnsi="Courier New"/>
      </w:rPr>
    </w:lvl>
    <w:lvl w:ilvl="8" w:tplc="52ECB56A">
      <w:start w:val="1"/>
      <w:numFmt w:val="bullet"/>
      <w:lvlText w:val=""/>
      <w:lvlJc w:val="left"/>
      <w:pPr>
        <w:tabs>
          <w:tab w:val="num" w:pos="6480"/>
        </w:tabs>
        <w:ind w:left="6480" w:hanging="360"/>
      </w:pPr>
      <w:rPr>
        <w:rFonts w:ascii="Wingdings" w:hAnsi="Wingdings"/>
      </w:rPr>
    </w:lvl>
  </w:abstractNum>
  <w:abstractNum w:abstractNumId="209">
    <w:nsid w:val="7CBE4885"/>
    <w:multiLevelType w:val="hybridMultilevel"/>
    <w:tmpl w:val="7CBE4885"/>
    <w:lvl w:ilvl="0" w:tplc="50089856">
      <w:start w:val="1"/>
      <w:numFmt w:val="bullet"/>
      <w:lvlText w:val=""/>
      <w:lvlJc w:val="left"/>
      <w:pPr>
        <w:ind w:left="720" w:hanging="360"/>
      </w:pPr>
      <w:rPr>
        <w:rFonts w:ascii="Symbol" w:hAnsi="Symbol"/>
      </w:rPr>
    </w:lvl>
    <w:lvl w:ilvl="1" w:tplc="8D988448">
      <w:start w:val="1"/>
      <w:numFmt w:val="bullet"/>
      <w:lvlText w:val="o"/>
      <w:lvlJc w:val="left"/>
      <w:pPr>
        <w:tabs>
          <w:tab w:val="num" w:pos="1440"/>
        </w:tabs>
        <w:ind w:left="1440" w:hanging="360"/>
      </w:pPr>
      <w:rPr>
        <w:rFonts w:ascii="Courier New" w:hAnsi="Courier New"/>
      </w:rPr>
    </w:lvl>
    <w:lvl w:ilvl="2" w:tplc="22EACF98">
      <w:start w:val="1"/>
      <w:numFmt w:val="bullet"/>
      <w:lvlText w:val=""/>
      <w:lvlJc w:val="left"/>
      <w:pPr>
        <w:tabs>
          <w:tab w:val="num" w:pos="2160"/>
        </w:tabs>
        <w:ind w:left="2160" w:hanging="360"/>
      </w:pPr>
      <w:rPr>
        <w:rFonts w:ascii="Wingdings" w:hAnsi="Wingdings"/>
      </w:rPr>
    </w:lvl>
    <w:lvl w:ilvl="3" w:tplc="93E670C2">
      <w:start w:val="1"/>
      <w:numFmt w:val="bullet"/>
      <w:lvlText w:val=""/>
      <w:lvlJc w:val="left"/>
      <w:pPr>
        <w:tabs>
          <w:tab w:val="num" w:pos="2880"/>
        </w:tabs>
        <w:ind w:left="2880" w:hanging="360"/>
      </w:pPr>
      <w:rPr>
        <w:rFonts w:ascii="Symbol" w:hAnsi="Symbol"/>
      </w:rPr>
    </w:lvl>
    <w:lvl w:ilvl="4" w:tplc="4F3C3F7A">
      <w:start w:val="1"/>
      <w:numFmt w:val="bullet"/>
      <w:lvlText w:val="o"/>
      <w:lvlJc w:val="left"/>
      <w:pPr>
        <w:tabs>
          <w:tab w:val="num" w:pos="3600"/>
        </w:tabs>
        <w:ind w:left="3600" w:hanging="360"/>
      </w:pPr>
      <w:rPr>
        <w:rFonts w:ascii="Courier New" w:hAnsi="Courier New"/>
      </w:rPr>
    </w:lvl>
    <w:lvl w:ilvl="5" w:tplc="9B5A4C94">
      <w:start w:val="1"/>
      <w:numFmt w:val="bullet"/>
      <w:lvlText w:val=""/>
      <w:lvlJc w:val="left"/>
      <w:pPr>
        <w:tabs>
          <w:tab w:val="num" w:pos="4320"/>
        </w:tabs>
        <w:ind w:left="4320" w:hanging="360"/>
      </w:pPr>
      <w:rPr>
        <w:rFonts w:ascii="Wingdings" w:hAnsi="Wingdings"/>
      </w:rPr>
    </w:lvl>
    <w:lvl w:ilvl="6" w:tplc="16E827BE">
      <w:start w:val="1"/>
      <w:numFmt w:val="bullet"/>
      <w:lvlText w:val=""/>
      <w:lvlJc w:val="left"/>
      <w:pPr>
        <w:tabs>
          <w:tab w:val="num" w:pos="5040"/>
        </w:tabs>
        <w:ind w:left="5040" w:hanging="360"/>
      </w:pPr>
      <w:rPr>
        <w:rFonts w:ascii="Symbol" w:hAnsi="Symbol"/>
      </w:rPr>
    </w:lvl>
    <w:lvl w:ilvl="7" w:tplc="23F254F6">
      <w:start w:val="1"/>
      <w:numFmt w:val="bullet"/>
      <w:lvlText w:val="o"/>
      <w:lvlJc w:val="left"/>
      <w:pPr>
        <w:tabs>
          <w:tab w:val="num" w:pos="5760"/>
        </w:tabs>
        <w:ind w:left="5760" w:hanging="360"/>
      </w:pPr>
      <w:rPr>
        <w:rFonts w:ascii="Courier New" w:hAnsi="Courier New"/>
      </w:rPr>
    </w:lvl>
    <w:lvl w:ilvl="8" w:tplc="E422AF20">
      <w:start w:val="1"/>
      <w:numFmt w:val="bullet"/>
      <w:lvlText w:val=""/>
      <w:lvlJc w:val="left"/>
      <w:pPr>
        <w:tabs>
          <w:tab w:val="num" w:pos="6480"/>
        </w:tabs>
        <w:ind w:left="6480" w:hanging="360"/>
      </w:pPr>
      <w:rPr>
        <w:rFonts w:ascii="Wingdings" w:hAnsi="Wingdings"/>
      </w:rPr>
    </w:lvl>
  </w:abstractNum>
  <w:abstractNum w:abstractNumId="210">
    <w:nsid w:val="7CBE4886"/>
    <w:multiLevelType w:val="hybridMultilevel"/>
    <w:tmpl w:val="7CBE4886"/>
    <w:lvl w:ilvl="0" w:tplc="67F238A8">
      <w:start w:val="1"/>
      <w:numFmt w:val="bullet"/>
      <w:lvlText w:val=""/>
      <w:lvlJc w:val="left"/>
      <w:pPr>
        <w:ind w:left="720" w:hanging="360"/>
      </w:pPr>
      <w:rPr>
        <w:rFonts w:ascii="Symbol" w:hAnsi="Symbol"/>
      </w:rPr>
    </w:lvl>
    <w:lvl w:ilvl="1" w:tplc="DB56F5A2">
      <w:start w:val="1"/>
      <w:numFmt w:val="bullet"/>
      <w:lvlText w:val="o"/>
      <w:lvlJc w:val="left"/>
      <w:pPr>
        <w:ind w:left="1440" w:hanging="360"/>
      </w:pPr>
      <w:rPr>
        <w:rFonts w:ascii="Courier New" w:hAnsi="Courier New"/>
      </w:rPr>
    </w:lvl>
    <w:lvl w:ilvl="2" w:tplc="D026BA6C">
      <w:start w:val="1"/>
      <w:numFmt w:val="bullet"/>
      <w:lvlText w:val=""/>
      <w:lvlJc w:val="left"/>
      <w:pPr>
        <w:tabs>
          <w:tab w:val="num" w:pos="2160"/>
        </w:tabs>
        <w:ind w:left="2160" w:hanging="360"/>
      </w:pPr>
      <w:rPr>
        <w:rFonts w:ascii="Wingdings" w:hAnsi="Wingdings"/>
      </w:rPr>
    </w:lvl>
    <w:lvl w:ilvl="3" w:tplc="6446572A">
      <w:start w:val="1"/>
      <w:numFmt w:val="bullet"/>
      <w:lvlText w:val=""/>
      <w:lvlJc w:val="left"/>
      <w:pPr>
        <w:tabs>
          <w:tab w:val="num" w:pos="2880"/>
        </w:tabs>
        <w:ind w:left="2880" w:hanging="360"/>
      </w:pPr>
      <w:rPr>
        <w:rFonts w:ascii="Symbol" w:hAnsi="Symbol"/>
      </w:rPr>
    </w:lvl>
    <w:lvl w:ilvl="4" w:tplc="75F0104A">
      <w:start w:val="1"/>
      <w:numFmt w:val="bullet"/>
      <w:lvlText w:val="o"/>
      <w:lvlJc w:val="left"/>
      <w:pPr>
        <w:tabs>
          <w:tab w:val="num" w:pos="3600"/>
        </w:tabs>
        <w:ind w:left="3600" w:hanging="360"/>
      </w:pPr>
      <w:rPr>
        <w:rFonts w:ascii="Courier New" w:hAnsi="Courier New"/>
      </w:rPr>
    </w:lvl>
    <w:lvl w:ilvl="5" w:tplc="44F493F0">
      <w:start w:val="1"/>
      <w:numFmt w:val="bullet"/>
      <w:lvlText w:val=""/>
      <w:lvlJc w:val="left"/>
      <w:pPr>
        <w:tabs>
          <w:tab w:val="num" w:pos="4320"/>
        </w:tabs>
        <w:ind w:left="4320" w:hanging="360"/>
      </w:pPr>
      <w:rPr>
        <w:rFonts w:ascii="Wingdings" w:hAnsi="Wingdings"/>
      </w:rPr>
    </w:lvl>
    <w:lvl w:ilvl="6" w:tplc="DF6275C0">
      <w:start w:val="1"/>
      <w:numFmt w:val="bullet"/>
      <w:lvlText w:val=""/>
      <w:lvlJc w:val="left"/>
      <w:pPr>
        <w:tabs>
          <w:tab w:val="num" w:pos="5040"/>
        </w:tabs>
        <w:ind w:left="5040" w:hanging="360"/>
      </w:pPr>
      <w:rPr>
        <w:rFonts w:ascii="Symbol" w:hAnsi="Symbol"/>
      </w:rPr>
    </w:lvl>
    <w:lvl w:ilvl="7" w:tplc="CD3C2E32">
      <w:start w:val="1"/>
      <w:numFmt w:val="bullet"/>
      <w:lvlText w:val="o"/>
      <w:lvlJc w:val="left"/>
      <w:pPr>
        <w:tabs>
          <w:tab w:val="num" w:pos="5760"/>
        </w:tabs>
        <w:ind w:left="5760" w:hanging="360"/>
      </w:pPr>
      <w:rPr>
        <w:rFonts w:ascii="Courier New" w:hAnsi="Courier New"/>
      </w:rPr>
    </w:lvl>
    <w:lvl w:ilvl="8" w:tplc="8BE666DC">
      <w:start w:val="1"/>
      <w:numFmt w:val="bullet"/>
      <w:lvlText w:val=""/>
      <w:lvlJc w:val="left"/>
      <w:pPr>
        <w:tabs>
          <w:tab w:val="num" w:pos="6480"/>
        </w:tabs>
        <w:ind w:left="6480" w:hanging="360"/>
      </w:pPr>
      <w:rPr>
        <w:rFonts w:ascii="Wingdings" w:hAnsi="Wingdings"/>
      </w:rPr>
    </w:lvl>
  </w:abstractNum>
  <w:abstractNum w:abstractNumId="211">
    <w:nsid w:val="7CBE4887"/>
    <w:multiLevelType w:val="hybridMultilevel"/>
    <w:tmpl w:val="7CBE4887"/>
    <w:lvl w:ilvl="0" w:tplc="09D4672C">
      <w:start w:val="1"/>
      <w:numFmt w:val="bullet"/>
      <w:lvlText w:val=""/>
      <w:lvlJc w:val="left"/>
      <w:pPr>
        <w:ind w:left="720" w:hanging="360"/>
      </w:pPr>
      <w:rPr>
        <w:rFonts w:ascii="Symbol" w:hAnsi="Symbol"/>
      </w:rPr>
    </w:lvl>
    <w:lvl w:ilvl="1" w:tplc="67C8C4DA">
      <w:start w:val="1"/>
      <w:numFmt w:val="bullet"/>
      <w:lvlText w:val="o"/>
      <w:lvlJc w:val="left"/>
      <w:pPr>
        <w:tabs>
          <w:tab w:val="num" w:pos="1440"/>
        </w:tabs>
        <w:ind w:left="1440" w:hanging="360"/>
      </w:pPr>
      <w:rPr>
        <w:rFonts w:ascii="Courier New" w:hAnsi="Courier New"/>
      </w:rPr>
    </w:lvl>
    <w:lvl w:ilvl="2" w:tplc="74C2AFB8">
      <w:start w:val="1"/>
      <w:numFmt w:val="bullet"/>
      <w:lvlText w:val=""/>
      <w:lvlJc w:val="left"/>
      <w:pPr>
        <w:tabs>
          <w:tab w:val="num" w:pos="2160"/>
        </w:tabs>
        <w:ind w:left="2160" w:hanging="360"/>
      </w:pPr>
      <w:rPr>
        <w:rFonts w:ascii="Wingdings" w:hAnsi="Wingdings"/>
      </w:rPr>
    </w:lvl>
    <w:lvl w:ilvl="3" w:tplc="989ABF00">
      <w:start w:val="1"/>
      <w:numFmt w:val="bullet"/>
      <w:lvlText w:val=""/>
      <w:lvlJc w:val="left"/>
      <w:pPr>
        <w:tabs>
          <w:tab w:val="num" w:pos="2880"/>
        </w:tabs>
        <w:ind w:left="2880" w:hanging="360"/>
      </w:pPr>
      <w:rPr>
        <w:rFonts w:ascii="Symbol" w:hAnsi="Symbol"/>
      </w:rPr>
    </w:lvl>
    <w:lvl w:ilvl="4" w:tplc="E4F88F88">
      <w:start w:val="1"/>
      <w:numFmt w:val="bullet"/>
      <w:lvlText w:val="o"/>
      <w:lvlJc w:val="left"/>
      <w:pPr>
        <w:tabs>
          <w:tab w:val="num" w:pos="3600"/>
        </w:tabs>
        <w:ind w:left="3600" w:hanging="360"/>
      </w:pPr>
      <w:rPr>
        <w:rFonts w:ascii="Courier New" w:hAnsi="Courier New"/>
      </w:rPr>
    </w:lvl>
    <w:lvl w:ilvl="5" w:tplc="00DA0E88">
      <w:start w:val="1"/>
      <w:numFmt w:val="bullet"/>
      <w:lvlText w:val=""/>
      <w:lvlJc w:val="left"/>
      <w:pPr>
        <w:tabs>
          <w:tab w:val="num" w:pos="4320"/>
        </w:tabs>
        <w:ind w:left="4320" w:hanging="360"/>
      </w:pPr>
      <w:rPr>
        <w:rFonts w:ascii="Wingdings" w:hAnsi="Wingdings"/>
      </w:rPr>
    </w:lvl>
    <w:lvl w:ilvl="6" w:tplc="F7C62772">
      <w:start w:val="1"/>
      <w:numFmt w:val="bullet"/>
      <w:lvlText w:val=""/>
      <w:lvlJc w:val="left"/>
      <w:pPr>
        <w:tabs>
          <w:tab w:val="num" w:pos="5040"/>
        </w:tabs>
        <w:ind w:left="5040" w:hanging="360"/>
      </w:pPr>
      <w:rPr>
        <w:rFonts w:ascii="Symbol" w:hAnsi="Symbol"/>
      </w:rPr>
    </w:lvl>
    <w:lvl w:ilvl="7" w:tplc="AEB6180A">
      <w:start w:val="1"/>
      <w:numFmt w:val="bullet"/>
      <w:lvlText w:val="o"/>
      <w:lvlJc w:val="left"/>
      <w:pPr>
        <w:tabs>
          <w:tab w:val="num" w:pos="5760"/>
        </w:tabs>
        <w:ind w:left="5760" w:hanging="360"/>
      </w:pPr>
      <w:rPr>
        <w:rFonts w:ascii="Courier New" w:hAnsi="Courier New"/>
      </w:rPr>
    </w:lvl>
    <w:lvl w:ilvl="8" w:tplc="B986EA18">
      <w:start w:val="1"/>
      <w:numFmt w:val="bullet"/>
      <w:lvlText w:val=""/>
      <w:lvlJc w:val="left"/>
      <w:pPr>
        <w:tabs>
          <w:tab w:val="num" w:pos="6480"/>
        </w:tabs>
        <w:ind w:left="6480" w:hanging="360"/>
      </w:pPr>
      <w:rPr>
        <w:rFonts w:ascii="Wingdings" w:hAnsi="Wingdings"/>
      </w:rPr>
    </w:lvl>
  </w:abstractNum>
  <w:abstractNum w:abstractNumId="212">
    <w:nsid w:val="7CBE4888"/>
    <w:multiLevelType w:val="hybridMultilevel"/>
    <w:tmpl w:val="7CBE4888"/>
    <w:lvl w:ilvl="0" w:tplc="2F961476">
      <w:start w:val="1"/>
      <w:numFmt w:val="bullet"/>
      <w:lvlText w:val=""/>
      <w:lvlJc w:val="left"/>
      <w:pPr>
        <w:ind w:left="720" w:hanging="360"/>
      </w:pPr>
      <w:rPr>
        <w:rFonts w:ascii="Symbol" w:hAnsi="Symbol"/>
      </w:rPr>
    </w:lvl>
    <w:lvl w:ilvl="1" w:tplc="5FC46CE4">
      <w:start w:val="1"/>
      <w:numFmt w:val="bullet"/>
      <w:lvlText w:val="o"/>
      <w:lvlJc w:val="left"/>
      <w:pPr>
        <w:tabs>
          <w:tab w:val="num" w:pos="1440"/>
        </w:tabs>
        <w:ind w:left="1440" w:hanging="360"/>
      </w:pPr>
      <w:rPr>
        <w:rFonts w:ascii="Courier New" w:hAnsi="Courier New"/>
      </w:rPr>
    </w:lvl>
    <w:lvl w:ilvl="2" w:tplc="D2EC4154">
      <w:start w:val="1"/>
      <w:numFmt w:val="bullet"/>
      <w:lvlText w:val=""/>
      <w:lvlJc w:val="left"/>
      <w:pPr>
        <w:tabs>
          <w:tab w:val="num" w:pos="2160"/>
        </w:tabs>
        <w:ind w:left="2160" w:hanging="360"/>
      </w:pPr>
      <w:rPr>
        <w:rFonts w:ascii="Wingdings" w:hAnsi="Wingdings"/>
      </w:rPr>
    </w:lvl>
    <w:lvl w:ilvl="3" w:tplc="AE5A5D1C">
      <w:start w:val="1"/>
      <w:numFmt w:val="bullet"/>
      <w:lvlText w:val=""/>
      <w:lvlJc w:val="left"/>
      <w:pPr>
        <w:tabs>
          <w:tab w:val="num" w:pos="2880"/>
        </w:tabs>
        <w:ind w:left="2880" w:hanging="360"/>
      </w:pPr>
      <w:rPr>
        <w:rFonts w:ascii="Symbol" w:hAnsi="Symbol"/>
      </w:rPr>
    </w:lvl>
    <w:lvl w:ilvl="4" w:tplc="961C5784">
      <w:start w:val="1"/>
      <w:numFmt w:val="bullet"/>
      <w:lvlText w:val="o"/>
      <w:lvlJc w:val="left"/>
      <w:pPr>
        <w:tabs>
          <w:tab w:val="num" w:pos="3600"/>
        </w:tabs>
        <w:ind w:left="3600" w:hanging="360"/>
      </w:pPr>
      <w:rPr>
        <w:rFonts w:ascii="Courier New" w:hAnsi="Courier New"/>
      </w:rPr>
    </w:lvl>
    <w:lvl w:ilvl="5" w:tplc="E7368976">
      <w:start w:val="1"/>
      <w:numFmt w:val="bullet"/>
      <w:lvlText w:val=""/>
      <w:lvlJc w:val="left"/>
      <w:pPr>
        <w:tabs>
          <w:tab w:val="num" w:pos="4320"/>
        </w:tabs>
        <w:ind w:left="4320" w:hanging="360"/>
      </w:pPr>
      <w:rPr>
        <w:rFonts w:ascii="Wingdings" w:hAnsi="Wingdings"/>
      </w:rPr>
    </w:lvl>
    <w:lvl w:ilvl="6" w:tplc="FB9C54D8">
      <w:start w:val="1"/>
      <w:numFmt w:val="bullet"/>
      <w:lvlText w:val=""/>
      <w:lvlJc w:val="left"/>
      <w:pPr>
        <w:tabs>
          <w:tab w:val="num" w:pos="5040"/>
        </w:tabs>
        <w:ind w:left="5040" w:hanging="360"/>
      </w:pPr>
      <w:rPr>
        <w:rFonts w:ascii="Symbol" w:hAnsi="Symbol"/>
      </w:rPr>
    </w:lvl>
    <w:lvl w:ilvl="7" w:tplc="3E6AEA1C">
      <w:start w:val="1"/>
      <w:numFmt w:val="bullet"/>
      <w:lvlText w:val="o"/>
      <w:lvlJc w:val="left"/>
      <w:pPr>
        <w:tabs>
          <w:tab w:val="num" w:pos="5760"/>
        </w:tabs>
        <w:ind w:left="5760" w:hanging="360"/>
      </w:pPr>
      <w:rPr>
        <w:rFonts w:ascii="Courier New" w:hAnsi="Courier New"/>
      </w:rPr>
    </w:lvl>
    <w:lvl w:ilvl="8" w:tplc="EC262DCC">
      <w:start w:val="1"/>
      <w:numFmt w:val="bullet"/>
      <w:lvlText w:val=""/>
      <w:lvlJc w:val="left"/>
      <w:pPr>
        <w:tabs>
          <w:tab w:val="num" w:pos="6480"/>
        </w:tabs>
        <w:ind w:left="6480" w:hanging="360"/>
      </w:pPr>
      <w:rPr>
        <w:rFonts w:ascii="Wingdings" w:hAnsi="Wingdings"/>
      </w:rPr>
    </w:lvl>
  </w:abstractNum>
  <w:abstractNum w:abstractNumId="213">
    <w:nsid w:val="7CBE4889"/>
    <w:multiLevelType w:val="hybridMultilevel"/>
    <w:tmpl w:val="7CBE4889"/>
    <w:lvl w:ilvl="0" w:tplc="CE38E176">
      <w:start w:val="1"/>
      <w:numFmt w:val="bullet"/>
      <w:lvlText w:val=""/>
      <w:lvlJc w:val="left"/>
      <w:pPr>
        <w:ind w:left="720" w:hanging="360"/>
      </w:pPr>
      <w:rPr>
        <w:rFonts w:ascii="Symbol" w:hAnsi="Symbol"/>
      </w:rPr>
    </w:lvl>
    <w:lvl w:ilvl="1" w:tplc="19482CB4">
      <w:start w:val="1"/>
      <w:numFmt w:val="bullet"/>
      <w:lvlText w:val="o"/>
      <w:lvlJc w:val="left"/>
      <w:pPr>
        <w:tabs>
          <w:tab w:val="num" w:pos="1440"/>
        </w:tabs>
        <w:ind w:left="1440" w:hanging="360"/>
      </w:pPr>
      <w:rPr>
        <w:rFonts w:ascii="Courier New" w:hAnsi="Courier New"/>
      </w:rPr>
    </w:lvl>
    <w:lvl w:ilvl="2" w:tplc="4CE2CEDE">
      <w:start w:val="1"/>
      <w:numFmt w:val="bullet"/>
      <w:lvlText w:val=""/>
      <w:lvlJc w:val="left"/>
      <w:pPr>
        <w:tabs>
          <w:tab w:val="num" w:pos="2160"/>
        </w:tabs>
        <w:ind w:left="2160" w:hanging="360"/>
      </w:pPr>
      <w:rPr>
        <w:rFonts w:ascii="Wingdings" w:hAnsi="Wingdings"/>
      </w:rPr>
    </w:lvl>
    <w:lvl w:ilvl="3" w:tplc="955463A4">
      <w:start w:val="1"/>
      <w:numFmt w:val="bullet"/>
      <w:lvlText w:val=""/>
      <w:lvlJc w:val="left"/>
      <w:pPr>
        <w:tabs>
          <w:tab w:val="num" w:pos="2880"/>
        </w:tabs>
        <w:ind w:left="2880" w:hanging="360"/>
      </w:pPr>
      <w:rPr>
        <w:rFonts w:ascii="Symbol" w:hAnsi="Symbol"/>
      </w:rPr>
    </w:lvl>
    <w:lvl w:ilvl="4" w:tplc="FDBCB51E">
      <w:start w:val="1"/>
      <w:numFmt w:val="bullet"/>
      <w:lvlText w:val="o"/>
      <w:lvlJc w:val="left"/>
      <w:pPr>
        <w:tabs>
          <w:tab w:val="num" w:pos="3600"/>
        </w:tabs>
        <w:ind w:left="3600" w:hanging="360"/>
      </w:pPr>
      <w:rPr>
        <w:rFonts w:ascii="Courier New" w:hAnsi="Courier New"/>
      </w:rPr>
    </w:lvl>
    <w:lvl w:ilvl="5" w:tplc="BF5A7918">
      <w:start w:val="1"/>
      <w:numFmt w:val="bullet"/>
      <w:lvlText w:val=""/>
      <w:lvlJc w:val="left"/>
      <w:pPr>
        <w:tabs>
          <w:tab w:val="num" w:pos="4320"/>
        </w:tabs>
        <w:ind w:left="4320" w:hanging="360"/>
      </w:pPr>
      <w:rPr>
        <w:rFonts w:ascii="Wingdings" w:hAnsi="Wingdings"/>
      </w:rPr>
    </w:lvl>
    <w:lvl w:ilvl="6" w:tplc="113C6840">
      <w:start w:val="1"/>
      <w:numFmt w:val="bullet"/>
      <w:lvlText w:val=""/>
      <w:lvlJc w:val="left"/>
      <w:pPr>
        <w:tabs>
          <w:tab w:val="num" w:pos="5040"/>
        </w:tabs>
        <w:ind w:left="5040" w:hanging="360"/>
      </w:pPr>
      <w:rPr>
        <w:rFonts w:ascii="Symbol" w:hAnsi="Symbol"/>
      </w:rPr>
    </w:lvl>
    <w:lvl w:ilvl="7" w:tplc="F9D4E83E">
      <w:start w:val="1"/>
      <w:numFmt w:val="bullet"/>
      <w:lvlText w:val="o"/>
      <w:lvlJc w:val="left"/>
      <w:pPr>
        <w:tabs>
          <w:tab w:val="num" w:pos="5760"/>
        </w:tabs>
        <w:ind w:left="5760" w:hanging="360"/>
      </w:pPr>
      <w:rPr>
        <w:rFonts w:ascii="Courier New" w:hAnsi="Courier New"/>
      </w:rPr>
    </w:lvl>
    <w:lvl w:ilvl="8" w:tplc="32DC7A22">
      <w:start w:val="1"/>
      <w:numFmt w:val="bullet"/>
      <w:lvlText w:val=""/>
      <w:lvlJc w:val="left"/>
      <w:pPr>
        <w:tabs>
          <w:tab w:val="num" w:pos="6480"/>
        </w:tabs>
        <w:ind w:left="6480" w:hanging="360"/>
      </w:pPr>
      <w:rPr>
        <w:rFonts w:ascii="Wingdings" w:hAnsi="Wingdings"/>
      </w:rPr>
    </w:lvl>
  </w:abstractNum>
  <w:abstractNum w:abstractNumId="214">
    <w:nsid w:val="7CBE488A"/>
    <w:multiLevelType w:val="hybridMultilevel"/>
    <w:tmpl w:val="7CBE488A"/>
    <w:lvl w:ilvl="0" w:tplc="6E320498">
      <w:start w:val="1"/>
      <w:numFmt w:val="bullet"/>
      <w:lvlText w:val=""/>
      <w:lvlJc w:val="left"/>
      <w:pPr>
        <w:ind w:left="720" w:hanging="360"/>
      </w:pPr>
      <w:rPr>
        <w:rFonts w:ascii="Symbol" w:hAnsi="Symbol"/>
      </w:rPr>
    </w:lvl>
    <w:lvl w:ilvl="1" w:tplc="A82AC9E0">
      <w:start w:val="1"/>
      <w:numFmt w:val="bullet"/>
      <w:lvlText w:val="o"/>
      <w:lvlJc w:val="left"/>
      <w:pPr>
        <w:ind w:left="1440" w:hanging="360"/>
      </w:pPr>
      <w:rPr>
        <w:rFonts w:ascii="Courier New" w:hAnsi="Courier New"/>
      </w:rPr>
    </w:lvl>
    <w:lvl w:ilvl="2" w:tplc="1CFC2F08">
      <w:start w:val="1"/>
      <w:numFmt w:val="bullet"/>
      <w:lvlText w:val=""/>
      <w:lvlJc w:val="left"/>
      <w:pPr>
        <w:tabs>
          <w:tab w:val="num" w:pos="2160"/>
        </w:tabs>
        <w:ind w:left="2160" w:hanging="360"/>
      </w:pPr>
      <w:rPr>
        <w:rFonts w:ascii="Wingdings" w:hAnsi="Wingdings"/>
      </w:rPr>
    </w:lvl>
    <w:lvl w:ilvl="3" w:tplc="B714E906">
      <w:start w:val="1"/>
      <w:numFmt w:val="bullet"/>
      <w:lvlText w:val=""/>
      <w:lvlJc w:val="left"/>
      <w:pPr>
        <w:tabs>
          <w:tab w:val="num" w:pos="2880"/>
        </w:tabs>
        <w:ind w:left="2880" w:hanging="360"/>
      </w:pPr>
      <w:rPr>
        <w:rFonts w:ascii="Symbol" w:hAnsi="Symbol"/>
      </w:rPr>
    </w:lvl>
    <w:lvl w:ilvl="4" w:tplc="3B14F734">
      <w:start w:val="1"/>
      <w:numFmt w:val="bullet"/>
      <w:lvlText w:val="o"/>
      <w:lvlJc w:val="left"/>
      <w:pPr>
        <w:tabs>
          <w:tab w:val="num" w:pos="3600"/>
        </w:tabs>
        <w:ind w:left="3600" w:hanging="360"/>
      </w:pPr>
      <w:rPr>
        <w:rFonts w:ascii="Courier New" w:hAnsi="Courier New"/>
      </w:rPr>
    </w:lvl>
    <w:lvl w:ilvl="5" w:tplc="40EAB88A">
      <w:start w:val="1"/>
      <w:numFmt w:val="bullet"/>
      <w:lvlText w:val=""/>
      <w:lvlJc w:val="left"/>
      <w:pPr>
        <w:tabs>
          <w:tab w:val="num" w:pos="4320"/>
        </w:tabs>
        <w:ind w:left="4320" w:hanging="360"/>
      </w:pPr>
      <w:rPr>
        <w:rFonts w:ascii="Wingdings" w:hAnsi="Wingdings"/>
      </w:rPr>
    </w:lvl>
    <w:lvl w:ilvl="6" w:tplc="F8F44830">
      <w:start w:val="1"/>
      <w:numFmt w:val="bullet"/>
      <w:lvlText w:val=""/>
      <w:lvlJc w:val="left"/>
      <w:pPr>
        <w:tabs>
          <w:tab w:val="num" w:pos="5040"/>
        </w:tabs>
        <w:ind w:left="5040" w:hanging="360"/>
      </w:pPr>
      <w:rPr>
        <w:rFonts w:ascii="Symbol" w:hAnsi="Symbol"/>
      </w:rPr>
    </w:lvl>
    <w:lvl w:ilvl="7" w:tplc="D6E491F0">
      <w:start w:val="1"/>
      <w:numFmt w:val="bullet"/>
      <w:lvlText w:val="o"/>
      <w:lvlJc w:val="left"/>
      <w:pPr>
        <w:tabs>
          <w:tab w:val="num" w:pos="5760"/>
        </w:tabs>
        <w:ind w:left="5760" w:hanging="360"/>
      </w:pPr>
      <w:rPr>
        <w:rFonts w:ascii="Courier New" w:hAnsi="Courier New"/>
      </w:rPr>
    </w:lvl>
    <w:lvl w:ilvl="8" w:tplc="3AFC2D10">
      <w:start w:val="1"/>
      <w:numFmt w:val="bullet"/>
      <w:lvlText w:val=""/>
      <w:lvlJc w:val="left"/>
      <w:pPr>
        <w:tabs>
          <w:tab w:val="num" w:pos="6480"/>
        </w:tabs>
        <w:ind w:left="6480" w:hanging="360"/>
      </w:pPr>
      <w:rPr>
        <w:rFonts w:ascii="Wingdings" w:hAnsi="Wingdings"/>
      </w:rPr>
    </w:lvl>
  </w:abstractNum>
  <w:abstractNum w:abstractNumId="215">
    <w:nsid w:val="7CBE488B"/>
    <w:multiLevelType w:val="hybridMultilevel"/>
    <w:tmpl w:val="7CBE488B"/>
    <w:lvl w:ilvl="0" w:tplc="0DBA0064">
      <w:start w:val="1"/>
      <w:numFmt w:val="bullet"/>
      <w:lvlText w:val=""/>
      <w:lvlJc w:val="left"/>
      <w:pPr>
        <w:ind w:left="720" w:hanging="360"/>
      </w:pPr>
      <w:rPr>
        <w:rFonts w:ascii="Symbol" w:hAnsi="Symbol"/>
      </w:rPr>
    </w:lvl>
    <w:lvl w:ilvl="1" w:tplc="591294AA">
      <w:start w:val="1"/>
      <w:numFmt w:val="bullet"/>
      <w:lvlText w:val="o"/>
      <w:lvlJc w:val="left"/>
      <w:pPr>
        <w:tabs>
          <w:tab w:val="num" w:pos="1440"/>
        </w:tabs>
        <w:ind w:left="1440" w:hanging="360"/>
      </w:pPr>
      <w:rPr>
        <w:rFonts w:ascii="Courier New" w:hAnsi="Courier New"/>
      </w:rPr>
    </w:lvl>
    <w:lvl w:ilvl="2" w:tplc="A45E33F2">
      <w:start w:val="1"/>
      <w:numFmt w:val="bullet"/>
      <w:lvlText w:val=""/>
      <w:lvlJc w:val="left"/>
      <w:pPr>
        <w:tabs>
          <w:tab w:val="num" w:pos="2160"/>
        </w:tabs>
        <w:ind w:left="2160" w:hanging="360"/>
      </w:pPr>
      <w:rPr>
        <w:rFonts w:ascii="Wingdings" w:hAnsi="Wingdings"/>
      </w:rPr>
    </w:lvl>
    <w:lvl w:ilvl="3" w:tplc="294EDE20">
      <w:start w:val="1"/>
      <w:numFmt w:val="bullet"/>
      <w:lvlText w:val=""/>
      <w:lvlJc w:val="left"/>
      <w:pPr>
        <w:tabs>
          <w:tab w:val="num" w:pos="2880"/>
        </w:tabs>
        <w:ind w:left="2880" w:hanging="360"/>
      </w:pPr>
      <w:rPr>
        <w:rFonts w:ascii="Symbol" w:hAnsi="Symbol"/>
      </w:rPr>
    </w:lvl>
    <w:lvl w:ilvl="4" w:tplc="199E12F8">
      <w:start w:val="1"/>
      <w:numFmt w:val="bullet"/>
      <w:lvlText w:val="o"/>
      <w:lvlJc w:val="left"/>
      <w:pPr>
        <w:tabs>
          <w:tab w:val="num" w:pos="3600"/>
        </w:tabs>
        <w:ind w:left="3600" w:hanging="360"/>
      </w:pPr>
      <w:rPr>
        <w:rFonts w:ascii="Courier New" w:hAnsi="Courier New"/>
      </w:rPr>
    </w:lvl>
    <w:lvl w:ilvl="5" w:tplc="0D54B782">
      <w:start w:val="1"/>
      <w:numFmt w:val="bullet"/>
      <w:lvlText w:val=""/>
      <w:lvlJc w:val="left"/>
      <w:pPr>
        <w:tabs>
          <w:tab w:val="num" w:pos="4320"/>
        </w:tabs>
        <w:ind w:left="4320" w:hanging="360"/>
      </w:pPr>
      <w:rPr>
        <w:rFonts w:ascii="Wingdings" w:hAnsi="Wingdings"/>
      </w:rPr>
    </w:lvl>
    <w:lvl w:ilvl="6" w:tplc="6AD043A4">
      <w:start w:val="1"/>
      <w:numFmt w:val="bullet"/>
      <w:lvlText w:val=""/>
      <w:lvlJc w:val="left"/>
      <w:pPr>
        <w:tabs>
          <w:tab w:val="num" w:pos="5040"/>
        </w:tabs>
        <w:ind w:left="5040" w:hanging="360"/>
      </w:pPr>
      <w:rPr>
        <w:rFonts w:ascii="Symbol" w:hAnsi="Symbol"/>
      </w:rPr>
    </w:lvl>
    <w:lvl w:ilvl="7" w:tplc="5F7235F6">
      <w:start w:val="1"/>
      <w:numFmt w:val="bullet"/>
      <w:lvlText w:val="o"/>
      <w:lvlJc w:val="left"/>
      <w:pPr>
        <w:tabs>
          <w:tab w:val="num" w:pos="5760"/>
        </w:tabs>
        <w:ind w:left="5760" w:hanging="360"/>
      </w:pPr>
      <w:rPr>
        <w:rFonts w:ascii="Courier New" w:hAnsi="Courier New"/>
      </w:rPr>
    </w:lvl>
    <w:lvl w:ilvl="8" w:tplc="68C010C4">
      <w:start w:val="1"/>
      <w:numFmt w:val="bullet"/>
      <w:lvlText w:val=""/>
      <w:lvlJc w:val="left"/>
      <w:pPr>
        <w:tabs>
          <w:tab w:val="num" w:pos="6480"/>
        </w:tabs>
        <w:ind w:left="6480" w:hanging="360"/>
      </w:pPr>
      <w:rPr>
        <w:rFonts w:ascii="Wingdings" w:hAnsi="Wingdings"/>
      </w:rPr>
    </w:lvl>
  </w:abstractNum>
  <w:abstractNum w:abstractNumId="216">
    <w:nsid w:val="7CBE488C"/>
    <w:multiLevelType w:val="hybridMultilevel"/>
    <w:tmpl w:val="7CBE488C"/>
    <w:lvl w:ilvl="0" w:tplc="13A4DF72">
      <w:start w:val="1"/>
      <w:numFmt w:val="bullet"/>
      <w:lvlText w:val=""/>
      <w:lvlJc w:val="left"/>
      <w:pPr>
        <w:ind w:left="720" w:hanging="360"/>
      </w:pPr>
      <w:rPr>
        <w:rFonts w:ascii="Symbol" w:hAnsi="Symbol"/>
      </w:rPr>
    </w:lvl>
    <w:lvl w:ilvl="1" w:tplc="B492EEE8">
      <w:start w:val="1"/>
      <w:numFmt w:val="bullet"/>
      <w:lvlText w:val="o"/>
      <w:lvlJc w:val="left"/>
      <w:pPr>
        <w:tabs>
          <w:tab w:val="num" w:pos="1440"/>
        </w:tabs>
        <w:ind w:left="1440" w:hanging="360"/>
      </w:pPr>
      <w:rPr>
        <w:rFonts w:ascii="Courier New" w:hAnsi="Courier New"/>
      </w:rPr>
    </w:lvl>
    <w:lvl w:ilvl="2" w:tplc="B9D262E8">
      <w:start w:val="1"/>
      <w:numFmt w:val="bullet"/>
      <w:lvlText w:val=""/>
      <w:lvlJc w:val="left"/>
      <w:pPr>
        <w:tabs>
          <w:tab w:val="num" w:pos="2160"/>
        </w:tabs>
        <w:ind w:left="2160" w:hanging="360"/>
      </w:pPr>
      <w:rPr>
        <w:rFonts w:ascii="Wingdings" w:hAnsi="Wingdings"/>
      </w:rPr>
    </w:lvl>
    <w:lvl w:ilvl="3" w:tplc="BBCE52FC">
      <w:start w:val="1"/>
      <w:numFmt w:val="bullet"/>
      <w:lvlText w:val=""/>
      <w:lvlJc w:val="left"/>
      <w:pPr>
        <w:tabs>
          <w:tab w:val="num" w:pos="2880"/>
        </w:tabs>
        <w:ind w:left="2880" w:hanging="360"/>
      </w:pPr>
      <w:rPr>
        <w:rFonts w:ascii="Symbol" w:hAnsi="Symbol"/>
      </w:rPr>
    </w:lvl>
    <w:lvl w:ilvl="4" w:tplc="170EEC9C">
      <w:start w:val="1"/>
      <w:numFmt w:val="bullet"/>
      <w:lvlText w:val="o"/>
      <w:lvlJc w:val="left"/>
      <w:pPr>
        <w:tabs>
          <w:tab w:val="num" w:pos="3600"/>
        </w:tabs>
        <w:ind w:left="3600" w:hanging="360"/>
      </w:pPr>
      <w:rPr>
        <w:rFonts w:ascii="Courier New" w:hAnsi="Courier New"/>
      </w:rPr>
    </w:lvl>
    <w:lvl w:ilvl="5" w:tplc="DA5EFCDA">
      <w:start w:val="1"/>
      <w:numFmt w:val="bullet"/>
      <w:lvlText w:val=""/>
      <w:lvlJc w:val="left"/>
      <w:pPr>
        <w:tabs>
          <w:tab w:val="num" w:pos="4320"/>
        </w:tabs>
        <w:ind w:left="4320" w:hanging="360"/>
      </w:pPr>
      <w:rPr>
        <w:rFonts w:ascii="Wingdings" w:hAnsi="Wingdings"/>
      </w:rPr>
    </w:lvl>
    <w:lvl w:ilvl="6" w:tplc="E1923386">
      <w:start w:val="1"/>
      <w:numFmt w:val="bullet"/>
      <w:lvlText w:val=""/>
      <w:lvlJc w:val="left"/>
      <w:pPr>
        <w:tabs>
          <w:tab w:val="num" w:pos="5040"/>
        </w:tabs>
        <w:ind w:left="5040" w:hanging="360"/>
      </w:pPr>
      <w:rPr>
        <w:rFonts w:ascii="Symbol" w:hAnsi="Symbol"/>
      </w:rPr>
    </w:lvl>
    <w:lvl w:ilvl="7" w:tplc="1CE6EC90">
      <w:start w:val="1"/>
      <w:numFmt w:val="bullet"/>
      <w:lvlText w:val="o"/>
      <w:lvlJc w:val="left"/>
      <w:pPr>
        <w:tabs>
          <w:tab w:val="num" w:pos="5760"/>
        </w:tabs>
        <w:ind w:left="5760" w:hanging="360"/>
      </w:pPr>
      <w:rPr>
        <w:rFonts w:ascii="Courier New" w:hAnsi="Courier New"/>
      </w:rPr>
    </w:lvl>
    <w:lvl w:ilvl="8" w:tplc="E5BAC7F0">
      <w:start w:val="1"/>
      <w:numFmt w:val="bullet"/>
      <w:lvlText w:val=""/>
      <w:lvlJc w:val="left"/>
      <w:pPr>
        <w:tabs>
          <w:tab w:val="num" w:pos="6480"/>
        </w:tabs>
        <w:ind w:left="6480" w:hanging="360"/>
      </w:pPr>
      <w:rPr>
        <w:rFonts w:ascii="Wingdings" w:hAnsi="Wingdings"/>
      </w:rPr>
    </w:lvl>
  </w:abstractNum>
  <w:abstractNum w:abstractNumId="217">
    <w:nsid w:val="7CBE488D"/>
    <w:multiLevelType w:val="hybridMultilevel"/>
    <w:tmpl w:val="7CBE488D"/>
    <w:lvl w:ilvl="0" w:tplc="E8E0A048">
      <w:start w:val="1"/>
      <w:numFmt w:val="bullet"/>
      <w:lvlText w:val=""/>
      <w:lvlJc w:val="left"/>
      <w:pPr>
        <w:ind w:left="720" w:hanging="360"/>
      </w:pPr>
      <w:rPr>
        <w:rFonts w:ascii="Symbol" w:hAnsi="Symbol"/>
      </w:rPr>
    </w:lvl>
    <w:lvl w:ilvl="1" w:tplc="61A0D272">
      <w:start w:val="1"/>
      <w:numFmt w:val="bullet"/>
      <w:lvlText w:val="o"/>
      <w:lvlJc w:val="left"/>
      <w:pPr>
        <w:tabs>
          <w:tab w:val="num" w:pos="1440"/>
        </w:tabs>
        <w:ind w:left="1440" w:hanging="360"/>
      </w:pPr>
      <w:rPr>
        <w:rFonts w:ascii="Courier New" w:hAnsi="Courier New"/>
      </w:rPr>
    </w:lvl>
    <w:lvl w:ilvl="2" w:tplc="DD164854">
      <w:start w:val="1"/>
      <w:numFmt w:val="bullet"/>
      <w:lvlText w:val=""/>
      <w:lvlJc w:val="left"/>
      <w:pPr>
        <w:tabs>
          <w:tab w:val="num" w:pos="2160"/>
        </w:tabs>
        <w:ind w:left="2160" w:hanging="360"/>
      </w:pPr>
      <w:rPr>
        <w:rFonts w:ascii="Wingdings" w:hAnsi="Wingdings"/>
      </w:rPr>
    </w:lvl>
    <w:lvl w:ilvl="3" w:tplc="2A824576">
      <w:start w:val="1"/>
      <w:numFmt w:val="bullet"/>
      <w:lvlText w:val=""/>
      <w:lvlJc w:val="left"/>
      <w:pPr>
        <w:tabs>
          <w:tab w:val="num" w:pos="2880"/>
        </w:tabs>
        <w:ind w:left="2880" w:hanging="360"/>
      </w:pPr>
      <w:rPr>
        <w:rFonts w:ascii="Symbol" w:hAnsi="Symbol"/>
      </w:rPr>
    </w:lvl>
    <w:lvl w:ilvl="4" w:tplc="10C837FA">
      <w:start w:val="1"/>
      <w:numFmt w:val="bullet"/>
      <w:lvlText w:val="o"/>
      <w:lvlJc w:val="left"/>
      <w:pPr>
        <w:tabs>
          <w:tab w:val="num" w:pos="3600"/>
        </w:tabs>
        <w:ind w:left="3600" w:hanging="360"/>
      </w:pPr>
      <w:rPr>
        <w:rFonts w:ascii="Courier New" w:hAnsi="Courier New"/>
      </w:rPr>
    </w:lvl>
    <w:lvl w:ilvl="5" w:tplc="F18AEF32">
      <w:start w:val="1"/>
      <w:numFmt w:val="bullet"/>
      <w:lvlText w:val=""/>
      <w:lvlJc w:val="left"/>
      <w:pPr>
        <w:tabs>
          <w:tab w:val="num" w:pos="4320"/>
        </w:tabs>
        <w:ind w:left="4320" w:hanging="360"/>
      </w:pPr>
      <w:rPr>
        <w:rFonts w:ascii="Wingdings" w:hAnsi="Wingdings"/>
      </w:rPr>
    </w:lvl>
    <w:lvl w:ilvl="6" w:tplc="0BA07EE4">
      <w:start w:val="1"/>
      <w:numFmt w:val="bullet"/>
      <w:lvlText w:val=""/>
      <w:lvlJc w:val="left"/>
      <w:pPr>
        <w:tabs>
          <w:tab w:val="num" w:pos="5040"/>
        </w:tabs>
        <w:ind w:left="5040" w:hanging="360"/>
      </w:pPr>
      <w:rPr>
        <w:rFonts w:ascii="Symbol" w:hAnsi="Symbol"/>
      </w:rPr>
    </w:lvl>
    <w:lvl w:ilvl="7" w:tplc="4DEE13F6">
      <w:start w:val="1"/>
      <w:numFmt w:val="bullet"/>
      <w:lvlText w:val="o"/>
      <w:lvlJc w:val="left"/>
      <w:pPr>
        <w:tabs>
          <w:tab w:val="num" w:pos="5760"/>
        </w:tabs>
        <w:ind w:left="5760" w:hanging="360"/>
      </w:pPr>
      <w:rPr>
        <w:rFonts w:ascii="Courier New" w:hAnsi="Courier New"/>
      </w:rPr>
    </w:lvl>
    <w:lvl w:ilvl="8" w:tplc="346EA8C6">
      <w:start w:val="1"/>
      <w:numFmt w:val="bullet"/>
      <w:lvlText w:val=""/>
      <w:lvlJc w:val="left"/>
      <w:pPr>
        <w:tabs>
          <w:tab w:val="num" w:pos="6480"/>
        </w:tabs>
        <w:ind w:left="6480" w:hanging="360"/>
      </w:pPr>
      <w:rPr>
        <w:rFonts w:ascii="Wingdings" w:hAnsi="Wingdings"/>
      </w:rPr>
    </w:lvl>
  </w:abstractNum>
  <w:abstractNum w:abstractNumId="218">
    <w:nsid w:val="7CBE488E"/>
    <w:multiLevelType w:val="hybridMultilevel"/>
    <w:tmpl w:val="7CBE488E"/>
    <w:lvl w:ilvl="0" w:tplc="56A8D0F8">
      <w:start w:val="1"/>
      <w:numFmt w:val="bullet"/>
      <w:lvlText w:val=""/>
      <w:lvlJc w:val="left"/>
      <w:pPr>
        <w:ind w:left="720" w:hanging="360"/>
      </w:pPr>
      <w:rPr>
        <w:rFonts w:ascii="Symbol" w:hAnsi="Symbol"/>
      </w:rPr>
    </w:lvl>
    <w:lvl w:ilvl="1" w:tplc="5520350C">
      <w:start w:val="1"/>
      <w:numFmt w:val="bullet"/>
      <w:lvlText w:val="o"/>
      <w:lvlJc w:val="left"/>
      <w:pPr>
        <w:tabs>
          <w:tab w:val="num" w:pos="1440"/>
        </w:tabs>
        <w:ind w:left="1440" w:hanging="360"/>
      </w:pPr>
      <w:rPr>
        <w:rFonts w:ascii="Courier New" w:hAnsi="Courier New"/>
      </w:rPr>
    </w:lvl>
    <w:lvl w:ilvl="2" w:tplc="56D48E9C">
      <w:start w:val="1"/>
      <w:numFmt w:val="bullet"/>
      <w:lvlText w:val=""/>
      <w:lvlJc w:val="left"/>
      <w:pPr>
        <w:tabs>
          <w:tab w:val="num" w:pos="2160"/>
        </w:tabs>
        <w:ind w:left="2160" w:hanging="360"/>
      </w:pPr>
      <w:rPr>
        <w:rFonts w:ascii="Wingdings" w:hAnsi="Wingdings"/>
      </w:rPr>
    </w:lvl>
    <w:lvl w:ilvl="3" w:tplc="92346BFC">
      <w:start w:val="1"/>
      <w:numFmt w:val="bullet"/>
      <w:lvlText w:val=""/>
      <w:lvlJc w:val="left"/>
      <w:pPr>
        <w:tabs>
          <w:tab w:val="num" w:pos="2880"/>
        </w:tabs>
        <w:ind w:left="2880" w:hanging="360"/>
      </w:pPr>
      <w:rPr>
        <w:rFonts w:ascii="Symbol" w:hAnsi="Symbol"/>
      </w:rPr>
    </w:lvl>
    <w:lvl w:ilvl="4" w:tplc="2232592C">
      <w:start w:val="1"/>
      <w:numFmt w:val="bullet"/>
      <w:lvlText w:val="o"/>
      <w:lvlJc w:val="left"/>
      <w:pPr>
        <w:tabs>
          <w:tab w:val="num" w:pos="3600"/>
        </w:tabs>
        <w:ind w:left="3600" w:hanging="360"/>
      </w:pPr>
      <w:rPr>
        <w:rFonts w:ascii="Courier New" w:hAnsi="Courier New"/>
      </w:rPr>
    </w:lvl>
    <w:lvl w:ilvl="5" w:tplc="8580E03E">
      <w:start w:val="1"/>
      <w:numFmt w:val="bullet"/>
      <w:lvlText w:val=""/>
      <w:lvlJc w:val="left"/>
      <w:pPr>
        <w:tabs>
          <w:tab w:val="num" w:pos="4320"/>
        </w:tabs>
        <w:ind w:left="4320" w:hanging="360"/>
      </w:pPr>
      <w:rPr>
        <w:rFonts w:ascii="Wingdings" w:hAnsi="Wingdings"/>
      </w:rPr>
    </w:lvl>
    <w:lvl w:ilvl="6" w:tplc="26DE5FC8">
      <w:start w:val="1"/>
      <w:numFmt w:val="bullet"/>
      <w:lvlText w:val=""/>
      <w:lvlJc w:val="left"/>
      <w:pPr>
        <w:tabs>
          <w:tab w:val="num" w:pos="5040"/>
        </w:tabs>
        <w:ind w:left="5040" w:hanging="360"/>
      </w:pPr>
      <w:rPr>
        <w:rFonts w:ascii="Symbol" w:hAnsi="Symbol"/>
      </w:rPr>
    </w:lvl>
    <w:lvl w:ilvl="7" w:tplc="01FEA906">
      <w:start w:val="1"/>
      <w:numFmt w:val="bullet"/>
      <w:lvlText w:val="o"/>
      <w:lvlJc w:val="left"/>
      <w:pPr>
        <w:tabs>
          <w:tab w:val="num" w:pos="5760"/>
        </w:tabs>
        <w:ind w:left="5760" w:hanging="360"/>
      </w:pPr>
      <w:rPr>
        <w:rFonts w:ascii="Courier New" w:hAnsi="Courier New"/>
      </w:rPr>
    </w:lvl>
    <w:lvl w:ilvl="8" w:tplc="FF003090">
      <w:start w:val="1"/>
      <w:numFmt w:val="bullet"/>
      <w:lvlText w:val=""/>
      <w:lvlJc w:val="left"/>
      <w:pPr>
        <w:tabs>
          <w:tab w:val="num" w:pos="6480"/>
        </w:tabs>
        <w:ind w:left="6480" w:hanging="360"/>
      </w:pPr>
      <w:rPr>
        <w:rFonts w:ascii="Wingdings" w:hAnsi="Wingdings"/>
      </w:rPr>
    </w:lvl>
  </w:abstractNum>
  <w:abstractNum w:abstractNumId="219">
    <w:nsid w:val="7CBE488F"/>
    <w:multiLevelType w:val="hybridMultilevel"/>
    <w:tmpl w:val="7CBE488F"/>
    <w:lvl w:ilvl="0" w:tplc="DF764460">
      <w:start w:val="1"/>
      <w:numFmt w:val="bullet"/>
      <w:lvlText w:val=""/>
      <w:lvlJc w:val="left"/>
      <w:pPr>
        <w:ind w:left="720" w:hanging="360"/>
      </w:pPr>
      <w:rPr>
        <w:rFonts w:ascii="Symbol" w:hAnsi="Symbol"/>
      </w:rPr>
    </w:lvl>
    <w:lvl w:ilvl="1" w:tplc="62F48106">
      <w:start w:val="1"/>
      <w:numFmt w:val="bullet"/>
      <w:lvlText w:val="o"/>
      <w:lvlJc w:val="left"/>
      <w:pPr>
        <w:tabs>
          <w:tab w:val="num" w:pos="1440"/>
        </w:tabs>
        <w:ind w:left="1440" w:hanging="360"/>
      </w:pPr>
      <w:rPr>
        <w:rFonts w:ascii="Courier New" w:hAnsi="Courier New"/>
      </w:rPr>
    </w:lvl>
    <w:lvl w:ilvl="2" w:tplc="5268DC7A">
      <w:start w:val="1"/>
      <w:numFmt w:val="bullet"/>
      <w:lvlText w:val=""/>
      <w:lvlJc w:val="left"/>
      <w:pPr>
        <w:tabs>
          <w:tab w:val="num" w:pos="2160"/>
        </w:tabs>
        <w:ind w:left="2160" w:hanging="360"/>
      </w:pPr>
      <w:rPr>
        <w:rFonts w:ascii="Wingdings" w:hAnsi="Wingdings"/>
      </w:rPr>
    </w:lvl>
    <w:lvl w:ilvl="3" w:tplc="C05AE2E0">
      <w:start w:val="1"/>
      <w:numFmt w:val="bullet"/>
      <w:lvlText w:val=""/>
      <w:lvlJc w:val="left"/>
      <w:pPr>
        <w:tabs>
          <w:tab w:val="num" w:pos="2880"/>
        </w:tabs>
        <w:ind w:left="2880" w:hanging="360"/>
      </w:pPr>
      <w:rPr>
        <w:rFonts w:ascii="Symbol" w:hAnsi="Symbol"/>
      </w:rPr>
    </w:lvl>
    <w:lvl w:ilvl="4" w:tplc="70E2FE5A">
      <w:start w:val="1"/>
      <w:numFmt w:val="bullet"/>
      <w:lvlText w:val="o"/>
      <w:lvlJc w:val="left"/>
      <w:pPr>
        <w:tabs>
          <w:tab w:val="num" w:pos="3600"/>
        </w:tabs>
        <w:ind w:left="3600" w:hanging="360"/>
      </w:pPr>
      <w:rPr>
        <w:rFonts w:ascii="Courier New" w:hAnsi="Courier New"/>
      </w:rPr>
    </w:lvl>
    <w:lvl w:ilvl="5" w:tplc="4A228C82">
      <w:start w:val="1"/>
      <w:numFmt w:val="bullet"/>
      <w:lvlText w:val=""/>
      <w:lvlJc w:val="left"/>
      <w:pPr>
        <w:tabs>
          <w:tab w:val="num" w:pos="4320"/>
        </w:tabs>
        <w:ind w:left="4320" w:hanging="360"/>
      </w:pPr>
      <w:rPr>
        <w:rFonts w:ascii="Wingdings" w:hAnsi="Wingdings"/>
      </w:rPr>
    </w:lvl>
    <w:lvl w:ilvl="6" w:tplc="CD06F740">
      <w:start w:val="1"/>
      <w:numFmt w:val="bullet"/>
      <w:lvlText w:val=""/>
      <w:lvlJc w:val="left"/>
      <w:pPr>
        <w:tabs>
          <w:tab w:val="num" w:pos="5040"/>
        </w:tabs>
        <w:ind w:left="5040" w:hanging="360"/>
      </w:pPr>
      <w:rPr>
        <w:rFonts w:ascii="Symbol" w:hAnsi="Symbol"/>
      </w:rPr>
    </w:lvl>
    <w:lvl w:ilvl="7" w:tplc="FAF8962A">
      <w:start w:val="1"/>
      <w:numFmt w:val="bullet"/>
      <w:lvlText w:val="o"/>
      <w:lvlJc w:val="left"/>
      <w:pPr>
        <w:tabs>
          <w:tab w:val="num" w:pos="5760"/>
        </w:tabs>
        <w:ind w:left="5760" w:hanging="360"/>
      </w:pPr>
      <w:rPr>
        <w:rFonts w:ascii="Courier New" w:hAnsi="Courier New"/>
      </w:rPr>
    </w:lvl>
    <w:lvl w:ilvl="8" w:tplc="587AB1AA">
      <w:start w:val="1"/>
      <w:numFmt w:val="bullet"/>
      <w:lvlText w:val=""/>
      <w:lvlJc w:val="left"/>
      <w:pPr>
        <w:tabs>
          <w:tab w:val="num" w:pos="6480"/>
        </w:tabs>
        <w:ind w:left="6480" w:hanging="360"/>
      </w:pPr>
      <w:rPr>
        <w:rFonts w:ascii="Wingdings" w:hAnsi="Wingdings"/>
      </w:rPr>
    </w:lvl>
  </w:abstractNum>
  <w:abstractNum w:abstractNumId="220">
    <w:nsid w:val="7CBE4890"/>
    <w:multiLevelType w:val="hybridMultilevel"/>
    <w:tmpl w:val="7CBE4890"/>
    <w:lvl w:ilvl="0" w:tplc="5AEA14F8">
      <w:start w:val="1"/>
      <w:numFmt w:val="bullet"/>
      <w:lvlText w:val=""/>
      <w:lvlJc w:val="left"/>
      <w:pPr>
        <w:ind w:left="720" w:hanging="360"/>
      </w:pPr>
      <w:rPr>
        <w:rFonts w:ascii="Symbol" w:hAnsi="Symbol"/>
      </w:rPr>
    </w:lvl>
    <w:lvl w:ilvl="1" w:tplc="D3A2857C">
      <w:start w:val="1"/>
      <w:numFmt w:val="bullet"/>
      <w:lvlText w:val="o"/>
      <w:lvlJc w:val="left"/>
      <w:pPr>
        <w:tabs>
          <w:tab w:val="num" w:pos="1440"/>
        </w:tabs>
        <w:ind w:left="1440" w:hanging="360"/>
      </w:pPr>
      <w:rPr>
        <w:rFonts w:ascii="Courier New" w:hAnsi="Courier New"/>
      </w:rPr>
    </w:lvl>
    <w:lvl w:ilvl="2" w:tplc="63204A7A">
      <w:start w:val="1"/>
      <w:numFmt w:val="bullet"/>
      <w:lvlText w:val=""/>
      <w:lvlJc w:val="left"/>
      <w:pPr>
        <w:tabs>
          <w:tab w:val="num" w:pos="2160"/>
        </w:tabs>
        <w:ind w:left="2160" w:hanging="360"/>
      </w:pPr>
      <w:rPr>
        <w:rFonts w:ascii="Wingdings" w:hAnsi="Wingdings"/>
      </w:rPr>
    </w:lvl>
    <w:lvl w:ilvl="3" w:tplc="8EF00686">
      <w:start w:val="1"/>
      <w:numFmt w:val="bullet"/>
      <w:lvlText w:val=""/>
      <w:lvlJc w:val="left"/>
      <w:pPr>
        <w:tabs>
          <w:tab w:val="num" w:pos="2880"/>
        </w:tabs>
        <w:ind w:left="2880" w:hanging="360"/>
      </w:pPr>
      <w:rPr>
        <w:rFonts w:ascii="Symbol" w:hAnsi="Symbol"/>
      </w:rPr>
    </w:lvl>
    <w:lvl w:ilvl="4" w:tplc="B42C90E8">
      <w:start w:val="1"/>
      <w:numFmt w:val="bullet"/>
      <w:lvlText w:val="o"/>
      <w:lvlJc w:val="left"/>
      <w:pPr>
        <w:tabs>
          <w:tab w:val="num" w:pos="3600"/>
        </w:tabs>
        <w:ind w:left="3600" w:hanging="360"/>
      </w:pPr>
      <w:rPr>
        <w:rFonts w:ascii="Courier New" w:hAnsi="Courier New"/>
      </w:rPr>
    </w:lvl>
    <w:lvl w:ilvl="5" w:tplc="BAA4C6DC">
      <w:start w:val="1"/>
      <w:numFmt w:val="bullet"/>
      <w:lvlText w:val=""/>
      <w:lvlJc w:val="left"/>
      <w:pPr>
        <w:tabs>
          <w:tab w:val="num" w:pos="4320"/>
        </w:tabs>
        <w:ind w:left="4320" w:hanging="360"/>
      </w:pPr>
      <w:rPr>
        <w:rFonts w:ascii="Wingdings" w:hAnsi="Wingdings"/>
      </w:rPr>
    </w:lvl>
    <w:lvl w:ilvl="6" w:tplc="A246E6C0">
      <w:start w:val="1"/>
      <w:numFmt w:val="bullet"/>
      <w:lvlText w:val=""/>
      <w:lvlJc w:val="left"/>
      <w:pPr>
        <w:tabs>
          <w:tab w:val="num" w:pos="5040"/>
        </w:tabs>
        <w:ind w:left="5040" w:hanging="360"/>
      </w:pPr>
      <w:rPr>
        <w:rFonts w:ascii="Symbol" w:hAnsi="Symbol"/>
      </w:rPr>
    </w:lvl>
    <w:lvl w:ilvl="7" w:tplc="E7FEC17C">
      <w:start w:val="1"/>
      <w:numFmt w:val="bullet"/>
      <w:lvlText w:val="o"/>
      <w:lvlJc w:val="left"/>
      <w:pPr>
        <w:tabs>
          <w:tab w:val="num" w:pos="5760"/>
        </w:tabs>
        <w:ind w:left="5760" w:hanging="360"/>
      </w:pPr>
      <w:rPr>
        <w:rFonts w:ascii="Courier New" w:hAnsi="Courier New"/>
      </w:rPr>
    </w:lvl>
    <w:lvl w:ilvl="8" w:tplc="350C9D7E">
      <w:start w:val="1"/>
      <w:numFmt w:val="bullet"/>
      <w:lvlText w:val=""/>
      <w:lvlJc w:val="left"/>
      <w:pPr>
        <w:tabs>
          <w:tab w:val="num" w:pos="6480"/>
        </w:tabs>
        <w:ind w:left="6480" w:hanging="360"/>
      </w:pPr>
      <w:rPr>
        <w:rFonts w:ascii="Wingdings" w:hAnsi="Wingdings"/>
      </w:rPr>
    </w:lvl>
  </w:abstractNum>
  <w:abstractNum w:abstractNumId="221">
    <w:nsid w:val="7CBE4891"/>
    <w:multiLevelType w:val="hybridMultilevel"/>
    <w:tmpl w:val="7CBE4891"/>
    <w:lvl w:ilvl="0" w:tplc="5A0E30EC">
      <w:start w:val="1"/>
      <w:numFmt w:val="bullet"/>
      <w:lvlText w:val=""/>
      <w:lvlJc w:val="left"/>
      <w:pPr>
        <w:ind w:left="720" w:hanging="360"/>
      </w:pPr>
      <w:rPr>
        <w:rFonts w:ascii="Symbol" w:hAnsi="Symbol"/>
      </w:rPr>
    </w:lvl>
    <w:lvl w:ilvl="1" w:tplc="12CC9AB2">
      <w:start w:val="1"/>
      <w:numFmt w:val="bullet"/>
      <w:lvlText w:val="o"/>
      <w:lvlJc w:val="left"/>
      <w:pPr>
        <w:tabs>
          <w:tab w:val="num" w:pos="1440"/>
        </w:tabs>
        <w:ind w:left="1440" w:hanging="360"/>
      </w:pPr>
      <w:rPr>
        <w:rFonts w:ascii="Courier New" w:hAnsi="Courier New"/>
      </w:rPr>
    </w:lvl>
    <w:lvl w:ilvl="2" w:tplc="14265DF4">
      <w:start w:val="1"/>
      <w:numFmt w:val="bullet"/>
      <w:lvlText w:val=""/>
      <w:lvlJc w:val="left"/>
      <w:pPr>
        <w:tabs>
          <w:tab w:val="num" w:pos="2160"/>
        </w:tabs>
        <w:ind w:left="2160" w:hanging="360"/>
      </w:pPr>
      <w:rPr>
        <w:rFonts w:ascii="Wingdings" w:hAnsi="Wingdings"/>
      </w:rPr>
    </w:lvl>
    <w:lvl w:ilvl="3" w:tplc="F8382852">
      <w:start w:val="1"/>
      <w:numFmt w:val="bullet"/>
      <w:lvlText w:val=""/>
      <w:lvlJc w:val="left"/>
      <w:pPr>
        <w:tabs>
          <w:tab w:val="num" w:pos="2880"/>
        </w:tabs>
        <w:ind w:left="2880" w:hanging="360"/>
      </w:pPr>
      <w:rPr>
        <w:rFonts w:ascii="Symbol" w:hAnsi="Symbol"/>
      </w:rPr>
    </w:lvl>
    <w:lvl w:ilvl="4" w:tplc="49280C4C">
      <w:start w:val="1"/>
      <w:numFmt w:val="bullet"/>
      <w:lvlText w:val="o"/>
      <w:lvlJc w:val="left"/>
      <w:pPr>
        <w:tabs>
          <w:tab w:val="num" w:pos="3600"/>
        </w:tabs>
        <w:ind w:left="3600" w:hanging="360"/>
      </w:pPr>
      <w:rPr>
        <w:rFonts w:ascii="Courier New" w:hAnsi="Courier New"/>
      </w:rPr>
    </w:lvl>
    <w:lvl w:ilvl="5" w:tplc="455EA552">
      <w:start w:val="1"/>
      <w:numFmt w:val="bullet"/>
      <w:lvlText w:val=""/>
      <w:lvlJc w:val="left"/>
      <w:pPr>
        <w:tabs>
          <w:tab w:val="num" w:pos="4320"/>
        </w:tabs>
        <w:ind w:left="4320" w:hanging="360"/>
      </w:pPr>
      <w:rPr>
        <w:rFonts w:ascii="Wingdings" w:hAnsi="Wingdings"/>
      </w:rPr>
    </w:lvl>
    <w:lvl w:ilvl="6" w:tplc="A9E8DDD6">
      <w:start w:val="1"/>
      <w:numFmt w:val="bullet"/>
      <w:lvlText w:val=""/>
      <w:lvlJc w:val="left"/>
      <w:pPr>
        <w:tabs>
          <w:tab w:val="num" w:pos="5040"/>
        </w:tabs>
        <w:ind w:left="5040" w:hanging="360"/>
      </w:pPr>
      <w:rPr>
        <w:rFonts w:ascii="Symbol" w:hAnsi="Symbol"/>
      </w:rPr>
    </w:lvl>
    <w:lvl w:ilvl="7" w:tplc="ED3C95B8">
      <w:start w:val="1"/>
      <w:numFmt w:val="bullet"/>
      <w:lvlText w:val="o"/>
      <w:lvlJc w:val="left"/>
      <w:pPr>
        <w:tabs>
          <w:tab w:val="num" w:pos="5760"/>
        </w:tabs>
        <w:ind w:left="5760" w:hanging="360"/>
      </w:pPr>
      <w:rPr>
        <w:rFonts w:ascii="Courier New" w:hAnsi="Courier New"/>
      </w:rPr>
    </w:lvl>
    <w:lvl w:ilvl="8" w:tplc="2B7CC154">
      <w:start w:val="1"/>
      <w:numFmt w:val="bullet"/>
      <w:lvlText w:val=""/>
      <w:lvlJc w:val="left"/>
      <w:pPr>
        <w:tabs>
          <w:tab w:val="num" w:pos="6480"/>
        </w:tabs>
        <w:ind w:left="6480" w:hanging="360"/>
      </w:pPr>
      <w:rPr>
        <w:rFonts w:ascii="Wingdings" w:hAnsi="Wingdings"/>
      </w:rPr>
    </w:lvl>
  </w:abstractNum>
  <w:abstractNum w:abstractNumId="222">
    <w:nsid w:val="7CBE4892"/>
    <w:multiLevelType w:val="hybridMultilevel"/>
    <w:tmpl w:val="7CBE4892"/>
    <w:lvl w:ilvl="0" w:tplc="941C9CA8">
      <w:start w:val="1"/>
      <w:numFmt w:val="bullet"/>
      <w:lvlText w:val=""/>
      <w:lvlJc w:val="left"/>
      <w:pPr>
        <w:ind w:left="720" w:hanging="360"/>
      </w:pPr>
      <w:rPr>
        <w:rFonts w:ascii="Symbol" w:hAnsi="Symbol"/>
      </w:rPr>
    </w:lvl>
    <w:lvl w:ilvl="1" w:tplc="3EF483EE">
      <w:start w:val="1"/>
      <w:numFmt w:val="bullet"/>
      <w:lvlText w:val="o"/>
      <w:lvlJc w:val="left"/>
      <w:pPr>
        <w:ind w:left="1440" w:hanging="360"/>
      </w:pPr>
      <w:rPr>
        <w:rFonts w:ascii="Courier New" w:hAnsi="Courier New"/>
      </w:rPr>
    </w:lvl>
    <w:lvl w:ilvl="2" w:tplc="DB98F08E">
      <w:start w:val="1"/>
      <w:numFmt w:val="bullet"/>
      <w:lvlText w:val=""/>
      <w:lvlJc w:val="left"/>
      <w:pPr>
        <w:tabs>
          <w:tab w:val="num" w:pos="2160"/>
        </w:tabs>
        <w:ind w:left="2160" w:hanging="360"/>
      </w:pPr>
      <w:rPr>
        <w:rFonts w:ascii="Wingdings" w:hAnsi="Wingdings"/>
      </w:rPr>
    </w:lvl>
    <w:lvl w:ilvl="3" w:tplc="0AD259DC">
      <w:start w:val="1"/>
      <w:numFmt w:val="bullet"/>
      <w:lvlText w:val=""/>
      <w:lvlJc w:val="left"/>
      <w:pPr>
        <w:tabs>
          <w:tab w:val="num" w:pos="2880"/>
        </w:tabs>
        <w:ind w:left="2880" w:hanging="360"/>
      </w:pPr>
      <w:rPr>
        <w:rFonts w:ascii="Symbol" w:hAnsi="Symbol"/>
      </w:rPr>
    </w:lvl>
    <w:lvl w:ilvl="4" w:tplc="C1288FAC">
      <w:start w:val="1"/>
      <w:numFmt w:val="bullet"/>
      <w:lvlText w:val="o"/>
      <w:lvlJc w:val="left"/>
      <w:pPr>
        <w:tabs>
          <w:tab w:val="num" w:pos="3600"/>
        </w:tabs>
        <w:ind w:left="3600" w:hanging="360"/>
      </w:pPr>
      <w:rPr>
        <w:rFonts w:ascii="Courier New" w:hAnsi="Courier New"/>
      </w:rPr>
    </w:lvl>
    <w:lvl w:ilvl="5" w:tplc="62C486FC">
      <w:start w:val="1"/>
      <w:numFmt w:val="bullet"/>
      <w:lvlText w:val=""/>
      <w:lvlJc w:val="left"/>
      <w:pPr>
        <w:tabs>
          <w:tab w:val="num" w:pos="4320"/>
        </w:tabs>
        <w:ind w:left="4320" w:hanging="360"/>
      </w:pPr>
      <w:rPr>
        <w:rFonts w:ascii="Wingdings" w:hAnsi="Wingdings"/>
      </w:rPr>
    </w:lvl>
    <w:lvl w:ilvl="6" w:tplc="0122E552">
      <w:start w:val="1"/>
      <w:numFmt w:val="bullet"/>
      <w:lvlText w:val=""/>
      <w:lvlJc w:val="left"/>
      <w:pPr>
        <w:tabs>
          <w:tab w:val="num" w:pos="5040"/>
        </w:tabs>
        <w:ind w:left="5040" w:hanging="360"/>
      </w:pPr>
      <w:rPr>
        <w:rFonts w:ascii="Symbol" w:hAnsi="Symbol"/>
      </w:rPr>
    </w:lvl>
    <w:lvl w:ilvl="7" w:tplc="1B32AB78">
      <w:start w:val="1"/>
      <w:numFmt w:val="bullet"/>
      <w:lvlText w:val="o"/>
      <w:lvlJc w:val="left"/>
      <w:pPr>
        <w:tabs>
          <w:tab w:val="num" w:pos="5760"/>
        </w:tabs>
        <w:ind w:left="5760" w:hanging="360"/>
      </w:pPr>
      <w:rPr>
        <w:rFonts w:ascii="Courier New" w:hAnsi="Courier New"/>
      </w:rPr>
    </w:lvl>
    <w:lvl w:ilvl="8" w:tplc="C48CC784">
      <w:start w:val="1"/>
      <w:numFmt w:val="bullet"/>
      <w:lvlText w:val=""/>
      <w:lvlJc w:val="left"/>
      <w:pPr>
        <w:tabs>
          <w:tab w:val="num" w:pos="6480"/>
        </w:tabs>
        <w:ind w:left="6480" w:hanging="360"/>
      </w:pPr>
      <w:rPr>
        <w:rFonts w:ascii="Wingdings" w:hAnsi="Wingdings"/>
      </w:rPr>
    </w:lvl>
  </w:abstractNum>
  <w:abstractNum w:abstractNumId="223">
    <w:nsid w:val="7CBE4893"/>
    <w:multiLevelType w:val="hybridMultilevel"/>
    <w:tmpl w:val="7CBE4893"/>
    <w:lvl w:ilvl="0" w:tplc="276E1D34">
      <w:start w:val="1"/>
      <w:numFmt w:val="bullet"/>
      <w:lvlText w:val=""/>
      <w:lvlJc w:val="left"/>
      <w:pPr>
        <w:ind w:left="720" w:hanging="360"/>
      </w:pPr>
      <w:rPr>
        <w:rFonts w:ascii="Symbol" w:hAnsi="Symbol"/>
      </w:rPr>
    </w:lvl>
    <w:lvl w:ilvl="1" w:tplc="CCF2F0EC">
      <w:start w:val="1"/>
      <w:numFmt w:val="bullet"/>
      <w:lvlText w:val="o"/>
      <w:lvlJc w:val="left"/>
      <w:pPr>
        <w:tabs>
          <w:tab w:val="num" w:pos="1440"/>
        </w:tabs>
        <w:ind w:left="1440" w:hanging="360"/>
      </w:pPr>
      <w:rPr>
        <w:rFonts w:ascii="Courier New" w:hAnsi="Courier New"/>
      </w:rPr>
    </w:lvl>
    <w:lvl w:ilvl="2" w:tplc="5696321C">
      <w:start w:val="1"/>
      <w:numFmt w:val="bullet"/>
      <w:lvlText w:val=""/>
      <w:lvlJc w:val="left"/>
      <w:pPr>
        <w:tabs>
          <w:tab w:val="num" w:pos="2160"/>
        </w:tabs>
        <w:ind w:left="2160" w:hanging="360"/>
      </w:pPr>
      <w:rPr>
        <w:rFonts w:ascii="Wingdings" w:hAnsi="Wingdings"/>
      </w:rPr>
    </w:lvl>
    <w:lvl w:ilvl="3" w:tplc="D53E328A">
      <w:start w:val="1"/>
      <w:numFmt w:val="bullet"/>
      <w:lvlText w:val=""/>
      <w:lvlJc w:val="left"/>
      <w:pPr>
        <w:tabs>
          <w:tab w:val="num" w:pos="2880"/>
        </w:tabs>
        <w:ind w:left="2880" w:hanging="360"/>
      </w:pPr>
      <w:rPr>
        <w:rFonts w:ascii="Symbol" w:hAnsi="Symbol"/>
      </w:rPr>
    </w:lvl>
    <w:lvl w:ilvl="4" w:tplc="69323406">
      <w:start w:val="1"/>
      <w:numFmt w:val="bullet"/>
      <w:lvlText w:val="o"/>
      <w:lvlJc w:val="left"/>
      <w:pPr>
        <w:tabs>
          <w:tab w:val="num" w:pos="3600"/>
        </w:tabs>
        <w:ind w:left="3600" w:hanging="360"/>
      </w:pPr>
      <w:rPr>
        <w:rFonts w:ascii="Courier New" w:hAnsi="Courier New"/>
      </w:rPr>
    </w:lvl>
    <w:lvl w:ilvl="5" w:tplc="5B02ECAC">
      <w:start w:val="1"/>
      <w:numFmt w:val="bullet"/>
      <w:lvlText w:val=""/>
      <w:lvlJc w:val="left"/>
      <w:pPr>
        <w:tabs>
          <w:tab w:val="num" w:pos="4320"/>
        </w:tabs>
        <w:ind w:left="4320" w:hanging="360"/>
      </w:pPr>
      <w:rPr>
        <w:rFonts w:ascii="Wingdings" w:hAnsi="Wingdings"/>
      </w:rPr>
    </w:lvl>
    <w:lvl w:ilvl="6" w:tplc="3BD0203E">
      <w:start w:val="1"/>
      <w:numFmt w:val="bullet"/>
      <w:lvlText w:val=""/>
      <w:lvlJc w:val="left"/>
      <w:pPr>
        <w:tabs>
          <w:tab w:val="num" w:pos="5040"/>
        </w:tabs>
        <w:ind w:left="5040" w:hanging="360"/>
      </w:pPr>
      <w:rPr>
        <w:rFonts w:ascii="Symbol" w:hAnsi="Symbol"/>
      </w:rPr>
    </w:lvl>
    <w:lvl w:ilvl="7" w:tplc="2C78492A">
      <w:start w:val="1"/>
      <w:numFmt w:val="bullet"/>
      <w:lvlText w:val="o"/>
      <w:lvlJc w:val="left"/>
      <w:pPr>
        <w:tabs>
          <w:tab w:val="num" w:pos="5760"/>
        </w:tabs>
        <w:ind w:left="5760" w:hanging="360"/>
      </w:pPr>
      <w:rPr>
        <w:rFonts w:ascii="Courier New" w:hAnsi="Courier New"/>
      </w:rPr>
    </w:lvl>
    <w:lvl w:ilvl="8" w:tplc="53EABC40">
      <w:start w:val="1"/>
      <w:numFmt w:val="bullet"/>
      <w:lvlText w:val=""/>
      <w:lvlJc w:val="left"/>
      <w:pPr>
        <w:tabs>
          <w:tab w:val="num" w:pos="6480"/>
        </w:tabs>
        <w:ind w:left="6480" w:hanging="360"/>
      </w:pPr>
      <w:rPr>
        <w:rFonts w:ascii="Wingdings" w:hAnsi="Wingdings"/>
      </w:rPr>
    </w:lvl>
  </w:abstractNum>
  <w:abstractNum w:abstractNumId="224">
    <w:nsid w:val="7CBE4894"/>
    <w:multiLevelType w:val="hybridMultilevel"/>
    <w:tmpl w:val="7CBE4894"/>
    <w:lvl w:ilvl="0" w:tplc="E6305E9E">
      <w:start w:val="1"/>
      <w:numFmt w:val="bullet"/>
      <w:lvlText w:val=""/>
      <w:lvlJc w:val="left"/>
      <w:pPr>
        <w:ind w:left="720" w:hanging="360"/>
      </w:pPr>
      <w:rPr>
        <w:rFonts w:ascii="Symbol" w:hAnsi="Symbol"/>
      </w:rPr>
    </w:lvl>
    <w:lvl w:ilvl="1" w:tplc="44108272">
      <w:start w:val="1"/>
      <w:numFmt w:val="bullet"/>
      <w:lvlText w:val="o"/>
      <w:lvlJc w:val="left"/>
      <w:pPr>
        <w:tabs>
          <w:tab w:val="num" w:pos="1440"/>
        </w:tabs>
        <w:ind w:left="1440" w:hanging="360"/>
      </w:pPr>
      <w:rPr>
        <w:rFonts w:ascii="Courier New" w:hAnsi="Courier New"/>
      </w:rPr>
    </w:lvl>
    <w:lvl w:ilvl="2" w:tplc="CBB8F4F0">
      <w:start w:val="1"/>
      <w:numFmt w:val="bullet"/>
      <w:lvlText w:val=""/>
      <w:lvlJc w:val="left"/>
      <w:pPr>
        <w:tabs>
          <w:tab w:val="num" w:pos="2160"/>
        </w:tabs>
        <w:ind w:left="2160" w:hanging="360"/>
      </w:pPr>
      <w:rPr>
        <w:rFonts w:ascii="Wingdings" w:hAnsi="Wingdings"/>
      </w:rPr>
    </w:lvl>
    <w:lvl w:ilvl="3" w:tplc="4D5878E2">
      <w:start w:val="1"/>
      <w:numFmt w:val="bullet"/>
      <w:lvlText w:val=""/>
      <w:lvlJc w:val="left"/>
      <w:pPr>
        <w:tabs>
          <w:tab w:val="num" w:pos="2880"/>
        </w:tabs>
        <w:ind w:left="2880" w:hanging="360"/>
      </w:pPr>
      <w:rPr>
        <w:rFonts w:ascii="Symbol" w:hAnsi="Symbol"/>
      </w:rPr>
    </w:lvl>
    <w:lvl w:ilvl="4" w:tplc="F54AD68C">
      <w:start w:val="1"/>
      <w:numFmt w:val="bullet"/>
      <w:lvlText w:val="o"/>
      <w:lvlJc w:val="left"/>
      <w:pPr>
        <w:tabs>
          <w:tab w:val="num" w:pos="3600"/>
        </w:tabs>
        <w:ind w:left="3600" w:hanging="360"/>
      </w:pPr>
      <w:rPr>
        <w:rFonts w:ascii="Courier New" w:hAnsi="Courier New"/>
      </w:rPr>
    </w:lvl>
    <w:lvl w:ilvl="5" w:tplc="3A1CB5AE">
      <w:start w:val="1"/>
      <w:numFmt w:val="bullet"/>
      <w:lvlText w:val=""/>
      <w:lvlJc w:val="left"/>
      <w:pPr>
        <w:tabs>
          <w:tab w:val="num" w:pos="4320"/>
        </w:tabs>
        <w:ind w:left="4320" w:hanging="360"/>
      </w:pPr>
      <w:rPr>
        <w:rFonts w:ascii="Wingdings" w:hAnsi="Wingdings"/>
      </w:rPr>
    </w:lvl>
    <w:lvl w:ilvl="6" w:tplc="8B04C190">
      <w:start w:val="1"/>
      <w:numFmt w:val="bullet"/>
      <w:lvlText w:val=""/>
      <w:lvlJc w:val="left"/>
      <w:pPr>
        <w:tabs>
          <w:tab w:val="num" w:pos="5040"/>
        </w:tabs>
        <w:ind w:left="5040" w:hanging="360"/>
      </w:pPr>
      <w:rPr>
        <w:rFonts w:ascii="Symbol" w:hAnsi="Symbol"/>
      </w:rPr>
    </w:lvl>
    <w:lvl w:ilvl="7" w:tplc="28EA0998">
      <w:start w:val="1"/>
      <w:numFmt w:val="bullet"/>
      <w:lvlText w:val="o"/>
      <w:lvlJc w:val="left"/>
      <w:pPr>
        <w:tabs>
          <w:tab w:val="num" w:pos="5760"/>
        </w:tabs>
        <w:ind w:left="5760" w:hanging="360"/>
      </w:pPr>
      <w:rPr>
        <w:rFonts w:ascii="Courier New" w:hAnsi="Courier New"/>
      </w:rPr>
    </w:lvl>
    <w:lvl w:ilvl="8" w:tplc="4FEEF3E4">
      <w:start w:val="1"/>
      <w:numFmt w:val="bullet"/>
      <w:lvlText w:val=""/>
      <w:lvlJc w:val="left"/>
      <w:pPr>
        <w:tabs>
          <w:tab w:val="num" w:pos="6480"/>
        </w:tabs>
        <w:ind w:left="6480" w:hanging="360"/>
      </w:pPr>
      <w:rPr>
        <w:rFonts w:ascii="Wingdings" w:hAnsi="Wingdings"/>
      </w:rPr>
    </w:lvl>
  </w:abstractNum>
  <w:abstractNum w:abstractNumId="225">
    <w:nsid w:val="7CBE4895"/>
    <w:multiLevelType w:val="hybridMultilevel"/>
    <w:tmpl w:val="7CBE4895"/>
    <w:lvl w:ilvl="0" w:tplc="1924E152">
      <w:start w:val="1"/>
      <w:numFmt w:val="bullet"/>
      <w:lvlText w:val=""/>
      <w:lvlJc w:val="left"/>
      <w:pPr>
        <w:ind w:left="720" w:hanging="360"/>
      </w:pPr>
      <w:rPr>
        <w:rFonts w:ascii="Symbol" w:hAnsi="Symbol"/>
      </w:rPr>
    </w:lvl>
    <w:lvl w:ilvl="1" w:tplc="B012562A">
      <w:start w:val="1"/>
      <w:numFmt w:val="bullet"/>
      <w:lvlText w:val="o"/>
      <w:lvlJc w:val="left"/>
      <w:pPr>
        <w:tabs>
          <w:tab w:val="num" w:pos="1440"/>
        </w:tabs>
        <w:ind w:left="1440" w:hanging="360"/>
      </w:pPr>
      <w:rPr>
        <w:rFonts w:ascii="Courier New" w:hAnsi="Courier New"/>
      </w:rPr>
    </w:lvl>
    <w:lvl w:ilvl="2" w:tplc="F4529EFE">
      <w:start w:val="1"/>
      <w:numFmt w:val="bullet"/>
      <w:lvlText w:val=""/>
      <w:lvlJc w:val="left"/>
      <w:pPr>
        <w:tabs>
          <w:tab w:val="num" w:pos="2160"/>
        </w:tabs>
        <w:ind w:left="2160" w:hanging="360"/>
      </w:pPr>
      <w:rPr>
        <w:rFonts w:ascii="Wingdings" w:hAnsi="Wingdings"/>
      </w:rPr>
    </w:lvl>
    <w:lvl w:ilvl="3" w:tplc="E1CAA422">
      <w:start w:val="1"/>
      <w:numFmt w:val="bullet"/>
      <w:lvlText w:val=""/>
      <w:lvlJc w:val="left"/>
      <w:pPr>
        <w:tabs>
          <w:tab w:val="num" w:pos="2880"/>
        </w:tabs>
        <w:ind w:left="2880" w:hanging="360"/>
      </w:pPr>
      <w:rPr>
        <w:rFonts w:ascii="Symbol" w:hAnsi="Symbol"/>
      </w:rPr>
    </w:lvl>
    <w:lvl w:ilvl="4" w:tplc="5A389D5C">
      <w:start w:val="1"/>
      <w:numFmt w:val="bullet"/>
      <w:lvlText w:val="o"/>
      <w:lvlJc w:val="left"/>
      <w:pPr>
        <w:tabs>
          <w:tab w:val="num" w:pos="3600"/>
        </w:tabs>
        <w:ind w:left="3600" w:hanging="360"/>
      </w:pPr>
      <w:rPr>
        <w:rFonts w:ascii="Courier New" w:hAnsi="Courier New"/>
      </w:rPr>
    </w:lvl>
    <w:lvl w:ilvl="5" w:tplc="44B2F6B6">
      <w:start w:val="1"/>
      <w:numFmt w:val="bullet"/>
      <w:lvlText w:val=""/>
      <w:lvlJc w:val="left"/>
      <w:pPr>
        <w:tabs>
          <w:tab w:val="num" w:pos="4320"/>
        </w:tabs>
        <w:ind w:left="4320" w:hanging="360"/>
      </w:pPr>
      <w:rPr>
        <w:rFonts w:ascii="Wingdings" w:hAnsi="Wingdings"/>
      </w:rPr>
    </w:lvl>
    <w:lvl w:ilvl="6" w:tplc="2DBAA15C">
      <w:start w:val="1"/>
      <w:numFmt w:val="bullet"/>
      <w:lvlText w:val=""/>
      <w:lvlJc w:val="left"/>
      <w:pPr>
        <w:tabs>
          <w:tab w:val="num" w:pos="5040"/>
        </w:tabs>
        <w:ind w:left="5040" w:hanging="360"/>
      </w:pPr>
      <w:rPr>
        <w:rFonts w:ascii="Symbol" w:hAnsi="Symbol"/>
      </w:rPr>
    </w:lvl>
    <w:lvl w:ilvl="7" w:tplc="E0EEBB08">
      <w:start w:val="1"/>
      <w:numFmt w:val="bullet"/>
      <w:lvlText w:val="o"/>
      <w:lvlJc w:val="left"/>
      <w:pPr>
        <w:tabs>
          <w:tab w:val="num" w:pos="5760"/>
        </w:tabs>
        <w:ind w:left="5760" w:hanging="360"/>
      </w:pPr>
      <w:rPr>
        <w:rFonts w:ascii="Courier New" w:hAnsi="Courier New"/>
      </w:rPr>
    </w:lvl>
    <w:lvl w:ilvl="8" w:tplc="CA62C17E">
      <w:start w:val="1"/>
      <w:numFmt w:val="bullet"/>
      <w:lvlText w:val=""/>
      <w:lvlJc w:val="left"/>
      <w:pPr>
        <w:tabs>
          <w:tab w:val="num" w:pos="6480"/>
        </w:tabs>
        <w:ind w:left="6480" w:hanging="360"/>
      </w:pPr>
      <w:rPr>
        <w:rFonts w:ascii="Wingdings" w:hAnsi="Wingdings"/>
      </w:rPr>
    </w:lvl>
  </w:abstractNum>
  <w:abstractNum w:abstractNumId="226">
    <w:nsid w:val="7CBE4896"/>
    <w:multiLevelType w:val="hybridMultilevel"/>
    <w:tmpl w:val="7CBE4896"/>
    <w:lvl w:ilvl="0" w:tplc="57A83A32">
      <w:start w:val="1"/>
      <w:numFmt w:val="bullet"/>
      <w:lvlText w:val=""/>
      <w:lvlJc w:val="left"/>
      <w:pPr>
        <w:ind w:left="720" w:hanging="360"/>
      </w:pPr>
      <w:rPr>
        <w:rFonts w:ascii="Symbol" w:hAnsi="Symbol"/>
      </w:rPr>
    </w:lvl>
    <w:lvl w:ilvl="1" w:tplc="F65603B0">
      <w:start w:val="1"/>
      <w:numFmt w:val="bullet"/>
      <w:lvlText w:val="o"/>
      <w:lvlJc w:val="left"/>
      <w:pPr>
        <w:tabs>
          <w:tab w:val="num" w:pos="1440"/>
        </w:tabs>
        <w:ind w:left="1440" w:hanging="360"/>
      </w:pPr>
      <w:rPr>
        <w:rFonts w:ascii="Courier New" w:hAnsi="Courier New"/>
      </w:rPr>
    </w:lvl>
    <w:lvl w:ilvl="2" w:tplc="E8FED9E6">
      <w:start w:val="1"/>
      <w:numFmt w:val="bullet"/>
      <w:lvlText w:val=""/>
      <w:lvlJc w:val="left"/>
      <w:pPr>
        <w:tabs>
          <w:tab w:val="num" w:pos="2160"/>
        </w:tabs>
        <w:ind w:left="2160" w:hanging="360"/>
      </w:pPr>
      <w:rPr>
        <w:rFonts w:ascii="Wingdings" w:hAnsi="Wingdings"/>
      </w:rPr>
    </w:lvl>
    <w:lvl w:ilvl="3" w:tplc="FF60A1AC">
      <w:start w:val="1"/>
      <w:numFmt w:val="bullet"/>
      <w:lvlText w:val=""/>
      <w:lvlJc w:val="left"/>
      <w:pPr>
        <w:tabs>
          <w:tab w:val="num" w:pos="2880"/>
        </w:tabs>
        <w:ind w:left="2880" w:hanging="360"/>
      </w:pPr>
      <w:rPr>
        <w:rFonts w:ascii="Symbol" w:hAnsi="Symbol"/>
      </w:rPr>
    </w:lvl>
    <w:lvl w:ilvl="4" w:tplc="B5E6A64C">
      <w:start w:val="1"/>
      <w:numFmt w:val="bullet"/>
      <w:lvlText w:val="o"/>
      <w:lvlJc w:val="left"/>
      <w:pPr>
        <w:tabs>
          <w:tab w:val="num" w:pos="3600"/>
        </w:tabs>
        <w:ind w:left="3600" w:hanging="360"/>
      </w:pPr>
      <w:rPr>
        <w:rFonts w:ascii="Courier New" w:hAnsi="Courier New"/>
      </w:rPr>
    </w:lvl>
    <w:lvl w:ilvl="5" w:tplc="2EDAB20E">
      <w:start w:val="1"/>
      <w:numFmt w:val="bullet"/>
      <w:lvlText w:val=""/>
      <w:lvlJc w:val="left"/>
      <w:pPr>
        <w:tabs>
          <w:tab w:val="num" w:pos="4320"/>
        </w:tabs>
        <w:ind w:left="4320" w:hanging="360"/>
      </w:pPr>
      <w:rPr>
        <w:rFonts w:ascii="Wingdings" w:hAnsi="Wingdings"/>
      </w:rPr>
    </w:lvl>
    <w:lvl w:ilvl="6" w:tplc="4D621CD4">
      <w:start w:val="1"/>
      <w:numFmt w:val="bullet"/>
      <w:lvlText w:val=""/>
      <w:lvlJc w:val="left"/>
      <w:pPr>
        <w:tabs>
          <w:tab w:val="num" w:pos="5040"/>
        </w:tabs>
        <w:ind w:left="5040" w:hanging="360"/>
      </w:pPr>
      <w:rPr>
        <w:rFonts w:ascii="Symbol" w:hAnsi="Symbol"/>
      </w:rPr>
    </w:lvl>
    <w:lvl w:ilvl="7" w:tplc="6D364A28">
      <w:start w:val="1"/>
      <w:numFmt w:val="bullet"/>
      <w:lvlText w:val="o"/>
      <w:lvlJc w:val="left"/>
      <w:pPr>
        <w:tabs>
          <w:tab w:val="num" w:pos="5760"/>
        </w:tabs>
        <w:ind w:left="5760" w:hanging="360"/>
      </w:pPr>
      <w:rPr>
        <w:rFonts w:ascii="Courier New" w:hAnsi="Courier New"/>
      </w:rPr>
    </w:lvl>
    <w:lvl w:ilvl="8" w:tplc="76368196">
      <w:start w:val="1"/>
      <w:numFmt w:val="bullet"/>
      <w:lvlText w:val=""/>
      <w:lvlJc w:val="left"/>
      <w:pPr>
        <w:tabs>
          <w:tab w:val="num" w:pos="6480"/>
        </w:tabs>
        <w:ind w:left="6480" w:hanging="360"/>
      </w:pPr>
      <w:rPr>
        <w:rFonts w:ascii="Wingdings" w:hAnsi="Wingdings"/>
      </w:rPr>
    </w:lvl>
  </w:abstractNum>
  <w:abstractNum w:abstractNumId="227">
    <w:nsid w:val="7CBE4897"/>
    <w:multiLevelType w:val="hybridMultilevel"/>
    <w:tmpl w:val="7CBE4897"/>
    <w:lvl w:ilvl="0" w:tplc="A0402E30">
      <w:start w:val="1"/>
      <w:numFmt w:val="bullet"/>
      <w:lvlText w:val=""/>
      <w:lvlJc w:val="left"/>
      <w:pPr>
        <w:ind w:left="720" w:hanging="360"/>
      </w:pPr>
      <w:rPr>
        <w:rFonts w:ascii="Symbol" w:hAnsi="Symbol"/>
      </w:rPr>
    </w:lvl>
    <w:lvl w:ilvl="1" w:tplc="38C2EAA2">
      <w:start w:val="1"/>
      <w:numFmt w:val="bullet"/>
      <w:lvlText w:val="o"/>
      <w:lvlJc w:val="left"/>
      <w:pPr>
        <w:tabs>
          <w:tab w:val="num" w:pos="1440"/>
        </w:tabs>
        <w:ind w:left="1440" w:hanging="360"/>
      </w:pPr>
      <w:rPr>
        <w:rFonts w:ascii="Courier New" w:hAnsi="Courier New"/>
      </w:rPr>
    </w:lvl>
    <w:lvl w:ilvl="2" w:tplc="DB54D474">
      <w:start w:val="1"/>
      <w:numFmt w:val="bullet"/>
      <w:lvlText w:val=""/>
      <w:lvlJc w:val="left"/>
      <w:pPr>
        <w:tabs>
          <w:tab w:val="num" w:pos="2160"/>
        </w:tabs>
        <w:ind w:left="2160" w:hanging="360"/>
      </w:pPr>
      <w:rPr>
        <w:rFonts w:ascii="Wingdings" w:hAnsi="Wingdings"/>
      </w:rPr>
    </w:lvl>
    <w:lvl w:ilvl="3" w:tplc="F0B2722E">
      <w:start w:val="1"/>
      <w:numFmt w:val="bullet"/>
      <w:lvlText w:val=""/>
      <w:lvlJc w:val="left"/>
      <w:pPr>
        <w:tabs>
          <w:tab w:val="num" w:pos="2880"/>
        </w:tabs>
        <w:ind w:left="2880" w:hanging="360"/>
      </w:pPr>
      <w:rPr>
        <w:rFonts w:ascii="Symbol" w:hAnsi="Symbol"/>
      </w:rPr>
    </w:lvl>
    <w:lvl w:ilvl="4" w:tplc="A7E0B520">
      <w:start w:val="1"/>
      <w:numFmt w:val="bullet"/>
      <w:lvlText w:val="o"/>
      <w:lvlJc w:val="left"/>
      <w:pPr>
        <w:tabs>
          <w:tab w:val="num" w:pos="3600"/>
        </w:tabs>
        <w:ind w:left="3600" w:hanging="360"/>
      </w:pPr>
      <w:rPr>
        <w:rFonts w:ascii="Courier New" w:hAnsi="Courier New"/>
      </w:rPr>
    </w:lvl>
    <w:lvl w:ilvl="5" w:tplc="2A06A702">
      <w:start w:val="1"/>
      <w:numFmt w:val="bullet"/>
      <w:lvlText w:val=""/>
      <w:lvlJc w:val="left"/>
      <w:pPr>
        <w:tabs>
          <w:tab w:val="num" w:pos="4320"/>
        </w:tabs>
        <w:ind w:left="4320" w:hanging="360"/>
      </w:pPr>
      <w:rPr>
        <w:rFonts w:ascii="Wingdings" w:hAnsi="Wingdings"/>
      </w:rPr>
    </w:lvl>
    <w:lvl w:ilvl="6" w:tplc="837E1054">
      <w:start w:val="1"/>
      <w:numFmt w:val="bullet"/>
      <w:lvlText w:val=""/>
      <w:lvlJc w:val="left"/>
      <w:pPr>
        <w:tabs>
          <w:tab w:val="num" w:pos="5040"/>
        </w:tabs>
        <w:ind w:left="5040" w:hanging="360"/>
      </w:pPr>
      <w:rPr>
        <w:rFonts w:ascii="Symbol" w:hAnsi="Symbol"/>
      </w:rPr>
    </w:lvl>
    <w:lvl w:ilvl="7" w:tplc="E044456A">
      <w:start w:val="1"/>
      <w:numFmt w:val="bullet"/>
      <w:lvlText w:val="o"/>
      <w:lvlJc w:val="left"/>
      <w:pPr>
        <w:tabs>
          <w:tab w:val="num" w:pos="5760"/>
        </w:tabs>
        <w:ind w:left="5760" w:hanging="360"/>
      </w:pPr>
      <w:rPr>
        <w:rFonts w:ascii="Courier New" w:hAnsi="Courier New"/>
      </w:rPr>
    </w:lvl>
    <w:lvl w:ilvl="8" w:tplc="7FA07F2A">
      <w:start w:val="1"/>
      <w:numFmt w:val="bullet"/>
      <w:lvlText w:val=""/>
      <w:lvlJc w:val="left"/>
      <w:pPr>
        <w:tabs>
          <w:tab w:val="num" w:pos="6480"/>
        </w:tabs>
        <w:ind w:left="6480" w:hanging="360"/>
      </w:pPr>
      <w:rPr>
        <w:rFonts w:ascii="Wingdings" w:hAnsi="Wingdings"/>
      </w:rPr>
    </w:lvl>
  </w:abstractNum>
  <w:abstractNum w:abstractNumId="228">
    <w:nsid w:val="7CBE4898"/>
    <w:multiLevelType w:val="hybridMultilevel"/>
    <w:tmpl w:val="7CBE4898"/>
    <w:lvl w:ilvl="0" w:tplc="ADC01692">
      <w:start w:val="1"/>
      <w:numFmt w:val="bullet"/>
      <w:lvlText w:val=""/>
      <w:lvlJc w:val="left"/>
      <w:pPr>
        <w:ind w:left="720" w:hanging="360"/>
      </w:pPr>
      <w:rPr>
        <w:rFonts w:ascii="Symbol" w:hAnsi="Symbol"/>
      </w:rPr>
    </w:lvl>
    <w:lvl w:ilvl="1" w:tplc="33662B54">
      <w:start w:val="1"/>
      <w:numFmt w:val="bullet"/>
      <w:lvlText w:val="o"/>
      <w:lvlJc w:val="left"/>
      <w:pPr>
        <w:tabs>
          <w:tab w:val="num" w:pos="1440"/>
        </w:tabs>
        <w:ind w:left="1440" w:hanging="360"/>
      </w:pPr>
      <w:rPr>
        <w:rFonts w:ascii="Courier New" w:hAnsi="Courier New"/>
      </w:rPr>
    </w:lvl>
    <w:lvl w:ilvl="2" w:tplc="A4E6AE16">
      <w:start w:val="1"/>
      <w:numFmt w:val="bullet"/>
      <w:lvlText w:val=""/>
      <w:lvlJc w:val="left"/>
      <w:pPr>
        <w:tabs>
          <w:tab w:val="num" w:pos="2160"/>
        </w:tabs>
        <w:ind w:left="2160" w:hanging="360"/>
      </w:pPr>
      <w:rPr>
        <w:rFonts w:ascii="Wingdings" w:hAnsi="Wingdings"/>
      </w:rPr>
    </w:lvl>
    <w:lvl w:ilvl="3" w:tplc="38AA41E6">
      <w:start w:val="1"/>
      <w:numFmt w:val="bullet"/>
      <w:lvlText w:val=""/>
      <w:lvlJc w:val="left"/>
      <w:pPr>
        <w:tabs>
          <w:tab w:val="num" w:pos="2880"/>
        </w:tabs>
        <w:ind w:left="2880" w:hanging="360"/>
      </w:pPr>
      <w:rPr>
        <w:rFonts w:ascii="Symbol" w:hAnsi="Symbol"/>
      </w:rPr>
    </w:lvl>
    <w:lvl w:ilvl="4" w:tplc="8C0ABF96">
      <w:start w:val="1"/>
      <w:numFmt w:val="bullet"/>
      <w:lvlText w:val="o"/>
      <w:lvlJc w:val="left"/>
      <w:pPr>
        <w:tabs>
          <w:tab w:val="num" w:pos="3600"/>
        </w:tabs>
        <w:ind w:left="3600" w:hanging="360"/>
      </w:pPr>
      <w:rPr>
        <w:rFonts w:ascii="Courier New" w:hAnsi="Courier New"/>
      </w:rPr>
    </w:lvl>
    <w:lvl w:ilvl="5" w:tplc="980A5882">
      <w:start w:val="1"/>
      <w:numFmt w:val="bullet"/>
      <w:lvlText w:val=""/>
      <w:lvlJc w:val="left"/>
      <w:pPr>
        <w:tabs>
          <w:tab w:val="num" w:pos="4320"/>
        </w:tabs>
        <w:ind w:left="4320" w:hanging="360"/>
      </w:pPr>
      <w:rPr>
        <w:rFonts w:ascii="Wingdings" w:hAnsi="Wingdings"/>
      </w:rPr>
    </w:lvl>
    <w:lvl w:ilvl="6" w:tplc="027E0F8E">
      <w:start w:val="1"/>
      <w:numFmt w:val="bullet"/>
      <w:lvlText w:val=""/>
      <w:lvlJc w:val="left"/>
      <w:pPr>
        <w:tabs>
          <w:tab w:val="num" w:pos="5040"/>
        </w:tabs>
        <w:ind w:left="5040" w:hanging="360"/>
      </w:pPr>
      <w:rPr>
        <w:rFonts w:ascii="Symbol" w:hAnsi="Symbol"/>
      </w:rPr>
    </w:lvl>
    <w:lvl w:ilvl="7" w:tplc="38DCA344">
      <w:start w:val="1"/>
      <w:numFmt w:val="bullet"/>
      <w:lvlText w:val="o"/>
      <w:lvlJc w:val="left"/>
      <w:pPr>
        <w:tabs>
          <w:tab w:val="num" w:pos="5760"/>
        </w:tabs>
        <w:ind w:left="5760" w:hanging="360"/>
      </w:pPr>
      <w:rPr>
        <w:rFonts w:ascii="Courier New" w:hAnsi="Courier New"/>
      </w:rPr>
    </w:lvl>
    <w:lvl w:ilvl="8" w:tplc="11461E14">
      <w:start w:val="1"/>
      <w:numFmt w:val="bullet"/>
      <w:lvlText w:val=""/>
      <w:lvlJc w:val="left"/>
      <w:pPr>
        <w:tabs>
          <w:tab w:val="num" w:pos="6480"/>
        </w:tabs>
        <w:ind w:left="6480" w:hanging="360"/>
      </w:pPr>
      <w:rPr>
        <w:rFonts w:ascii="Wingdings" w:hAnsi="Wingdings"/>
      </w:rPr>
    </w:lvl>
  </w:abstractNum>
  <w:abstractNum w:abstractNumId="229">
    <w:nsid w:val="7CBE4899"/>
    <w:multiLevelType w:val="hybridMultilevel"/>
    <w:tmpl w:val="7CBE4899"/>
    <w:lvl w:ilvl="0" w:tplc="4A8C64AE">
      <w:start w:val="1"/>
      <w:numFmt w:val="bullet"/>
      <w:lvlText w:val=""/>
      <w:lvlJc w:val="left"/>
      <w:pPr>
        <w:ind w:left="720" w:hanging="360"/>
      </w:pPr>
      <w:rPr>
        <w:rFonts w:ascii="Symbol" w:hAnsi="Symbol"/>
      </w:rPr>
    </w:lvl>
    <w:lvl w:ilvl="1" w:tplc="C4D48A3E">
      <w:start w:val="1"/>
      <w:numFmt w:val="bullet"/>
      <w:lvlText w:val="o"/>
      <w:lvlJc w:val="left"/>
      <w:pPr>
        <w:tabs>
          <w:tab w:val="num" w:pos="1440"/>
        </w:tabs>
        <w:ind w:left="1440" w:hanging="360"/>
      </w:pPr>
      <w:rPr>
        <w:rFonts w:ascii="Courier New" w:hAnsi="Courier New"/>
      </w:rPr>
    </w:lvl>
    <w:lvl w:ilvl="2" w:tplc="EDB24B86">
      <w:start w:val="1"/>
      <w:numFmt w:val="bullet"/>
      <w:lvlText w:val=""/>
      <w:lvlJc w:val="left"/>
      <w:pPr>
        <w:tabs>
          <w:tab w:val="num" w:pos="2160"/>
        </w:tabs>
        <w:ind w:left="2160" w:hanging="360"/>
      </w:pPr>
      <w:rPr>
        <w:rFonts w:ascii="Wingdings" w:hAnsi="Wingdings"/>
      </w:rPr>
    </w:lvl>
    <w:lvl w:ilvl="3" w:tplc="D4EE39CE">
      <w:start w:val="1"/>
      <w:numFmt w:val="bullet"/>
      <w:lvlText w:val=""/>
      <w:lvlJc w:val="left"/>
      <w:pPr>
        <w:tabs>
          <w:tab w:val="num" w:pos="2880"/>
        </w:tabs>
        <w:ind w:left="2880" w:hanging="360"/>
      </w:pPr>
      <w:rPr>
        <w:rFonts w:ascii="Symbol" w:hAnsi="Symbol"/>
      </w:rPr>
    </w:lvl>
    <w:lvl w:ilvl="4" w:tplc="E4809CBE">
      <w:start w:val="1"/>
      <w:numFmt w:val="bullet"/>
      <w:lvlText w:val="o"/>
      <w:lvlJc w:val="left"/>
      <w:pPr>
        <w:tabs>
          <w:tab w:val="num" w:pos="3600"/>
        </w:tabs>
        <w:ind w:left="3600" w:hanging="360"/>
      </w:pPr>
      <w:rPr>
        <w:rFonts w:ascii="Courier New" w:hAnsi="Courier New"/>
      </w:rPr>
    </w:lvl>
    <w:lvl w:ilvl="5" w:tplc="92D2FF7E">
      <w:start w:val="1"/>
      <w:numFmt w:val="bullet"/>
      <w:lvlText w:val=""/>
      <w:lvlJc w:val="left"/>
      <w:pPr>
        <w:tabs>
          <w:tab w:val="num" w:pos="4320"/>
        </w:tabs>
        <w:ind w:left="4320" w:hanging="360"/>
      </w:pPr>
      <w:rPr>
        <w:rFonts w:ascii="Wingdings" w:hAnsi="Wingdings"/>
      </w:rPr>
    </w:lvl>
    <w:lvl w:ilvl="6" w:tplc="4C12DFCA">
      <w:start w:val="1"/>
      <w:numFmt w:val="bullet"/>
      <w:lvlText w:val=""/>
      <w:lvlJc w:val="left"/>
      <w:pPr>
        <w:tabs>
          <w:tab w:val="num" w:pos="5040"/>
        </w:tabs>
        <w:ind w:left="5040" w:hanging="360"/>
      </w:pPr>
      <w:rPr>
        <w:rFonts w:ascii="Symbol" w:hAnsi="Symbol"/>
      </w:rPr>
    </w:lvl>
    <w:lvl w:ilvl="7" w:tplc="D9C026F4">
      <w:start w:val="1"/>
      <w:numFmt w:val="bullet"/>
      <w:lvlText w:val="o"/>
      <w:lvlJc w:val="left"/>
      <w:pPr>
        <w:tabs>
          <w:tab w:val="num" w:pos="5760"/>
        </w:tabs>
        <w:ind w:left="5760" w:hanging="360"/>
      </w:pPr>
      <w:rPr>
        <w:rFonts w:ascii="Courier New" w:hAnsi="Courier New"/>
      </w:rPr>
    </w:lvl>
    <w:lvl w:ilvl="8" w:tplc="DF6E1414">
      <w:start w:val="1"/>
      <w:numFmt w:val="bullet"/>
      <w:lvlText w:val=""/>
      <w:lvlJc w:val="left"/>
      <w:pPr>
        <w:tabs>
          <w:tab w:val="num" w:pos="6480"/>
        </w:tabs>
        <w:ind w:left="6480" w:hanging="360"/>
      </w:pPr>
      <w:rPr>
        <w:rFonts w:ascii="Wingdings" w:hAnsi="Wingdings"/>
      </w:rPr>
    </w:lvl>
  </w:abstractNum>
  <w:abstractNum w:abstractNumId="230">
    <w:nsid w:val="7CBE489A"/>
    <w:multiLevelType w:val="hybridMultilevel"/>
    <w:tmpl w:val="7CBE489A"/>
    <w:lvl w:ilvl="0" w:tplc="48BCA11C">
      <w:start w:val="1"/>
      <w:numFmt w:val="bullet"/>
      <w:lvlText w:val=""/>
      <w:lvlJc w:val="left"/>
      <w:pPr>
        <w:ind w:left="720" w:hanging="360"/>
      </w:pPr>
      <w:rPr>
        <w:rFonts w:ascii="Symbol" w:hAnsi="Symbol"/>
      </w:rPr>
    </w:lvl>
    <w:lvl w:ilvl="1" w:tplc="2856C888">
      <w:start w:val="1"/>
      <w:numFmt w:val="bullet"/>
      <w:lvlText w:val="o"/>
      <w:lvlJc w:val="left"/>
      <w:pPr>
        <w:tabs>
          <w:tab w:val="num" w:pos="1440"/>
        </w:tabs>
        <w:ind w:left="1440" w:hanging="360"/>
      </w:pPr>
      <w:rPr>
        <w:rFonts w:ascii="Courier New" w:hAnsi="Courier New"/>
      </w:rPr>
    </w:lvl>
    <w:lvl w:ilvl="2" w:tplc="7BEA58CC">
      <w:start w:val="1"/>
      <w:numFmt w:val="bullet"/>
      <w:lvlText w:val=""/>
      <w:lvlJc w:val="left"/>
      <w:pPr>
        <w:tabs>
          <w:tab w:val="num" w:pos="2160"/>
        </w:tabs>
        <w:ind w:left="2160" w:hanging="360"/>
      </w:pPr>
      <w:rPr>
        <w:rFonts w:ascii="Wingdings" w:hAnsi="Wingdings"/>
      </w:rPr>
    </w:lvl>
    <w:lvl w:ilvl="3" w:tplc="F982BA14">
      <w:start w:val="1"/>
      <w:numFmt w:val="bullet"/>
      <w:lvlText w:val=""/>
      <w:lvlJc w:val="left"/>
      <w:pPr>
        <w:tabs>
          <w:tab w:val="num" w:pos="2880"/>
        </w:tabs>
        <w:ind w:left="2880" w:hanging="360"/>
      </w:pPr>
      <w:rPr>
        <w:rFonts w:ascii="Symbol" w:hAnsi="Symbol"/>
      </w:rPr>
    </w:lvl>
    <w:lvl w:ilvl="4" w:tplc="2E20D6AC">
      <w:start w:val="1"/>
      <w:numFmt w:val="bullet"/>
      <w:lvlText w:val="o"/>
      <w:lvlJc w:val="left"/>
      <w:pPr>
        <w:tabs>
          <w:tab w:val="num" w:pos="3600"/>
        </w:tabs>
        <w:ind w:left="3600" w:hanging="360"/>
      </w:pPr>
      <w:rPr>
        <w:rFonts w:ascii="Courier New" w:hAnsi="Courier New"/>
      </w:rPr>
    </w:lvl>
    <w:lvl w:ilvl="5" w:tplc="FFA60768">
      <w:start w:val="1"/>
      <w:numFmt w:val="bullet"/>
      <w:lvlText w:val=""/>
      <w:lvlJc w:val="left"/>
      <w:pPr>
        <w:tabs>
          <w:tab w:val="num" w:pos="4320"/>
        </w:tabs>
        <w:ind w:left="4320" w:hanging="360"/>
      </w:pPr>
      <w:rPr>
        <w:rFonts w:ascii="Wingdings" w:hAnsi="Wingdings"/>
      </w:rPr>
    </w:lvl>
    <w:lvl w:ilvl="6" w:tplc="9502FA62">
      <w:start w:val="1"/>
      <w:numFmt w:val="bullet"/>
      <w:lvlText w:val=""/>
      <w:lvlJc w:val="left"/>
      <w:pPr>
        <w:tabs>
          <w:tab w:val="num" w:pos="5040"/>
        </w:tabs>
        <w:ind w:left="5040" w:hanging="360"/>
      </w:pPr>
      <w:rPr>
        <w:rFonts w:ascii="Symbol" w:hAnsi="Symbol"/>
      </w:rPr>
    </w:lvl>
    <w:lvl w:ilvl="7" w:tplc="1B82A220">
      <w:start w:val="1"/>
      <w:numFmt w:val="bullet"/>
      <w:lvlText w:val="o"/>
      <w:lvlJc w:val="left"/>
      <w:pPr>
        <w:tabs>
          <w:tab w:val="num" w:pos="5760"/>
        </w:tabs>
        <w:ind w:left="5760" w:hanging="360"/>
      </w:pPr>
      <w:rPr>
        <w:rFonts w:ascii="Courier New" w:hAnsi="Courier New"/>
      </w:rPr>
    </w:lvl>
    <w:lvl w:ilvl="8" w:tplc="163C6310">
      <w:start w:val="1"/>
      <w:numFmt w:val="bullet"/>
      <w:lvlText w:val=""/>
      <w:lvlJc w:val="left"/>
      <w:pPr>
        <w:tabs>
          <w:tab w:val="num" w:pos="6480"/>
        </w:tabs>
        <w:ind w:left="6480" w:hanging="360"/>
      </w:pPr>
      <w:rPr>
        <w:rFonts w:ascii="Wingdings" w:hAnsi="Wingdings"/>
      </w:rPr>
    </w:lvl>
  </w:abstractNum>
  <w:abstractNum w:abstractNumId="231">
    <w:nsid w:val="7CBE489B"/>
    <w:multiLevelType w:val="hybridMultilevel"/>
    <w:tmpl w:val="7CBE489B"/>
    <w:lvl w:ilvl="0" w:tplc="A7DACCF8">
      <w:start w:val="1"/>
      <w:numFmt w:val="bullet"/>
      <w:lvlText w:val=""/>
      <w:lvlJc w:val="left"/>
      <w:pPr>
        <w:ind w:left="720" w:hanging="360"/>
      </w:pPr>
      <w:rPr>
        <w:rFonts w:ascii="Symbol" w:hAnsi="Symbol"/>
      </w:rPr>
    </w:lvl>
    <w:lvl w:ilvl="1" w:tplc="E47AA704">
      <w:start w:val="1"/>
      <w:numFmt w:val="bullet"/>
      <w:lvlText w:val="o"/>
      <w:lvlJc w:val="left"/>
      <w:pPr>
        <w:tabs>
          <w:tab w:val="num" w:pos="1440"/>
        </w:tabs>
        <w:ind w:left="1440" w:hanging="360"/>
      </w:pPr>
      <w:rPr>
        <w:rFonts w:ascii="Courier New" w:hAnsi="Courier New"/>
      </w:rPr>
    </w:lvl>
    <w:lvl w:ilvl="2" w:tplc="BDA044C2">
      <w:start w:val="1"/>
      <w:numFmt w:val="bullet"/>
      <w:lvlText w:val=""/>
      <w:lvlJc w:val="left"/>
      <w:pPr>
        <w:tabs>
          <w:tab w:val="num" w:pos="2160"/>
        </w:tabs>
        <w:ind w:left="2160" w:hanging="360"/>
      </w:pPr>
      <w:rPr>
        <w:rFonts w:ascii="Wingdings" w:hAnsi="Wingdings"/>
      </w:rPr>
    </w:lvl>
    <w:lvl w:ilvl="3" w:tplc="4B24F6A2">
      <w:start w:val="1"/>
      <w:numFmt w:val="bullet"/>
      <w:lvlText w:val=""/>
      <w:lvlJc w:val="left"/>
      <w:pPr>
        <w:tabs>
          <w:tab w:val="num" w:pos="2880"/>
        </w:tabs>
        <w:ind w:left="2880" w:hanging="360"/>
      </w:pPr>
      <w:rPr>
        <w:rFonts w:ascii="Symbol" w:hAnsi="Symbol"/>
      </w:rPr>
    </w:lvl>
    <w:lvl w:ilvl="4" w:tplc="56C2B6BC">
      <w:start w:val="1"/>
      <w:numFmt w:val="bullet"/>
      <w:lvlText w:val="o"/>
      <w:lvlJc w:val="left"/>
      <w:pPr>
        <w:tabs>
          <w:tab w:val="num" w:pos="3600"/>
        </w:tabs>
        <w:ind w:left="3600" w:hanging="360"/>
      </w:pPr>
      <w:rPr>
        <w:rFonts w:ascii="Courier New" w:hAnsi="Courier New"/>
      </w:rPr>
    </w:lvl>
    <w:lvl w:ilvl="5" w:tplc="01706934">
      <w:start w:val="1"/>
      <w:numFmt w:val="bullet"/>
      <w:lvlText w:val=""/>
      <w:lvlJc w:val="left"/>
      <w:pPr>
        <w:tabs>
          <w:tab w:val="num" w:pos="4320"/>
        </w:tabs>
        <w:ind w:left="4320" w:hanging="360"/>
      </w:pPr>
      <w:rPr>
        <w:rFonts w:ascii="Wingdings" w:hAnsi="Wingdings"/>
      </w:rPr>
    </w:lvl>
    <w:lvl w:ilvl="6" w:tplc="7FDA6898">
      <w:start w:val="1"/>
      <w:numFmt w:val="bullet"/>
      <w:lvlText w:val=""/>
      <w:lvlJc w:val="left"/>
      <w:pPr>
        <w:tabs>
          <w:tab w:val="num" w:pos="5040"/>
        </w:tabs>
        <w:ind w:left="5040" w:hanging="360"/>
      </w:pPr>
      <w:rPr>
        <w:rFonts w:ascii="Symbol" w:hAnsi="Symbol"/>
      </w:rPr>
    </w:lvl>
    <w:lvl w:ilvl="7" w:tplc="08B66A7A">
      <w:start w:val="1"/>
      <w:numFmt w:val="bullet"/>
      <w:lvlText w:val="o"/>
      <w:lvlJc w:val="left"/>
      <w:pPr>
        <w:tabs>
          <w:tab w:val="num" w:pos="5760"/>
        </w:tabs>
        <w:ind w:left="5760" w:hanging="360"/>
      </w:pPr>
      <w:rPr>
        <w:rFonts w:ascii="Courier New" w:hAnsi="Courier New"/>
      </w:rPr>
    </w:lvl>
    <w:lvl w:ilvl="8" w:tplc="5984B992">
      <w:start w:val="1"/>
      <w:numFmt w:val="bullet"/>
      <w:lvlText w:val=""/>
      <w:lvlJc w:val="left"/>
      <w:pPr>
        <w:tabs>
          <w:tab w:val="num" w:pos="6480"/>
        </w:tabs>
        <w:ind w:left="6480" w:hanging="360"/>
      </w:pPr>
      <w:rPr>
        <w:rFonts w:ascii="Wingdings" w:hAnsi="Wingdings"/>
      </w:rPr>
    </w:lvl>
  </w:abstractNum>
  <w:abstractNum w:abstractNumId="232">
    <w:nsid w:val="7CBE489C"/>
    <w:multiLevelType w:val="hybridMultilevel"/>
    <w:tmpl w:val="7CBE489C"/>
    <w:lvl w:ilvl="0" w:tplc="AA842766">
      <w:start w:val="1"/>
      <w:numFmt w:val="bullet"/>
      <w:lvlText w:val=""/>
      <w:lvlJc w:val="left"/>
      <w:pPr>
        <w:ind w:left="720" w:hanging="360"/>
      </w:pPr>
      <w:rPr>
        <w:rFonts w:ascii="Symbol" w:hAnsi="Symbol"/>
      </w:rPr>
    </w:lvl>
    <w:lvl w:ilvl="1" w:tplc="C6ECCE86">
      <w:start w:val="1"/>
      <w:numFmt w:val="bullet"/>
      <w:lvlText w:val="o"/>
      <w:lvlJc w:val="left"/>
      <w:pPr>
        <w:tabs>
          <w:tab w:val="num" w:pos="1440"/>
        </w:tabs>
        <w:ind w:left="1440" w:hanging="360"/>
      </w:pPr>
      <w:rPr>
        <w:rFonts w:ascii="Courier New" w:hAnsi="Courier New"/>
      </w:rPr>
    </w:lvl>
    <w:lvl w:ilvl="2" w:tplc="65AAA938">
      <w:start w:val="1"/>
      <w:numFmt w:val="bullet"/>
      <w:lvlText w:val=""/>
      <w:lvlJc w:val="left"/>
      <w:pPr>
        <w:tabs>
          <w:tab w:val="num" w:pos="2160"/>
        </w:tabs>
        <w:ind w:left="2160" w:hanging="360"/>
      </w:pPr>
      <w:rPr>
        <w:rFonts w:ascii="Wingdings" w:hAnsi="Wingdings"/>
      </w:rPr>
    </w:lvl>
    <w:lvl w:ilvl="3" w:tplc="39B2EEBE">
      <w:start w:val="1"/>
      <w:numFmt w:val="bullet"/>
      <w:lvlText w:val=""/>
      <w:lvlJc w:val="left"/>
      <w:pPr>
        <w:tabs>
          <w:tab w:val="num" w:pos="2880"/>
        </w:tabs>
        <w:ind w:left="2880" w:hanging="360"/>
      </w:pPr>
      <w:rPr>
        <w:rFonts w:ascii="Symbol" w:hAnsi="Symbol"/>
      </w:rPr>
    </w:lvl>
    <w:lvl w:ilvl="4" w:tplc="85CC4D8E">
      <w:start w:val="1"/>
      <w:numFmt w:val="bullet"/>
      <w:lvlText w:val="o"/>
      <w:lvlJc w:val="left"/>
      <w:pPr>
        <w:tabs>
          <w:tab w:val="num" w:pos="3600"/>
        </w:tabs>
        <w:ind w:left="3600" w:hanging="360"/>
      </w:pPr>
      <w:rPr>
        <w:rFonts w:ascii="Courier New" w:hAnsi="Courier New"/>
      </w:rPr>
    </w:lvl>
    <w:lvl w:ilvl="5" w:tplc="9118E364">
      <w:start w:val="1"/>
      <w:numFmt w:val="bullet"/>
      <w:lvlText w:val=""/>
      <w:lvlJc w:val="left"/>
      <w:pPr>
        <w:tabs>
          <w:tab w:val="num" w:pos="4320"/>
        </w:tabs>
        <w:ind w:left="4320" w:hanging="360"/>
      </w:pPr>
      <w:rPr>
        <w:rFonts w:ascii="Wingdings" w:hAnsi="Wingdings"/>
      </w:rPr>
    </w:lvl>
    <w:lvl w:ilvl="6" w:tplc="1FDCA518">
      <w:start w:val="1"/>
      <w:numFmt w:val="bullet"/>
      <w:lvlText w:val=""/>
      <w:lvlJc w:val="left"/>
      <w:pPr>
        <w:tabs>
          <w:tab w:val="num" w:pos="5040"/>
        </w:tabs>
        <w:ind w:left="5040" w:hanging="360"/>
      </w:pPr>
      <w:rPr>
        <w:rFonts w:ascii="Symbol" w:hAnsi="Symbol"/>
      </w:rPr>
    </w:lvl>
    <w:lvl w:ilvl="7" w:tplc="08F85832">
      <w:start w:val="1"/>
      <w:numFmt w:val="bullet"/>
      <w:lvlText w:val="o"/>
      <w:lvlJc w:val="left"/>
      <w:pPr>
        <w:tabs>
          <w:tab w:val="num" w:pos="5760"/>
        </w:tabs>
        <w:ind w:left="5760" w:hanging="360"/>
      </w:pPr>
      <w:rPr>
        <w:rFonts w:ascii="Courier New" w:hAnsi="Courier New"/>
      </w:rPr>
    </w:lvl>
    <w:lvl w:ilvl="8" w:tplc="C9B476A2">
      <w:start w:val="1"/>
      <w:numFmt w:val="bullet"/>
      <w:lvlText w:val=""/>
      <w:lvlJc w:val="left"/>
      <w:pPr>
        <w:tabs>
          <w:tab w:val="num" w:pos="6480"/>
        </w:tabs>
        <w:ind w:left="6480" w:hanging="360"/>
      </w:pPr>
      <w:rPr>
        <w:rFonts w:ascii="Wingdings" w:hAnsi="Wingdings"/>
      </w:rPr>
    </w:lvl>
  </w:abstractNum>
  <w:abstractNum w:abstractNumId="233">
    <w:nsid w:val="7CBE489D"/>
    <w:multiLevelType w:val="hybridMultilevel"/>
    <w:tmpl w:val="7CBE489D"/>
    <w:lvl w:ilvl="0" w:tplc="502AD34E">
      <w:start w:val="1"/>
      <w:numFmt w:val="bullet"/>
      <w:lvlText w:val=""/>
      <w:lvlJc w:val="left"/>
      <w:pPr>
        <w:ind w:left="720" w:hanging="360"/>
      </w:pPr>
      <w:rPr>
        <w:rFonts w:ascii="Symbol" w:hAnsi="Symbol"/>
      </w:rPr>
    </w:lvl>
    <w:lvl w:ilvl="1" w:tplc="F3FEE7D8">
      <w:start w:val="1"/>
      <w:numFmt w:val="bullet"/>
      <w:lvlText w:val="o"/>
      <w:lvlJc w:val="left"/>
      <w:pPr>
        <w:tabs>
          <w:tab w:val="num" w:pos="1440"/>
        </w:tabs>
        <w:ind w:left="1440" w:hanging="360"/>
      </w:pPr>
      <w:rPr>
        <w:rFonts w:ascii="Courier New" w:hAnsi="Courier New"/>
      </w:rPr>
    </w:lvl>
    <w:lvl w:ilvl="2" w:tplc="D10C62E0">
      <w:start w:val="1"/>
      <w:numFmt w:val="bullet"/>
      <w:lvlText w:val=""/>
      <w:lvlJc w:val="left"/>
      <w:pPr>
        <w:tabs>
          <w:tab w:val="num" w:pos="2160"/>
        </w:tabs>
        <w:ind w:left="2160" w:hanging="360"/>
      </w:pPr>
      <w:rPr>
        <w:rFonts w:ascii="Wingdings" w:hAnsi="Wingdings"/>
      </w:rPr>
    </w:lvl>
    <w:lvl w:ilvl="3" w:tplc="A394D42C">
      <w:start w:val="1"/>
      <w:numFmt w:val="bullet"/>
      <w:lvlText w:val=""/>
      <w:lvlJc w:val="left"/>
      <w:pPr>
        <w:tabs>
          <w:tab w:val="num" w:pos="2880"/>
        </w:tabs>
        <w:ind w:left="2880" w:hanging="360"/>
      </w:pPr>
      <w:rPr>
        <w:rFonts w:ascii="Symbol" w:hAnsi="Symbol"/>
      </w:rPr>
    </w:lvl>
    <w:lvl w:ilvl="4" w:tplc="22D011AE">
      <w:start w:val="1"/>
      <w:numFmt w:val="bullet"/>
      <w:lvlText w:val="o"/>
      <w:lvlJc w:val="left"/>
      <w:pPr>
        <w:tabs>
          <w:tab w:val="num" w:pos="3600"/>
        </w:tabs>
        <w:ind w:left="3600" w:hanging="360"/>
      </w:pPr>
      <w:rPr>
        <w:rFonts w:ascii="Courier New" w:hAnsi="Courier New"/>
      </w:rPr>
    </w:lvl>
    <w:lvl w:ilvl="5" w:tplc="7D78C08A">
      <w:start w:val="1"/>
      <w:numFmt w:val="bullet"/>
      <w:lvlText w:val=""/>
      <w:lvlJc w:val="left"/>
      <w:pPr>
        <w:tabs>
          <w:tab w:val="num" w:pos="4320"/>
        </w:tabs>
        <w:ind w:left="4320" w:hanging="360"/>
      </w:pPr>
      <w:rPr>
        <w:rFonts w:ascii="Wingdings" w:hAnsi="Wingdings"/>
      </w:rPr>
    </w:lvl>
    <w:lvl w:ilvl="6" w:tplc="20E0BAEA">
      <w:start w:val="1"/>
      <w:numFmt w:val="bullet"/>
      <w:lvlText w:val=""/>
      <w:lvlJc w:val="left"/>
      <w:pPr>
        <w:tabs>
          <w:tab w:val="num" w:pos="5040"/>
        </w:tabs>
        <w:ind w:left="5040" w:hanging="360"/>
      </w:pPr>
      <w:rPr>
        <w:rFonts w:ascii="Symbol" w:hAnsi="Symbol"/>
      </w:rPr>
    </w:lvl>
    <w:lvl w:ilvl="7" w:tplc="18E8C938">
      <w:start w:val="1"/>
      <w:numFmt w:val="bullet"/>
      <w:lvlText w:val="o"/>
      <w:lvlJc w:val="left"/>
      <w:pPr>
        <w:tabs>
          <w:tab w:val="num" w:pos="5760"/>
        </w:tabs>
        <w:ind w:left="5760" w:hanging="360"/>
      </w:pPr>
      <w:rPr>
        <w:rFonts w:ascii="Courier New" w:hAnsi="Courier New"/>
      </w:rPr>
    </w:lvl>
    <w:lvl w:ilvl="8" w:tplc="EBE08AE8">
      <w:start w:val="1"/>
      <w:numFmt w:val="bullet"/>
      <w:lvlText w:val=""/>
      <w:lvlJc w:val="left"/>
      <w:pPr>
        <w:tabs>
          <w:tab w:val="num" w:pos="6480"/>
        </w:tabs>
        <w:ind w:left="6480" w:hanging="360"/>
      </w:pPr>
      <w:rPr>
        <w:rFonts w:ascii="Wingdings" w:hAnsi="Wingdings"/>
      </w:rPr>
    </w:lvl>
  </w:abstractNum>
  <w:abstractNum w:abstractNumId="234">
    <w:nsid w:val="7CBE489E"/>
    <w:multiLevelType w:val="hybridMultilevel"/>
    <w:tmpl w:val="7CBE489E"/>
    <w:lvl w:ilvl="0" w:tplc="011A9C04">
      <w:start w:val="1"/>
      <w:numFmt w:val="bullet"/>
      <w:lvlText w:val=""/>
      <w:lvlJc w:val="left"/>
      <w:pPr>
        <w:ind w:left="720" w:hanging="360"/>
      </w:pPr>
      <w:rPr>
        <w:rFonts w:ascii="Symbol" w:hAnsi="Symbol"/>
      </w:rPr>
    </w:lvl>
    <w:lvl w:ilvl="1" w:tplc="D2C4661C">
      <w:start w:val="1"/>
      <w:numFmt w:val="bullet"/>
      <w:lvlText w:val="o"/>
      <w:lvlJc w:val="left"/>
      <w:pPr>
        <w:tabs>
          <w:tab w:val="num" w:pos="1440"/>
        </w:tabs>
        <w:ind w:left="1440" w:hanging="360"/>
      </w:pPr>
      <w:rPr>
        <w:rFonts w:ascii="Courier New" w:hAnsi="Courier New"/>
      </w:rPr>
    </w:lvl>
    <w:lvl w:ilvl="2" w:tplc="A37C659E">
      <w:start w:val="1"/>
      <w:numFmt w:val="bullet"/>
      <w:lvlText w:val=""/>
      <w:lvlJc w:val="left"/>
      <w:pPr>
        <w:tabs>
          <w:tab w:val="num" w:pos="2160"/>
        </w:tabs>
        <w:ind w:left="2160" w:hanging="360"/>
      </w:pPr>
      <w:rPr>
        <w:rFonts w:ascii="Wingdings" w:hAnsi="Wingdings"/>
      </w:rPr>
    </w:lvl>
    <w:lvl w:ilvl="3" w:tplc="B45CB20E">
      <w:start w:val="1"/>
      <w:numFmt w:val="bullet"/>
      <w:lvlText w:val=""/>
      <w:lvlJc w:val="left"/>
      <w:pPr>
        <w:tabs>
          <w:tab w:val="num" w:pos="2880"/>
        </w:tabs>
        <w:ind w:left="2880" w:hanging="360"/>
      </w:pPr>
      <w:rPr>
        <w:rFonts w:ascii="Symbol" w:hAnsi="Symbol"/>
      </w:rPr>
    </w:lvl>
    <w:lvl w:ilvl="4" w:tplc="61B25DAC">
      <w:start w:val="1"/>
      <w:numFmt w:val="bullet"/>
      <w:lvlText w:val="o"/>
      <w:lvlJc w:val="left"/>
      <w:pPr>
        <w:tabs>
          <w:tab w:val="num" w:pos="3600"/>
        </w:tabs>
        <w:ind w:left="3600" w:hanging="360"/>
      </w:pPr>
      <w:rPr>
        <w:rFonts w:ascii="Courier New" w:hAnsi="Courier New"/>
      </w:rPr>
    </w:lvl>
    <w:lvl w:ilvl="5" w:tplc="E88E156A">
      <w:start w:val="1"/>
      <w:numFmt w:val="bullet"/>
      <w:lvlText w:val=""/>
      <w:lvlJc w:val="left"/>
      <w:pPr>
        <w:tabs>
          <w:tab w:val="num" w:pos="4320"/>
        </w:tabs>
        <w:ind w:left="4320" w:hanging="360"/>
      </w:pPr>
      <w:rPr>
        <w:rFonts w:ascii="Wingdings" w:hAnsi="Wingdings"/>
      </w:rPr>
    </w:lvl>
    <w:lvl w:ilvl="6" w:tplc="FDD43462">
      <w:start w:val="1"/>
      <w:numFmt w:val="bullet"/>
      <w:lvlText w:val=""/>
      <w:lvlJc w:val="left"/>
      <w:pPr>
        <w:tabs>
          <w:tab w:val="num" w:pos="5040"/>
        </w:tabs>
        <w:ind w:left="5040" w:hanging="360"/>
      </w:pPr>
      <w:rPr>
        <w:rFonts w:ascii="Symbol" w:hAnsi="Symbol"/>
      </w:rPr>
    </w:lvl>
    <w:lvl w:ilvl="7" w:tplc="FCCCC468">
      <w:start w:val="1"/>
      <w:numFmt w:val="bullet"/>
      <w:lvlText w:val="o"/>
      <w:lvlJc w:val="left"/>
      <w:pPr>
        <w:tabs>
          <w:tab w:val="num" w:pos="5760"/>
        </w:tabs>
        <w:ind w:left="5760" w:hanging="360"/>
      </w:pPr>
      <w:rPr>
        <w:rFonts w:ascii="Courier New" w:hAnsi="Courier New"/>
      </w:rPr>
    </w:lvl>
    <w:lvl w:ilvl="8" w:tplc="52B414DA">
      <w:start w:val="1"/>
      <w:numFmt w:val="bullet"/>
      <w:lvlText w:val=""/>
      <w:lvlJc w:val="left"/>
      <w:pPr>
        <w:tabs>
          <w:tab w:val="num" w:pos="6480"/>
        </w:tabs>
        <w:ind w:left="6480" w:hanging="360"/>
      </w:pPr>
      <w:rPr>
        <w:rFonts w:ascii="Wingdings" w:hAnsi="Wingdings"/>
      </w:rPr>
    </w:lvl>
  </w:abstractNum>
  <w:abstractNum w:abstractNumId="235">
    <w:nsid w:val="7CBE489F"/>
    <w:multiLevelType w:val="hybridMultilevel"/>
    <w:tmpl w:val="7CBE489F"/>
    <w:lvl w:ilvl="0" w:tplc="D5A4A164">
      <w:start w:val="1"/>
      <w:numFmt w:val="bullet"/>
      <w:lvlText w:val=""/>
      <w:lvlJc w:val="left"/>
      <w:pPr>
        <w:ind w:left="720" w:hanging="360"/>
      </w:pPr>
      <w:rPr>
        <w:rFonts w:ascii="Symbol" w:hAnsi="Symbol"/>
      </w:rPr>
    </w:lvl>
    <w:lvl w:ilvl="1" w:tplc="FFFAE3CA">
      <w:start w:val="1"/>
      <w:numFmt w:val="bullet"/>
      <w:lvlText w:val="o"/>
      <w:lvlJc w:val="left"/>
      <w:pPr>
        <w:tabs>
          <w:tab w:val="num" w:pos="1440"/>
        </w:tabs>
        <w:ind w:left="1440" w:hanging="360"/>
      </w:pPr>
      <w:rPr>
        <w:rFonts w:ascii="Courier New" w:hAnsi="Courier New"/>
      </w:rPr>
    </w:lvl>
    <w:lvl w:ilvl="2" w:tplc="7AA20970">
      <w:start w:val="1"/>
      <w:numFmt w:val="bullet"/>
      <w:lvlText w:val=""/>
      <w:lvlJc w:val="left"/>
      <w:pPr>
        <w:tabs>
          <w:tab w:val="num" w:pos="2160"/>
        </w:tabs>
        <w:ind w:left="2160" w:hanging="360"/>
      </w:pPr>
      <w:rPr>
        <w:rFonts w:ascii="Wingdings" w:hAnsi="Wingdings"/>
      </w:rPr>
    </w:lvl>
    <w:lvl w:ilvl="3" w:tplc="60B8DBA8">
      <w:start w:val="1"/>
      <w:numFmt w:val="bullet"/>
      <w:lvlText w:val=""/>
      <w:lvlJc w:val="left"/>
      <w:pPr>
        <w:tabs>
          <w:tab w:val="num" w:pos="2880"/>
        </w:tabs>
        <w:ind w:left="2880" w:hanging="360"/>
      </w:pPr>
      <w:rPr>
        <w:rFonts w:ascii="Symbol" w:hAnsi="Symbol"/>
      </w:rPr>
    </w:lvl>
    <w:lvl w:ilvl="4" w:tplc="50FA202A">
      <w:start w:val="1"/>
      <w:numFmt w:val="bullet"/>
      <w:lvlText w:val="o"/>
      <w:lvlJc w:val="left"/>
      <w:pPr>
        <w:tabs>
          <w:tab w:val="num" w:pos="3600"/>
        </w:tabs>
        <w:ind w:left="3600" w:hanging="360"/>
      </w:pPr>
      <w:rPr>
        <w:rFonts w:ascii="Courier New" w:hAnsi="Courier New"/>
      </w:rPr>
    </w:lvl>
    <w:lvl w:ilvl="5" w:tplc="54EC6EDC">
      <w:start w:val="1"/>
      <w:numFmt w:val="bullet"/>
      <w:lvlText w:val=""/>
      <w:lvlJc w:val="left"/>
      <w:pPr>
        <w:tabs>
          <w:tab w:val="num" w:pos="4320"/>
        </w:tabs>
        <w:ind w:left="4320" w:hanging="360"/>
      </w:pPr>
      <w:rPr>
        <w:rFonts w:ascii="Wingdings" w:hAnsi="Wingdings"/>
      </w:rPr>
    </w:lvl>
    <w:lvl w:ilvl="6" w:tplc="5A922ADE">
      <w:start w:val="1"/>
      <w:numFmt w:val="bullet"/>
      <w:lvlText w:val=""/>
      <w:lvlJc w:val="left"/>
      <w:pPr>
        <w:tabs>
          <w:tab w:val="num" w:pos="5040"/>
        </w:tabs>
        <w:ind w:left="5040" w:hanging="360"/>
      </w:pPr>
      <w:rPr>
        <w:rFonts w:ascii="Symbol" w:hAnsi="Symbol"/>
      </w:rPr>
    </w:lvl>
    <w:lvl w:ilvl="7" w:tplc="010A1A80">
      <w:start w:val="1"/>
      <w:numFmt w:val="bullet"/>
      <w:lvlText w:val="o"/>
      <w:lvlJc w:val="left"/>
      <w:pPr>
        <w:tabs>
          <w:tab w:val="num" w:pos="5760"/>
        </w:tabs>
        <w:ind w:left="5760" w:hanging="360"/>
      </w:pPr>
      <w:rPr>
        <w:rFonts w:ascii="Courier New" w:hAnsi="Courier New"/>
      </w:rPr>
    </w:lvl>
    <w:lvl w:ilvl="8" w:tplc="078E1212">
      <w:start w:val="1"/>
      <w:numFmt w:val="bullet"/>
      <w:lvlText w:val=""/>
      <w:lvlJc w:val="left"/>
      <w:pPr>
        <w:tabs>
          <w:tab w:val="num" w:pos="6480"/>
        </w:tabs>
        <w:ind w:left="6480" w:hanging="360"/>
      </w:pPr>
      <w:rPr>
        <w:rFonts w:ascii="Wingdings" w:hAnsi="Wingdings"/>
      </w:rPr>
    </w:lvl>
  </w:abstractNum>
  <w:abstractNum w:abstractNumId="236">
    <w:nsid w:val="7CBE48A0"/>
    <w:multiLevelType w:val="hybridMultilevel"/>
    <w:tmpl w:val="7CBE48A0"/>
    <w:lvl w:ilvl="0" w:tplc="E3B8B600">
      <w:start w:val="1"/>
      <w:numFmt w:val="bullet"/>
      <w:lvlText w:val=""/>
      <w:lvlJc w:val="left"/>
      <w:pPr>
        <w:ind w:left="720" w:hanging="360"/>
      </w:pPr>
      <w:rPr>
        <w:rFonts w:ascii="Symbol" w:hAnsi="Symbol"/>
      </w:rPr>
    </w:lvl>
    <w:lvl w:ilvl="1" w:tplc="8B666606">
      <w:start w:val="1"/>
      <w:numFmt w:val="bullet"/>
      <w:lvlText w:val="o"/>
      <w:lvlJc w:val="left"/>
      <w:pPr>
        <w:tabs>
          <w:tab w:val="num" w:pos="1440"/>
        </w:tabs>
        <w:ind w:left="1440" w:hanging="360"/>
      </w:pPr>
      <w:rPr>
        <w:rFonts w:ascii="Courier New" w:hAnsi="Courier New"/>
      </w:rPr>
    </w:lvl>
    <w:lvl w:ilvl="2" w:tplc="5E8EECE2">
      <w:start w:val="1"/>
      <w:numFmt w:val="bullet"/>
      <w:lvlText w:val=""/>
      <w:lvlJc w:val="left"/>
      <w:pPr>
        <w:tabs>
          <w:tab w:val="num" w:pos="2160"/>
        </w:tabs>
        <w:ind w:left="2160" w:hanging="360"/>
      </w:pPr>
      <w:rPr>
        <w:rFonts w:ascii="Wingdings" w:hAnsi="Wingdings"/>
      </w:rPr>
    </w:lvl>
    <w:lvl w:ilvl="3" w:tplc="232EE69A">
      <w:start w:val="1"/>
      <w:numFmt w:val="bullet"/>
      <w:lvlText w:val=""/>
      <w:lvlJc w:val="left"/>
      <w:pPr>
        <w:tabs>
          <w:tab w:val="num" w:pos="2880"/>
        </w:tabs>
        <w:ind w:left="2880" w:hanging="360"/>
      </w:pPr>
      <w:rPr>
        <w:rFonts w:ascii="Symbol" w:hAnsi="Symbol"/>
      </w:rPr>
    </w:lvl>
    <w:lvl w:ilvl="4" w:tplc="65E8D56C">
      <w:start w:val="1"/>
      <w:numFmt w:val="bullet"/>
      <w:lvlText w:val="o"/>
      <w:lvlJc w:val="left"/>
      <w:pPr>
        <w:tabs>
          <w:tab w:val="num" w:pos="3600"/>
        </w:tabs>
        <w:ind w:left="3600" w:hanging="360"/>
      </w:pPr>
      <w:rPr>
        <w:rFonts w:ascii="Courier New" w:hAnsi="Courier New"/>
      </w:rPr>
    </w:lvl>
    <w:lvl w:ilvl="5" w:tplc="466E51F6">
      <w:start w:val="1"/>
      <w:numFmt w:val="bullet"/>
      <w:lvlText w:val=""/>
      <w:lvlJc w:val="left"/>
      <w:pPr>
        <w:tabs>
          <w:tab w:val="num" w:pos="4320"/>
        </w:tabs>
        <w:ind w:left="4320" w:hanging="360"/>
      </w:pPr>
      <w:rPr>
        <w:rFonts w:ascii="Wingdings" w:hAnsi="Wingdings"/>
      </w:rPr>
    </w:lvl>
    <w:lvl w:ilvl="6" w:tplc="DC3A15A8">
      <w:start w:val="1"/>
      <w:numFmt w:val="bullet"/>
      <w:lvlText w:val=""/>
      <w:lvlJc w:val="left"/>
      <w:pPr>
        <w:tabs>
          <w:tab w:val="num" w:pos="5040"/>
        </w:tabs>
        <w:ind w:left="5040" w:hanging="360"/>
      </w:pPr>
      <w:rPr>
        <w:rFonts w:ascii="Symbol" w:hAnsi="Symbol"/>
      </w:rPr>
    </w:lvl>
    <w:lvl w:ilvl="7" w:tplc="11BC9612">
      <w:start w:val="1"/>
      <w:numFmt w:val="bullet"/>
      <w:lvlText w:val="o"/>
      <w:lvlJc w:val="left"/>
      <w:pPr>
        <w:tabs>
          <w:tab w:val="num" w:pos="5760"/>
        </w:tabs>
        <w:ind w:left="5760" w:hanging="360"/>
      </w:pPr>
      <w:rPr>
        <w:rFonts w:ascii="Courier New" w:hAnsi="Courier New"/>
      </w:rPr>
    </w:lvl>
    <w:lvl w:ilvl="8" w:tplc="B3BA69AC">
      <w:start w:val="1"/>
      <w:numFmt w:val="bullet"/>
      <w:lvlText w:val=""/>
      <w:lvlJc w:val="left"/>
      <w:pPr>
        <w:tabs>
          <w:tab w:val="num" w:pos="6480"/>
        </w:tabs>
        <w:ind w:left="6480" w:hanging="360"/>
      </w:pPr>
      <w:rPr>
        <w:rFonts w:ascii="Wingdings" w:hAnsi="Wingdings"/>
      </w:rPr>
    </w:lvl>
  </w:abstractNum>
  <w:abstractNum w:abstractNumId="237">
    <w:nsid w:val="7CBE48A1"/>
    <w:multiLevelType w:val="hybridMultilevel"/>
    <w:tmpl w:val="7CBE48A1"/>
    <w:lvl w:ilvl="0" w:tplc="6C8A89C6">
      <w:start w:val="1"/>
      <w:numFmt w:val="bullet"/>
      <w:lvlText w:val=""/>
      <w:lvlJc w:val="left"/>
      <w:pPr>
        <w:ind w:left="720" w:hanging="360"/>
      </w:pPr>
      <w:rPr>
        <w:rFonts w:ascii="Symbol" w:hAnsi="Symbol"/>
      </w:rPr>
    </w:lvl>
    <w:lvl w:ilvl="1" w:tplc="F814CF4E">
      <w:start w:val="1"/>
      <w:numFmt w:val="bullet"/>
      <w:lvlText w:val="o"/>
      <w:lvlJc w:val="left"/>
      <w:pPr>
        <w:tabs>
          <w:tab w:val="num" w:pos="1440"/>
        </w:tabs>
        <w:ind w:left="1440" w:hanging="360"/>
      </w:pPr>
      <w:rPr>
        <w:rFonts w:ascii="Courier New" w:hAnsi="Courier New"/>
      </w:rPr>
    </w:lvl>
    <w:lvl w:ilvl="2" w:tplc="9CF4C16E">
      <w:start w:val="1"/>
      <w:numFmt w:val="bullet"/>
      <w:lvlText w:val=""/>
      <w:lvlJc w:val="left"/>
      <w:pPr>
        <w:tabs>
          <w:tab w:val="num" w:pos="2160"/>
        </w:tabs>
        <w:ind w:left="2160" w:hanging="360"/>
      </w:pPr>
      <w:rPr>
        <w:rFonts w:ascii="Wingdings" w:hAnsi="Wingdings"/>
      </w:rPr>
    </w:lvl>
    <w:lvl w:ilvl="3" w:tplc="3D58B7E4">
      <w:start w:val="1"/>
      <w:numFmt w:val="bullet"/>
      <w:lvlText w:val=""/>
      <w:lvlJc w:val="left"/>
      <w:pPr>
        <w:tabs>
          <w:tab w:val="num" w:pos="2880"/>
        </w:tabs>
        <w:ind w:left="2880" w:hanging="360"/>
      </w:pPr>
      <w:rPr>
        <w:rFonts w:ascii="Symbol" w:hAnsi="Symbol"/>
      </w:rPr>
    </w:lvl>
    <w:lvl w:ilvl="4" w:tplc="3F40D12E">
      <w:start w:val="1"/>
      <w:numFmt w:val="bullet"/>
      <w:lvlText w:val="o"/>
      <w:lvlJc w:val="left"/>
      <w:pPr>
        <w:tabs>
          <w:tab w:val="num" w:pos="3600"/>
        </w:tabs>
        <w:ind w:left="3600" w:hanging="360"/>
      </w:pPr>
      <w:rPr>
        <w:rFonts w:ascii="Courier New" w:hAnsi="Courier New"/>
      </w:rPr>
    </w:lvl>
    <w:lvl w:ilvl="5" w:tplc="91945E12">
      <w:start w:val="1"/>
      <w:numFmt w:val="bullet"/>
      <w:lvlText w:val=""/>
      <w:lvlJc w:val="left"/>
      <w:pPr>
        <w:tabs>
          <w:tab w:val="num" w:pos="4320"/>
        </w:tabs>
        <w:ind w:left="4320" w:hanging="360"/>
      </w:pPr>
      <w:rPr>
        <w:rFonts w:ascii="Wingdings" w:hAnsi="Wingdings"/>
      </w:rPr>
    </w:lvl>
    <w:lvl w:ilvl="6" w:tplc="55947362">
      <w:start w:val="1"/>
      <w:numFmt w:val="bullet"/>
      <w:lvlText w:val=""/>
      <w:lvlJc w:val="left"/>
      <w:pPr>
        <w:tabs>
          <w:tab w:val="num" w:pos="5040"/>
        </w:tabs>
        <w:ind w:left="5040" w:hanging="360"/>
      </w:pPr>
      <w:rPr>
        <w:rFonts w:ascii="Symbol" w:hAnsi="Symbol"/>
      </w:rPr>
    </w:lvl>
    <w:lvl w:ilvl="7" w:tplc="D5469AB4">
      <w:start w:val="1"/>
      <w:numFmt w:val="bullet"/>
      <w:lvlText w:val="o"/>
      <w:lvlJc w:val="left"/>
      <w:pPr>
        <w:tabs>
          <w:tab w:val="num" w:pos="5760"/>
        </w:tabs>
        <w:ind w:left="5760" w:hanging="360"/>
      </w:pPr>
      <w:rPr>
        <w:rFonts w:ascii="Courier New" w:hAnsi="Courier New"/>
      </w:rPr>
    </w:lvl>
    <w:lvl w:ilvl="8" w:tplc="8174A22A">
      <w:start w:val="1"/>
      <w:numFmt w:val="bullet"/>
      <w:lvlText w:val=""/>
      <w:lvlJc w:val="left"/>
      <w:pPr>
        <w:tabs>
          <w:tab w:val="num" w:pos="6480"/>
        </w:tabs>
        <w:ind w:left="6480" w:hanging="360"/>
      </w:pPr>
      <w:rPr>
        <w:rFonts w:ascii="Wingdings" w:hAnsi="Wingdings"/>
      </w:rPr>
    </w:lvl>
  </w:abstractNum>
  <w:abstractNum w:abstractNumId="238">
    <w:nsid w:val="7CBE48A2"/>
    <w:multiLevelType w:val="hybridMultilevel"/>
    <w:tmpl w:val="7CBE48A2"/>
    <w:lvl w:ilvl="0" w:tplc="D5B4F072">
      <w:start w:val="1"/>
      <w:numFmt w:val="bullet"/>
      <w:lvlText w:val=""/>
      <w:lvlJc w:val="left"/>
      <w:pPr>
        <w:ind w:left="720" w:hanging="360"/>
      </w:pPr>
      <w:rPr>
        <w:rFonts w:ascii="Symbol" w:hAnsi="Symbol"/>
      </w:rPr>
    </w:lvl>
    <w:lvl w:ilvl="1" w:tplc="CF9663EA">
      <w:start w:val="1"/>
      <w:numFmt w:val="bullet"/>
      <w:lvlText w:val="o"/>
      <w:lvlJc w:val="left"/>
      <w:pPr>
        <w:tabs>
          <w:tab w:val="num" w:pos="1440"/>
        </w:tabs>
        <w:ind w:left="1440" w:hanging="360"/>
      </w:pPr>
      <w:rPr>
        <w:rFonts w:ascii="Courier New" w:hAnsi="Courier New"/>
      </w:rPr>
    </w:lvl>
    <w:lvl w:ilvl="2" w:tplc="7AC8BC34">
      <w:start w:val="1"/>
      <w:numFmt w:val="bullet"/>
      <w:lvlText w:val=""/>
      <w:lvlJc w:val="left"/>
      <w:pPr>
        <w:tabs>
          <w:tab w:val="num" w:pos="2160"/>
        </w:tabs>
        <w:ind w:left="2160" w:hanging="360"/>
      </w:pPr>
      <w:rPr>
        <w:rFonts w:ascii="Wingdings" w:hAnsi="Wingdings"/>
      </w:rPr>
    </w:lvl>
    <w:lvl w:ilvl="3" w:tplc="8BF8203C">
      <w:start w:val="1"/>
      <w:numFmt w:val="bullet"/>
      <w:lvlText w:val=""/>
      <w:lvlJc w:val="left"/>
      <w:pPr>
        <w:tabs>
          <w:tab w:val="num" w:pos="2880"/>
        </w:tabs>
        <w:ind w:left="2880" w:hanging="360"/>
      </w:pPr>
      <w:rPr>
        <w:rFonts w:ascii="Symbol" w:hAnsi="Symbol"/>
      </w:rPr>
    </w:lvl>
    <w:lvl w:ilvl="4" w:tplc="E91A44DE">
      <w:start w:val="1"/>
      <w:numFmt w:val="bullet"/>
      <w:lvlText w:val="o"/>
      <w:lvlJc w:val="left"/>
      <w:pPr>
        <w:tabs>
          <w:tab w:val="num" w:pos="3600"/>
        </w:tabs>
        <w:ind w:left="3600" w:hanging="360"/>
      </w:pPr>
      <w:rPr>
        <w:rFonts w:ascii="Courier New" w:hAnsi="Courier New"/>
      </w:rPr>
    </w:lvl>
    <w:lvl w:ilvl="5" w:tplc="4E3254EA">
      <w:start w:val="1"/>
      <w:numFmt w:val="bullet"/>
      <w:lvlText w:val=""/>
      <w:lvlJc w:val="left"/>
      <w:pPr>
        <w:tabs>
          <w:tab w:val="num" w:pos="4320"/>
        </w:tabs>
        <w:ind w:left="4320" w:hanging="360"/>
      </w:pPr>
      <w:rPr>
        <w:rFonts w:ascii="Wingdings" w:hAnsi="Wingdings"/>
      </w:rPr>
    </w:lvl>
    <w:lvl w:ilvl="6" w:tplc="F57C2452">
      <w:start w:val="1"/>
      <w:numFmt w:val="bullet"/>
      <w:lvlText w:val=""/>
      <w:lvlJc w:val="left"/>
      <w:pPr>
        <w:tabs>
          <w:tab w:val="num" w:pos="5040"/>
        </w:tabs>
        <w:ind w:left="5040" w:hanging="360"/>
      </w:pPr>
      <w:rPr>
        <w:rFonts w:ascii="Symbol" w:hAnsi="Symbol"/>
      </w:rPr>
    </w:lvl>
    <w:lvl w:ilvl="7" w:tplc="AD426CA4">
      <w:start w:val="1"/>
      <w:numFmt w:val="bullet"/>
      <w:lvlText w:val="o"/>
      <w:lvlJc w:val="left"/>
      <w:pPr>
        <w:tabs>
          <w:tab w:val="num" w:pos="5760"/>
        </w:tabs>
        <w:ind w:left="5760" w:hanging="360"/>
      </w:pPr>
      <w:rPr>
        <w:rFonts w:ascii="Courier New" w:hAnsi="Courier New"/>
      </w:rPr>
    </w:lvl>
    <w:lvl w:ilvl="8" w:tplc="318405B6">
      <w:start w:val="1"/>
      <w:numFmt w:val="bullet"/>
      <w:lvlText w:val=""/>
      <w:lvlJc w:val="left"/>
      <w:pPr>
        <w:tabs>
          <w:tab w:val="num" w:pos="6480"/>
        </w:tabs>
        <w:ind w:left="6480" w:hanging="360"/>
      </w:pPr>
      <w:rPr>
        <w:rFonts w:ascii="Wingdings" w:hAnsi="Wingdings"/>
      </w:rPr>
    </w:lvl>
  </w:abstractNum>
  <w:abstractNum w:abstractNumId="239">
    <w:nsid w:val="7CBE48A3"/>
    <w:multiLevelType w:val="hybridMultilevel"/>
    <w:tmpl w:val="7CBE48A3"/>
    <w:lvl w:ilvl="0" w:tplc="A9B295F2">
      <w:start w:val="1"/>
      <w:numFmt w:val="bullet"/>
      <w:lvlText w:val=""/>
      <w:lvlJc w:val="left"/>
      <w:pPr>
        <w:ind w:left="720" w:hanging="360"/>
      </w:pPr>
      <w:rPr>
        <w:rFonts w:ascii="Symbol" w:hAnsi="Symbol"/>
      </w:rPr>
    </w:lvl>
    <w:lvl w:ilvl="1" w:tplc="134490BE">
      <w:start w:val="1"/>
      <w:numFmt w:val="bullet"/>
      <w:lvlText w:val="o"/>
      <w:lvlJc w:val="left"/>
      <w:pPr>
        <w:tabs>
          <w:tab w:val="num" w:pos="1440"/>
        </w:tabs>
        <w:ind w:left="1440" w:hanging="360"/>
      </w:pPr>
      <w:rPr>
        <w:rFonts w:ascii="Courier New" w:hAnsi="Courier New"/>
      </w:rPr>
    </w:lvl>
    <w:lvl w:ilvl="2" w:tplc="5C1C1CA2">
      <w:start w:val="1"/>
      <w:numFmt w:val="bullet"/>
      <w:lvlText w:val=""/>
      <w:lvlJc w:val="left"/>
      <w:pPr>
        <w:tabs>
          <w:tab w:val="num" w:pos="2160"/>
        </w:tabs>
        <w:ind w:left="2160" w:hanging="360"/>
      </w:pPr>
      <w:rPr>
        <w:rFonts w:ascii="Wingdings" w:hAnsi="Wingdings"/>
      </w:rPr>
    </w:lvl>
    <w:lvl w:ilvl="3" w:tplc="D4344F80">
      <w:start w:val="1"/>
      <w:numFmt w:val="bullet"/>
      <w:lvlText w:val=""/>
      <w:lvlJc w:val="left"/>
      <w:pPr>
        <w:tabs>
          <w:tab w:val="num" w:pos="2880"/>
        </w:tabs>
        <w:ind w:left="2880" w:hanging="360"/>
      </w:pPr>
      <w:rPr>
        <w:rFonts w:ascii="Symbol" w:hAnsi="Symbol"/>
      </w:rPr>
    </w:lvl>
    <w:lvl w:ilvl="4" w:tplc="609C95B2">
      <w:start w:val="1"/>
      <w:numFmt w:val="bullet"/>
      <w:lvlText w:val="o"/>
      <w:lvlJc w:val="left"/>
      <w:pPr>
        <w:tabs>
          <w:tab w:val="num" w:pos="3600"/>
        </w:tabs>
        <w:ind w:left="3600" w:hanging="360"/>
      </w:pPr>
      <w:rPr>
        <w:rFonts w:ascii="Courier New" w:hAnsi="Courier New"/>
      </w:rPr>
    </w:lvl>
    <w:lvl w:ilvl="5" w:tplc="6C8EF474">
      <w:start w:val="1"/>
      <w:numFmt w:val="bullet"/>
      <w:lvlText w:val=""/>
      <w:lvlJc w:val="left"/>
      <w:pPr>
        <w:tabs>
          <w:tab w:val="num" w:pos="4320"/>
        </w:tabs>
        <w:ind w:left="4320" w:hanging="360"/>
      </w:pPr>
      <w:rPr>
        <w:rFonts w:ascii="Wingdings" w:hAnsi="Wingdings"/>
      </w:rPr>
    </w:lvl>
    <w:lvl w:ilvl="6" w:tplc="93BE85F2">
      <w:start w:val="1"/>
      <w:numFmt w:val="bullet"/>
      <w:lvlText w:val=""/>
      <w:lvlJc w:val="left"/>
      <w:pPr>
        <w:tabs>
          <w:tab w:val="num" w:pos="5040"/>
        </w:tabs>
        <w:ind w:left="5040" w:hanging="360"/>
      </w:pPr>
      <w:rPr>
        <w:rFonts w:ascii="Symbol" w:hAnsi="Symbol"/>
      </w:rPr>
    </w:lvl>
    <w:lvl w:ilvl="7" w:tplc="30A6B8B2">
      <w:start w:val="1"/>
      <w:numFmt w:val="bullet"/>
      <w:lvlText w:val="o"/>
      <w:lvlJc w:val="left"/>
      <w:pPr>
        <w:tabs>
          <w:tab w:val="num" w:pos="5760"/>
        </w:tabs>
        <w:ind w:left="5760" w:hanging="360"/>
      </w:pPr>
      <w:rPr>
        <w:rFonts w:ascii="Courier New" w:hAnsi="Courier New"/>
      </w:rPr>
    </w:lvl>
    <w:lvl w:ilvl="8" w:tplc="11B829B8">
      <w:start w:val="1"/>
      <w:numFmt w:val="bullet"/>
      <w:lvlText w:val=""/>
      <w:lvlJc w:val="left"/>
      <w:pPr>
        <w:tabs>
          <w:tab w:val="num" w:pos="6480"/>
        </w:tabs>
        <w:ind w:left="6480" w:hanging="360"/>
      </w:pPr>
      <w:rPr>
        <w:rFonts w:ascii="Wingdings" w:hAnsi="Wingdings"/>
      </w:rPr>
    </w:lvl>
  </w:abstractNum>
  <w:abstractNum w:abstractNumId="240">
    <w:nsid w:val="7CBE48A4"/>
    <w:multiLevelType w:val="hybridMultilevel"/>
    <w:tmpl w:val="7CBE48A4"/>
    <w:lvl w:ilvl="0" w:tplc="2AA43CF2">
      <w:start w:val="1"/>
      <w:numFmt w:val="bullet"/>
      <w:lvlText w:val=""/>
      <w:lvlJc w:val="left"/>
      <w:pPr>
        <w:ind w:left="720" w:hanging="360"/>
      </w:pPr>
      <w:rPr>
        <w:rFonts w:ascii="Symbol" w:hAnsi="Symbol"/>
      </w:rPr>
    </w:lvl>
    <w:lvl w:ilvl="1" w:tplc="A4E8EC7C">
      <w:start w:val="1"/>
      <w:numFmt w:val="bullet"/>
      <w:lvlText w:val="o"/>
      <w:lvlJc w:val="left"/>
      <w:pPr>
        <w:ind w:left="1440" w:hanging="360"/>
      </w:pPr>
      <w:rPr>
        <w:rFonts w:ascii="Courier New" w:hAnsi="Courier New"/>
      </w:rPr>
    </w:lvl>
    <w:lvl w:ilvl="2" w:tplc="FE92F1CA">
      <w:start w:val="1"/>
      <w:numFmt w:val="bullet"/>
      <w:lvlText w:val=""/>
      <w:lvlJc w:val="left"/>
      <w:pPr>
        <w:tabs>
          <w:tab w:val="num" w:pos="2160"/>
        </w:tabs>
        <w:ind w:left="2160" w:hanging="360"/>
      </w:pPr>
      <w:rPr>
        <w:rFonts w:ascii="Wingdings" w:hAnsi="Wingdings"/>
      </w:rPr>
    </w:lvl>
    <w:lvl w:ilvl="3" w:tplc="78165A82">
      <w:start w:val="1"/>
      <w:numFmt w:val="bullet"/>
      <w:lvlText w:val=""/>
      <w:lvlJc w:val="left"/>
      <w:pPr>
        <w:tabs>
          <w:tab w:val="num" w:pos="2880"/>
        </w:tabs>
        <w:ind w:left="2880" w:hanging="360"/>
      </w:pPr>
      <w:rPr>
        <w:rFonts w:ascii="Symbol" w:hAnsi="Symbol"/>
      </w:rPr>
    </w:lvl>
    <w:lvl w:ilvl="4" w:tplc="B57CE6EA">
      <w:start w:val="1"/>
      <w:numFmt w:val="bullet"/>
      <w:lvlText w:val="o"/>
      <w:lvlJc w:val="left"/>
      <w:pPr>
        <w:tabs>
          <w:tab w:val="num" w:pos="3600"/>
        </w:tabs>
        <w:ind w:left="3600" w:hanging="360"/>
      </w:pPr>
      <w:rPr>
        <w:rFonts w:ascii="Courier New" w:hAnsi="Courier New"/>
      </w:rPr>
    </w:lvl>
    <w:lvl w:ilvl="5" w:tplc="65469E8A">
      <w:start w:val="1"/>
      <w:numFmt w:val="bullet"/>
      <w:lvlText w:val=""/>
      <w:lvlJc w:val="left"/>
      <w:pPr>
        <w:tabs>
          <w:tab w:val="num" w:pos="4320"/>
        </w:tabs>
        <w:ind w:left="4320" w:hanging="360"/>
      </w:pPr>
      <w:rPr>
        <w:rFonts w:ascii="Wingdings" w:hAnsi="Wingdings"/>
      </w:rPr>
    </w:lvl>
    <w:lvl w:ilvl="6" w:tplc="A1D4F4F0">
      <w:start w:val="1"/>
      <w:numFmt w:val="bullet"/>
      <w:lvlText w:val=""/>
      <w:lvlJc w:val="left"/>
      <w:pPr>
        <w:tabs>
          <w:tab w:val="num" w:pos="5040"/>
        </w:tabs>
        <w:ind w:left="5040" w:hanging="360"/>
      </w:pPr>
      <w:rPr>
        <w:rFonts w:ascii="Symbol" w:hAnsi="Symbol"/>
      </w:rPr>
    </w:lvl>
    <w:lvl w:ilvl="7" w:tplc="2368BF5C">
      <w:start w:val="1"/>
      <w:numFmt w:val="bullet"/>
      <w:lvlText w:val="o"/>
      <w:lvlJc w:val="left"/>
      <w:pPr>
        <w:tabs>
          <w:tab w:val="num" w:pos="5760"/>
        </w:tabs>
        <w:ind w:left="5760" w:hanging="360"/>
      </w:pPr>
      <w:rPr>
        <w:rFonts w:ascii="Courier New" w:hAnsi="Courier New"/>
      </w:rPr>
    </w:lvl>
    <w:lvl w:ilvl="8" w:tplc="BDDA073C">
      <w:start w:val="1"/>
      <w:numFmt w:val="bullet"/>
      <w:lvlText w:val=""/>
      <w:lvlJc w:val="left"/>
      <w:pPr>
        <w:tabs>
          <w:tab w:val="num" w:pos="6480"/>
        </w:tabs>
        <w:ind w:left="6480" w:hanging="360"/>
      </w:pPr>
      <w:rPr>
        <w:rFonts w:ascii="Wingdings" w:hAnsi="Wingdings"/>
      </w:rPr>
    </w:lvl>
  </w:abstractNum>
  <w:abstractNum w:abstractNumId="241">
    <w:nsid w:val="7CBE48A5"/>
    <w:multiLevelType w:val="hybridMultilevel"/>
    <w:tmpl w:val="7CBE48A5"/>
    <w:lvl w:ilvl="0" w:tplc="0728C2C8">
      <w:start w:val="1"/>
      <w:numFmt w:val="bullet"/>
      <w:lvlText w:val="o"/>
      <w:lvlJc w:val="left"/>
      <w:pPr>
        <w:tabs>
          <w:tab w:val="num" w:pos="720"/>
        </w:tabs>
        <w:ind w:left="720" w:hanging="360"/>
      </w:pPr>
      <w:rPr>
        <w:rFonts w:ascii="Courier New" w:hAnsi="Courier New"/>
      </w:rPr>
    </w:lvl>
    <w:lvl w:ilvl="1" w:tplc="EF423F9A">
      <w:start w:val="1"/>
      <w:numFmt w:val="bullet"/>
      <w:lvlText w:val="o"/>
      <w:lvlJc w:val="left"/>
      <w:pPr>
        <w:ind w:left="1440" w:hanging="360"/>
      </w:pPr>
      <w:rPr>
        <w:rFonts w:ascii="Courier New" w:hAnsi="Courier New"/>
      </w:rPr>
    </w:lvl>
    <w:lvl w:ilvl="2" w:tplc="83527F1C">
      <w:start w:val="1"/>
      <w:numFmt w:val="bullet"/>
      <w:lvlText w:val=""/>
      <w:lvlJc w:val="left"/>
      <w:pPr>
        <w:tabs>
          <w:tab w:val="num" w:pos="2160"/>
        </w:tabs>
        <w:ind w:left="2160" w:hanging="360"/>
      </w:pPr>
      <w:rPr>
        <w:rFonts w:ascii="Wingdings" w:hAnsi="Wingdings"/>
      </w:rPr>
    </w:lvl>
    <w:lvl w:ilvl="3" w:tplc="B97660A4">
      <w:start w:val="1"/>
      <w:numFmt w:val="bullet"/>
      <w:lvlText w:val=""/>
      <w:lvlJc w:val="left"/>
      <w:pPr>
        <w:tabs>
          <w:tab w:val="num" w:pos="2880"/>
        </w:tabs>
        <w:ind w:left="2880" w:hanging="360"/>
      </w:pPr>
      <w:rPr>
        <w:rFonts w:ascii="Symbol" w:hAnsi="Symbol"/>
      </w:rPr>
    </w:lvl>
    <w:lvl w:ilvl="4" w:tplc="04E041D2">
      <w:start w:val="1"/>
      <w:numFmt w:val="bullet"/>
      <w:lvlText w:val="o"/>
      <w:lvlJc w:val="left"/>
      <w:pPr>
        <w:tabs>
          <w:tab w:val="num" w:pos="3600"/>
        </w:tabs>
        <w:ind w:left="3600" w:hanging="360"/>
      </w:pPr>
      <w:rPr>
        <w:rFonts w:ascii="Courier New" w:hAnsi="Courier New"/>
      </w:rPr>
    </w:lvl>
    <w:lvl w:ilvl="5" w:tplc="927C2BDC">
      <w:start w:val="1"/>
      <w:numFmt w:val="bullet"/>
      <w:lvlText w:val=""/>
      <w:lvlJc w:val="left"/>
      <w:pPr>
        <w:tabs>
          <w:tab w:val="num" w:pos="4320"/>
        </w:tabs>
        <w:ind w:left="4320" w:hanging="360"/>
      </w:pPr>
      <w:rPr>
        <w:rFonts w:ascii="Wingdings" w:hAnsi="Wingdings"/>
      </w:rPr>
    </w:lvl>
    <w:lvl w:ilvl="6" w:tplc="158011E8">
      <w:start w:val="1"/>
      <w:numFmt w:val="bullet"/>
      <w:lvlText w:val=""/>
      <w:lvlJc w:val="left"/>
      <w:pPr>
        <w:tabs>
          <w:tab w:val="num" w:pos="5040"/>
        </w:tabs>
        <w:ind w:left="5040" w:hanging="360"/>
      </w:pPr>
      <w:rPr>
        <w:rFonts w:ascii="Symbol" w:hAnsi="Symbol"/>
      </w:rPr>
    </w:lvl>
    <w:lvl w:ilvl="7" w:tplc="6C9C3B54">
      <w:start w:val="1"/>
      <w:numFmt w:val="bullet"/>
      <w:lvlText w:val="o"/>
      <w:lvlJc w:val="left"/>
      <w:pPr>
        <w:tabs>
          <w:tab w:val="num" w:pos="5760"/>
        </w:tabs>
        <w:ind w:left="5760" w:hanging="360"/>
      </w:pPr>
      <w:rPr>
        <w:rFonts w:ascii="Courier New" w:hAnsi="Courier New"/>
      </w:rPr>
    </w:lvl>
    <w:lvl w:ilvl="8" w:tplc="68FAC914">
      <w:start w:val="1"/>
      <w:numFmt w:val="bullet"/>
      <w:lvlText w:val=""/>
      <w:lvlJc w:val="left"/>
      <w:pPr>
        <w:tabs>
          <w:tab w:val="num" w:pos="6480"/>
        </w:tabs>
        <w:ind w:left="6480" w:hanging="360"/>
      </w:pPr>
      <w:rPr>
        <w:rFonts w:ascii="Wingdings" w:hAnsi="Wingdings"/>
      </w:rPr>
    </w:lvl>
  </w:abstractNum>
  <w:abstractNum w:abstractNumId="242">
    <w:nsid w:val="7CBE48A6"/>
    <w:multiLevelType w:val="hybridMultilevel"/>
    <w:tmpl w:val="7CBE48A6"/>
    <w:lvl w:ilvl="0" w:tplc="2938C5C2">
      <w:start w:val="1"/>
      <w:numFmt w:val="bullet"/>
      <w:lvlText w:val=""/>
      <w:lvlJc w:val="left"/>
      <w:pPr>
        <w:ind w:left="720" w:hanging="360"/>
      </w:pPr>
      <w:rPr>
        <w:rFonts w:ascii="Symbol" w:hAnsi="Symbol"/>
      </w:rPr>
    </w:lvl>
    <w:lvl w:ilvl="1" w:tplc="37644408">
      <w:start w:val="1"/>
      <w:numFmt w:val="bullet"/>
      <w:lvlText w:val="o"/>
      <w:lvlJc w:val="left"/>
      <w:pPr>
        <w:tabs>
          <w:tab w:val="num" w:pos="1440"/>
        </w:tabs>
        <w:ind w:left="1440" w:hanging="360"/>
      </w:pPr>
      <w:rPr>
        <w:rFonts w:ascii="Courier New" w:hAnsi="Courier New"/>
      </w:rPr>
    </w:lvl>
    <w:lvl w:ilvl="2" w:tplc="54D4A982">
      <w:start w:val="1"/>
      <w:numFmt w:val="bullet"/>
      <w:lvlText w:val=""/>
      <w:lvlJc w:val="left"/>
      <w:pPr>
        <w:tabs>
          <w:tab w:val="num" w:pos="2160"/>
        </w:tabs>
        <w:ind w:left="2160" w:hanging="360"/>
      </w:pPr>
      <w:rPr>
        <w:rFonts w:ascii="Wingdings" w:hAnsi="Wingdings"/>
      </w:rPr>
    </w:lvl>
    <w:lvl w:ilvl="3" w:tplc="8D0ED068">
      <w:start w:val="1"/>
      <w:numFmt w:val="bullet"/>
      <w:lvlText w:val=""/>
      <w:lvlJc w:val="left"/>
      <w:pPr>
        <w:tabs>
          <w:tab w:val="num" w:pos="2880"/>
        </w:tabs>
        <w:ind w:left="2880" w:hanging="360"/>
      </w:pPr>
      <w:rPr>
        <w:rFonts w:ascii="Symbol" w:hAnsi="Symbol"/>
      </w:rPr>
    </w:lvl>
    <w:lvl w:ilvl="4" w:tplc="A1E08C66">
      <w:start w:val="1"/>
      <w:numFmt w:val="bullet"/>
      <w:lvlText w:val="o"/>
      <w:lvlJc w:val="left"/>
      <w:pPr>
        <w:tabs>
          <w:tab w:val="num" w:pos="3600"/>
        </w:tabs>
        <w:ind w:left="3600" w:hanging="360"/>
      </w:pPr>
      <w:rPr>
        <w:rFonts w:ascii="Courier New" w:hAnsi="Courier New"/>
      </w:rPr>
    </w:lvl>
    <w:lvl w:ilvl="5" w:tplc="C8B0A85C">
      <w:start w:val="1"/>
      <w:numFmt w:val="bullet"/>
      <w:lvlText w:val=""/>
      <w:lvlJc w:val="left"/>
      <w:pPr>
        <w:tabs>
          <w:tab w:val="num" w:pos="4320"/>
        </w:tabs>
        <w:ind w:left="4320" w:hanging="360"/>
      </w:pPr>
      <w:rPr>
        <w:rFonts w:ascii="Wingdings" w:hAnsi="Wingdings"/>
      </w:rPr>
    </w:lvl>
    <w:lvl w:ilvl="6" w:tplc="5F1C3D88">
      <w:start w:val="1"/>
      <w:numFmt w:val="bullet"/>
      <w:lvlText w:val=""/>
      <w:lvlJc w:val="left"/>
      <w:pPr>
        <w:tabs>
          <w:tab w:val="num" w:pos="5040"/>
        </w:tabs>
        <w:ind w:left="5040" w:hanging="360"/>
      </w:pPr>
      <w:rPr>
        <w:rFonts w:ascii="Symbol" w:hAnsi="Symbol"/>
      </w:rPr>
    </w:lvl>
    <w:lvl w:ilvl="7" w:tplc="FA5662CE">
      <w:start w:val="1"/>
      <w:numFmt w:val="bullet"/>
      <w:lvlText w:val="o"/>
      <w:lvlJc w:val="left"/>
      <w:pPr>
        <w:tabs>
          <w:tab w:val="num" w:pos="5760"/>
        </w:tabs>
        <w:ind w:left="5760" w:hanging="360"/>
      </w:pPr>
      <w:rPr>
        <w:rFonts w:ascii="Courier New" w:hAnsi="Courier New"/>
      </w:rPr>
    </w:lvl>
    <w:lvl w:ilvl="8" w:tplc="FA5A08EC">
      <w:start w:val="1"/>
      <w:numFmt w:val="bullet"/>
      <w:lvlText w:val=""/>
      <w:lvlJc w:val="left"/>
      <w:pPr>
        <w:tabs>
          <w:tab w:val="num" w:pos="6480"/>
        </w:tabs>
        <w:ind w:left="6480" w:hanging="360"/>
      </w:pPr>
      <w:rPr>
        <w:rFonts w:ascii="Wingdings" w:hAnsi="Wingdings"/>
      </w:rPr>
    </w:lvl>
  </w:abstractNum>
  <w:abstractNum w:abstractNumId="243">
    <w:nsid w:val="7CBE48A7"/>
    <w:multiLevelType w:val="hybridMultilevel"/>
    <w:tmpl w:val="7CBE48A7"/>
    <w:lvl w:ilvl="0" w:tplc="39CC9C3C">
      <w:start w:val="1"/>
      <w:numFmt w:val="bullet"/>
      <w:lvlText w:val=""/>
      <w:lvlJc w:val="left"/>
      <w:pPr>
        <w:ind w:left="720" w:hanging="360"/>
      </w:pPr>
      <w:rPr>
        <w:rFonts w:ascii="Symbol" w:hAnsi="Symbol"/>
      </w:rPr>
    </w:lvl>
    <w:lvl w:ilvl="1" w:tplc="31D03F5E">
      <w:start w:val="1"/>
      <w:numFmt w:val="bullet"/>
      <w:lvlText w:val="o"/>
      <w:lvlJc w:val="left"/>
      <w:pPr>
        <w:tabs>
          <w:tab w:val="num" w:pos="1440"/>
        </w:tabs>
        <w:ind w:left="1440" w:hanging="360"/>
      </w:pPr>
      <w:rPr>
        <w:rFonts w:ascii="Courier New" w:hAnsi="Courier New"/>
      </w:rPr>
    </w:lvl>
    <w:lvl w:ilvl="2" w:tplc="632016DE">
      <w:start w:val="1"/>
      <w:numFmt w:val="bullet"/>
      <w:lvlText w:val=""/>
      <w:lvlJc w:val="left"/>
      <w:pPr>
        <w:tabs>
          <w:tab w:val="num" w:pos="2160"/>
        </w:tabs>
        <w:ind w:left="2160" w:hanging="360"/>
      </w:pPr>
      <w:rPr>
        <w:rFonts w:ascii="Wingdings" w:hAnsi="Wingdings"/>
      </w:rPr>
    </w:lvl>
    <w:lvl w:ilvl="3" w:tplc="A4ECA2E6">
      <w:start w:val="1"/>
      <w:numFmt w:val="bullet"/>
      <w:lvlText w:val=""/>
      <w:lvlJc w:val="left"/>
      <w:pPr>
        <w:tabs>
          <w:tab w:val="num" w:pos="2880"/>
        </w:tabs>
        <w:ind w:left="2880" w:hanging="360"/>
      </w:pPr>
      <w:rPr>
        <w:rFonts w:ascii="Symbol" w:hAnsi="Symbol"/>
      </w:rPr>
    </w:lvl>
    <w:lvl w:ilvl="4" w:tplc="D980AE16">
      <w:start w:val="1"/>
      <w:numFmt w:val="bullet"/>
      <w:lvlText w:val="o"/>
      <w:lvlJc w:val="left"/>
      <w:pPr>
        <w:tabs>
          <w:tab w:val="num" w:pos="3600"/>
        </w:tabs>
        <w:ind w:left="3600" w:hanging="360"/>
      </w:pPr>
      <w:rPr>
        <w:rFonts w:ascii="Courier New" w:hAnsi="Courier New"/>
      </w:rPr>
    </w:lvl>
    <w:lvl w:ilvl="5" w:tplc="15581E14">
      <w:start w:val="1"/>
      <w:numFmt w:val="bullet"/>
      <w:lvlText w:val=""/>
      <w:lvlJc w:val="left"/>
      <w:pPr>
        <w:tabs>
          <w:tab w:val="num" w:pos="4320"/>
        </w:tabs>
        <w:ind w:left="4320" w:hanging="360"/>
      </w:pPr>
      <w:rPr>
        <w:rFonts w:ascii="Wingdings" w:hAnsi="Wingdings"/>
      </w:rPr>
    </w:lvl>
    <w:lvl w:ilvl="6" w:tplc="70EA3132">
      <w:start w:val="1"/>
      <w:numFmt w:val="bullet"/>
      <w:lvlText w:val=""/>
      <w:lvlJc w:val="left"/>
      <w:pPr>
        <w:tabs>
          <w:tab w:val="num" w:pos="5040"/>
        </w:tabs>
        <w:ind w:left="5040" w:hanging="360"/>
      </w:pPr>
      <w:rPr>
        <w:rFonts w:ascii="Symbol" w:hAnsi="Symbol"/>
      </w:rPr>
    </w:lvl>
    <w:lvl w:ilvl="7" w:tplc="C6E00D72">
      <w:start w:val="1"/>
      <w:numFmt w:val="bullet"/>
      <w:lvlText w:val="o"/>
      <w:lvlJc w:val="left"/>
      <w:pPr>
        <w:tabs>
          <w:tab w:val="num" w:pos="5760"/>
        </w:tabs>
        <w:ind w:left="5760" w:hanging="360"/>
      </w:pPr>
      <w:rPr>
        <w:rFonts w:ascii="Courier New" w:hAnsi="Courier New"/>
      </w:rPr>
    </w:lvl>
    <w:lvl w:ilvl="8" w:tplc="526EB7BA">
      <w:start w:val="1"/>
      <w:numFmt w:val="bullet"/>
      <w:lvlText w:val=""/>
      <w:lvlJc w:val="left"/>
      <w:pPr>
        <w:tabs>
          <w:tab w:val="num" w:pos="6480"/>
        </w:tabs>
        <w:ind w:left="6480" w:hanging="360"/>
      </w:pPr>
      <w:rPr>
        <w:rFonts w:ascii="Wingdings" w:hAnsi="Wingdings"/>
      </w:rPr>
    </w:lvl>
  </w:abstractNum>
  <w:abstractNum w:abstractNumId="244">
    <w:nsid w:val="7CBE48A8"/>
    <w:multiLevelType w:val="hybridMultilevel"/>
    <w:tmpl w:val="7CBE48A8"/>
    <w:lvl w:ilvl="0" w:tplc="5EA8C11A">
      <w:start w:val="1"/>
      <w:numFmt w:val="bullet"/>
      <w:lvlText w:val=""/>
      <w:lvlJc w:val="left"/>
      <w:pPr>
        <w:ind w:left="720" w:hanging="360"/>
      </w:pPr>
      <w:rPr>
        <w:rFonts w:ascii="Symbol" w:hAnsi="Symbol"/>
      </w:rPr>
    </w:lvl>
    <w:lvl w:ilvl="1" w:tplc="850C8BF4">
      <w:start w:val="1"/>
      <w:numFmt w:val="bullet"/>
      <w:lvlText w:val="o"/>
      <w:lvlJc w:val="left"/>
      <w:pPr>
        <w:tabs>
          <w:tab w:val="num" w:pos="1440"/>
        </w:tabs>
        <w:ind w:left="1440" w:hanging="360"/>
      </w:pPr>
      <w:rPr>
        <w:rFonts w:ascii="Courier New" w:hAnsi="Courier New"/>
      </w:rPr>
    </w:lvl>
    <w:lvl w:ilvl="2" w:tplc="B0D2F722">
      <w:start w:val="1"/>
      <w:numFmt w:val="bullet"/>
      <w:lvlText w:val=""/>
      <w:lvlJc w:val="left"/>
      <w:pPr>
        <w:tabs>
          <w:tab w:val="num" w:pos="2160"/>
        </w:tabs>
        <w:ind w:left="2160" w:hanging="360"/>
      </w:pPr>
      <w:rPr>
        <w:rFonts w:ascii="Wingdings" w:hAnsi="Wingdings"/>
      </w:rPr>
    </w:lvl>
    <w:lvl w:ilvl="3" w:tplc="994455B4">
      <w:start w:val="1"/>
      <w:numFmt w:val="bullet"/>
      <w:lvlText w:val=""/>
      <w:lvlJc w:val="left"/>
      <w:pPr>
        <w:tabs>
          <w:tab w:val="num" w:pos="2880"/>
        </w:tabs>
        <w:ind w:left="2880" w:hanging="360"/>
      </w:pPr>
      <w:rPr>
        <w:rFonts w:ascii="Symbol" w:hAnsi="Symbol"/>
      </w:rPr>
    </w:lvl>
    <w:lvl w:ilvl="4" w:tplc="5AD4F31C">
      <w:start w:val="1"/>
      <w:numFmt w:val="bullet"/>
      <w:lvlText w:val="o"/>
      <w:lvlJc w:val="left"/>
      <w:pPr>
        <w:tabs>
          <w:tab w:val="num" w:pos="3600"/>
        </w:tabs>
        <w:ind w:left="3600" w:hanging="360"/>
      </w:pPr>
      <w:rPr>
        <w:rFonts w:ascii="Courier New" w:hAnsi="Courier New"/>
      </w:rPr>
    </w:lvl>
    <w:lvl w:ilvl="5" w:tplc="3ABA76F8">
      <w:start w:val="1"/>
      <w:numFmt w:val="bullet"/>
      <w:lvlText w:val=""/>
      <w:lvlJc w:val="left"/>
      <w:pPr>
        <w:tabs>
          <w:tab w:val="num" w:pos="4320"/>
        </w:tabs>
        <w:ind w:left="4320" w:hanging="360"/>
      </w:pPr>
      <w:rPr>
        <w:rFonts w:ascii="Wingdings" w:hAnsi="Wingdings"/>
      </w:rPr>
    </w:lvl>
    <w:lvl w:ilvl="6" w:tplc="994C8B9C">
      <w:start w:val="1"/>
      <w:numFmt w:val="bullet"/>
      <w:lvlText w:val=""/>
      <w:lvlJc w:val="left"/>
      <w:pPr>
        <w:tabs>
          <w:tab w:val="num" w:pos="5040"/>
        </w:tabs>
        <w:ind w:left="5040" w:hanging="360"/>
      </w:pPr>
      <w:rPr>
        <w:rFonts w:ascii="Symbol" w:hAnsi="Symbol"/>
      </w:rPr>
    </w:lvl>
    <w:lvl w:ilvl="7" w:tplc="546C1AAE">
      <w:start w:val="1"/>
      <w:numFmt w:val="bullet"/>
      <w:lvlText w:val="o"/>
      <w:lvlJc w:val="left"/>
      <w:pPr>
        <w:tabs>
          <w:tab w:val="num" w:pos="5760"/>
        </w:tabs>
        <w:ind w:left="5760" w:hanging="360"/>
      </w:pPr>
      <w:rPr>
        <w:rFonts w:ascii="Courier New" w:hAnsi="Courier New"/>
      </w:rPr>
    </w:lvl>
    <w:lvl w:ilvl="8" w:tplc="EAFA0776">
      <w:start w:val="1"/>
      <w:numFmt w:val="bullet"/>
      <w:lvlText w:val=""/>
      <w:lvlJc w:val="left"/>
      <w:pPr>
        <w:tabs>
          <w:tab w:val="num" w:pos="6480"/>
        </w:tabs>
        <w:ind w:left="6480" w:hanging="360"/>
      </w:pPr>
      <w:rPr>
        <w:rFonts w:ascii="Wingdings" w:hAnsi="Wingdings"/>
      </w:rPr>
    </w:lvl>
  </w:abstractNum>
  <w:abstractNum w:abstractNumId="245">
    <w:nsid w:val="7CBE48A9"/>
    <w:multiLevelType w:val="hybridMultilevel"/>
    <w:tmpl w:val="7CBE48A9"/>
    <w:lvl w:ilvl="0" w:tplc="68D081CE">
      <w:start w:val="1"/>
      <w:numFmt w:val="bullet"/>
      <w:lvlText w:val=""/>
      <w:lvlJc w:val="left"/>
      <w:pPr>
        <w:ind w:left="720" w:hanging="360"/>
      </w:pPr>
      <w:rPr>
        <w:rFonts w:ascii="Symbol" w:hAnsi="Symbol"/>
      </w:rPr>
    </w:lvl>
    <w:lvl w:ilvl="1" w:tplc="26F2641C">
      <w:start w:val="1"/>
      <w:numFmt w:val="bullet"/>
      <w:lvlText w:val="o"/>
      <w:lvlJc w:val="left"/>
      <w:pPr>
        <w:tabs>
          <w:tab w:val="num" w:pos="1440"/>
        </w:tabs>
        <w:ind w:left="1440" w:hanging="360"/>
      </w:pPr>
      <w:rPr>
        <w:rFonts w:ascii="Courier New" w:hAnsi="Courier New"/>
      </w:rPr>
    </w:lvl>
    <w:lvl w:ilvl="2" w:tplc="FDAC728C">
      <w:start w:val="1"/>
      <w:numFmt w:val="bullet"/>
      <w:lvlText w:val=""/>
      <w:lvlJc w:val="left"/>
      <w:pPr>
        <w:tabs>
          <w:tab w:val="num" w:pos="2160"/>
        </w:tabs>
        <w:ind w:left="2160" w:hanging="360"/>
      </w:pPr>
      <w:rPr>
        <w:rFonts w:ascii="Wingdings" w:hAnsi="Wingdings"/>
      </w:rPr>
    </w:lvl>
    <w:lvl w:ilvl="3" w:tplc="CBAC2F5C">
      <w:start w:val="1"/>
      <w:numFmt w:val="bullet"/>
      <w:lvlText w:val=""/>
      <w:lvlJc w:val="left"/>
      <w:pPr>
        <w:tabs>
          <w:tab w:val="num" w:pos="2880"/>
        </w:tabs>
        <w:ind w:left="2880" w:hanging="360"/>
      </w:pPr>
      <w:rPr>
        <w:rFonts w:ascii="Symbol" w:hAnsi="Symbol"/>
      </w:rPr>
    </w:lvl>
    <w:lvl w:ilvl="4" w:tplc="33549E6E">
      <w:start w:val="1"/>
      <w:numFmt w:val="bullet"/>
      <w:lvlText w:val="o"/>
      <w:lvlJc w:val="left"/>
      <w:pPr>
        <w:tabs>
          <w:tab w:val="num" w:pos="3600"/>
        </w:tabs>
        <w:ind w:left="3600" w:hanging="360"/>
      </w:pPr>
      <w:rPr>
        <w:rFonts w:ascii="Courier New" w:hAnsi="Courier New"/>
      </w:rPr>
    </w:lvl>
    <w:lvl w:ilvl="5" w:tplc="76144C44">
      <w:start w:val="1"/>
      <w:numFmt w:val="bullet"/>
      <w:lvlText w:val=""/>
      <w:lvlJc w:val="left"/>
      <w:pPr>
        <w:tabs>
          <w:tab w:val="num" w:pos="4320"/>
        </w:tabs>
        <w:ind w:left="4320" w:hanging="360"/>
      </w:pPr>
      <w:rPr>
        <w:rFonts w:ascii="Wingdings" w:hAnsi="Wingdings"/>
      </w:rPr>
    </w:lvl>
    <w:lvl w:ilvl="6" w:tplc="5F42FBC0">
      <w:start w:val="1"/>
      <w:numFmt w:val="bullet"/>
      <w:lvlText w:val=""/>
      <w:lvlJc w:val="left"/>
      <w:pPr>
        <w:tabs>
          <w:tab w:val="num" w:pos="5040"/>
        </w:tabs>
        <w:ind w:left="5040" w:hanging="360"/>
      </w:pPr>
      <w:rPr>
        <w:rFonts w:ascii="Symbol" w:hAnsi="Symbol"/>
      </w:rPr>
    </w:lvl>
    <w:lvl w:ilvl="7" w:tplc="8EEEA686">
      <w:start w:val="1"/>
      <w:numFmt w:val="bullet"/>
      <w:lvlText w:val="o"/>
      <w:lvlJc w:val="left"/>
      <w:pPr>
        <w:tabs>
          <w:tab w:val="num" w:pos="5760"/>
        </w:tabs>
        <w:ind w:left="5760" w:hanging="360"/>
      </w:pPr>
      <w:rPr>
        <w:rFonts w:ascii="Courier New" w:hAnsi="Courier New"/>
      </w:rPr>
    </w:lvl>
    <w:lvl w:ilvl="8" w:tplc="0E7AC0E8">
      <w:start w:val="1"/>
      <w:numFmt w:val="bullet"/>
      <w:lvlText w:val=""/>
      <w:lvlJc w:val="left"/>
      <w:pPr>
        <w:tabs>
          <w:tab w:val="num" w:pos="6480"/>
        </w:tabs>
        <w:ind w:left="6480" w:hanging="360"/>
      </w:pPr>
      <w:rPr>
        <w:rFonts w:ascii="Wingdings" w:hAnsi="Wingdings"/>
      </w:rPr>
    </w:lvl>
  </w:abstractNum>
  <w:abstractNum w:abstractNumId="246">
    <w:nsid w:val="7CBE48AA"/>
    <w:multiLevelType w:val="hybridMultilevel"/>
    <w:tmpl w:val="7CBE48AA"/>
    <w:lvl w:ilvl="0" w:tplc="1EA032CC">
      <w:start w:val="1"/>
      <w:numFmt w:val="bullet"/>
      <w:lvlText w:val=""/>
      <w:lvlJc w:val="left"/>
      <w:pPr>
        <w:ind w:left="720" w:hanging="360"/>
      </w:pPr>
      <w:rPr>
        <w:rFonts w:ascii="Symbol" w:hAnsi="Symbol"/>
      </w:rPr>
    </w:lvl>
    <w:lvl w:ilvl="1" w:tplc="103C3B54">
      <w:start w:val="1"/>
      <w:numFmt w:val="bullet"/>
      <w:lvlText w:val="o"/>
      <w:lvlJc w:val="left"/>
      <w:pPr>
        <w:tabs>
          <w:tab w:val="num" w:pos="1440"/>
        </w:tabs>
        <w:ind w:left="1440" w:hanging="360"/>
      </w:pPr>
      <w:rPr>
        <w:rFonts w:ascii="Courier New" w:hAnsi="Courier New"/>
      </w:rPr>
    </w:lvl>
    <w:lvl w:ilvl="2" w:tplc="74740118">
      <w:start w:val="1"/>
      <w:numFmt w:val="bullet"/>
      <w:lvlText w:val=""/>
      <w:lvlJc w:val="left"/>
      <w:pPr>
        <w:tabs>
          <w:tab w:val="num" w:pos="2160"/>
        </w:tabs>
        <w:ind w:left="2160" w:hanging="360"/>
      </w:pPr>
      <w:rPr>
        <w:rFonts w:ascii="Wingdings" w:hAnsi="Wingdings"/>
      </w:rPr>
    </w:lvl>
    <w:lvl w:ilvl="3" w:tplc="57C8FDB4">
      <w:start w:val="1"/>
      <w:numFmt w:val="bullet"/>
      <w:lvlText w:val=""/>
      <w:lvlJc w:val="left"/>
      <w:pPr>
        <w:tabs>
          <w:tab w:val="num" w:pos="2880"/>
        </w:tabs>
        <w:ind w:left="2880" w:hanging="360"/>
      </w:pPr>
      <w:rPr>
        <w:rFonts w:ascii="Symbol" w:hAnsi="Symbol"/>
      </w:rPr>
    </w:lvl>
    <w:lvl w:ilvl="4" w:tplc="703AC0B0">
      <w:start w:val="1"/>
      <w:numFmt w:val="bullet"/>
      <w:lvlText w:val="o"/>
      <w:lvlJc w:val="left"/>
      <w:pPr>
        <w:tabs>
          <w:tab w:val="num" w:pos="3600"/>
        </w:tabs>
        <w:ind w:left="3600" w:hanging="360"/>
      </w:pPr>
      <w:rPr>
        <w:rFonts w:ascii="Courier New" w:hAnsi="Courier New"/>
      </w:rPr>
    </w:lvl>
    <w:lvl w:ilvl="5" w:tplc="D79E4BE4">
      <w:start w:val="1"/>
      <w:numFmt w:val="bullet"/>
      <w:lvlText w:val=""/>
      <w:lvlJc w:val="left"/>
      <w:pPr>
        <w:tabs>
          <w:tab w:val="num" w:pos="4320"/>
        </w:tabs>
        <w:ind w:left="4320" w:hanging="360"/>
      </w:pPr>
      <w:rPr>
        <w:rFonts w:ascii="Wingdings" w:hAnsi="Wingdings"/>
      </w:rPr>
    </w:lvl>
    <w:lvl w:ilvl="6" w:tplc="BDBC69FC">
      <w:start w:val="1"/>
      <w:numFmt w:val="bullet"/>
      <w:lvlText w:val=""/>
      <w:lvlJc w:val="left"/>
      <w:pPr>
        <w:tabs>
          <w:tab w:val="num" w:pos="5040"/>
        </w:tabs>
        <w:ind w:left="5040" w:hanging="360"/>
      </w:pPr>
      <w:rPr>
        <w:rFonts w:ascii="Symbol" w:hAnsi="Symbol"/>
      </w:rPr>
    </w:lvl>
    <w:lvl w:ilvl="7" w:tplc="835E2436">
      <w:start w:val="1"/>
      <w:numFmt w:val="bullet"/>
      <w:lvlText w:val="o"/>
      <w:lvlJc w:val="left"/>
      <w:pPr>
        <w:tabs>
          <w:tab w:val="num" w:pos="5760"/>
        </w:tabs>
        <w:ind w:left="5760" w:hanging="360"/>
      </w:pPr>
      <w:rPr>
        <w:rFonts w:ascii="Courier New" w:hAnsi="Courier New"/>
      </w:rPr>
    </w:lvl>
    <w:lvl w:ilvl="8" w:tplc="A47245FC">
      <w:start w:val="1"/>
      <w:numFmt w:val="bullet"/>
      <w:lvlText w:val=""/>
      <w:lvlJc w:val="left"/>
      <w:pPr>
        <w:tabs>
          <w:tab w:val="num" w:pos="6480"/>
        </w:tabs>
        <w:ind w:left="6480" w:hanging="360"/>
      </w:pPr>
      <w:rPr>
        <w:rFonts w:ascii="Wingdings" w:hAnsi="Wingdings"/>
      </w:rPr>
    </w:lvl>
  </w:abstractNum>
  <w:abstractNum w:abstractNumId="247">
    <w:nsid w:val="7CBE48AB"/>
    <w:multiLevelType w:val="hybridMultilevel"/>
    <w:tmpl w:val="7CBE48AB"/>
    <w:lvl w:ilvl="0" w:tplc="A582F6E6">
      <w:start w:val="1"/>
      <w:numFmt w:val="bullet"/>
      <w:lvlText w:val=""/>
      <w:lvlJc w:val="left"/>
      <w:pPr>
        <w:ind w:left="720" w:hanging="360"/>
      </w:pPr>
      <w:rPr>
        <w:rFonts w:ascii="Symbol" w:hAnsi="Symbol"/>
      </w:rPr>
    </w:lvl>
    <w:lvl w:ilvl="1" w:tplc="75440EBE">
      <w:start w:val="1"/>
      <w:numFmt w:val="bullet"/>
      <w:lvlText w:val="o"/>
      <w:lvlJc w:val="left"/>
      <w:pPr>
        <w:tabs>
          <w:tab w:val="num" w:pos="1440"/>
        </w:tabs>
        <w:ind w:left="1440" w:hanging="360"/>
      </w:pPr>
      <w:rPr>
        <w:rFonts w:ascii="Courier New" w:hAnsi="Courier New"/>
      </w:rPr>
    </w:lvl>
    <w:lvl w:ilvl="2" w:tplc="06EE49C6">
      <w:start w:val="1"/>
      <w:numFmt w:val="bullet"/>
      <w:lvlText w:val=""/>
      <w:lvlJc w:val="left"/>
      <w:pPr>
        <w:tabs>
          <w:tab w:val="num" w:pos="2160"/>
        </w:tabs>
        <w:ind w:left="2160" w:hanging="360"/>
      </w:pPr>
      <w:rPr>
        <w:rFonts w:ascii="Wingdings" w:hAnsi="Wingdings"/>
      </w:rPr>
    </w:lvl>
    <w:lvl w:ilvl="3" w:tplc="A8069DAA">
      <w:start w:val="1"/>
      <w:numFmt w:val="bullet"/>
      <w:lvlText w:val=""/>
      <w:lvlJc w:val="left"/>
      <w:pPr>
        <w:tabs>
          <w:tab w:val="num" w:pos="2880"/>
        </w:tabs>
        <w:ind w:left="2880" w:hanging="360"/>
      </w:pPr>
      <w:rPr>
        <w:rFonts w:ascii="Symbol" w:hAnsi="Symbol"/>
      </w:rPr>
    </w:lvl>
    <w:lvl w:ilvl="4" w:tplc="EEBAE0F6">
      <w:start w:val="1"/>
      <w:numFmt w:val="bullet"/>
      <w:lvlText w:val="o"/>
      <w:lvlJc w:val="left"/>
      <w:pPr>
        <w:tabs>
          <w:tab w:val="num" w:pos="3600"/>
        </w:tabs>
        <w:ind w:left="3600" w:hanging="360"/>
      </w:pPr>
      <w:rPr>
        <w:rFonts w:ascii="Courier New" w:hAnsi="Courier New"/>
      </w:rPr>
    </w:lvl>
    <w:lvl w:ilvl="5" w:tplc="C66E0440">
      <w:start w:val="1"/>
      <w:numFmt w:val="bullet"/>
      <w:lvlText w:val=""/>
      <w:lvlJc w:val="left"/>
      <w:pPr>
        <w:tabs>
          <w:tab w:val="num" w:pos="4320"/>
        </w:tabs>
        <w:ind w:left="4320" w:hanging="360"/>
      </w:pPr>
      <w:rPr>
        <w:rFonts w:ascii="Wingdings" w:hAnsi="Wingdings"/>
      </w:rPr>
    </w:lvl>
    <w:lvl w:ilvl="6" w:tplc="7C0A2B80">
      <w:start w:val="1"/>
      <w:numFmt w:val="bullet"/>
      <w:lvlText w:val=""/>
      <w:lvlJc w:val="left"/>
      <w:pPr>
        <w:tabs>
          <w:tab w:val="num" w:pos="5040"/>
        </w:tabs>
        <w:ind w:left="5040" w:hanging="360"/>
      </w:pPr>
      <w:rPr>
        <w:rFonts w:ascii="Symbol" w:hAnsi="Symbol"/>
      </w:rPr>
    </w:lvl>
    <w:lvl w:ilvl="7" w:tplc="24BA4AE2">
      <w:start w:val="1"/>
      <w:numFmt w:val="bullet"/>
      <w:lvlText w:val="o"/>
      <w:lvlJc w:val="left"/>
      <w:pPr>
        <w:tabs>
          <w:tab w:val="num" w:pos="5760"/>
        </w:tabs>
        <w:ind w:left="5760" w:hanging="360"/>
      </w:pPr>
      <w:rPr>
        <w:rFonts w:ascii="Courier New" w:hAnsi="Courier New"/>
      </w:rPr>
    </w:lvl>
    <w:lvl w:ilvl="8" w:tplc="3AE844DC">
      <w:start w:val="1"/>
      <w:numFmt w:val="bullet"/>
      <w:lvlText w:val=""/>
      <w:lvlJc w:val="left"/>
      <w:pPr>
        <w:tabs>
          <w:tab w:val="num" w:pos="6480"/>
        </w:tabs>
        <w:ind w:left="6480" w:hanging="360"/>
      </w:pPr>
      <w:rPr>
        <w:rFonts w:ascii="Wingdings" w:hAnsi="Wingdings"/>
      </w:rPr>
    </w:lvl>
  </w:abstractNum>
  <w:abstractNum w:abstractNumId="248">
    <w:nsid w:val="7CBE48AC"/>
    <w:multiLevelType w:val="hybridMultilevel"/>
    <w:tmpl w:val="7CBE48AC"/>
    <w:lvl w:ilvl="0" w:tplc="5A96B138">
      <w:start w:val="1"/>
      <w:numFmt w:val="bullet"/>
      <w:lvlText w:val=""/>
      <w:lvlJc w:val="left"/>
      <w:pPr>
        <w:ind w:left="720" w:hanging="360"/>
      </w:pPr>
      <w:rPr>
        <w:rFonts w:ascii="Symbol" w:hAnsi="Symbol"/>
      </w:rPr>
    </w:lvl>
    <w:lvl w:ilvl="1" w:tplc="2CC86526">
      <w:start w:val="1"/>
      <w:numFmt w:val="bullet"/>
      <w:lvlText w:val="o"/>
      <w:lvlJc w:val="left"/>
      <w:pPr>
        <w:tabs>
          <w:tab w:val="num" w:pos="1440"/>
        </w:tabs>
        <w:ind w:left="1440" w:hanging="360"/>
      </w:pPr>
      <w:rPr>
        <w:rFonts w:ascii="Courier New" w:hAnsi="Courier New"/>
      </w:rPr>
    </w:lvl>
    <w:lvl w:ilvl="2" w:tplc="FFC48B88">
      <w:start w:val="1"/>
      <w:numFmt w:val="bullet"/>
      <w:lvlText w:val=""/>
      <w:lvlJc w:val="left"/>
      <w:pPr>
        <w:tabs>
          <w:tab w:val="num" w:pos="2160"/>
        </w:tabs>
        <w:ind w:left="2160" w:hanging="360"/>
      </w:pPr>
      <w:rPr>
        <w:rFonts w:ascii="Wingdings" w:hAnsi="Wingdings"/>
      </w:rPr>
    </w:lvl>
    <w:lvl w:ilvl="3" w:tplc="792E5BCE">
      <w:start w:val="1"/>
      <w:numFmt w:val="bullet"/>
      <w:lvlText w:val=""/>
      <w:lvlJc w:val="left"/>
      <w:pPr>
        <w:tabs>
          <w:tab w:val="num" w:pos="2880"/>
        </w:tabs>
        <w:ind w:left="2880" w:hanging="360"/>
      </w:pPr>
      <w:rPr>
        <w:rFonts w:ascii="Symbol" w:hAnsi="Symbol"/>
      </w:rPr>
    </w:lvl>
    <w:lvl w:ilvl="4" w:tplc="76FAE054">
      <w:start w:val="1"/>
      <w:numFmt w:val="bullet"/>
      <w:lvlText w:val="o"/>
      <w:lvlJc w:val="left"/>
      <w:pPr>
        <w:tabs>
          <w:tab w:val="num" w:pos="3600"/>
        </w:tabs>
        <w:ind w:left="3600" w:hanging="360"/>
      </w:pPr>
      <w:rPr>
        <w:rFonts w:ascii="Courier New" w:hAnsi="Courier New"/>
      </w:rPr>
    </w:lvl>
    <w:lvl w:ilvl="5" w:tplc="9336E2AC">
      <w:start w:val="1"/>
      <w:numFmt w:val="bullet"/>
      <w:lvlText w:val=""/>
      <w:lvlJc w:val="left"/>
      <w:pPr>
        <w:tabs>
          <w:tab w:val="num" w:pos="4320"/>
        </w:tabs>
        <w:ind w:left="4320" w:hanging="360"/>
      </w:pPr>
      <w:rPr>
        <w:rFonts w:ascii="Wingdings" w:hAnsi="Wingdings"/>
      </w:rPr>
    </w:lvl>
    <w:lvl w:ilvl="6" w:tplc="A15A647C">
      <w:start w:val="1"/>
      <w:numFmt w:val="bullet"/>
      <w:lvlText w:val=""/>
      <w:lvlJc w:val="left"/>
      <w:pPr>
        <w:tabs>
          <w:tab w:val="num" w:pos="5040"/>
        </w:tabs>
        <w:ind w:left="5040" w:hanging="360"/>
      </w:pPr>
      <w:rPr>
        <w:rFonts w:ascii="Symbol" w:hAnsi="Symbol"/>
      </w:rPr>
    </w:lvl>
    <w:lvl w:ilvl="7" w:tplc="3FB44D6A">
      <w:start w:val="1"/>
      <w:numFmt w:val="bullet"/>
      <w:lvlText w:val="o"/>
      <w:lvlJc w:val="left"/>
      <w:pPr>
        <w:tabs>
          <w:tab w:val="num" w:pos="5760"/>
        </w:tabs>
        <w:ind w:left="5760" w:hanging="360"/>
      </w:pPr>
      <w:rPr>
        <w:rFonts w:ascii="Courier New" w:hAnsi="Courier New"/>
      </w:rPr>
    </w:lvl>
    <w:lvl w:ilvl="8" w:tplc="46883C68">
      <w:start w:val="1"/>
      <w:numFmt w:val="bullet"/>
      <w:lvlText w:val=""/>
      <w:lvlJc w:val="left"/>
      <w:pPr>
        <w:tabs>
          <w:tab w:val="num" w:pos="6480"/>
        </w:tabs>
        <w:ind w:left="6480" w:hanging="360"/>
      </w:pPr>
      <w:rPr>
        <w:rFonts w:ascii="Wingdings" w:hAnsi="Wingdings"/>
      </w:rPr>
    </w:lvl>
  </w:abstractNum>
  <w:abstractNum w:abstractNumId="249">
    <w:nsid w:val="7CBE48AD"/>
    <w:multiLevelType w:val="hybridMultilevel"/>
    <w:tmpl w:val="7CBE48AD"/>
    <w:lvl w:ilvl="0" w:tplc="81AE71C8">
      <w:start w:val="1"/>
      <w:numFmt w:val="bullet"/>
      <w:lvlText w:val=""/>
      <w:lvlJc w:val="left"/>
      <w:pPr>
        <w:ind w:left="720" w:hanging="360"/>
      </w:pPr>
      <w:rPr>
        <w:rFonts w:ascii="Symbol" w:hAnsi="Symbol"/>
      </w:rPr>
    </w:lvl>
    <w:lvl w:ilvl="1" w:tplc="95682E94">
      <w:start w:val="1"/>
      <w:numFmt w:val="bullet"/>
      <w:lvlText w:val="o"/>
      <w:lvlJc w:val="left"/>
      <w:pPr>
        <w:tabs>
          <w:tab w:val="num" w:pos="1440"/>
        </w:tabs>
        <w:ind w:left="1440" w:hanging="360"/>
      </w:pPr>
      <w:rPr>
        <w:rFonts w:ascii="Courier New" w:hAnsi="Courier New"/>
      </w:rPr>
    </w:lvl>
    <w:lvl w:ilvl="2" w:tplc="5A361E14">
      <w:start w:val="1"/>
      <w:numFmt w:val="bullet"/>
      <w:lvlText w:val=""/>
      <w:lvlJc w:val="left"/>
      <w:pPr>
        <w:tabs>
          <w:tab w:val="num" w:pos="2160"/>
        </w:tabs>
        <w:ind w:left="2160" w:hanging="360"/>
      </w:pPr>
      <w:rPr>
        <w:rFonts w:ascii="Wingdings" w:hAnsi="Wingdings"/>
      </w:rPr>
    </w:lvl>
    <w:lvl w:ilvl="3" w:tplc="5F10583C">
      <w:start w:val="1"/>
      <w:numFmt w:val="bullet"/>
      <w:lvlText w:val=""/>
      <w:lvlJc w:val="left"/>
      <w:pPr>
        <w:tabs>
          <w:tab w:val="num" w:pos="2880"/>
        </w:tabs>
        <w:ind w:left="2880" w:hanging="360"/>
      </w:pPr>
      <w:rPr>
        <w:rFonts w:ascii="Symbol" w:hAnsi="Symbol"/>
      </w:rPr>
    </w:lvl>
    <w:lvl w:ilvl="4" w:tplc="57EEAB18">
      <w:start w:val="1"/>
      <w:numFmt w:val="bullet"/>
      <w:lvlText w:val="o"/>
      <w:lvlJc w:val="left"/>
      <w:pPr>
        <w:tabs>
          <w:tab w:val="num" w:pos="3600"/>
        </w:tabs>
        <w:ind w:left="3600" w:hanging="360"/>
      </w:pPr>
      <w:rPr>
        <w:rFonts w:ascii="Courier New" w:hAnsi="Courier New"/>
      </w:rPr>
    </w:lvl>
    <w:lvl w:ilvl="5" w:tplc="67549B42">
      <w:start w:val="1"/>
      <w:numFmt w:val="bullet"/>
      <w:lvlText w:val=""/>
      <w:lvlJc w:val="left"/>
      <w:pPr>
        <w:tabs>
          <w:tab w:val="num" w:pos="4320"/>
        </w:tabs>
        <w:ind w:left="4320" w:hanging="360"/>
      </w:pPr>
      <w:rPr>
        <w:rFonts w:ascii="Wingdings" w:hAnsi="Wingdings"/>
      </w:rPr>
    </w:lvl>
    <w:lvl w:ilvl="6" w:tplc="D98E94EA">
      <w:start w:val="1"/>
      <w:numFmt w:val="bullet"/>
      <w:lvlText w:val=""/>
      <w:lvlJc w:val="left"/>
      <w:pPr>
        <w:tabs>
          <w:tab w:val="num" w:pos="5040"/>
        </w:tabs>
        <w:ind w:left="5040" w:hanging="360"/>
      </w:pPr>
      <w:rPr>
        <w:rFonts w:ascii="Symbol" w:hAnsi="Symbol"/>
      </w:rPr>
    </w:lvl>
    <w:lvl w:ilvl="7" w:tplc="68948202">
      <w:start w:val="1"/>
      <w:numFmt w:val="bullet"/>
      <w:lvlText w:val="o"/>
      <w:lvlJc w:val="left"/>
      <w:pPr>
        <w:tabs>
          <w:tab w:val="num" w:pos="5760"/>
        </w:tabs>
        <w:ind w:left="5760" w:hanging="360"/>
      </w:pPr>
      <w:rPr>
        <w:rFonts w:ascii="Courier New" w:hAnsi="Courier New"/>
      </w:rPr>
    </w:lvl>
    <w:lvl w:ilvl="8" w:tplc="FF564F6E">
      <w:start w:val="1"/>
      <w:numFmt w:val="bullet"/>
      <w:lvlText w:val=""/>
      <w:lvlJc w:val="left"/>
      <w:pPr>
        <w:tabs>
          <w:tab w:val="num" w:pos="6480"/>
        </w:tabs>
        <w:ind w:left="6480" w:hanging="360"/>
      </w:pPr>
      <w:rPr>
        <w:rFonts w:ascii="Wingdings" w:hAnsi="Wingdings"/>
      </w:rPr>
    </w:lvl>
  </w:abstractNum>
  <w:abstractNum w:abstractNumId="250">
    <w:nsid w:val="7CBE48AE"/>
    <w:multiLevelType w:val="hybridMultilevel"/>
    <w:tmpl w:val="7CBE48AE"/>
    <w:lvl w:ilvl="0" w:tplc="522AA6E4">
      <w:start w:val="1"/>
      <w:numFmt w:val="bullet"/>
      <w:lvlText w:val=""/>
      <w:lvlJc w:val="left"/>
      <w:pPr>
        <w:ind w:left="720" w:hanging="360"/>
      </w:pPr>
      <w:rPr>
        <w:rFonts w:ascii="Symbol" w:hAnsi="Symbol"/>
      </w:rPr>
    </w:lvl>
    <w:lvl w:ilvl="1" w:tplc="1480C0E8">
      <w:start w:val="1"/>
      <w:numFmt w:val="bullet"/>
      <w:lvlText w:val="o"/>
      <w:lvlJc w:val="left"/>
      <w:pPr>
        <w:tabs>
          <w:tab w:val="num" w:pos="1440"/>
        </w:tabs>
        <w:ind w:left="1440" w:hanging="360"/>
      </w:pPr>
      <w:rPr>
        <w:rFonts w:ascii="Courier New" w:hAnsi="Courier New"/>
      </w:rPr>
    </w:lvl>
    <w:lvl w:ilvl="2" w:tplc="F5E8579E">
      <w:start w:val="1"/>
      <w:numFmt w:val="bullet"/>
      <w:lvlText w:val=""/>
      <w:lvlJc w:val="left"/>
      <w:pPr>
        <w:tabs>
          <w:tab w:val="num" w:pos="2160"/>
        </w:tabs>
        <w:ind w:left="2160" w:hanging="360"/>
      </w:pPr>
      <w:rPr>
        <w:rFonts w:ascii="Wingdings" w:hAnsi="Wingdings"/>
      </w:rPr>
    </w:lvl>
    <w:lvl w:ilvl="3" w:tplc="E294F1C8">
      <w:start w:val="1"/>
      <w:numFmt w:val="bullet"/>
      <w:lvlText w:val=""/>
      <w:lvlJc w:val="left"/>
      <w:pPr>
        <w:tabs>
          <w:tab w:val="num" w:pos="2880"/>
        </w:tabs>
        <w:ind w:left="2880" w:hanging="360"/>
      </w:pPr>
      <w:rPr>
        <w:rFonts w:ascii="Symbol" w:hAnsi="Symbol"/>
      </w:rPr>
    </w:lvl>
    <w:lvl w:ilvl="4" w:tplc="426A2EB4">
      <w:start w:val="1"/>
      <w:numFmt w:val="bullet"/>
      <w:lvlText w:val="o"/>
      <w:lvlJc w:val="left"/>
      <w:pPr>
        <w:tabs>
          <w:tab w:val="num" w:pos="3600"/>
        </w:tabs>
        <w:ind w:left="3600" w:hanging="360"/>
      </w:pPr>
      <w:rPr>
        <w:rFonts w:ascii="Courier New" w:hAnsi="Courier New"/>
      </w:rPr>
    </w:lvl>
    <w:lvl w:ilvl="5" w:tplc="F6D0361C">
      <w:start w:val="1"/>
      <w:numFmt w:val="bullet"/>
      <w:lvlText w:val=""/>
      <w:lvlJc w:val="left"/>
      <w:pPr>
        <w:tabs>
          <w:tab w:val="num" w:pos="4320"/>
        </w:tabs>
        <w:ind w:left="4320" w:hanging="360"/>
      </w:pPr>
      <w:rPr>
        <w:rFonts w:ascii="Wingdings" w:hAnsi="Wingdings"/>
      </w:rPr>
    </w:lvl>
    <w:lvl w:ilvl="6" w:tplc="5630DF1A">
      <w:start w:val="1"/>
      <w:numFmt w:val="bullet"/>
      <w:lvlText w:val=""/>
      <w:lvlJc w:val="left"/>
      <w:pPr>
        <w:tabs>
          <w:tab w:val="num" w:pos="5040"/>
        </w:tabs>
        <w:ind w:left="5040" w:hanging="360"/>
      </w:pPr>
      <w:rPr>
        <w:rFonts w:ascii="Symbol" w:hAnsi="Symbol"/>
      </w:rPr>
    </w:lvl>
    <w:lvl w:ilvl="7" w:tplc="87042798">
      <w:start w:val="1"/>
      <w:numFmt w:val="bullet"/>
      <w:lvlText w:val="o"/>
      <w:lvlJc w:val="left"/>
      <w:pPr>
        <w:tabs>
          <w:tab w:val="num" w:pos="5760"/>
        </w:tabs>
        <w:ind w:left="5760" w:hanging="360"/>
      </w:pPr>
      <w:rPr>
        <w:rFonts w:ascii="Courier New" w:hAnsi="Courier New"/>
      </w:rPr>
    </w:lvl>
    <w:lvl w:ilvl="8" w:tplc="6B1EBFC0">
      <w:start w:val="1"/>
      <w:numFmt w:val="bullet"/>
      <w:lvlText w:val=""/>
      <w:lvlJc w:val="left"/>
      <w:pPr>
        <w:tabs>
          <w:tab w:val="num" w:pos="6480"/>
        </w:tabs>
        <w:ind w:left="6480" w:hanging="360"/>
      </w:pPr>
      <w:rPr>
        <w:rFonts w:ascii="Wingdings" w:hAnsi="Wingdings"/>
      </w:rPr>
    </w:lvl>
  </w:abstractNum>
  <w:abstractNum w:abstractNumId="251">
    <w:nsid w:val="7CBE48AF"/>
    <w:multiLevelType w:val="hybridMultilevel"/>
    <w:tmpl w:val="7CBE48AF"/>
    <w:lvl w:ilvl="0" w:tplc="ACE6A8FE">
      <w:start w:val="1"/>
      <w:numFmt w:val="bullet"/>
      <w:lvlText w:val=""/>
      <w:lvlJc w:val="left"/>
      <w:pPr>
        <w:ind w:left="720" w:hanging="360"/>
      </w:pPr>
      <w:rPr>
        <w:rFonts w:ascii="Symbol" w:hAnsi="Symbol"/>
      </w:rPr>
    </w:lvl>
    <w:lvl w:ilvl="1" w:tplc="C560AB7C">
      <w:start w:val="1"/>
      <w:numFmt w:val="bullet"/>
      <w:lvlText w:val="o"/>
      <w:lvlJc w:val="left"/>
      <w:pPr>
        <w:tabs>
          <w:tab w:val="num" w:pos="1440"/>
        </w:tabs>
        <w:ind w:left="1440" w:hanging="360"/>
      </w:pPr>
      <w:rPr>
        <w:rFonts w:ascii="Courier New" w:hAnsi="Courier New"/>
      </w:rPr>
    </w:lvl>
    <w:lvl w:ilvl="2" w:tplc="20E8EB70">
      <w:start w:val="1"/>
      <w:numFmt w:val="bullet"/>
      <w:lvlText w:val=""/>
      <w:lvlJc w:val="left"/>
      <w:pPr>
        <w:tabs>
          <w:tab w:val="num" w:pos="2160"/>
        </w:tabs>
        <w:ind w:left="2160" w:hanging="360"/>
      </w:pPr>
      <w:rPr>
        <w:rFonts w:ascii="Wingdings" w:hAnsi="Wingdings"/>
      </w:rPr>
    </w:lvl>
    <w:lvl w:ilvl="3" w:tplc="CA34C0C6">
      <w:start w:val="1"/>
      <w:numFmt w:val="bullet"/>
      <w:lvlText w:val=""/>
      <w:lvlJc w:val="left"/>
      <w:pPr>
        <w:tabs>
          <w:tab w:val="num" w:pos="2880"/>
        </w:tabs>
        <w:ind w:left="2880" w:hanging="360"/>
      </w:pPr>
      <w:rPr>
        <w:rFonts w:ascii="Symbol" w:hAnsi="Symbol"/>
      </w:rPr>
    </w:lvl>
    <w:lvl w:ilvl="4" w:tplc="279AAF5E">
      <w:start w:val="1"/>
      <w:numFmt w:val="bullet"/>
      <w:lvlText w:val="o"/>
      <w:lvlJc w:val="left"/>
      <w:pPr>
        <w:tabs>
          <w:tab w:val="num" w:pos="3600"/>
        </w:tabs>
        <w:ind w:left="3600" w:hanging="360"/>
      </w:pPr>
      <w:rPr>
        <w:rFonts w:ascii="Courier New" w:hAnsi="Courier New"/>
      </w:rPr>
    </w:lvl>
    <w:lvl w:ilvl="5" w:tplc="58C29300">
      <w:start w:val="1"/>
      <w:numFmt w:val="bullet"/>
      <w:lvlText w:val=""/>
      <w:lvlJc w:val="left"/>
      <w:pPr>
        <w:tabs>
          <w:tab w:val="num" w:pos="4320"/>
        </w:tabs>
        <w:ind w:left="4320" w:hanging="360"/>
      </w:pPr>
      <w:rPr>
        <w:rFonts w:ascii="Wingdings" w:hAnsi="Wingdings"/>
      </w:rPr>
    </w:lvl>
    <w:lvl w:ilvl="6" w:tplc="D4FC78C8">
      <w:start w:val="1"/>
      <w:numFmt w:val="bullet"/>
      <w:lvlText w:val=""/>
      <w:lvlJc w:val="left"/>
      <w:pPr>
        <w:tabs>
          <w:tab w:val="num" w:pos="5040"/>
        </w:tabs>
        <w:ind w:left="5040" w:hanging="360"/>
      </w:pPr>
      <w:rPr>
        <w:rFonts w:ascii="Symbol" w:hAnsi="Symbol"/>
      </w:rPr>
    </w:lvl>
    <w:lvl w:ilvl="7" w:tplc="0D98F812">
      <w:start w:val="1"/>
      <w:numFmt w:val="bullet"/>
      <w:lvlText w:val="o"/>
      <w:lvlJc w:val="left"/>
      <w:pPr>
        <w:tabs>
          <w:tab w:val="num" w:pos="5760"/>
        </w:tabs>
        <w:ind w:left="5760" w:hanging="360"/>
      </w:pPr>
      <w:rPr>
        <w:rFonts w:ascii="Courier New" w:hAnsi="Courier New"/>
      </w:rPr>
    </w:lvl>
    <w:lvl w:ilvl="8" w:tplc="6CBE4786">
      <w:start w:val="1"/>
      <w:numFmt w:val="bullet"/>
      <w:lvlText w:val=""/>
      <w:lvlJc w:val="left"/>
      <w:pPr>
        <w:tabs>
          <w:tab w:val="num" w:pos="6480"/>
        </w:tabs>
        <w:ind w:left="6480" w:hanging="360"/>
      </w:pPr>
      <w:rPr>
        <w:rFonts w:ascii="Wingdings" w:hAnsi="Wingdings"/>
      </w:rPr>
    </w:lvl>
  </w:abstractNum>
  <w:abstractNum w:abstractNumId="252">
    <w:nsid w:val="7CBE48B0"/>
    <w:multiLevelType w:val="hybridMultilevel"/>
    <w:tmpl w:val="7CBE48B0"/>
    <w:lvl w:ilvl="0" w:tplc="E9CA78A2">
      <w:start w:val="1"/>
      <w:numFmt w:val="bullet"/>
      <w:lvlText w:val=""/>
      <w:lvlJc w:val="left"/>
      <w:pPr>
        <w:ind w:left="720" w:hanging="360"/>
      </w:pPr>
      <w:rPr>
        <w:rFonts w:ascii="Symbol" w:hAnsi="Symbol"/>
      </w:rPr>
    </w:lvl>
    <w:lvl w:ilvl="1" w:tplc="44AABAE6">
      <w:start w:val="1"/>
      <w:numFmt w:val="bullet"/>
      <w:lvlText w:val="o"/>
      <w:lvlJc w:val="left"/>
      <w:pPr>
        <w:tabs>
          <w:tab w:val="num" w:pos="1440"/>
        </w:tabs>
        <w:ind w:left="1440" w:hanging="360"/>
      </w:pPr>
      <w:rPr>
        <w:rFonts w:ascii="Courier New" w:hAnsi="Courier New"/>
      </w:rPr>
    </w:lvl>
    <w:lvl w:ilvl="2" w:tplc="B2D631BE">
      <w:start w:val="1"/>
      <w:numFmt w:val="bullet"/>
      <w:lvlText w:val=""/>
      <w:lvlJc w:val="left"/>
      <w:pPr>
        <w:tabs>
          <w:tab w:val="num" w:pos="2160"/>
        </w:tabs>
        <w:ind w:left="2160" w:hanging="360"/>
      </w:pPr>
      <w:rPr>
        <w:rFonts w:ascii="Wingdings" w:hAnsi="Wingdings"/>
      </w:rPr>
    </w:lvl>
    <w:lvl w:ilvl="3" w:tplc="CEB23C4E">
      <w:start w:val="1"/>
      <w:numFmt w:val="bullet"/>
      <w:lvlText w:val=""/>
      <w:lvlJc w:val="left"/>
      <w:pPr>
        <w:tabs>
          <w:tab w:val="num" w:pos="2880"/>
        </w:tabs>
        <w:ind w:left="2880" w:hanging="360"/>
      </w:pPr>
      <w:rPr>
        <w:rFonts w:ascii="Symbol" w:hAnsi="Symbol"/>
      </w:rPr>
    </w:lvl>
    <w:lvl w:ilvl="4" w:tplc="E12C0616">
      <w:start w:val="1"/>
      <w:numFmt w:val="bullet"/>
      <w:lvlText w:val="o"/>
      <w:lvlJc w:val="left"/>
      <w:pPr>
        <w:tabs>
          <w:tab w:val="num" w:pos="3600"/>
        </w:tabs>
        <w:ind w:left="3600" w:hanging="360"/>
      </w:pPr>
      <w:rPr>
        <w:rFonts w:ascii="Courier New" w:hAnsi="Courier New"/>
      </w:rPr>
    </w:lvl>
    <w:lvl w:ilvl="5" w:tplc="E52A3698">
      <w:start w:val="1"/>
      <w:numFmt w:val="bullet"/>
      <w:lvlText w:val=""/>
      <w:lvlJc w:val="left"/>
      <w:pPr>
        <w:tabs>
          <w:tab w:val="num" w:pos="4320"/>
        </w:tabs>
        <w:ind w:left="4320" w:hanging="360"/>
      </w:pPr>
      <w:rPr>
        <w:rFonts w:ascii="Wingdings" w:hAnsi="Wingdings"/>
      </w:rPr>
    </w:lvl>
    <w:lvl w:ilvl="6" w:tplc="BDFE30AE">
      <w:start w:val="1"/>
      <w:numFmt w:val="bullet"/>
      <w:lvlText w:val=""/>
      <w:lvlJc w:val="left"/>
      <w:pPr>
        <w:tabs>
          <w:tab w:val="num" w:pos="5040"/>
        </w:tabs>
        <w:ind w:left="5040" w:hanging="360"/>
      </w:pPr>
      <w:rPr>
        <w:rFonts w:ascii="Symbol" w:hAnsi="Symbol"/>
      </w:rPr>
    </w:lvl>
    <w:lvl w:ilvl="7" w:tplc="00646F58">
      <w:start w:val="1"/>
      <w:numFmt w:val="bullet"/>
      <w:lvlText w:val="o"/>
      <w:lvlJc w:val="left"/>
      <w:pPr>
        <w:tabs>
          <w:tab w:val="num" w:pos="5760"/>
        </w:tabs>
        <w:ind w:left="5760" w:hanging="360"/>
      </w:pPr>
      <w:rPr>
        <w:rFonts w:ascii="Courier New" w:hAnsi="Courier New"/>
      </w:rPr>
    </w:lvl>
    <w:lvl w:ilvl="8" w:tplc="E9F26FC8">
      <w:start w:val="1"/>
      <w:numFmt w:val="bullet"/>
      <w:lvlText w:val=""/>
      <w:lvlJc w:val="left"/>
      <w:pPr>
        <w:tabs>
          <w:tab w:val="num" w:pos="6480"/>
        </w:tabs>
        <w:ind w:left="6480" w:hanging="360"/>
      </w:pPr>
      <w:rPr>
        <w:rFonts w:ascii="Wingdings" w:hAnsi="Wingdings"/>
      </w:rPr>
    </w:lvl>
  </w:abstractNum>
  <w:abstractNum w:abstractNumId="253">
    <w:nsid w:val="7CBE48B1"/>
    <w:multiLevelType w:val="hybridMultilevel"/>
    <w:tmpl w:val="7CBE48B1"/>
    <w:lvl w:ilvl="0" w:tplc="F03A9978">
      <w:start w:val="1"/>
      <w:numFmt w:val="bullet"/>
      <w:lvlText w:val=""/>
      <w:lvlJc w:val="left"/>
      <w:pPr>
        <w:ind w:left="720" w:hanging="360"/>
      </w:pPr>
      <w:rPr>
        <w:rFonts w:ascii="Symbol" w:hAnsi="Symbol"/>
      </w:rPr>
    </w:lvl>
    <w:lvl w:ilvl="1" w:tplc="09484C36">
      <w:start w:val="1"/>
      <w:numFmt w:val="bullet"/>
      <w:lvlText w:val="o"/>
      <w:lvlJc w:val="left"/>
      <w:pPr>
        <w:tabs>
          <w:tab w:val="num" w:pos="1440"/>
        </w:tabs>
        <w:ind w:left="1440" w:hanging="360"/>
      </w:pPr>
      <w:rPr>
        <w:rFonts w:ascii="Courier New" w:hAnsi="Courier New"/>
      </w:rPr>
    </w:lvl>
    <w:lvl w:ilvl="2" w:tplc="26F61908">
      <w:start w:val="1"/>
      <w:numFmt w:val="bullet"/>
      <w:lvlText w:val=""/>
      <w:lvlJc w:val="left"/>
      <w:pPr>
        <w:tabs>
          <w:tab w:val="num" w:pos="2160"/>
        </w:tabs>
        <w:ind w:left="2160" w:hanging="360"/>
      </w:pPr>
      <w:rPr>
        <w:rFonts w:ascii="Wingdings" w:hAnsi="Wingdings"/>
      </w:rPr>
    </w:lvl>
    <w:lvl w:ilvl="3" w:tplc="CD7457F8">
      <w:start w:val="1"/>
      <w:numFmt w:val="bullet"/>
      <w:lvlText w:val=""/>
      <w:lvlJc w:val="left"/>
      <w:pPr>
        <w:tabs>
          <w:tab w:val="num" w:pos="2880"/>
        </w:tabs>
        <w:ind w:left="2880" w:hanging="360"/>
      </w:pPr>
      <w:rPr>
        <w:rFonts w:ascii="Symbol" w:hAnsi="Symbol"/>
      </w:rPr>
    </w:lvl>
    <w:lvl w:ilvl="4" w:tplc="3E5A7584">
      <w:start w:val="1"/>
      <w:numFmt w:val="bullet"/>
      <w:lvlText w:val="o"/>
      <w:lvlJc w:val="left"/>
      <w:pPr>
        <w:tabs>
          <w:tab w:val="num" w:pos="3600"/>
        </w:tabs>
        <w:ind w:left="3600" w:hanging="360"/>
      </w:pPr>
      <w:rPr>
        <w:rFonts w:ascii="Courier New" w:hAnsi="Courier New"/>
      </w:rPr>
    </w:lvl>
    <w:lvl w:ilvl="5" w:tplc="BF9441AA">
      <w:start w:val="1"/>
      <w:numFmt w:val="bullet"/>
      <w:lvlText w:val=""/>
      <w:lvlJc w:val="left"/>
      <w:pPr>
        <w:tabs>
          <w:tab w:val="num" w:pos="4320"/>
        </w:tabs>
        <w:ind w:left="4320" w:hanging="360"/>
      </w:pPr>
      <w:rPr>
        <w:rFonts w:ascii="Wingdings" w:hAnsi="Wingdings"/>
      </w:rPr>
    </w:lvl>
    <w:lvl w:ilvl="6" w:tplc="8E76A684">
      <w:start w:val="1"/>
      <w:numFmt w:val="bullet"/>
      <w:lvlText w:val=""/>
      <w:lvlJc w:val="left"/>
      <w:pPr>
        <w:tabs>
          <w:tab w:val="num" w:pos="5040"/>
        </w:tabs>
        <w:ind w:left="5040" w:hanging="360"/>
      </w:pPr>
      <w:rPr>
        <w:rFonts w:ascii="Symbol" w:hAnsi="Symbol"/>
      </w:rPr>
    </w:lvl>
    <w:lvl w:ilvl="7" w:tplc="A8264D5C">
      <w:start w:val="1"/>
      <w:numFmt w:val="bullet"/>
      <w:lvlText w:val="o"/>
      <w:lvlJc w:val="left"/>
      <w:pPr>
        <w:tabs>
          <w:tab w:val="num" w:pos="5760"/>
        </w:tabs>
        <w:ind w:left="5760" w:hanging="360"/>
      </w:pPr>
      <w:rPr>
        <w:rFonts w:ascii="Courier New" w:hAnsi="Courier New"/>
      </w:rPr>
    </w:lvl>
    <w:lvl w:ilvl="8" w:tplc="438823CA">
      <w:start w:val="1"/>
      <w:numFmt w:val="bullet"/>
      <w:lvlText w:val=""/>
      <w:lvlJc w:val="left"/>
      <w:pPr>
        <w:tabs>
          <w:tab w:val="num" w:pos="6480"/>
        </w:tabs>
        <w:ind w:left="6480" w:hanging="360"/>
      </w:pPr>
      <w:rPr>
        <w:rFonts w:ascii="Wingdings" w:hAnsi="Wingdings"/>
      </w:rPr>
    </w:lvl>
  </w:abstractNum>
  <w:abstractNum w:abstractNumId="254">
    <w:nsid w:val="7CBE48B2"/>
    <w:multiLevelType w:val="hybridMultilevel"/>
    <w:tmpl w:val="7CBE48B2"/>
    <w:lvl w:ilvl="0" w:tplc="1BE20FF4">
      <w:start w:val="1"/>
      <w:numFmt w:val="bullet"/>
      <w:lvlText w:val=""/>
      <w:lvlJc w:val="left"/>
      <w:pPr>
        <w:ind w:left="720" w:hanging="360"/>
      </w:pPr>
      <w:rPr>
        <w:rFonts w:ascii="Symbol" w:hAnsi="Symbol"/>
      </w:rPr>
    </w:lvl>
    <w:lvl w:ilvl="1" w:tplc="881CFE34">
      <w:start w:val="1"/>
      <w:numFmt w:val="bullet"/>
      <w:lvlText w:val="o"/>
      <w:lvlJc w:val="left"/>
      <w:pPr>
        <w:tabs>
          <w:tab w:val="num" w:pos="1440"/>
        </w:tabs>
        <w:ind w:left="1440" w:hanging="360"/>
      </w:pPr>
      <w:rPr>
        <w:rFonts w:ascii="Courier New" w:hAnsi="Courier New"/>
      </w:rPr>
    </w:lvl>
    <w:lvl w:ilvl="2" w:tplc="935EEE2E">
      <w:start w:val="1"/>
      <w:numFmt w:val="bullet"/>
      <w:lvlText w:val=""/>
      <w:lvlJc w:val="left"/>
      <w:pPr>
        <w:tabs>
          <w:tab w:val="num" w:pos="2160"/>
        </w:tabs>
        <w:ind w:left="2160" w:hanging="360"/>
      </w:pPr>
      <w:rPr>
        <w:rFonts w:ascii="Wingdings" w:hAnsi="Wingdings"/>
      </w:rPr>
    </w:lvl>
    <w:lvl w:ilvl="3" w:tplc="0A384BB8">
      <w:start w:val="1"/>
      <w:numFmt w:val="bullet"/>
      <w:lvlText w:val=""/>
      <w:lvlJc w:val="left"/>
      <w:pPr>
        <w:tabs>
          <w:tab w:val="num" w:pos="2880"/>
        </w:tabs>
        <w:ind w:left="2880" w:hanging="360"/>
      </w:pPr>
      <w:rPr>
        <w:rFonts w:ascii="Symbol" w:hAnsi="Symbol"/>
      </w:rPr>
    </w:lvl>
    <w:lvl w:ilvl="4" w:tplc="28C0AE5A">
      <w:start w:val="1"/>
      <w:numFmt w:val="bullet"/>
      <w:lvlText w:val="o"/>
      <w:lvlJc w:val="left"/>
      <w:pPr>
        <w:tabs>
          <w:tab w:val="num" w:pos="3600"/>
        </w:tabs>
        <w:ind w:left="3600" w:hanging="360"/>
      </w:pPr>
      <w:rPr>
        <w:rFonts w:ascii="Courier New" w:hAnsi="Courier New"/>
      </w:rPr>
    </w:lvl>
    <w:lvl w:ilvl="5" w:tplc="28466372">
      <w:start w:val="1"/>
      <w:numFmt w:val="bullet"/>
      <w:lvlText w:val=""/>
      <w:lvlJc w:val="left"/>
      <w:pPr>
        <w:tabs>
          <w:tab w:val="num" w:pos="4320"/>
        </w:tabs>
        <w:ind w:left="4320" w:hanging="360"/>
      </w:pPr>
      <w:rPr>
        <w:rFonts w:ascii="Wingdings" w:hAnsi="Wingdings"/>
      </w:rPr>
    </w:lvl>
    <w:lvl w:ilvl="6" w:tplc="AC389318">
      <w:start w:val="1"/>
      <w:numFmt w:val="bullet"/>
      <w:lvlText w:val=""/>
      <w:lvlJc w:val="left"/>
      <w:pPr>
        <w:tabs>
          <w:tab w:val="num" w:pos="5040"/>
        </w:tabs>
        <w:ind w:left="5040" w:hanging="360"/>
      </w:pPr>
      <w:rPr>
        <w:rFonts w:ascii="Symbol" w:hAnsi="Symbol"/>
      </w:rPr>
    </w:lvl>
    <w:lvl w:ilvl="7" w:tplc="9330422A">
      <w:start w:val="1"/>
      <w:numFmt w:val="bullet"/>
      <w:lvlText w:val="o"/>
      <w:lvlJc w:val="left"/>
      <w:pPr>
        <w:tabs>
          <w:tab w:val="num" w:pos="5760"/>
        </w:tabs>
        <w:ind w:left="5760" w:hanging="360"/>
      </w:pPr>
      <w:rPr>
        <w:rFonts w:ascii="Courier New" w:hAnsi="Courier New"/>
      </w:rPr>
    </w:lvl>
    <w:lvl w:ilvl="8" w:tplc="A300B914">
      <w:start w:val="1"/>
      <w:numFmt w:val="bullet"/>
      <w:lvlText w:val=""/>
      <w:lvlJc w:val="left"/>
      <w:pPr>
        <w:tabs>
          <w:tab w:val="num" w:pos="6480"/>
        </w:tabs>
        <w:ind w:left="6480" w:hanging="360"/>
      </w:pPr>
      <w:rPr>
        <w:rFonts w:ascii="Wingdings" w:hAnsi="Wingdings"/>
      </w:rPr>
    </w:lvl>
  </w:abstractNum>
  <w:abstractNum w:abstractNumId="255">
    <w:nsid w:val="7CBE48B3"/>
    <w:multiLevelType w:val="hybridMultilevel"/>
    <w:tmpl w:val="7CBE48B3"/>
    <w:lvl w:ilvl="0" w:tplc="C856093C">
      <w:start w:val="1"/>
      <w:numFmt w:val="bullet"/>
      <w:lvlText w:val=""/>
      <w:lvlJc w:val="left"/>
      <w:pPr>
        <w:ind w:left="720" w:hanging="360"/>
      </w:pPr>
      <w:rPr>
        <w:rFonts w:ascii="Symbol" w:hAnsi="Symbol"/>
      </w:rPr>
    </w:lvl>
    <w:lvl w:ilvl="1" w:tplc="7E60B5B6">
      <w:start w:val="1"/>
      <w:numFmt w:val="bullet"/>
      <w:lvlText w:val="o"/>
      <w:lvlJc w:val="left"/>
      <w:pPr>
        <w:tabs>
          <w:tab w:val="num" w:pos="1440"/>
        </w:tabs>
        <w:ind w:left="1440" w:hanging="360"/>
      </w:pPr>
      <w:rPr>
        <w:rFonts w:ascii="Courier New" w:hAnsi="Courier New"/>
      </w:rPr>
    </w:lvl>
    <w:lvl w:ilvl="2" w:tplc="B908DD7E">
      <w:start w:val="1"/>
      <w:numFmt w:val="bullet"/>
      <w:lvlText w:val=""/>
      <w:lvlJc w:val="left"/>
      <w:pPr>
        <w:tabs>
          <w:tab w:val="num" w:pos="2160"/>
        </w:tabs>
        <w:ind w:left="2160" w:hanging="360"/>
      </w:pPr>
      <w:rPr>
        <w:rFonts w:ascii="Wingdings" w:hAnsi="Wingdings"/>
      </w:rPr>
    </w:lvl>
    <w:lvl w:ilvl="3" w:tplc="BFB035CC">
      <w:start w:val="1"/>
      <w:numFmt w:val="bullet"/>
      <w:lvlText w:val=""/>
      <w:lvlJc w:val="left"/>
      <w:pPr>
        <w:tabs>
          <w:tab w:val="num" w:pos="2880"/>
        </w:tabs>
        <w:ind w:left="2880" w:hanging="360"/>
      </w:pPr>
      <w:rPr>
        <w:rFonts w:ascii="Symbol" w:hAnsi="Symbol"/>
      </w:rPr>
    </w:lvl>
    <w:lvl w:ilvl="4" w:tplc="5178BF0C">
      <w:start w:val="1"/>
      <w:numFmt w:val="bullet"/>
      <w:lvlText w:val="o"/>
      <w:lvlJc w:val="left"/>
      <w:pPr>
        <w:tabs>
          <w:tab w:val="num" w:pos="3600"/>
        </w:tabs>
        <w:ind w:left="3600" w:hanging="360"/>
      </w:pPr>
      <w:rPr>
        <w:rFonts w:ascii="Courier New" w:hAnsi="Courier New"/>
      </w:rPr>
    </w:lvl>
    <w:lvl w:ilvl="5" w:tplc="C79AF96C">
      <w:start w:val="1"/>
      <w:numFmt w:val="bullet"/>
      <w:lvlText w:val=""/>
      <w:lvlJc w:val="left"/>
      <w:pPr>
        <w:tabs>
          <w:tab w:val="num" w:pos="4320"/>
        </w:tabs>
        <w:ind w:left="4320" w:hanging="360"/>
      </w:pPr>
      <w:rPr>
        <w:rFonts w:ascii="Wingdings" w:hAnsi="Wingdings"/>
      </w:rPr>
    </w:lvl>
    <w:lvl w:ilvl="6" w:tplc="3C46BE92">
      <w:start w:val="1"/>
      <w:numFmt w:val="bullet"/>
      <w:lvlText w:val=""/>
      <w:lvlJc w:val="left"/>
      <w:pPr>
        <w:tabs>
          <w:tab w:val="num" w:pos="5040"/>
        </w:tabs>
        <w:ind w:left="5040" w:hanging="360"/>
      </w:pPr>
      <w:rPr>
        <w:rFonts w:ascii="Symbol" w:hAnsi="Symbol"/>
      </w:rPr>
    </w:lvl>
    <w:lvl w:ilvl="7" w:tplc="A2DA0BC0">
      <w:start w:val="1"/>
      <w:numFmt w:val="bullet"/>
      <w:lvlText w:val="o"/>
      <w:lvlJc w:val="left"/>
      <w:pPr>
        <w:tabs>
          <w:tab w:val="num" w:pos="5760"/>
        </w:tabs>
        <w:ind w:left="5760" w:hanging="360"/>
      </w:pPr>
      <w:rPr>
        <w:rFonts w:ascii="Courier New" w:hAnsi="Courier New"/>
      </w:rPr>
    </w:lvl>
    <w:lvl w:ilvl="8" w:tplc="229AD75A">
      <w:start w:val="1"/>
      <w:numFmt w:val="bullet"/>
      <w:lvlText w:val=""/>
      <w:lvlJc w:val="left"/>
      <w:pPr>
        <w:tabs>
          <w:tab w:val="num" w:pos="6480"/>
        </w:tabs>
        <w:ind w:left="6480" w:hanging="360"/>
      </w:pPr>
      <w:rPr>
        <w:rFonts w:ascii="Wingdings" w:hAnsi="Wingdings"/>
      </w:rPr>
    </w:lvl>
  </w:abstractNum>
  <w:abstractNum w:abstractNumId="256">
    <w:nsid w:val="7CBE48B4"/>
    <w:multiLevelType w:val="hybridMultilevel"/>
    <w:tmpl w:val="7CBE48B4"/>
    <w:lvl w:ilvl="0" w:tplc="9CE80A8E">
      <w:start w:val="1"/>
      <w:numFmt w:val="bullet"/>
      <w:lvlText w:val=""/>
      <w:lvlJc w:val="left"/>
      <w:pPr>
        <w:ind w:left="720" w:hanging="360"/>
      </w:pPr>
      <w:rPr>
        <w:rFonts w:ascii="Symbol" w:hAnsi="Symbol"/>
      </w:rPr>
    </w:lvl>
    <w:lvl w:ilvl="1" w:tplc="6B1EB6D4">
      <w:start w:val="1"/>
      <w:numFmt w:val="bullet"/>
      <w:lvlText w:val="o"/>
      <w:lvlJc w:val="left"/>
      <w:pPr>
        <w:tabs>
          <w:tab w:val="num" w:pos="1440"/>
        </w:tabs>
        <w:ind w:left="1440" w:hanging="360"/>
      </w:pPr>
      <w:rPr>
        <w:rFonts w:ascii="Courier New" w:hAnsi="Courier New"/>
      </w:rPr>
    </w:lvl>
    <w:lvl w:ilvl="2" w:tplc="76AC28EC">
      <w:start w:val="1"/>
      <w:numFmt w:val="bullet"/>
      <w:lvlText w:val=""/>
      <w:lvlJc w:val="left"/>
      <w:pPr>
        <w:tabs>
          <w:tab w:val="num" w:pos="2160"/>
        </w:tabs>
        <w:ind w:left="2160" w:hanging="360"/>
      </w:pPr>
      <w:rPr>
        <w:rFonts w:ascii="Wingdings" w:hAnsi="Wingdings"/>
      </w:rPr>
    </w:lvl>
    <w:lvl w:ilvl="3" w:tplc="50228EE2">
      <w:start w:val="1"/>
      <w:numFmt w:val="bullet"/>
      <w:lvlText w:val=""/>
      <w:lvlJc w:val="left"/>
      <w:pPr>
        <w:tabs>
          <w:tab w:val="num" w:pos="2880"/>
        </w:tabs>
        <w:ind w:left="2880" w:hanging="360"/>
      </w:pPr>
      <w:rPr>
        <w:rFonts w:ascii="Symbol" w:hAnsi="Symbol"/>
      </w:rPr>
    </w:lvl>
    <w:lvl w:ilvl="4" w:tplc="FD7C3DCE">
      <w:start w:val="1"/>
      <w:numFmt w:val="bullet"/>
      <w:lvlText w:val="o"/>
      <w:lvlJc w:val="left"/>
      <w:pPr>
        <w:tabs>
          <w:tab w:val="num" w:pos="3600"/>
        </w:tabs>
        <w:ind w:left="3600" w:hanging="360"/>
      </w:pPr>
      <w:rPr>
        <w:rFonts w:ascii="Courier New" w:hAnsi="Courier New"/>
      </w:rPr>
    </w:lvl>
    <w:lvl w:ilvl="5" w:tplc="66AE9D0E">
      <w:start w:val="1"/>
      <w:numFmt w:val="bullet"/>
      <w:lvlText w:val=""/>
      <w:lvlJc w:val="left"/>
      <w:pPr>
        <w:tabs>
          <w:tab w:val="num" w:pos="4320"/>
        </w:tabs>
        <w:ind w:left="4320" w:hanging="360"/>
      </w:pPr>
      <w:rPr>
        <w:rFonts w:ascii="Wingdings" w:hAnsi="Wingdings"/>
      </w:rPr>
    </w:lvl>
    <w:lvl w:ilvl="6" w:tplc="9010270A">
      <w:start w:val="1"/>
      <w:numFmt w:val="bullet"/>
      <w:lvlText w:val=""/>
      <w:lvlJc w:val="left"/>
      <w:pPr>
        <w:tabs>
          <w:tab w:val="num" w:pos="5040"/>
        </w:tabs>
        <w:ind w:left="5040" w:hanging="360"/>
      </w:pPr>
      <w:rPr>
        <w:rFonts w:ascii="Symbol" w:hAnsi="Symbol"/>
      </w:rPr>
    </w:lvl>
    <w:lvl w:ilvl="7" w:tplc="045A5522">
      <w:start w:val="1"/>
      <w:numFmt w:val="bullet"/>
      <w:lvlText w:val="o"/>
      <w:lvlJc w:val="left"/>
      <w:pPr>
        <w:tabs>
          <w:tab w:val="num" w:pos="5760"/>
        </w:tabs>
        <w:ind w:left="5760" w:hanging="360"/>
      </w:pPr>
      <w:rPr>
        <w:rFonts w:ascii="Courier New" w:hAnsi="Courier New"/>
      </w:rPr>
    </w:lvl>
    <w:lvl w:ilvl="8" w:tplc="7CC4E412">
      <w:start w:val="1"/>
      <w:numFmt w:val="bullet"/>
      <w:lvlText w:val=""/>
      <w:lvlJc w:val="left"/>
      <w:pPr>
        <w:tabs>
          <w:tab w:val="num" w:pos="6480"/>
        </w:tabs>
        <w:ind w:left="6480" w:hanging="360"/>
      </w:pPr>
      <w:rPr>
        <w:rFonts w:ascii="Wingdings" w:hAnsi="Wingdings"/>
      </w:rPr>
    </w:lvl>
  </w:abstractNum>
  <w:abstractNum w:abstractNumId="257">
    <w:nsid w:val="7CBE48B5"/>
    <w:multiLevelType w:val="hybridMultilevel"/>
    <w:tmpl w:val="7CBE48B5"/>
    <w:lvl w:ilvl="0" w:tplc="2A1C0214">
      <w:start w:val="1"/>
      <w:numFmt w:val="bullet"/>
      <w:lvlText w:val=""/>
      <w:lvlJc w:val="left"/>
      <w:pPr>
        <w:ind w:left="720" w:hanging="360"/>
      </w:pPr>
      <w:rPr>
        <w:rFonts w:ascii="Symbol" w:hAnsi="Symbol"/>
      </w:rPr>
    </w:lvl>
    <w:lvl w:ilvl="1" w:tplc="1A548658">
      <w:start w:val="1"/>
      <w:numFmt w:val="bullet"/>
      <w:lvlText w:val="o"/>
      <w:lvlJc w:val="left"/>
      <w:pPr>
        <w:tabs>
          <w:tab w:val="num" w:pos="1440"/>
        </w:tabs>
        <w:ind w:left="1440" w:hanging="360"/>
      </w:pPr>
      <w:rPr>
        <w:rFonts w:ascii="Courier New" w:hAnsi="Courier New"/>
      </w:rPr>
    </w:lvl>
    <w:lvl w:ilvl="2" w:tplc="6A745B90">
      <w:start w:val="1"/>
      <w:numFmt w:val="bullet"/>
      <w:lvlText w:val=""/>
      <w:lvlJc w:val="left"/>
      <w:pPr>
        <w:tabs>
          <w:tab w:val="num" w:pos="2160"/>
        </w:tabs>
        <w:ind w:left="2160" w:hanging="360"/>
      </w:pPr>
      <w:rPr>
        <w:rFonts w:ascii="Wingdings" w:hAnsi="Wingdings"/>
      </w:rPr>
    </w:lvl>
    <w:lvl w:ilvl="3" w:tplc="395A7D7E">
      <w:start w:val="1"/>
      <w:numFmt w:val="bullet"/>
      <w:lvlText w:val=""/>
      <w:lvlJc w:val="left"/>
      <w:pPr>
        <w:tabs>
          <w:tab w:val="num" w:pos="2880"/>
        </w:tabs>
        <w:ind w:left="2880" w:hanging="360"/>
      </w:pPr>
      <w:rPr>
        <w:rFonts w:ascii="Symbol" w:hAnsi="Symbol"/>
      </w:rPr>
    </w:lvl>
    <w:lvl w:ilvl="4" w:tplc="C616EA36">
      <w:start w:val="1"/>
      <w:numFmt w:val="bullet"/>
      <w:lvlText w:val="o"/>
      <w:lvlJc w:val="left"/>
      <w:pPr>
        <w:tabs>
          <w:tab w:val="num" w:pos="3600"/>
        </w:tabs>
        <w:ind w:left="3600" w:hanging="360"/>
      </w:pPr>
      <w:rPr>
        <w:rFonts w:ascii="Courier New" w:hAnsi="Courier New"/>
      </w:rPr>
    </w:lvl>
    <w:lvl w:ilvl="5" w:tplc="9E360EF4">
      <w:start w:val="1"/>
      <w:numFmt w:val="bullet"/>
      <w:lvlText w:val=""/>
      <w:lvlJc w:val="left"/>
      <w:pPr>
        <w:tabs>
          <w:tab w:val="num" w:pos="4320"/>
        </w:tabs>
        <w:ind w:left="4320" w:hanging="360"/>
      </w:pPr>
      <w:rPr>
        <w:rFonts w:ascii="Wingdings" w:hAnsi="Wingdings"/>
      </w:rPr>
    </w:lvl>
    <w:lvl w:ilvl="6" w:tplc="285E0CE4">
      <w:start w:val="1"/>
      <w:numFmt w:val="bullet"/>
      <w:lvlText w:val=""/>
      <w:lvlJc w:val="left"/>
      <w:pPr>
        <w:tabs>
          <w:tab w:val="num" w:pos="5040"/>
        </w:tabs>
        <w:ind w:left="5040" w:hanging="360"/>
      </w:pPr>
      <w:rPr>
        <w:rFonts w:ascii="Symbol" w:hAnsi="Symbol"/>
      </w:rPr>
    </w:lvl>
    <w:lvl w:ilvl="7" w:tplc="D62AA552">
      <w:start w:val="1"/>
      <w:numFmt w:val="bullet"/>
      <w:lvlText w:val="o"/>
      <w:lvlJc w:val="left"/>
      <w:pPr>
        <w:tabs>
          <w:tab w:val="num" w:pos="5760"/>
        </w:tabs>
        <w:ind w:left="5760" w:hanging="360"/>
      </w:pPr>
      <w:rPr>
        <w:rFonts w:ascii="Courier New" w:hAnsi="Courier New"/>
      </w:rPr>
    </w:lvl>
    <w:lvl w:ilvl="8" w:tplc="A8D69418">
      <w:start w:val="1"/>
      <w:numFmt w:val="bullet"/>
      <w:lvlText w:val=""/>
      <w:lvlJc w:val="left"/>
      <w:pPr>
        <w:tabs>
          <w:tab w:val="num" w:pos="6480"/>
        </w:tabs>
        <w:ind w:left="6480" w:hanging="360"/>
      </w:pPr>
      <w:rPr>
        <w:rFonts w:ascii="Wingdings" w:hAnsi="Wingdings"/>
      </w:rPr>
    </w:lvl>
  </w:abstractNum>
  <w:abstractNum w:abstractNumId="258">
    <w:nsid w:val="7CBE48B6"/>
    <w:multiLevelType w:val="hybridMultilevel"/>
    <w:tmpl w:val="7CBE48B6"/>
    <w:lvl w:ilvl="0" w:tplc="717E6DC4">
      <w:start w:val="1"/>
      <w:numFmt w:val="bullet"/>
      <w:lvlText w:val=""/>
      <w:lvlJc w:val="left"/>
      <w:pPr>
        <w:ind w:left="720" w:hanging="360"/>
      </w:pPr>
      <w:rPr>
        <w:rFonts w:ascii="Symbol" w:hAnsi="Symbol"/>
      </w:rPr>
    </w:lvl>
    <w:lvl w:ilvl="1" w:tplc="987C4184">
      <w:start w:val="1"/>
      <w:numFmt w:val="bullet"/>
      <w:lvlText w:val="o"/>
      <w:lvlJc w:val="left"/>
      <w:pPr>
        <w:tabs>
          <w:tab w:val="num" w:pos="1440"/>
        </w:tabs>
        <w:ind w:left="1440" w:hanging="360"/>
      </w:pPr>
      <w:rPr>
        <w:rFonts w:ascii="Courier New" w:hAnsi="Courier New"/>
      </w:rPr>
    </w:lvl>
    <w:lvl w:ilvl="2" w:tplc="BE264096">
      <w:start w:val="1"/>
      <w:numFmt w:val="bullet"/>
      <w:lvlText w:val=""/>
      <w:lvlJc w:val="left"/>
      <w:pPr>
        <w:tabs>
          <w:tab w:val="num" w:pos="2160"/>
        </w:tabs>
        <w:ind w:left="2160" w:hanging="360"/>
      </w:pPr>
      <w:rPr>
        <w:rFonts w:ascii="Wingdings" w:hAnsi="Wingdings"/>
      </w:rPr>
    </w:lvl>
    <w:lvl w:ilvl="3" w:tplc="1D3C0B8C">
      <w:start w:val="1"/>
      <w:numFmt w:val="bullet"/>
      <w:lvlText w:val=""/>
      <w:lvlJc w:val="left"/>
      <w:pPr>
        <w:tabs>
          <w:tab w:val="num" w:pos="2880"/>
        </w:tabs>
        <w:ind w:left="2880" w:hanging="360"/>
      </w:pPr>
      <w:rPr>
        <w:rFonts w:ascii="Symbol" w:hAnsi="Symbol"/>
      </w:rPr>
    </w:lvl>
    <w:lvl w:ilvl="4" w:tplc="43A0D026">
      <w:start w:val="1"/>
      <w:numFmt w:val="bullet"/>
      <w:lvlText w:val="o"/>
      <w:lvlJc w:val="left"/>
      <w:pPr>
        <w:tabs>
          <w:tab w:val="num" w:pos="3600"/>
        </w:tabs>
        <w:ind w:left="3600" w:hanging="360"/>
      </w:pPr>
      <w:rPr>
        <w:rFonts w:ascii="Courier New" w:hAnsi="Courier New"/>
      </w:rPr>
    </w:lvl>
    <w:lvl w:ilvl="5" w:tplc="CF86E38A">
      <w:start w:val="1"/>
      <w:numFmt w:val="bullet"/>
      <w:lvlText w:val=""/>
      <w:lvlJc w:val="left"/>
      <w:pPr>
        <w:tabs>
          <w:tab w:val="num" w:pos="4320"/>
        </w:tabs>
        <w:ind w:left="4320" w:hanging="360"/>
      </w:pPr>
      <w:rPr>
        <w:rFonts w:ascii="Wingdings" w:hAnsi="Wingdings"/>
      </w:rPr>
    </w:lvl>
    <w:lvl w:ilvl="6" w:tplc="D114A874">
      <w:start w:val="1"/>
      <w:numFmt w:val="bullet"/>
      <w:lvlText w:val=""/>
      <w:lvlJc w:val="left"/>
      <w:pPr>
        <w:tabs>
          <w:tab w:val="num" w:pos="5040"/>
        </w:tabs>
        <w:ind w:left="5040" w:hanging="360"/>
      </w:pPr>
      <w:rPr>
        <w:rFonts w:ascii="Symbol" w:hAnsi="Symbol"/>
      </w:rPr>
    </w:lvl>
    <w:lvl w:ilvl="7" w:tplc="D4AA346E">
      <w:start w:val="1"/>
      <w:numFmt w:val="bullet"/>
      <w:lvlText w:val="o"/>
      <w:lvlJc w:val="left"/>
      <w:pPr>
        <w:tabs>
          <w:tab w:val="num" w:pos="5760"/>
        </w:tabs>
        <w:ind w:left="5760" w:hanging="360"/>
      </w:pPr>
      <w:rPr>
        <w:rFonts w:ascii="Courier New" w:hAnsi="Courier New"/>
      </w:rPr>
    </w:lvl>
    <w:lvl w:ilvl="8" w:tplc="B60C8ECE">
      <w:start w:val="1"/>
      <w:numFmt w:val="bullet"/>
      <w:lvlText w:val=""/>
      <w:lvlJc w:val="left"/>
      <w:pPr>
        <w:tabs>
          <w:tab w:val="num" w:pos="6480"/>
        </w:tabs>
        <w:ind w:left="6480" w:hanging="360"/>
      </w:pPr>
      <w:rPr>
        <w:rFonts w:ascii="Wingdings" w:hAnsi="Wingdings"/>
      </w:rPr>
    </w:lvl>
  </w:abstractNum>
  <w:abstractNum w:abstractNumId="259">
    <w:nsid w:val="7CBE48B7"/>
    <w:multiLevelType w:val="hybridMultilevel"/>
    <w:tmpl w:val="7CBE48B7"/>
    <w:lvl w:ilvl="0" w:tplc="3E386C9A">
      <w:start w:val="1"/>
      <w:numFmt w:val="bullet"/>
      <w:lvlText w:val=""/>
      <w:lvlJc w:val="left"/>
      <w:pPr>
        <w:ind w:left="720" w:hanging="360"/>
      </w:pPr>
      <w:rPr>
        <w:rFonts w:ascii="Symbol" w:hAnsi="Symbol"/>
      </w:rPr>
    </w:lvl>
    <w:lvl w:ilvl="1" w:tplc="D1240862">
      <w:start w:val="1"/>
      <w:numFmt w:val="bullet"/>
      <w:lvlText w:val="o"/>
      <w:lvlJc w:val="left"/>
      <w:pPr>
        <w:tabs>
          <w:tab w:val="num" w:pos="1440"/>
        </w:tabs>
        <w:ind w:left="1440" w:hanging="360"/>
      </w:pPr>
      <w:rPr>
        <w:rFonts w:ascii="Courier New" w:hAnsi="Courier New"/>
      </w:rPr>
    </w:lvl>
    <w:lvl w:ilvl="2" w:tplc="0DE8B9EE">
      <w:start w:val="1"/>
      <w:numFmt w:val="bullet"/>
      <w:lvlText w:val=""/>
      <w:lvlJc w:val="left"/>
      <w:pPr>
        <w:tabs>
          <w:tab w:val="num" w:pos="2160"/>
        </w:tabs>
        <w:ind w:left="2160" w:hanging="360"/>
      </w:pPr>
      <w:rPr>
        <w:rFonts w:ascii="Wingdings" w:hAnsi="Wingdings"/>
      </w:rPr>
    </w:lvl>
    <w:lvl w:ilvl="3" w:tplc="7DF81FE4">
      <w:start w:val="1"/>
      <w:numFmt w:val="bullet"/>
      <w:lvlText w:val=""/>
      <w:lvlJc w:val="left"/>
      <w:pPr>
        <w:tabs>
          <w:tab w:val="num" w:pos="2880"/>
        </w:tabs>
        <w:ind w:left="2880" w:hanging="360"/>
      </w:pPr>
      <w:rPr>
        <w:rFonts w:ascii="Symbol" w:hAnsi="Symbol"/>
      </w:rPr>
    </w:lvl>
    <w:lvl w:ilvl="4" w:tplc="BDB6A4C6">
      <w:start w:val="1"/>
      <w:numFmt w:val="bullet"/>
      <w:lvlText w:val="o"/>
      <w:lvlJc w:val="left"/>
      <w:pPr>
        <w:tabs>
          <w:tab w:val="num" w:pos="3600"/>
        </w:tabs>
        <w:ind w:left="3600" w:hanging="360"/>
      </w:pPr>
      <w:rPr>
        <w:rFonts w:ascii="Courier New" w:hAnsi="Courier New"/>
      </w:rPr>
    </w:lvl>
    <w:lvl w:ilvl="5" w:tplc="EF88CE8C">
      <w:start w:val="1"/>
      <w:numFmt w:val="bullet"/>
      <w:lvlText w:val=""/>
      <w:lvlJc w:val="left"/>
      <w:pPr>
        <w:tabs>
          <w:tab w:val="num" w:pos="4320"/>
        </w:tabs>
        <w:ind w:left="4320" w:hanging="360"/>
      </w:pPr>
      <w:rPr>
        <w:rFonts w:ascii="Wingdings" w:hAnsi="Wingdings"/>
      </w:rPr>
    </w:lvl>
    <w:lvl w:ilvl="6" w:tplc="5824D984">
      <w:start w:val="1"/>
      <w:numFmt w:val="bullet"/>
      <w:lvlText w:val=""/>
      <w:lvlJc w:val="left"/>
      <w:pPr>
        <w:tabs>
          <w:tab w:val="num" w:pos="5040"/>
        </w:tabs>
        <w:ind w:left="5040" w:hanging="360"/>
      </w:pPr>
      <w:rPr>
        <w:rFonts w:ascii="Symbol" w:hAnsi="Symbol"/>
      </w:rPr>
    </w:lvl>
    <w:lvl w:ilvl="7" w:tplc="3020BF14">
      <w:start w:val="1"/>
      <w:numFmt w:val="bullet"/>
      <w:lvlText w:val="o"/>
      <w:lvlJc w:val="left"/>
      <w:pPr>
        <w:tabs>
          <w:tab w:val="num" w:pos="5760"/>
        </w:tabs>
        <w:ind w:left="5760" w:hanging="360"/>
      </w:pPr>
      <w:rPr>
        <w:rFonts w:ascii="Courier New" w:hAnsi="Courier New"/>
      </w:rPr>
    </w:lvl>
    <w:lvl w:ilvl="8" w:tplc="D8DE58F4">
      <w:start w:val="1"/>
      <w:numFmt w:val="bullet"/>
      <w:lvlText w:val=""/>
      <w:lvlJc w:val="left"/>
      <w:pPr>
        <w:tabs>
          <w:tab w:val="num" w:pos="6480"/>
        </w:tabs>
        <w:ind w:left="6480" w:hanging="360"/>
      </w:pPr>
      <w:rPr>
        <w:rFonts w:ascii="Wingdings" w:hAnsi="Wingdings"/>
      </w:rPr>
    </w:lvl>
  </w:abstractNum>
  <w:abstractNum w:abstractNumId="260">
    <w:nsid w:val="7CBE48B8"/>
    <w:multiLevelType w:val="hybridMultilevel"/>
    <w:tmpl w:val="7CBE48B8"/>
    <w:lvl w:ilvl="0" w:tplc="1ADE3990">
      <w:start w:val="1"/>
      <w:numFmt w:val="bullet"/>
      <w:lvlText w:val=""/>
      <w:lvlJc w:val="left"/>
      <w:pPr>
        <w:ind w:left="720" w:hanging="360"/>
      </w:pPr>
      <w:rPr>
        <w:rFonts w:ascii="Symbol" w:hAnsi="Symbol"/>
      </w:rPr>
    </w:lvl>
    <w:lvl w:ilvl="1" w:tplc="A664E052">
      <w:start w:val="1"/>
      <w:numFmt w:val="bullet"/>
      <w:lvlText w:val="o"/>
      <w:lvlJc w:val="left"/>
      <w:pPr>
        <w:tabs>
          <w:tab w:val="num" w:pos="1440"/>
        </w:tabs>
        <w:ind w:left="1440" w:hanging="360"/>
      </w:pPr>
      <w:rPr>
        <w:rFonts w:ascii="Courier New" w:hAnsi="Courier New"/>
      </w:rPr>
    </w:lvl>
    <w:lvl w:ilvl="2" w:tplc="59DE2FD4">
      <w:start w:val="1"/>
      <w:numFmt w:val="bullet"/>
      <w:lvlText w:val=""/>
      <w:lvlJc w:val="left"/>
      <w:pPr>
        <w:tabs>
          <w:tab w:val="num" w:pos="2160"/>
        </w:tabs>
        <w:ind w:left="2160" w:hanging="360"/>
      </w:pPr>
      <w:rPr>
        <w:rFonts w:ascii="Wingdings" w:hAnsi="Wingdings"/>
      </w:rPr>
    </w:lvl>
    <w:lvl w:ilvl="3" w:tplc="29DC4898">
      <w:start w:val="1"/>
      <w:numFmt w:val="bullet"/>
      <w:lvlText w:val=""/>
      <w:lvlJc w:val="left"/>
      <w:pPr>
        <w:tabs>
          <w:tab w:val="num" w:pos="2880"/>
        </w:tabs>
        <w:ind w:left="2880" w:hanging="360"/>
      </w:pPr>
      <w:rPr>
        <w:rFonts w:ascii="Symbol" w:hAnsi="Symbol"/>
      </w:rPr>
    </w:lvl>
    <w:lvl w:ilvl="4" w:tplc="73D2E464">
      <w:start w:val="1"/>
      <w:numFmt w:val="bullet"/>
      <w:lvlText w:val="o"/>
      <w:lvlJc w:val="left"/>
      <w:pPr>
        <w:tabs>
          <w:tab w:val="num" w:pos="3600"/>
        </w:tabs>
        <w:ind w:left="3600" w:hanging="360"/>
      </w:pPr>
      <w:rPr>
        <w:rFonts w:ascii="Courier New" w:hAnsi="Courier New"/>
      </w:rPr>
    </w:lvl>
    <w:lvl w:ilvl="5" w:tplc="88106434">
      <w:start w:val="1"/>
      <w:numFmt w:val="bullet"/>
      <w:lvlText w:val=""/>
      <w:lvlJc w:val="left"/>
      <w:pPr>
        <w:tabs>
          <w:tab w:val="num" w:pos="4320"/>
        </w:tabs>
        <w:ind w:left="4320" w:hanging="360"/>
      </w:pPr>
      <w:rPr>
        <w:rFonts w:ascii="Wingdings" w:hAnsi="Wingdings"/>
      </w:rPr>
    </w:lvl>
    <w:lvl w:ilvl="6" w:tplc="ABD6A1AE">
      <w:start w:val="1"/>
      <w:numFmt w:val="bullet"/>
      <w:lvlText w:val=""/>
      <w:lvlJc w:val="left"/>
      <w:pPr>
        <w:tabs>
          <w:tab w:val="num" w:pos="5040"/>
        </w:tabs>
        <w:ind w:left="5040" w:hanging="360"/>
      </w:pPr>
      <w:rPr>
        <w:rFonts w:ascii="Symbol" w:hAnsi="Symbol"/>
      </w:rPr>
    </w:lvl>
    <w:lvl w:ilvl="7" w:tplc="FFDE984A">
      <w:start w:val="1"/>
      <w:numFmt w:val="bullet"/>
      <w:lvlText w:val="o"/>
      <w:lvlJc w:val="left"/>
      <w:pPr>
        <w:tabs>
          <w:tab w:val="num" w:pos="5760"/>
        </w:tabs>
        <w:ind w:left="5760" w:hanging="360"/>
      </w:pPr>
      <w:rPr>
        <w:rFonts w:ascii="Courier New" w:hAnsi="Courier New"/>
      </w:rPr>
    </w:lvl>
    <w:lvl w:ilvl="8" w:tplc="C42C71B6">
      <w:start w:val="1"/>
      <w:numFmt w:val="bullet"/>
      <w:lvlText w:val=""/>
      <w:lvlJc w:val="left"/>
      <w:pPr>
        <w:tabs>
          <w:tab w:val="num" w:pos="6480"/>
        </w:tabs>
        <w:ind w:left="6480" w:hanging="360"/>
      </w:pPr>
      <w:rPr>
        <w:rFonts w:ascii="Wingdings" w:hAnsi="Wingdings"/>
      </w:rPr>
    </w:lvl>
  </w:abstractNum>
  <w:abstractNum w:abstractNumId="261">
    <w:nsid w:val="7CBE48B9"/>
    <w:multiLevelType w:val="hybridMultilevel"/>
    <w:tmpl w:val="7CBE48B9"/>
    <w:lvl w:ilvl="0" w:tplc="9640BF44">
      <w:start w:val="1"/>
      <w:numFmt w:val="bullet"/>
      <w:lvlText w:val=""/>
      <w:lvlJc w:val="left"/>
      <w:pPr>
        <w:ind w:left="720" w:hanging="360"/>
      </w:pPr>
      <w:rPr>
        <w:rFonts w:ascii="Symbol" w:hAnsi="Symbol"/>
      </w:rPr>
    </w:lvl>
    <w:lvl w:ilvl="1" w:tplc="2DD498CA">
      <w:start w:val="1"/>
      <w:numFmt w:val="bullet"/>
      <w:lvlText w:val="o"/>
      <w:lvlJc w:val="left"/>
      <w:pPr>
        <w:tabs>
          <w:tab w:val="num" w:pos="1440"/>
        </w:tabs>
        <w:ind w:left="1440" w:hanging="360"/>
      </w:pPr>
      <w:rPr>
        <w:rFonts w:ascii="Courier New" w:hAnsi="Courier New"/>
      </w:rPr>
    </w:lvl>
    <w:lvl w:ilvl="2" w:tplc="1EE2262A">
      <w:start w:val="1"/>
      <w:numFmt w:val="bullet"/>
      <w:lvlText w:val=""/>
      <w:lvlJc w:val="left"/>
      <w:pPr>
        <w:tabs>
          <w:tab w:val="num" w:pos="2160"/>
        </w:tabs>
        <w:ind w:left="2160" w:hanging="360"/>
      </w:pPr>
      <w:rPr>
        <w:rFonts w:ascii="Wingdings" w:hAnsi="Wingdings"/>
      </w:rPr>
    </w:lvl>
    <w:lvl w:ilvl="3" w:tplc="6B76E4F4">
      <w:start w:val="1"/>
      <w:numFmt w:val="bullet"/>
      <w:lvlText w:val=""/>
      <w:lvlJc w:val="left"/>
      <w:pPr>
        <w:tabs>
          <w:tab w:val="num" w:pos="2880"/>
        </w:tabs>
        <w:ind w:left="2880" w:hanging="360"/>
      </w:pPr>
      <w:rPr>
        <w:rFonts w:ascii="Symbol" w:hAnsi="Symbol"/>
      </w:rPr>
    </w:lvl>
    <w:lvl w:ilvl="4" w:tplc="F7FE86B2">
      <w:start w:val="1"/>
      <w:numFmt w:val="bullet"/>
      <w:lvlText w:val="o"/>
      <w:lvlJc w:val="left"/>
      <w:pPr>
        <w:tabs>
          <w:tab w:val="num" w:pos="3600"/>
        </w:tabs>
        <w:ind w:left="3600" w:hanging="360"/>
      </w:pPr>
      <w:rPr>
        <w:rFonts w:ascii="Courier New" w:hAnsi="Courier New"/>
      </w:rPr>
    </w:lvl>
    <w:lvl w:ilvl="5" w:tplc="C164BB88">
      <w:start w:val="1"/>
      <w:numFmt w:val="bullet"/>
      <w:lvlText w:val=""/>
      <w:lvlJc w:val="left"/>
      <w:pPr>
        <w:tabs>
          <w:tab w:val="num" w:pos="4320"/>
        </w:tabs>
        <w:ind w:left="4320" w:hanging="360"/>
      </w:pPr>
      <w:rPr>
        <w:rFonts w:ascii="Wingdings" w:hAnsi="Wingdings"/>
      </w:rPr>
    </w:lvl>
    <w:lvl w:ilvl="6" w:tplc="D9D43142">
      <w:start w:val="1"/>
      <w:numFmt w:val="bullet"/>
      <w:lvlText w:val=""/>
      <w:lvlJc w:val="left"/>
      <w:pPr>
        <w:tabs>
          <w:tab w:val="num" w:pos="5040"/>
        </w:tabs>
        <w:ind w:left="5040" w:hanging="360"/>
      </w:pPr>
      <w:rPr>
        <w:rFonts w:ascii="Symbol" w:hAnsi="Symbol"/>
      </w:rPr>
    </w:lvl>
    <w:lvl w:ilvl="7" w:tplc="2F0089DC">
      <w:start w:val="1"/>
      <w:numFmt w:val="bullet"/>
      <w:lvlText w:val="o"/>
      <w:lvlJc w:val="left"/>
      <w:pPr>
        <w:tabs>
          <w:tab w:val="num" w:pos="5760"/>
        </w:tabs>
        <w:ind w:left="5760" w:hanging="360"/>
      </w:pPr>
      <w:rPr>
        <w:rFonts w:ascii="Courier New" w:hAnsi="Courier New"/>
      </w:rPr>
    </w:lvl>
    <w:lvl w:ilvl="8" w:tplc="245E7B4C">
      <w:start w:val="1"/>
      <w:numFmt w:val="bullet"/>
      <w:lvlText w:val=""/>
      <w:lvlJc w:val="left"/>
      <w:pPr>
        <w:tabs>
          <w:tab w:val="num" w:pos="6480"/>
        </w:tabs>
        <w:ind w:left="6480" w:hanging="360"/>
      </w:pPr>
      <w:rPr>
        <w:rFonts w:ascii="Wingdings" w:hAnsi="Wingdings"/>
      </w:rPr>
    </w:lvl>
  </w:abstractNum>
  <w:abstractNum w:abstractNumId="262">
    <w:nsid w:val="7CBE48BA"/>
    <w:multiLevelType w:val="hybridMultilevel"/>
    <w:tmpl w:val="7CBE48BA"/>
    <w:lvl w:ilvl="0" w:tplc="D08E6752">
      <w:start w:val="1"/>
      <w:numFmt w:val="bullet"/>
      <w:lvlText w:val=""/>
      <w:lvlJc w:val="left"/>
      <w:pPr>
        <w:ind w:left="720" w:hanging="360"/>
      </w:pPr>
      <w:rPr>
        <w:rFonts w:ascii="Symbol" w:hAnsi="Symbol"/>
      </w:rPr>
    </w:lvl>
    <w:lvl w:ilvl="1" w:tplc="16D06B98">
      <w:start w:val="1"/>
      <w:numFmt w:val="bullet"/>
      <w:lvlText w:val="o"/>
      <w:lvlJc w:val="left"/>
      <w:pPr>
        <w:tabs>
          <w:tab w:val="num" w:pos="1440"/>
        </w:tabs>
        <w:ind w:left="1440" w:hanging="360"/>
      </w:pPr>
      <w:rPr>
        <w:rFonts w:ascii="Courier New" w:hAnsi="Courier New"/>
      </w:rPr>
    </w:lvl>
    <w:lvl w:ilvl="2" w:tplc="199A7354">
      <w:start w:val="1"/>
      <w:numFmt w:val="bullet"/>
      <w:lvlText w:val=""/>
      <w:lvlJc w:val="left"/>
      <w:pPr>
        <w:tabs>
          <w:tab w:val="num" w:pos="2160"/>
        </w:tabs>
        <w:ind w:left="2160" w:hanging="360"/>
      </w:pPr>
      <w:rPr>
        <w:rFonts w:ascii="Wingdings" w:hAnsi="Wingdings"/>
      </w:rPr>
    </w:lvl>
    <w:lvl w:ilvl="3" w:tplc="EF9E1532">
      <w:start w:val="1"/>
      <w:numFmt w:val="bullet"/>
      <w:lvlText w:val=""/>
      <w:lvlJc w:val="left"/>
      <w:pPr>
        <w:tabs>
          <w:tab w:val="num" w:pos="2880"/>
        </w:tabs>
        <w:ind w:left="2880" w:hanging="360"/>
      </w:pPr>
      <w:rPr>
        <w:rFonts w:ascii="Symbol" w:hAnsi="Symbol"/>
      </w:rPr>
    </w:lvl>
    <w:lvl w:ilvl="4" w:tplc="88080EEE">
      <w:start w:val="1"/>
      <w:numFmt w:val="bullet"/>
      <w:lvlText w:val="o"/>
      <w:lvlJc w:val="left"/>
      <w:pPr>
        <w:tabs>
          <w:tab w:val="num" w:pos="3600"/>
        </w:tabs>
        <w:ind w:left="3600" w:hanging="360"/>
      </w:pPr>
      <w:rPr>
        <w:rFonts w:ascii="Courier New" w:hAnsi="Courier New"/>
      </w:rPr>
    </w:lvl>
    <w:lvl w:ilvl="5" w:tplc="2C70372A">
      <w:start w:val="1"/>
      <w:numFmt w:val="bullet"/>
      <w:lvlText w:val=""/>
      <w:lvlJc w:val="left"/>
      <w:pPr>
        <w:tabs>
          <w:tab w:val="num" w:pos="4320"/>
        </w:tabs>
        <w:ind w:left="4320" w:hanging="360"/>
      </w:pPr>
      <w:rPr>
        <w:rFonts w:ascii="Wingdings" w:hAnsi="Wingdings"/>
      </w:rPr>
    </w:lvl>
    <w:lvl w:ilvl="6" w:tplc="A5DA4A2C">
      <w:start w:val="1"/>
      <w:numFmt w:val="bullet"/>
      <w:lvlText w:val=""/>
      <w:lvlJc w:val="left"/>
      <w:pPr>
        <w:tabs>
          <w:tab w:val="num" w:pos="5040"/>
        </w:tabs>
        <w:ind w:left="5040" w:hanging="360"/>
      </w:pPr>
      <w:rPr>
        <w:rFonts w:ascii="Symbol" w:hAnsi="Symbol"/>
      </w:rPr>
    </w:lvl>
    <w:lvl w:ilvl="7" w:tplc="E2567B18">
      <w:start w:val="1"/>
      <w:numFmt w:val="bullet"/>
      <w:lvlText w:val="o"/>
      <w:lvlJc w:val="left"/>
      <w:pPr>
        <w:tabs>
          <w:tab w:val="num" w:pos="5760"/>
        </w:tabs>
        <w:ind w:left="5760" w:hanging="360"/>
      </w:pPr>
      <w:rPr>
        <w:rFonts w:ascii="Courier New" w:hAnsi="Courier New"/>
      </w:rPr>
    </w:lvl>
    <w:lvl w:ilvl="8" w:tplc="AF721E3A">
      <w:start w:val="1"/>
      <w:numFmt w:val="bullet"/>
      <w:lvlText w:val=""/>
      <w:lvlJc w:val="left"/>
      <w:pPr>
        <w:tabs>
          <w:tab w:val="num" w:pos="6480"/>
        </w:tabs>
        <w:ind w:left="6480" w:hanging="360"/>
      </w:pPr>
      <w:rPr>
        <w:rFonts w:ascii="Wingdings" w:hAnsi="Wingdings"/>
      </w:rPr>
    </w:lvl>
  </w:abstractNum>
  <w:abstractNum w:abstractNumId="263">
    <w:nsid w:val="7CBE48BB"/>
    <w:multiLevelType w:val="hybridMultilevel"/>
    <w:tmpl w:val="7CBE48BB"/>
    <w:lvl w:ilvl="0" w:tplc="78D88280">
      <w:start w:val="1"/>
      <w:numFmt w:val="bullet"/>
      <w:lvlText w:val=""/>
      <w:lvlJc w:val="left"/>
      <w:pPr>
        <w:ind w:left="720" w:hanging="360"/>
      </w:pPr>
      <w:rPr>
        <w:rFonts w:ascii="Symbol" w:hAnsi="Symbol"/>
      </w:rPr>
    </w:lvl>
    <w:lvl w:ilvl="1" w:tplc="F640982E">
      <w:start w:val="1"/>
      <w:numFmt w:val="bullet"/>
      <w:lvlText w:val="o"/>
      <w:lvlJc w:val="left"/>
      <w:pPr>
        <w:ind w:left="1440" w:hanging="360"/>
      </w:pPr>
      <w:rPr>
        <w:rFonts w:ascii="Courier New" w:hAnsi="Courier New"/>
      </w:rPr>
    </w:lvl>
    <w:lvl w:ilvl="2" w:tplc="93E2B762">
      <w:start w:val="1"/>
      <w:numFmt w:val="bullet"/>
      <w:lvlText w:val=""/>
      <w:lvlJc w:val="left"/>
      <w:pPr>
        <w:tabs>
          <w:tab w:val="num" w:pos="2160"/>
        </w:tabs>
        <w:ind w:left="2160" w:hanging="360"/>
      </w:pPr>
      <w:rPr>
        <w:rFonts w:ascii="Wingdings" w:hAnsi="Wingdings"/>
      </w:rPr>
    </w:lvl>
    <w:lvl w:ilvl="3" w:tplc="E2A8DAEA">
      <w:start w:val="1"/>
      <w:numFmt w:val="bullet"/>
      <w:lvlText w:val=""/>
      <w:lvlJc w:val="left"/>
      <w:pPr>
        <w:tabs>
          <w:tab w:val="num" w:pos="2880"/>
        </w:tabs>
        <w:ind w:left="2880" w:hanging="360"/>
      </w:pPr>
      <w:rPr>
        <w:rFonts w:ascii="Symbol" w:hAnsi="Symbol"/>
      </w:rPr>
    </w:lvl>
    <w:lvl w:ilvl="4" w:tplc="DC9CDB2A">
      <w:start w:val="1"/>
      <w:numFmt w:val="bullet"/>
      <w:lvlText w:val="o"/>
      <w:lvlJc w:val="left"/>
      <w:pPr>
        <w:tabs>
          <w:tab w:val="num" w:pos="3600"/>
        </w:tabs>
        <w:ind w:left="3600" w:hanging="360"/>
      </w:pPr>
      <w:rPr>
        <w:rFonts w:ascii="Courier New" w:hAnsi="Courier New"/>
      </w:rPr>
    </w:lvl>
    <w:lvl w:ilvl="5" w:tplc="9E26C1EE">
      <w:start w:val="1"/>
      <w:numFmt w:val="bullet"/>
      <w:lvlText w:val=""/>
      <w:lvlJc w:val="left"/>
      <w:pPr>
        <w:tabs>
          <w:tab w:val="num" w:pos="4320"/>
        </w:tabs>
        <w:ind w:left="4320" w:hanging="360"/>
      </w:pPr>
      <w:rPr>
        <w:rFonts w:ascii="Wingdings" w:hAnsi="Wingdings"/>
      </w:rPr>
    </w:lvl>
    <w:lvl w:ilvl="6" w:tplc="6A0CA45E">
      <w:start w:val="1"/>
      <w:numFmt w:val="bullet"/>
      <w:lvlText w:val=""/>
      <w:lvlJc w:val="left"/>
      <w:pPr>
        <w:tabs>
          <w:tab w:val="num" w:pos="5040"/>
        </w:tabs>
        <w:ind w:left="5040" w:hanging="360"/>
      </w:pPr>
      <w:rPr>
        <w:rFonts w:ascii="Symbol" w:hAnsi="Symbol"/>
      </w:rPr>
    </w:lvl>
    <w:lvl w:ilvl="7" w:tplc="47BECC32">
      <w:start w:val="1"/>
      <w:numFmt w:val="bullet"/>
      <w:lvlText w:val="o"/>
      <w:lvlJc w:val="left"/>
      <w:pPr>
        <w:tabs>
          <w:tab w:val="num" w:pos="5760"/>
        </w:tabs>
        <w:ind w:left="5760" w:hanging="360"/>
      </w:pPr>
      <w:rPr>
        <w:rFonts w:ascii="Courier New" w:hAnsi="Courier New"/>
      </w:rPr>
    </w:lvl>
    <w:lvl w:ilvl="8" w:tplc="13E6E22E">
      <w:start w:val="1"/>
      <w:numFmt w:val="bullet"/>
      <w:lvlText w:val=""/>
      <w:lvlJc w:val="left"/>
      <w:pPr>
        <w:tabs>
          <w:tab w:val="num" w:pos="6480"/>
        </w:tabs>
        <w:ind w:left="6480" w:hanging="360"/>
      </w:pPr>
      <w:rPr>
        <w:rFonts w:ascii="Wingdings" w:hAnsi="Wingdings"/>
      </w:rPr>
    </w:lvl>
  </w:abstractNum>
  <w:abstractNum w:abstractNumId="264">
    <w:nsid w:val="7CBE48BC"/>
    <w:multiLevelType w:val="hybridMultilevel"/>
    <w:tmpl w:val="7CBE48BC"/>
    <w:lvl w:ilvl="0" w:tplc="D61EEE6C">
      <w:start w:val="1"/>
      <w:numFmt w:val="bullet"/>
      <w:lvlText w:val=""/>
      <w:lvlJc w:val="left"/>
      <w:pPr>
        <w:ind w:left="720" w:hanging="360"/>
      </w:pPr>
      <w:rPr>
        <w:rFonts w:ascii="Symbol" w:hAnsi="Symbol"/>
      </w:rPr>
    </w:lvl>
    <w:lvl w:ilvl="1" w:tplc="30DAAAB2">
      <w:start w:val="1"/>
      <w:numFmt w:val="bullet"/>
      <w:lvlText w:val="o"/>
      <w:lvlJc w:val="left"/>
      <w:pPr>
        <w:ind w:left="1440" w:hanging="360"/>
      </w:pPr>
      <w:rPr>
        <w:rFonts w:ascii="Courier New" w:hAnsi="Courier New"/>
      </w:rPr>
    </w:lvl>
    <w:lvl w:ilvl="2" w:tplc="F9B4354E">
      <w:start w:val="1"/>
      <w:numFmt w:val="bullet"/>
      <w:lvlText w:val=""/>
      <w:lvlJc w:val="left"/>
      <w:pPr>
        <w:tabs>
          <w:tab w:val="num" w:pos="2160"/>
        </w:tabs>
        <w:ind w:left="2160" w:hanging="360"/>
      </w:pPr>
      <w:rPr>
        <w:rFonts w:ascii="Wingdings" w:hAnsi="Wingdings"/>
      </w:rPr>
    </w:lvl>
    <w:lvl w:ilvl="3" w:tplc="5DD6514C">
      <w:start w:val="1"/>
      <w:numFmt w:val="bullet"/>
      <w:lvlText w:val=""/>
      <w:lvlJc w:val="left"/>
      <w:pPr>
        <w:tabs>
          <w:tab w:val="num" w:pos="2880"/>
        </w:tabs>
        <w:ind w:left="2880" w:hanging="360"/>
      </w:pPr>
      <w:rPr>
        <w:rFonts w:ascii="Symbol" w:hAnsi="Symbol"/>
      </w:rPr>
    </w:lvl>
    <w:lvl w:ilvl="4" w:tplc="57D62BD6">
      <w:start w:val="1"/>
      <w:numFmt w:val="bullet"/>
      <w:lvlText w:val="o"/>
      <w:lvlJc w:val="left"/>
      <w:pPr>
        <w:tabs>
          <w:tab w:val="num" w:pos="3600"/>
        </w:tabs>
        <w:ind w:left="3600" w:hanging="360"/>
      </w:pPr>
      <w:rPr>
        <w:rFonts w:ascii="Courier New" w:hAnsi="Courier New"/>
      </w:rPr>
    </w:lvl>
    <w:lvl w:ilvl="5" w:tplc="32728D84">
      <w:start w:val="1"/>
      <w:numFmt w:val="bullet"/>
      <w:lvlText w:val=""/>
      <w:lvlJc w:val="left"/>
      <w:pPr>
        <w:tabs>
          <w:tab w:val="num" w:pos="4320"/>
        </w:tabs>
        <w:ind w:left="4320" w:hanging="360"/>
      </w:pPr>
      <w:rPr>
        <w:rFonts w:ascii="Wingdings" w:hAnsi="Wingdings"/>
      </w:rPr>
    </w:lvl>
    <w:lvl w:ilvl="6" w:tplc="8CB09C86">
      <w:start w:val="1"/>
      <w:numFmt w:val="bullet"/>
      <w:lvlText w:val=""/>
      <w:lvlJc w:val="left"/>
      <w:pPr>
        <w:tabs>
          <w:tab w:val="num" w:pos="5040"/>
        </w:tabs>
        <w:ind w:left="5040" w:hanging="360"/>
      </w:pPr>
      <w:rPr>
        <w:rFonts w:ascii="Symbol" w:hAnsi="Symbol"/>
      </w:rPr>
    </w:lvl>
    <w:lvl w:ilvl="7" w:tplc="5864906C">
      <w:start w:val="1"/>
      <w:numFmt w:val="bullet"/>
      <w:lvlText w:val="o"/>
      <w:lvlJc w:val="left"/>
      <w:pPr>
        <w:tabs>
          <w:tab w:val="num" w:pos="5760"/>
        </w:tabs>
        <w:ind w:left="5760" w:hanging="360"/>
      </w:pPr>
      <w:rPr>
        <w:rFonts w:ascii="Courier New" w:hAnsi="Courier New"/>
      </w:rPr>
    </w:lvl>
    <w:lvl w:ilvl="8" w:tplc="ED90381E">
      <w:start w:val="1"/>
      <w:numFmt w:val="bullet"/>
      <w:lvlText w:val=""/>
      <w:lvlJc w:val="left"/>
      <w:pPr>
        <w:tabs>
          <w:tab w:val="num" w:pos="6480"/>
        </w:tabs>
        <w:ind w:left="6480" w:hanging="360"/>
      </w:pPr>
      <w:rPr>
        <w:rFonts w:ascii="Wingdings" w:hAnsi="Wingdings"/>
      </w:rPr>
    </w:lvl>
  </w:abstractNum>
  <w:abstractNum w:abstractNumId="265">
    <w:nsid w:val="7CBE48BD"/>
    <w:multiLevelType w:val="hybridMultilevel"/>
    <w:tmpl w:val="7CBE48BD"/>
    <w:lvl w:ilvl="0" w:tplc="5C48C548">
      <w:start w:val="1"/>
      <w:numFmt w:val="bullet"/>
      <w:lvlText w:val=""/>
      <w:lvlJc w:val="left"/>
      <w:pPr>
        <w:ind w:left="720" w:hanging="360"/>
      </w:pPr>
      <w:rPr>
        <w:rFonts w:ascii="Symbol" w:hAnsi="Symbol"/>
      </w:rPr>
    </w:lvl>
    <w:lvl w:ilvl="1" w:tplc="0DFE496C">
      <w:start w:val="1"/>
      <w:numFmt w:val="bullet"/>
      <w:lvlText w:val="o"/>
      <w:lvlJc w:val="left"/>
      <w:pPr>
        <w:tabs>
          <w:tab w:val="num" w:pos="1440"/>
        </w:tabs>
        <w:ind w:left="1440" w:hanging="360"/>
      </w:pPr>
      <w:rPr>
        <w:rFonts w:ascii="Courier New" w:hAnsi="Courier New"/>
      </w:rPr>
    </w:lvl>
    <w:lvl w:ilvl="2" w:tplc="207CBAA0">
      <w:start w:val="1"/>
      <w:numFmt w:val="bullet"/>
      <w:lvlText w:val=""/>
      <w:lvlJc w:val="left"/>
      <w:pPr>
        <w:tabs>
          <w:tab w:val="num" w:pos="2160"/>
        </w:tabs>
        <w:ind w:left="2160" w:hanging="360"/>
      </w:pPr>
      <w:rPr>
        <w:rFonts w:ascii="Wingdings" w:hAnsi="Wingdings"/>
      </w:rPr>
    </w:lvl>
    <w:lvl w:ilvl="3" w:tplc="44C0D64E">
      <w:start w:val="1"/>
      <w:numFmt w:val="bullet"/>
      <w:lvlText w:val=""/>
      <w:lvlJc w:val="left"/>
      <w:pPr>
        <w:tabs>
          <w:tab w:val="num" w:pos="2880"/>
        </w:tabs>
        <w:ind w:left="2880" w:hanging="360"/>
      </w:pPr>
      <w:rPr>
        <w:rFonts w:ascii="Symbol" w:hAnsi="Symbol"/>
      </w:rPr>
    </w:lvl>
    <w:lvl w:ilvl="4" w:tplc="F486688C">
      <w:start w:val="1"/>
      <w:numFmt w:val="bullet"/>
      <w:lvlText w:val="o"/>
      <w:lvlJc w:val="left"/>
      <w:pPr>
        <w:tabs>
          <w:tab w:val="num" w:pos="3600"/>
        </w:tabs>
        <w:ind w:left="3600" w:hanging="360"/>
      </w:pPr>
      <w:rPr>
        <w:rFonts w:ascii="Courier New" w:hAnsi="Courier New"/>
      </w:rPr>
    </w:lvl>
    <w:lvl w:ilvl="5" w:tplc="418850B6">
      <w:start w:val="1"/>
      <w:numFmt w:val="bullet"/>
      <w:lvlText w:val=""/>
      <w:lvlJc w:val="left"/>
      <w:pPr>
        <w:tabs>
          <w:tab w:val="num" w:pos="4320"/>
        </w:tabs>
        <w:ind w:left="4320" w:hanging="360"/>
      </w:pPr>
      <w:rPr>
        <w:rFonts w:ascii="Wingdings" w:hAnsi="Wingdings"/>
      </w:rPr>
    </w:lvl>
    <w:lvl w:ilvl="6" w:tplc="AF583AA0">
      <w:start w:val="1"/>
      <w:numFmt w:val="bullet"/>
      <w:lvlText w:val=""/>
      <w:lvlJc w:val="left"/>
      <w:pPr>
        <w:tabs>
          <w:tab w:val="num" w:pos="5040"/>
        </w:tabs>
        <w:ind w:left="5040" w:hanging="360"/>
      </w:pPr>
      <w:rPr>
        <w:rFonts w:ascii="Symbol" w:hAnsi="Symbol"/>
      </w:rPr>
    </w:lvl>
    <w:lvl w:ilvl="7" w:tplc="93C80EB2">
      <w:start w:val="1"/>
      <w:numFmt w:val="bullet"/>
      <w:lvlText w:val="o"/>
      <w:lvlJc w:val="left"/>
      <w:pPr>
        <w:tabs>
          <w:tab w:val="num" w:pos="5760"/>
        </w:tabs>
        <w:ind w:left="5760" w:hanging="360"/>
      </w:pPr>
      <w:rPr>
        <w:rFonts w:ascii="Courier New" w:hAnsi="Courier New"/>
      </w:rPr>
    </w:lvl>
    <w:lvl w:ilvl="8" w:tplc="43BAB140">
      <w:start w:val="1"/>
      <w:numFmt w:val="bullet"/>
      <w:lvlText w:val=""/>
      <w:lvlJc w:val="left"/>
      <w:pPr>
        <w:tabs>
          <w:tab w:val="num" w:pos="6480"/>
        </w:tabs>
        <w:ind w:left="6480" w:hanging="360"/>
      </w:pPr>
      <w:rPr>
        <w:rFonts w:ascii="Wingdings" w:hAnsi="Wingdings"/>
      </w:rPr>
    </w:lvl>
  </w:abstractNum>
  <w:abstractNum w:abstractNumId="266">
    <w:nsid w:val="7CBE48BE"/>
    <w:multiLevelType w:val="hybridMultilevel"/>
    <w:tmpl w:val="7CBE48BE"/>
    <w:lvl w:ilvl="0" w:tplc="01BE586C">
      <w:start w:val="1"/>
      <w:numFmt w:val="bullet"/>
      <w:lvlText w:val=""/>
      <w:lvlJc w:val="left"/>
      <w:pPr>
        <w:ind w:left="720" w:hanging="360"/>
      </w:pPr>
      <w:rPr>
        <w:rFonts w:ascii="Symbol" w:hAnsi="Symbol"/>
      </w:rPr>
    </w:lvl>
    <w:lvl w:ilvl="1" w:tplc="855CB1BC">
      <w:start w:val="1"/>
      <w:numFmt w:val="bullet"/>
      <w:lvlText w:val="o"/>
      <w:lvlJc w:val="left"/>
      <w:pPr>
        <w:tabs>
          <w:tab w:val="num" w:pos="1440"/>
        </w:tabs>
        <w:ind w:left="1440" w:hanging="360"/>
      </w:pPr>
      <w:rPr>
        <w:rFonts w:ascii="Courier New" w:hAnsi="Courier New"/>
      </w:rPr>
    </w:lvl>
    <w:lvl w:ilvl="2" w:tplc="F80A229C">
      <w:start w:val="1"/>
      <w:numFmt w:val="bullet"/>
      <w:lvlText w:val=""/>
      <w:lvlJc w:val="left"/>
      <w:pPr>
        <w:tabs>
          <w:tab w:val="num" w:pos="2160"/>
        </w:tabs>
        <w:ind w:left="2160" w:hanging="360"/>
      </w:pPr>
      <w:rPr>
        <w:rFonts w:ascii="Wingdings" w:hAnsi="Wingdings"/>
      </w:rPr>
    </w:lvl>
    <w:lvl w:ilvl="3" w:tplc="18FA9E1E">
      <w:start w:val="1"/>
      <w:numFmt w:val="bullet"/>
      <w:lvlText w:val=""/>
      <w:lvlJc w:val="left"/>
      <w:pPr>
        <w:tabs>
          <w:tab w:val="num" w:pos="2880"/>
        </w:tabs>
        <w:ind w:left="2880" w:hanging="360"/>
      </w:pPr>
      <w:rPr>
        <w:rFonts w:ascii="Symbol" w:hAnsi="Symbol"/>
      </w:rPr>
    </w:lvl>
    <w:lvl w:ilvl="4" w:tplc="6FB62158">
      <w:start w:val="1"/>
      <w:numFmt w:val="bullet"/>
      <w:lvlText w:val="o"/>
      <w:lvlJc w:val="left"/>
      <w:pPr>
        <w:tabs>
          <w:tab w:val="num" w:pos="3600"/>
        </w:tabs>
        <w:ind w:left="3600" w:hanging="360"/>
      </w:pPr>
      <w:rPr>
        <w:rFonts w:ascii="Courier New" w:hAnsi="Courier New"/>
      </w:rPr>
    </w:lvl>
    <w:lvl w:ilvl="5" w:tplc="79F29A02">
      <w:start w:val="1"/>
      <w:numFmt w:val="bullet"/>
      <w:lvlText w:val=""/>
      <w:lvlJc w:val="left"/>
      <w:pPr>
        <w:tabs>
          <w:tab w:val="num" w:pos="4320"/>
        </w:tabs>
        <w:ind w:left="4320" w:hanging="360"/>
      </w:pPr>
      <w:rPr>
        <w:rFonts w:ascii="Wingdings" w:hAnsi="Wingdings"/>
      </w:rPr>
    </w:lvl>
    <w:lvl w:ilvl="6" w:tplc="CF742EBC">
      <w:start w:val="1"/>
      <w:numFmt w:val="bullet"/>
      <w:lvlText w:val=""/>
      <w:lvlJc w:val="left"/>
      <w:pPr>
        <w:tabs>
          <w:tab w:val="num" w:pos="5040"/>
        </w:tabs>
        <w:ind w:left="5040" w:hanging="360"/>
      </w:pPr>
      <w:rPr>
        <w:rFonts w:ascii="Symbol" w:hAnsi="Symbol"/>
      </w:rPr>
    </w:lvl>
    <w:lvl w:ilvl="7" w:tplc="57FE41CC">
      <w:start w:val="1"/>
      <w:numFmt w:val="bullet"/>
      <w:lvlText w:val="o"/>
      <w:lvlJc w:val="left"/>
      <w:pPr>
        <w:tabs>
          <w:tab w:val="num" w:pos="5760"/>
        </w:tabs>
        <w:ind w:left="5760" w:hanging="360"/>
      </w:pPr>
      <w:rPr>
        <w:rFonts w:ascii="Courier New" w:hAnsi="Courier New"/>
      </w:rPr>
    </w:lvl>
    <w:lvl w:ilvl="8" w:tplc="929E25AC">
      <w:start w:val="1"/>
      <w:numFmt w:val="bullet"/>
      <w:lvlText w:val=""/>
      <w:lvlJc w:val="left"/>
      <w:pPr>
        <w:tabs>
          <w:tab w:val="num" w:pos="6480"/>
        </w:tabs>
        <w:ind w:left="6480" w:hanging="360"/>
      </w:pPr>
      <w:rPr>
        <w:rFonts w:ascii="Wingdings" w:hAnsi="Wingdings"/>
      </w:rPr>
    </w:lvl>
  </w:abstractNum>
  <w:abstractNum w:abstractNumId="267">
    <w:nsid w:val="7CBE48BF"/>
    <w:multiLevelType w:val="hybridMultilevel"/>
    <w:tmpl w:val="7CBE48BF"/>
    <w:lvl w:ilvl="0" w:tplc="431ACD06">
      <w:start w:val="1"/>
      <w:numFmt w:val="bullet"/>
      <w:lvlText w:val=""/>
      <w:lvlJc w:val="left"/>
      <w:pPr>
        <w:ind w:left="720" w:hanging="360"/>
      </w:pPr>
      <w:rPr>
        <w:rFonts w:ascii="Symbol" w:hAnsi="Symbol"/>
      </w:rPr>
    </w:lvl>
    <w:lvl w:ilvl="1" w:tplc="E668E034">
      <w:start w:val="1"/>
      <w:numFmt w:val="bullet"/>
      <w:lvlText w:val="o"/>
      <w:lvlJc w:val="left"/>
      <w:pPr>
        <w:tabs>
          <w:tab w:val="num" w:pos="1440"/>
        </w:tabs>
        <w:ind w:left="1440" w:hanging="360"/>
      </w:pPr>
      <w:rPr>
        <w:rFonts w:ascii="Courier New" w:hAnsi="Courier New"/>
      </w:rPr>
    </w:lvl>
    <w:lvl w:ilvl="2" w:tplc="BF6AC49A">
      <w:start w:val="1"/>
      <w:numFmt w:val="bullet"/>
      <w:lvlText w:val=""/>
      <w:lvlJc w:val="left"/>
      <w:pPr>
        <w:tabs>
          <w:tab w:val="num" w:pos="2160"/>
        </w:tabs>
        <w:ind w:left="2160" w:hanging="360"/>
      </w:pPr>
      <w:rPr>
        <w:rFonts w:ascii="Wingdings" w:hAnsi="Wingdings"/>
      </w:rPr>
    </w:lvl>
    <w:lvl w:ilvl="3" w:tplc="F8266AAE">
      <w:start w:val="1"/>
      <w:numFmt w:val="bullet"/>
      <w:lvlText w:val=""/>
      <w:lvlJc w:val="left"/>
      <w:pPr>
        <w:tabs>
          <w:tab w:val="num" w:pos="2880"/>
        </w:tabs>
        <w:ind w:left="2880" w:hanging="360"/>
      </w:pPr>
      <w:rPr>
        <w:rFonts w:ascii="Symbol" w:hAnsi="Symbol"/>
      </w:rPr>
    </w:lvl>
    <w:lvl w:ilvl="4" w:tplc="053E6EEE">
      <w:start w:val="1"/>
      <w:numFmt w:val="bullet"/>
      <w:lvlText w:val="o"/>
      <w:lvlJc w:val="left"/>
      <w:pPr>
        <w:tabs>
          <w:tab w:val="num" w:pos="3600"/>
        </w:tabs>
        <w:ind w:left="3600" w:hanging="360"/>
      </w:pPr>
      <w:rPr>
        <w:rFonts w:ascii="Courier New" w:hAnsi="Courier New"/>
      </w:rPr>
    </w:lvl>
    <w:lvl w:ilvl="5" w:tplc="F8F42BE6">
      <w:start w:val="1"/>
      <w:numFmt w:val="bullet"/>
      <w:lvlText w:val=""/>
      <w:lvlJc w:val="left"/>
      <w:pPr>
        <w:tabs>
          <w:tab w:val="num" w:pos="4320"/>
        </w:tabs>
        <w:ind w:left="4320" w:hanging="360"/>
      </w:pPr>
      <w:rPr>
        <w:rFonts w:ascii="Wingdings" w:hAnsi="Wingdings"/>
      </w:rPr>
    </w:lvl>
    <w:lvl w:ilvl="6" w:tplc="7D6AE822">
      <w:start w:val="1"/>
      <w:numFmt w:val="bullet"/>
      <w:lvlText w:val=""/>
      <w:lvlJc w:val="left"/>
      <w:pPr>
        <w:tabs>
          <w:tab w:val="num" w:pos="5040"/>
        </w:tabs>
        <w:ind w:left="5040" w:hanging="360"/>
      </w:pPr>
      <w:rPr>
        <w:rFonts w:ascii="Symbol" w:hAnsi="Symbol"/>
      </w:rPr>
    </w:lvl>
    <w:lvl w:ilvl="7" w:tplc="12B62934">
      <w:start w:val="1"/>
      <w:numFmt w:val="bullet"/>
      <w:lvlText w:val="o"/>
      <w:lvlJc w:val="left"/>
      <w:pPr>
        <w:tabs>
          <w:tab w:val="num" w:pos="5760"/>
        </w:tabs>
        <w:ind w:left="5760" w:hanging="360"/>
      </w:pPr>
      <w:rPr>
        <w:rFonts w:ascii="Courier New" w:hAnsi="Courier New"/>
      </w:rPr>
    </w:lvl>
    <w:lvl w:ilvl="8" w:tplc="28C8E50A">
      <w:start w:val="1"/>
      <w:numFmt w:val="bullet"/>
      <w:lvlText w:val=""/>
      <w:lvlJc w:val="left"/>
      <w:pPr>
        <w:tabs>
          <w:tab w:val="num" w:pos="6480"/>
        </w:tabs>
        <w:ind w:left="6480" w:hanging="360"/>
      </w:pPr>
      <w:rPr>
        <w:rFonts w:ascii="Wingdings" w:hAnsi="Wingdings"/>
      </w:rPr>
    </w:lvl>
  </w:abstractNum>
  <w:abstractNum w:abstractNumId="268">
    <w:nsid w:val="7CBE48C0"/>
    <w:multiLevelType w:val="hybridMultilevel"/>
    <w:tmpl w:val="7CBE48C0"/>
    <w:lvl w:ilvl="0" w:tplc="A29CC19C">
      <w:start w:val="1"/>
      <w:numFmt w:val="bullet"/>
      <w:lvlText w:val=""/>
      <w:lvlJc w:val="left"/>
      <w:pPr>
        <w:ind w:left="720" w:hanging="360"/>
      </w:pPr>
      <w:rPr>
        <w:rFonts w:ascii="Symbol" w:hAnsi="Symbol"/>
      </w:rPr>
    </w:lvl>
    <w:lvl w:ilvl="1" w:tplc="038EC9F8">
      <w:start w:val="1"/>
      <w:numFmt w:val="bullet"/>
      <w:lvlText w:val="o"/>
      <w:lvlJc w:val="left"/>
      <w:pPr>
        <w:tabs>
          <w:tab w:val="num" w:pos="1440"/>
        </w:tabs>
        <w:ind w:left="1440" w:hanging="360"/>
      </w:pPr>
      <w:rPr>
        <w:rFonts w:ascii="Courier New" w:hAnsi="Courier New"/>
      </w:rPr>
    </w:lvl>
    <w:lvl w:ilvl="2" w:tplc="AC280EE0">
      <w:start w:val="1"/>
      <w:numFmt w:val="bullet"/>
      <w:lvlText w:val=""/>
      <w:lvlJc w:val="left"/>
      <w:pPr>
        <w:tabs>
          <w:tab w:val="num" w:pos="2160"/>
        </w:tabs>
        <w:ind w:left="2160" w:hanging="360"/>
      </w:pPr>
      <w:rPr>
        <w:rFonts w:ascii="Wingdings" w:hAnsi="Wingdings"/>
      </w:rPr>
    </w:lvl>
    <w:lvl w:ilvl="3" w:tplc="033C944E">
      <w:start w:val="1"/>
      <w:numFmt w:val="bullet"/>
      <w:lvlText w:val=""/>
      <w:lvlJc w:val="left"/>
      <w:pPr>
        <w:tabs>
          <w:tab w:val="num" w:pos="2880"/>
        </w:tabs>
        <w:ind w:left="2880" w:hanging="360"/>
      </w:pPr>
      <w:rPr>
        <w:rFonts w:ascii="Symbol" w:hAnsi="Symbol"/>
      </w:rPr>
    </w:lvl>
    <w:lvl w:ilvl="4" w:tplc="08807FFC">
      <w:start w:val="1"/>
      <w:numFmt w:val="bullet"/>
      <w:lvlText w:val="o"/>
      <w:lvlJc w:val="left"/>
      <w:pPr>
        <w:tabs>
          <w:tab w:val="num" w:pos="3600"/>
        </w:tabs>
        <w:ind w:left="3600" w:hanging="360"/>
      </w:pPr>
      <w:rPr>
        <w:rFonts w:ascii="Courier New" w:hAnsi="Courier New"/>
      </w:rPr>
    </w:lvl>
    <w:lvl w:ilvl="5" w:tplc="7DEE872E">
      <w:start w:val="1"/>
      <w:numFmt w:val="bullet"/>
      <w:lvlText w:val=""/>
      <w:lvlJc w:val="left"/>
      <w:pPr>
        <w:tabs>
          <w:tab w:val="num" w:pos="4320"/>
        </w:tabs>
        <w:ind w:left="4320" w:hanging="360"/>
      </w:pPr>
      <w:rPr>
        <w:rFonts w:ascii="Wingdings" w:hAnsi="Wingdings"/>
      </w:rPr>
    </w:lvl>
    <w:lvl w:ilvl="6" w:tplc="7324AAEC">
      <w:start w:val="1"/>
      <w:numFmt w:val="bullet"/>
      <w:lvlText w:val=""/>
      <w:lvlJc w:val="left"/>
      <w:pPr>
        <w:tabs>
          <w:tab w:val="num" w:pos="5040"/>
        </w:tabs>
        <w:ind w:left="5040" w:hanging="360"/>
      </w:pPr>
      <w:rPr>
        <w:rFonts w:ascii="Symbol" w:hAnsi="Symbol"/>
      </w:rPr>
    </w:lvl>
    <w:lvl w:ilvl="7" w:tplc="8B84E970">
      <w:start w:val="1"/>
      <w:numFmt w:val="bullet"/>
      <w:lvlText w:val="o"/>
      <w:lvlJc w:val="left"/>
      <w:pPr>
        <w:tabs>
          <w:tab w:val="num" w:pos="5760"/>
        </w:tabs>
        <w:ind w:left="5760" w:hanging="360"/>
      </w:pPr>
      <w:rPr>
        <w:rFonts w:ascii="Courier New" w:hAnsi="Courier New"/>
      </w:rPr>
    </w:lvl>
    <w:lvl w:ilvl="8" w:tplc="029A16FE">
      <w:start w:val="1"/>
      <w:numFmt w:val="bullet"/>
      <w:lvlText w:val=""/>
      <w:lvlJc w:val="left"/>
      <w:pPr>
        <w:tabs>
          <w:tab w:val="num" w:pos="6480"/>
        </w:tabs>
        <w:ind w:left="6480" w:hanging="360"/>
      </w:pPr>
      <w:rPr>
        <w:rFonts w:ascii="Wingdings" w:hAnsi="Wingdings"/>
      </w:rPr>
    </w:lvl>
  </w:abstractNum>
  <w:abstractNum w:abstractNumId="269">
    <w:nsid w:val="7CBE48C1"/>
    <w:multiLevelType w:val="hybridMultilevel"/>
    <w:tmpl w:val="7CBE48C1"/>
    <w:lvl w:ilvl="0" w:tplc="338CED70">
      <w:start w:val="1"/>
      <w:numFmt w:val="bullet"/>
      <w:lvlText w:val=""/>
      <w:lvlJc w:val="left"/>
      <w:pPr>
        <w:ind w:left="720" w:hanging="360"/>
      </w:pPr>
      <w:rPr>
        <w:rFonts w:ascii="Symbol" w:hAnsi="Symbol"/>
      </w:rPr>
    </w:lvl>
    <w:lvl w:ilvl="1" w:tplc="77A8EC3E">
      <w:start w:val="1"/>
      <w:numFmt w:val="bullet"/>
      <w:lvlText w:val="o"/>
      <w:lvlJc w:val="left"/>
      <w:pPr>
        <w:tabs>
          <w:tab w:val="num" w:pos="1440"/>
        </w:tabs>
        <w:ind w:left="1440" w:hanging="360"/>
      </w:pPr>
      <w:rPr>
        <w:rFonts w:ascii="Courier New" w:hAnsi="Courier New"/>
      </w:rPr>
    </w:lvl>
    <w:lvl w:ilvl="2" w:tplc="C6264A5C">
      <w:start w:val="1"/>
      <w:numFmt w:val="bullet"/>
      <w:lvlText w:val=""/>
      <w:lvlJc w:val="left"/>
      <w:pPr>
        <w:tabs>
          <w:tab w:val="num" w:pos="2160"/>
        </w:tabs>
        <w:ind w:left="2160" w:hanging="360"/>
      </w:pPr>
      <w:rPr>
        <w:rFonts w:ascii="Wingdings" w:hAnsi="Wingdings"/>
      </w:rPr>
    </w:lvl>
    <w:lvl w:ilvl="3" w:tplc="01FEB26C">
      <w:start w:val="1"/>
      <w:numFmt w:val="bullet"/>
      <w:lvlText w:val=""/>
      <w:lvlJc w:val="left"/>
      <w:pPr>
        <w:tabs>
          <w:tab w:val="num" w:pos="2880"/>
        </w:tabs>
        <w:ind w:left="2880" w:hanging="360"/>
      </w:pPr>
      <w:rPr>
        <w:rFonts w:ascii="Symbol" w:hAnsi="Symbol"/>
      </w:rPr>
    </w:lvl>
    <w:lvl w:ilvl="4" w:tplc="8EE45504">
      <w:start w:val="1"/>
      <w:numFmt w:val="bullet"/>
      <w:lvlText w:val="o"/>
      <w:lvlJc w:val="left"/>
      <w:pPr>
        <w:tabs>
          <w:tab w:val="num" w:pos="3600"/>
        </w:tabs>
        <w:ind w:left="3600" w:hanging="360"/>
      </w:pPr>
      <w:rPr>
        <w:rFonts w:ascii="Courier New" w:hAnsi="Courier New"/>
      </w:rPr>
    </w:lvl>
    <w:lvl w:ilvl="5" w:tplc="DDDAB4EE">
      <w:start w:val="1"/>
      <w:numFmt w:val="bullet"/>
      <w:lvlText w:val=""/>
      <w:lvlJc w:val="left"/>
      <w:pPr>
        <w:tabs>
          <w:tab w:val="num" w:pos="4320"/>
        </w:tabs>
        <w:ind w:left="4320" w:hanging="360"/>
      </w:pPr>
      <w:rPr>
        <w:rFonts w:ascii="Wingdings" w:hAnsi="Wingdings"/>
      </w:rPr>
    </w:lvl>
    <w:lvl w:ilvl="6" w:tplc="C4EE662C">
      <w:start w:val="1"/>
      <w:numFmt w:val="bullet"/>
      <w:lvlText w:val=""/>
      <w:lvlJc w:val="left"/>
      <w:pPr>
        <w:tabs>
          <w:tab w:val="num" w:pos="5040"/>
        </w:tabs>
        <w:ind w:left="5040" w:hanging="360"/>
      </w:pPr>
      <w:rPr>
        <w:rFonts w:ascii="Symbol" w:hAnsi="Symbol"/>
      </w:rPr>
    </w:lvl>
    <w:lvl w:ilvl="7" w:tplc="24CE6A84">
      <w:start w:val="1"/>
      <w:numFmt w:val="bullet"/>
      <w:lvlText w:val="o"/>
      <w:lvlJc w:val="left"/>
      <w:pPr>
        <w:tabs>
          <w:tab w:val="num" w:pos="5760"/>
        </w:tabs>
        <w:ind w:left="5760" w:hanging="360"/>
      </w:pPr>
      <w:rPr>
        <w:rFonts w:ascii="Courier New" w:hAnsi="Courier New"/>
      </w:rPr>
    </w:lvl>
    <w:lvl w:ilvl="8" w:tplc="E58E3116">
      <w:start w:val="1"/>
      <w:numFmt w:val="bullet"/>
      <w:lvlText w:val=""/>
      <w:lvlJc w:val="left"/>
      <w:pPr>
        <w:tabs>
          <w:tab w:val="num" w:pos="6480"/>
        </w:tabs>
        <w:ind w:left="6480" w:hanging="360"/>
      </w:pPr>
      <w:rPr>
        <w:rFonts w:ascii="Wingdings" w:hAnsi="Wingdings"/>
      </w:rPr>
    </w:lvl>
  </w:abstractNum>
  <w:abstractNum w:abstractNumId="270">
    <w:nsid w:val="7CBE48C2"/>
    <w:multiLevelType w:val="hybridMultilevel"/>
    <w:tmpl w:val="7CBE48C2"/>
    <w:lvl w:ilvl="0" w:tplc="8C82D1C4">
      <w:start w:val="1"/>
      <w:numFmt w:val="bullet"/>
      <w:lvlText w:val=""/>
      <w:lvlJc w:val="left"/>
      <w:pPr>
        <w:ind w:left="720" w:hanging="360"/>
      </w:pPr>
      <w:rPr>
        <w:rFonts w:ascii="Symbol" w:hAnsi="Symbol"/>
      </w:rPr>
    </w:lvl>
    <w:lvl w:ilvl="1" w:tplc="0B82B4BA">
      <w:start w:val="1"/>
      <w:numFmt w:val="bullet"/>
      <w:lvlText w:val="o"/>
      <w:lvlJc w:val="left"/>
      <w:pPr>
        <w:tabs>
          <w:tab w:val="num" w:pos="1440"/>
        </w:tabs>
        <w:ind w:left="1440" w:hanging="360"/>
      </w:pPr>
      <w:rPr>
        <w:rFonts w:ascii="Courier New" w:hAnsi="Courier New"/>
      </w:rPr>
    </w:lvl>
    <w:lvl w:ilvl="2" w:tplc="E99A5758">
      <w:start w:val="1"/>
      <w:numFmt w:val="bullet"/>
      <w:lvlText w:val=""/>
      <w:lvlJc w:val="left"/>
      <w:pPr>
        <w:tabs>
          <w:tab w:val="num" w:pos="2160"/>
        </w:tabs>
        <w:ind w:left="2160" w:hanging="360"/>
      </w:pPr>
      <w:rPr>
        <w:rFonts w:ascii="Wingdings" w:hAnsi="Wingdings"/>
      </w:rPr>
    </w:lvl>
    <w:lvl w:ilvl="3" w:tplc="2BC8E9BE">
      <w:start w:val="1"/>
      <w:numFmt w:val="bullet"/>
      <w:lvlText w:val=""/>
      <w:lvlJc w:val="left"/>
      <w:pPr>
        <w:tabs>
          <w:tab w:val="num" w:pos="2880"/>
        </w:tabs>
        <w:ind w:left="2880" w:hanging="360"/>
      </w:pPr>
      <w:rPr>
        <w:rFonts w:ascii="Symbol" w:hAnsi="Symbol"/>
      </w:rPr>
    </w:lvl>
    <w:lvl w:ilvl="4" w:tplc="B17A0E5E">
      <w:start w:val="1"/>
      <w:numFmt w:val="bullet"/>
      <w:lvlText w:val="o"/>
      <w:lvlJc w:val="left"/>
      <w:pPr>
        <w:tabs>
          <w:tab w:val="num" w:pos="3600"/>
        </w:tabs>
        <w:ind w:left="3600" w:hanging="360"/>
      </w:pPr>
      <w:rPr>
        <w:rFonts w:ascii="Courier New" w:hAnsi="Courier New"/>
      </w:rPr>
    </w:lvl>
    <w:lvl w:ilvl="5" w:tplc="70C230C8">
      <w:start w:val="1"/>
      <w:numFmt w:val="bullet"/>
      <w:lvlText w:val=""/>
      <w:lvlJc w:val="left"/>
      <w:pPr>
        <w:tabs>
          <w:tab w:val="num" w:pos="4320"/>
        </w:tabs>
        <w:ind w:left="4320" w:hanging="360"/>
      </w:pPr>
      <w:rPr>
        <w:rFonts w:ascii="Wingdings" w:hAnsi="Wingdings"/>
      </w:rPr>
    </w:lvl>
    <w:lvl w:ilvl="6" w:tplc="B5C8657A">
      <w:start w:val="1"/>
      <w:numFmt w:val="bullet"/>
      <w:lvlText w:val=""/>
      <w:lvlJc w:val="left"/>
      <w:pPr>
        <w:tabs>
          <w:tab w:val="num" w:pos="5040"/>
        </w:tabs>
        <w:ind w:left="5040" w:hanging="360"/>
      </w:pPr>
      <w:rPr>
        <w:rFonts w:ascii="Symbol" w:hAnsi="Symbol"/>
      </w:rPr>
    </w:lvl>
    <w:lvl w:ilvl="7" w:tplc="9590397C">
      <w:start w:val="1"/>
      <w:numFmt w:val="bullet"/>
      <w:lvlText w:val="o"/>
      <w:lvlJc w:val="left"/>
      <w:pPr>
        <w:tabs>
          <w:tab w:val="num" w:pos="5760"/>
        </w:tabs>
        <w:ind w:left="5760" w:hanging="360"/>
      </w:pPr>
      <w:rPr>
        <w:rFonts w:ascii="Courier New" w:hAnsi="Courier New"/>
      </w:rPr>
    </w:lvl>
    <w:lvl w:ilvl="8" w:tplc="BEF66C36">
      <w:start w:val="1"/>
      <w:numFmt w:val="bullet"/>
      <w:lvlText w:val=""/>
      <w:lvlJc w:val="left"/>
      <w:pPr>
        <w:tabs>
          <w:tab w:val="num" w:pos="6480"/>
        </w:tabs>
        <w:ind w:left="6480" w:hanging="360"/>
      </w:pPr>
      <w:rPr>
        <w:rFonts w:ascii="Wingdings" w:hAnsi="Wingdings"/>
      </w:rPr>
    </w:lvl>
  </w:abstractNum>
  <w:abstractNum w:abstractNumId="271">
    <w:nsid w:val="7CBE48C3"/>
    <w:multiLevelType w:val="hybridMultilevel"/>
    <w:tmpl w:val="7CBE48C3"/>
    <w:lvl w:ilvl="0" w:tplc="9B769DCE">
      <w:start w:val="1"/>
      <w:numFmt w:val="bullet"/>
      <w:lvlText w:val=""/>
      <w:lvlJc w:val="left"/>
      <w:pPr>
        <w:ind w:left="720" w:hanging="360"/>
      </w:pPr>
      <w:rPr>
        <w:rFonts w:ascii="Symbol" w:hAnsi="Symbol"/>
      </w:rPr>
    </w:lvl>
    <w:lvl w:ilvl="1" w:tplc="64C69C80">
      <w:start w:val="1"/>
      <w:numFmt w:val="bullet"/>
      <w:lvlText w:val="o"/>
      <w:lvlJc w:val="left"/>
      <w:pPr>
        <w:tabs>
          <w:tab w:val="num" w:pos="1440"/>
        </w:tabs>
        <w:ind w:left="1440" w:hanging="360"/>
      </w:pPr>
      <w:rPr>
        <w:rFonts w:ascii="Courier New" w:hAnsi="Courier New"/>
      </w:rPr>
    </w:lvl>
    <w:lvl w:ilvl="2" w:tplc="6D4A0C34">
      <w:start w:val="1"/>
      <w:numFmt w:val="bullet"/>
      <w:lvlText w:val=""/>
      <w:lvlJc w:val="left"/>
      <w:pPr>
        <w:tabs>
          <w:tab w:val="num" w:pos="2160"/>
        </w:tabs>
        <w:ind w:left="2160" w:hanging="360"/>
      </w:pPr>
      <w:rPr>
        <w:rFonts w:ascii="Wingdings" w:hAnsi="Wingdings"/>
      </w:rPr>
    </w:lvl>
    <w:lvl w:ilvl="3" w:tplc="99F285BC">
      <w:start w:val="1"/>
      <w:numFmt w:val="bullet"/>
      <w:lvlText w:val=""/>
      <w:lvlJc w:val="left"/>
      <w:pPr>
        <w:tabs>
          <w:tab w:val="num" w:pos="2880"/>
        </w:tabs>
        <w:ind w:left="2880" w:hanging="360"/>
      </w:pPr>
      <w:rPr>
        <w:rFonts w:ascii="Symbol" w:hAnsi="Symbol"/>
      </w:rPr>
    </w:lvl>
    <w:lvl w:ilvl="4" w:tplc="EB24811E">
      <w:start w:val="1"/>
      <w:numFmt w:val="bullet"/>
      <w:lvlText w:val="o"/>
      <w:lvlJc w:val="left"/>
      <w:pPr>
        <w:tabs>
          <w:tab w:val="num" w:pos="3600"/>
        </w:tabs>
        <w:ind w:left="3600" w:hanging="360"/>
      </w:pPr>
      <w:rPr>
        <w:rFonts w:ascii="Courier New" w:hAnsi="Courier New"/>
      </w:rPr>
    </w:lvl>
    <w:lvl w:ilvl="5" w:tplc="F99EB99A">
      <w:start w:val="1"/>
      <w:numFmt w:val="bullet"/>
      <w:lvlText w:val=""/>
      <w:lvlJc w:val="left"/>
      <w:pPr>
        <w:tabs>
          <w:tab w:val="num" w:pos="4320"/>
        </w:tabs>
        <w:ind w:left="4320" w:hanging="360"/>
      </w:pPr>
      <w:rPr>
        <w:rFonts w:ascii="Wingdings" w:hAnsi="Wingdings"/>
      </w:rPr>
    </w:lvl>
    <w:lvl w:ilvl="6" w:tplc="CFCA2392">
      <w:start w:val="1"/>
      <w:numFmt w:val="bullet"/>
      <w:lvlText w:val=""/>
      <w:lvlJc w:val="left"/>
      <w:pPr>
        <w:tabs>
          <w:tab w:val="num" w:pos="5040"/>
        </w:tabs>
        <w:ind w:left="5040" w:hanging="360"/>
      </w:pPr>
      <w:rPr>
        <w:rFonts w:ascii="Symbol" w:hAnsi="Symbol"/>
      </w:rPr>
    </w:lvl>
    <w:lvl w:ilvl="7" w:tplc="0CD80A4E">
      <w:start w:val="1"/>
      <w:numFmt w:val="bullet"/>
      <w:lvlText w:val="o"/>
      <w:lvlJc w:val="left"/>
      <w:pPr>
        <w:tabs>
          <w:tab w:val="num" w:pos="5760"/>
        </w:tabs>
        <w:ind w:left="5760" w:hanging="360"/>
      </w:pPr>
      <w:rPr>
        <w:rFonts w:ascii="Courier New" w:hAnsi="Courier New"/>
      </w:rPr>
    </w:lvl>
    <w:lvl w:ilvl="8" w:tplc="D0F8375C">
      <w:start w:val="1"/>
      <w:numFmt w:val="bullet"/>
      <w:lvlText w:val=""/>
      <w:lvlJc w:val="left"/>
      <w:pPr>
        <w:tabs>
          <w:tab w:val="num" w:pos="6480"/>
        </w:tabs>
        <w:ind w:left="6480" w:hanging="360"/>
      </w:pPr>
      <w:rPr>
        <w:rFonts w:ascii="Wingdings" w:hAnsi="Wingdings"/>
      </w:rPr>
    </w:lvl>
  </w:abstractNum>
  <w:abstractNum w:abstractNumId="272">
    <w:nsid w:val="7CBE48C4"/>
    <w:multiLevelType w:val="hybridMultilevel"/>
    <w:tmpl w:val="7CBE48C4"/>
    <w:lvl w:ilvl="0" w:tplc="3E300314">
      <w:start w:val="1"/>
      <w:numFmt w:val="bullet"/>
      <w:lvlText w:val=""/>
      <w:lvlJc w:val="left"/>
      <w:pPr>
        <w:ind w:left="720" w:hanging="360"/>
      </w:pPr>
      <w:rPr>
        <w:rFonts w:ascii="Symbol" w:hAnsi="Symbol"/>
      </w:rPr>
    </w:lvl>
    <w:lvl w:ilvl="1" w:tplc="5F5E2E7A">
      <w:start w:val="1"/>
      <w:numFmt w:val="bullet"/>
      <w:lvlText w:val="o"/>
      <w:lvlJc w:val="left"/>
      <w:pPr>
        <w:ind w:left="1440" w:hanging="360"/>
      </w:pPr>
      <w:rPr>
        <w:rFonts w:ascii="Courier New" w:hAnsi="Courier New"/>
      </w:rPr>
    </w:lvl>
    <w:lvl w:ilvl="2" w:tplc="627472B4">
      <w:start w:val="1"/>
      <w:numFmt w:val="bullet"/>
      <w:lvlText w:val=""/>
      <w:lvlJc w:val="left"/>
      <w:pPr>
        <w:tabs>
          <w:tab w:val="num" w:pos="2160"/>
        </w:tabs>
        <w:ind w:left="2160" w:hanging="360"/>
      </w:pPr>
      <w:rPr>
        <w:rFonts w:ascii="Wingdings" w:hAnsi="Wingdings"/>
      </w:rPr>
    </w:lvl>
    <w:lvl w:ilvl="3" w:tplc="05BAF456">
      <w:start w:val="1"/>
      <w:numFmt w:val="bullet"/>
      <w:lvlText w:val=""/>
      <w:lvlJc w:val="left"/>
      <w:pPr>
        <w:tabs>
          <w:tab w:val="num" w:pos="2880"/>
        </w:tabs>
        <w:ind w:left="2880" w:hanging="360"/>
      </w:pPr>
      <w:rPr>
        <w:rFonts w:ascii="Symbol" w:hAnsi="Symbol"/>
      </w:rPr>
    </w:lvl>
    <w:lvl w:ilvl="4" w:tplc="2AF8B5D4">
      <w:start w:val="1"/>
      <w:numFmt w:val="bullet"/>
      <w:lvlText w:val="o"/>
      <w:lvlJc w:val="left"/>
      <w:pPr>
        <w:tabs>
          <w:tab w:val="num" w:pos="3600"/>
        </w:tabs>
        <w:ind w:left="3600" w:hanging="360"/>
      </w:pPr>
      <w:rPr>
        <w:rFonts w:ascii="Courier New" w:hAnsi="Courier New"/>
      </w:rPr>
    </w:lvl>
    <w:lvl w:ilvl="5" w:tplc="101A158A">
      <w:start w:val="1"/>
      <w:numFmt w:val="bullet"/>
      <w:lvlText w:val=""/>
      <w:lvlJc w:val="left"/>
      <w:pPr>
        <w:tabs>
          <w:tab w:val="num" w:pos="4320"/>
        </w:tabs>
        <w:ind w:left="4320" w:hanging="360"/>
      </w:pPr>
      <w:rPr>
        <w:rFonts w:ascii="Wingdings" w:hAnsi="Wingdings"/>
      </w:rPr>
    </w:lvl>
    <w:lvl w:ilvl="6" w:tplc="8C6805FC">
      <w:start w:val="1"/>
      <w:numFmt w:val="bullet"/>
      <w:lvlText w:val=""/>
      <w:lvlJc w:val="left"/>
      <w:pPr>
        <w:tabs>
          <w:tab w:val="num" w:pos="5040"/>
        </w:tabs>
        <w:ind w:left="5040" w:hanging="360"/>
      </w:pPr>
      <w:rPr>
        <w:rFonts w:ascii="Symbol" w:hAnsi="Symbol"/>
      </w:rPr>
    </w:lvl>
    <w:lvl w:ilvl="7" w:tplc="FD1000D2">
      <w:start w:val="1"/>
      <w:numFmt w:val="bullet"/>
      <w:lvlText w:val="o"/>
      <w:lvlJc w:val="left"/>
      <w:pPr>
        <w:tabs>
          <w:tab w:val="num" w:pos="5760"/>
        </w:tabs>
        <w:ind w:left="5760" w:hanging="360"/>
      </w:pPr>
      <w:rPr>
        <w:rFonts w:ascii="Courier New" w:hAnsi="Courier New"/>
      </w:rPr>
    </w:lvl>
    <w:lvl w:ilvl="8" w:tplc="C972B4E2">
      <w:start w:val="1"/>
      <w:numFmt w:val="bullet"/>
      <w:lvlText w:val=""/>
      <w:lvlJc w:val="left"/>
      <w:pPr>
        <w:tabs>
          <w:tab w:val="num" w:pos="6480"/>
        </w:tabs>
        <w:ind w:left="6480" w:hanging="360"/>
      </w:pPr>
      <w:rPr>
        <w:rFonts w:ascii="Wingdings" w:hAnsi="Wingdings"/>
      </w:rPr>
    </w:lvl>
  </w:abstractNum>
  <w:abstractNum w:abstractNumId="273">
    <w:nsid w:val="7CBE48C5"/>
    <w:multiLevelType w:val="hybridMultilevel"/>
    <w:tmpl w:val="7CBE48C5"/>
    <w:lvl w:ilvl="0" w:tplc="992CC54A">
      <w:start w:val="1"/>
      <w:numFmt w:val="bullet"/>
      <w:lvlText w:val=""/>
      <w:lvlJc w:val="left"/>
      <w:pPr>
        <w:ind w:left="720" w:hanging="360"/>
      </w:pPr>
      <w:rPr>
        <w:rFonts w:ascii="Symbol" w:hAnsi="Symbol"/>
      </w:rPr>
    </w:lvl>
    <w:lvl w:ilvl="1" w:tplc="3A5AF692">
      <w:start w:val="1"/>
      <w:numFmt w:val="bullet"/>
      <w:lvlText w:val="o"/>
      <w:lvlJc w:val="left"/>
      <w:pPr>
        <w:tabs>
          <w:tab w:val="num" w:pos="1440"/>
        </w:tabs>
        <w:ind w:left="1440" w:hanging="360"/>
      </w:pPr>
      <w:rPr>
        <w:rFonts w:ascii="Courier New" w:hAnsi="Courier New"/>
      </w:rPr>
    </w:lvl>
    <w:lvl w:ilvl="2" w:tplc="C5BAFBBA">
      <w:start w:val="1"/>
      <w:numFmt w:val="bullet"/>
      <w:lvlText w:val=""/>
      <w:lvlJc w:val="left"/>
      <w:pPr>
        <w:tabs>
          <w:tab w:val="num" w:pos="2160"/>
        </w:tabs>
        <w:ind w:left="2160" w:hanging="360"/>
      </w:pPr>
      <w:rPr>
        <w:rFonts w:ascii="Wingdings" w:hAnsi="Wingdings"/>
      </w:rPr>
    </w:lvl>
    <w:lvl w:ilvl="3" w:tplc="CF600BC6">
      <w:start w:val="1"/>
      <w:numFmt w:val="bullet"/>
      <w:lvlText w:val=""/>
      <w:lvlJc w:val="left"/>
      <w:pPr>
        <w:tabs>
          <w:tab w:val="num" w:pos="2880"/>
        </w:tabs>
        <w:ind w:left="2880" w:hanging="360"/>
      </w:pPr>
      <w:rPr>
        <w:rFonts w:ascii="Symbol" w:hAnsi="Symbol"/>
      </w:rPr>
    </w:lvl>
    <w:lvl w:ilvl="4" w:tplc="192C25FE">
      <w:start w:val="1"/>
      <w:numFmt w:val="bullet"/>
      <w:lvlText w:val="o"/>
      <w:lvlJc w:val="left"/>
      <w:pPr>
        <w:tabs>
          <w:tab w:val="num" w:pos="3600"/>
        </w:tabs>
        <w:ind w:left="3600" w:hanging="360"/>
      </w:pPr>
      <w:rPr>
        <w:rFonts w:ascii="Courier New" w:hAnsi="Courier New"/>
      </w:rPr>
    </w:lvl>
    <w:lvl w:ilvl="5" w:tplc="EF66D2EE">
      <w:start w:val="1"/>
      <w:numFmt w:val="bullet"/>
      <w:lvlText w:val=""/>
      <w:lvlJc w:val="left"/>
      <w:pPr>
        <w:tabs>
          <w:tab w:val="num" w:pos="4320"/>
        </w:tabs>
        <w:ind w:left="4320" w:hanging="360"/>
      </w:pPr>
      <w:rPr>
        <w:rFonts w:ascii="Wingdings" w:hAnsi="Wingdings"/>
      </w:rPr>
    </w:lvl>
    <w:lvl w:ilvl="6" w:tplc="75A23EAA">
      <w:start w:val="1"/>
      <w:numFmt w:val="bullet"/>
      <w:lvlText w:val=""/>
      <w:lvlJc w:val="left"/>
      <w:pPr>
        <w:tabs>
          <w:tab w:val="num" w:pos="5040"/>
        </w:tabs>
        <w:ind w:left="5040" w:hanging="360"/>
      </w:pPr>
      <w:rPr>
        <w:rFonts w:ascii="Symbol" w:hAnsi="Symbol"/>
      </w:rPr>
    </w:lvl>
    <w:lvl w:ilvl="7" w:tplc="87CC1E0A">
      <w:start w:val="1"/>
      <w:numFmt w:val="bullet"/>
      <w:lvlText w:val="o"/>
      <w:lvlJc w:val="left"/>
      <w:pPr>
        <w:tabs>
          <w:tab w:val="num" w:pos="5760"/>
        </w:tabs>
        <w:ind w:left="5760" w:hanging="360"/>
      </w:pPr>
      <w:rPr>
        <w:rFonts w:ascii="Courier New" w:hAnsi="Courier New"/>
      </w:rPr>
    </w:lvl>
    <w:lvl w:ilvl="8" w:tplc="BD88BEA6">
      <w:start w:val="1"/>
      <w:numFmt w:val="bullet"/>
      <w:lvlText w:val=""/>
      <w:lvlJc w:val="left"/>
      <w:pPr>
        <w:tabs>
          <w:tab w:val="num" w:pos="6480"/>
        </w:tabs>
        <w:ind w:left="6480" w:hanging="360"/>
      </w:pPr>
      <w:rPr>
        <w:rFonts w:ascii="Wingdings" w:hAnsi="Wingdings"/>
      </w:rPr>
    </w:lvl>
  </w:abstractNum>
  <w:abstractNum w:abstractNumId="274">
    <w:nsid w:val="7CBE48C6"/>
    <w:multiLevelType w:val="hybridMultilevel"/>
    <w:tmpl w:val="7CBE48C6"/>
    <w:lvl w:ilvl="0" w:tplc="C3BE0D78">
      <w:start w:val="1"/>
      <w:numFmt w:val="bullet"/>
      <w:lvlText w:val=""/>
      <w:lvlJc w:val="left"/>
      <w:pPr>
        <w:ind w:left="720" w:hanging="360"/>
      </w:pPr>
      <w:rPr>
        <w:rFonts w:ascii="Symbol" w:hAnsi="Symbol"/>
      </w:rPr>
    </w:lvl>
    <w:lvl w:ilvl="1" w:tplc="3A66A852">
      <w:start w:val="1"/>
      <w:numFmt w:val="bullet"/>
      <w:lvlText w:val="o"/>
      <w:lvlJc w:val="left"/>
      <w:pPr>
        <w:tabs>
          <w:tab w:val="num" w:pos="1440"/>
        </w:tabs>
        <w:ind w:left="1440" w:hanging="360"/>
      </w:pPr>
      <w:rPr>
        <w:rFonts w:ascii="Courier New" w:hAnsi="Courier New"/>
      </w:rPr>
    </w:lvl>
    <w:lvl w:ilvl="2" w:tplc="E6D29E4A">
      <w:start w:val="1"/>
      <w:numFmt w:val="bullet"/>
      <w:lvlText w:val=""/>
      <w:lvlJc w:val="left"/>
      <w:pPr>
        <w:tabs>
          <w:tab w:val="num" w:pos="2160"/>
        </w:tabs>
        <w:ind w:left="2160" w:hanging="360"/>
      </w:pPr>
      <w:rPr>
        <w:rFonts w:ascii="Wingdings" w:hAnsi="Wingdings"/>
      </w:rPr>
    </w:lvl>
    <w:lvl w:ilvl="3" w:tplc="19E4C0D0">
      <w:start w:val="1"/>
      <w:numFmt w:val="bullet"/>
      <w:lvlText w:val=""/>
      <w:lvlJc w:val="left"/>
      <w:pPr>
        <w:tabs>
          <w:tab w:val="num" w:pos="2880"/>
        </w:tabs>
        <w:ind w:left="2880" w:hanging="360"/>
      </w:pPr>
      <w:rPr>
        <w:rFonts w:ascii="Symbol" w:hAnsi="Symbol"/>
      </w:rPr>
    </w:lvl>
    <w:lvl w:ilvl="4" w:tplc="776E1E6C">
      <w:start w:val="1"/>
      <w:numFmt w:val="bullet"/>
      <w:lvlText w:val="o"/>
      <w:lvlJc w:val="left"/>
      <w:pPr>
        <w:tabs>
          <w:tab w:val="num" w:pos="3600"/>
        </w:tabs>
        <w:ind w:left="3600" w:hanging="360"/>
      </w:pPr>
      <w:rPr>
        <w:rFonts w:ascii="Courier New" w:hAnsi="Courier New"/>
      </w:rPr>
    </w:lvl>
    <w:lvl w:ilvl="5" w:tplc="60807840">
      <w:start w:val="1"/>
      <w:numFmt w:val="bullet"/>
      <w:lvlText w:val=""/>
      <w:lvlJc w:val="left"/>
      <w:pPr>
        <w:tabs>
          <w:tab w:val="num" w:pos="4320"/>
        </w:tabs>
        <w:ind w:left="4320" w:hanging="360"/>
      </w:pPr>
      <w:rPr>
        <w:rFonts w:ascii="Wingdings" w:hAnsi="Wingdings"/>
      </w:rPr>
    </w:lvl>
    <w:lvl w:ilvl="6" w:tplc="C3AE71B0">
      <w:start w:val="1"/>
      <w:numFmt w:val="bullet"/>
      <w:lvlText w:val=""/>
      <w:lvlJc w:val="left"/>
      <w:pPr>
        <w:tabs>
          <w:tab w:val="num" w:pos="5040"/>
        </w:tabs>
        <w:ind w:left="5040" w:hanging="360"/>
      </w:pPr>
      <w:rPr>
        <w:rFonts w:ascii="Symbol" w:hAnsi="Symbol"/>
      </w:rPr>
    </w:lvl>
    <w:lvl w:ilvl="7" w:tplc="0BBEBACC">
      <w:start w:val="1"/>
      <w:numFmt w:val="bullet"/>
      <w:lvlText w:val="o"/>
      <w:lvlJc w:val="left"/>
      <w:pPr>
        <w:tabs>
          <w:tab w:val="num" w:pos="5760"/>
        </w:tabs>
        <w:ind w:left="5760" w:hanging="360"/>
      </w:pPr>
      <w:rPr>
        <w:rFonts w:ascii="Courier New" w:hAnsi="Courier New"/>
      </w:rPr>
    </w:lvl>
    <w:lvl w:ilvl="8" w:tplc="D03C1206">
      <w:start w:val="1"/>
      <w:numFmt w:val="bullet"/>
      <w:lvlText w:val=""/>
      <w:lvlJc w:val="left"/>
      <w:pPr>
        <w:tabs>
          <w:tab w:val="num" w:pos="6480"/>
        </w:tabs>
        <w:ind w:left="6480" w:hanging="360"/>
      </w:pPr>
      <w:rPr>
        <w:rFonts w:ascii="Wingdings" w:hAnsi="Wingdings"/>
      </w:rPr>
    </w:lvl>
  </w:abstractNum>
  <w:abstractNum w:abstractNumId="275">
    <w:nsid w:val="7CBE48C7"/>
    <w:multiLevelType w:val="hybridMultilevel"/>
    <w:tmpl w:val="7CBE48C7"/>
    <w:lvl w:ilvl="0" w:tplc="A4283C9E">
      <w:start w:val="1"/>
      <w:numFmt w:val="bullet"/>
      <w:lvlText w:val=""/>
      <w:lvlJc w:val="left"/>
      <w:pPr>
        <w:ind w:left="720" w:hanging="360"/>
      </w:pPr>
      <w:rPr>
        <w:rFonts w:ascii="Symbol" w:hAnsi="Symbol"/>
      </w:rPr>
    </w:lvl>
    <w:lvl w:ilvl="1" w:tplc="00D07750">
      <w:start w:val="1"/>
      <w:numFmt w:val="bullet"/>
      <w:lvlText w:val="o"/>
      <w:lvlJc w:val="left"/>
      <w:pPr>
        <w:tabs>
          <w:tab w:val="num" w:pos="1440"/>
        </w:tabs>
        <w:ind w:left="1440" w:hanging="360"/>
      </w:pPr>
      <w:rPr>
        <w:rFonts w:ascii="Courier New" w:hAnsi="Courier New"/>
      </w:rPr>
    </w:lvl>
    <w:lvl w:ilvl="2" w:tplc="A5228D90">
      <w:start w:val="1"/>
      <w:numFmt w:val="bullet"/>
      <w:lvlText w:val=""/>
      <w:lvlJc w:val="left"/>
      <w:pPr>
        <w:tabs>
          <w:tab w:val="num" w:pos="2160"/>
        </w:tabs>
        <w:ind w:left="2160" w:hanging="360"/>
      </w:pPr>
      <w:rPr>
        <w:rFonts w:ascii="Wingdings" w:hAnsi="Wingdings"/>
      </w:rPr>
    </w:lvl>
    <w:lvl w:ilvl="3" w:tplc="67D2646A">
      <w:start w:val="1"/>
      <w:numFmt w:val="bullet"/>
      <w:lvlText w:val=""/>
      <w:lvlJc w:val="left"/>
      <w:pPr>
        <w:tabs>
          <w:tab w:val="num" w:pos="2880"/>
        </w:tabs>
        <w:ind w:left="2880" w:hanging="360"/>
      </w:pPr>
      <w:rPr>
        <w:rFonts w:ascii="Symbol" w:hAnsi="Symbol"/>
      </w:rPr>
    </w:lvl>
    <w:lvl w:ilvl="4" w:tplc="A106122A">
      <w:start w:val="1"/>
      <w:numFmt w:val="bullet"/>
      <w:lvlText w:val="o"/>
      <w:lvlJc w:val="left"/>
      <w:pPr>
        <w:tabs>
          <w:tab w:val="num" w:pos="3600"/>
        </w:tabs>
        <w:ind w:left="3600" w:hanging="360"/>
      </w:pPr>
      <w:rPr>
        <w:rFonts w:ascii="Courier New" w:hAnsi="Courier New"/>
      </w:rPr>
    </w:lvl>
    <w:lvl w:ilvl="5" w:tplc="1A022188">
      <w:start w:val="1"/>
      <w:numFmt w:val="bullet"/>
      <w:lvlText w:val=""/>
      <w:lvlJc w:val="left"/>
      <w:pPr>
        <w:tabs>
          <w:tab w:val="num" w:pos="4320"/>
        </w:tabs>
        <w:ind w:left="4320" w:hanging="360"/>
      </w:pPr>
      <w:rPr>
        <w:rFonts w:ascii="Wingdings" w:hAnsi="Wingdings"/>
      </w:rPr>
    </w:lvl>
    <w:lvl w:ilvl="6" w:tplc="EA1EFD54">
      <w:start w:val="1"/>
      <w:numFmt w:val="bullet"/>
      <w:lvlText w:val=""/>
      <w:lvlJc w:val="left"/>
      <w:pPr>
        <w:tabs>
          <w:tab w:val="num" w:pos="5040"/>
        </w:tabs>
        <w:ind w:left="5040" w:hanging="360"/>
      </w:pPr>
      <w:rPr>
        <w:rFonts w:ascii="Symbol" w:hAnsi="Symbol"/>
      </w:rPr>
    </w:lvl>
    <w:lvl w:ilvl="7" w:tplc="0804DBFC">
      <w:start w:val="1"/>
      <w:numFmt w:val="bullet"/>
      <w:lvlText w:val="o"/>
      <w:lvlJc w:val="left"/>
      <w:pPr>
        <w:tabs>
          <w:tab w:val="num" w:pos="5760"/>
        </w:tabs>
        <w:ind w:left="5760" w:hanging="360"/>
      </w:pPr>
      <w:rPr>
        <w:rFonts w:ascii="Courier New" w:hAnsi="Courier New"/>
      </w:rPr>
    </w:lvl>
    <w:lvl w:ilvl="8" w:tplc="0CAC9802">
      <w:start w:val="1"/>
      <w:numFmt w:val="bullet"/>
      <w:lvlText w:val=""/>
      <w:lvlJc w:val="left"/>
      <w:pPr>
        <w:tabs>
          <w:tab w:val="num" w:pos="6480"/>
        </w:tabs>
        <w:ind w:left="6480" w:hanging="360"/>
      </w:pPr>
      <w:rPr>
        <w:rFonts w:ascii="Wingdings" w:hAnsi="Wingdings"/>
      </w:rPr>
    </w:lvl>
  </w:abstractNum>
  <w:abstractNum w:abstractNumId="276">
    <w:nsid w:val="7CBE48C8"/>
    <w:multiLevelType w:val="hybridMultilevel"/>
    <w:tmpl w:val="7CBE48C8"/>
    <w:lvl w:ilvl="0" w:tplc="A16E681A">
      <w:start w:val="1"/>
      <w:numFmt w:val="bullet"/>
      <w:lvlText w:val=""/>
      <w:lvlJc w:val="left"/>
      <w:pPr>
        <w:ind w:left="720" w:hanging="360"/>
      </w:pPr>
      <w:rPr>
        <w:rFonts w:ascii="Symbol" w:hAnsi="Symbol"/>
      </w:rPr>
    </w:lvl>
    <w:lvl w:ilvl="1" w:tplc="19E6FDFA">
      <w:start w:val="1"/>
      <w:numFmt w:val="bullet"/>
      <w:lvlText w:val="o"/>
      <w:lvlJc w:val="left"/>
      <w:pPr>
        <w:tabs>
          <w:tab w:val="num" w:pos="1440"/>
        </w:tabs>
        <w:ind w:left="1440" w:hanging="360"/>
      </w:pPr>
      <w:rPr>
        <w:rFonts w:ascii="Courier New" w:hAnsi="Courier New"/>
      </w:rPr>
    </w:lvl>
    <w:lvl w:ilvl="2" w:tplc="0B38A266">
      <w:start w:val="1"/>
      <w:numFmt w:val="bullet"/>
      <w:lvlText w:val=""/>
      <w:lvlJc w:val="left"/>
      <w:pPr>
        <w:tabs>
          <w:tab w:val="num" w:pos="2160"/>
        </w:tabs>
        <w:ind w:left="2160" w:hanging="360"/>
      </w:pPr>
      <w:rPr>
        <w:rFonts w:ascii="Wingdings" w:hAnsi="Wingdings"/>
      </w:rPr>
    </w:lvl>
    <w:lvl w:ilvl="3" w:tplc="AB16F00A">
      <w:start w:val="1"/>
      <w:numFmt w:val="bullet"/>
      <w:lvlText w:val=""/>
      <w:lvlJc w:val="left"/>
      <w:pPr>
        <w:tabs>
          <w:tab w:val="num" w:pos="2880"/>
        </w:tabs>
        <w:ind w:left="2880" w:hanging="360"/>
      </w:pPr>
      <w:rPr>
        <w:rFonts w:ascii="Symbol" w:hAnsi="Symbol"/>
      </w:rPr>
    </w:lvl>
    <w:lvl w:ilvl="4" w:tplc="41B881A2">
      <w:start w:val="1"/>
      <w:numFmt w:val="bullet"/>
      <w:lvlText w:val="o"/>
      <w:lvlJc w:val="left"/>
      <w:pPr>
        <w:tabs>
          <w:tab w:val="num" w:pos="3600"/>
        </w:tabs>
        <w:ind w:left="3600" w:hanging="360"/>
      </w:pPr>
      <w:rPr>
        <w:rFonts w:ascii="Courier New" w:hAnsi="Courier New"/>
      </w:rPr>
    </w:lvl>
    <w:lvl w:ilvl="5" w:tplc="933CDFB2">
      <w:start w:val="1"/>
      <w:numFmt w:val="bullet"/>
      <w:lvlText w:val=""/>
      <w:lvlJc w:val="left"/>
      <w:pPr>
        <w:tabs>
          <w:tab w:val="num" w:pos="4320"/>
        </w:tabs>
        <w:ind w:left="4320" w:hanging="360"/>
      </w:pPr>
      <w:rPr>
        <w:rFonts w:ascii="Wingdings" w:hAnsi="Wingdings"/>
      </w:rPr>
    </w:lvl>
    <w:lvl w:ilvl="6" w:tplc="41409F4A">
      <w:start w:val="1"/>
      <w:numFmt w:val="bullet"/>
      <w:lvlText w:val=""/>
      <w:lvlJc w:val="left"/>
      <w:pPr>
        <w:tabs>
          <w:tab w:val="num" w:pos="5040"/>
        </w:tabs>
        <w:ind w:left="5040" w:hanging="360"/>
      </w:pPr>
      <w:rPr>
        <w:rFonts w:ascii="Symbol" w:hAnsi="Symbol"/>
      </w:rPr>
    </w:lvl>
    <w:lvl w:ilvl="7" w:tplc="54663B20">
      <w:start w:val="1"/>
      <w:numFmt w:val="bullet"/>
      <w:lvlText w:val="o"/>
      <w:lvlJc w:val="left"/>
      <w:pPr>
        <w:tabs>
          <w:tab w:val="num" w:pos="5760"/>
        </w:tabs>
        <w:ind w:left="5760" w:hanging="360"/>
      </w:pPr>
      <w:rPr>
        <w:rFonts w:ascii="Courier New" w:hAnsi="Courier New"/>
      </w:rPr>
    </w:lvl>
    <w:lvl w:ilvl="8" w:tplc="9250696A">
      <w:start w:val="1"/>
      <w:numFmt w:val="bullet"/>
      <w:lvlText w:val=""/>
      <w:lvlJc w:val="left"/>
      <w:pPr>
        <w:tabs>
          <w:tab w:val="num" w:pos="6480"/>
        </w:tabs>
        <w:ind w:left="6480" w:hanging="360"/>
      </w:pPr>
      <w:rPr>
        <w:rFonts w:ascii="Wingdings" w:hAnsi="Wingdings"/>
      </w:rPr>
    </w:lvl>
  </w:abstractNum>
  <w:abstractNum w:abstractNumId="277">
    <w:nsid w:val="7CBE48C9"/>
    <w:multiLevelType w:val="hybridMultilevel"/>
    <w:tmpl w:val="7CBE48C9"/>
    <w:lvl w:ilvl="0" w:tplc="1218907E">
      <w:start w:val="1"/>
      <w:numFmt w:val="bullet"/>
      <w:lvlText w:val=""/>
      <w:lvlJc w:val="left"/>
      <w:pPr>
        <w:ind w:left="720" w:hanging="360"/>
      </w:pPr>
      <w:rPr>
        <w:rFonts w:ascii="Symbol" w:hAnsi="Symbol"/>
      </w:rPr>
    </w:lvl>
    <w:lvl w:ilvl="1" w:tplc="93442968">
      <w:start w:val="1"/>
      <w:numFmt w:val="bullet"/>
      <w:lvlText w:val="o"/>
      <w:lvlJc w:val="left"/>
      <w:pPr>
        <w:tabs>
          <w:tab w:val="num" w:pos="1440"/>
        </w:tabs>
        <w:ind w:left="1440" w:hanging="360"/>
      </w:pPr>
      <w:rPr>
        <w:rFonts w:ascii="Courier New" w:hAnsi="Courier New"/>
      </w:rPr>
    </w:lvl>
    <w:lvl w:ilvl="2" w:tplc="FD88E792">
      <w:start w:val="1"/>
      <w:numFmt w:val="bullet"/>
      <w:lvlText w:val=""/>
      <w:lvlJc w:val="left"/>
      <w:pPr>
        <w:tabs>
          <w:tab w:val="num" w:pos="2160"/>
        </w:tabs>
        <w:ind w:left="2160" w:hanging="360"/>
      </w:pPr>
      <w:rPr>
        <w:rFonts w:ascii="Wingdings" w:hAnsi="Wingdings"/>
      </w:rPr>
    </w:lvl>
    <w:lvl w:ilvl="3" w:tplc="496E9186">
      <w:start w:val="1"/>
      <w:numFmt w:val="bullet"/>
      <w:lvlText w:val=""/>
      <w:lvlJc w:val="left"/>
      <w:pPr>
        <w:tabs>
          <w:tab w:val="num" w:pos="2880"/>
        </w:tabs>
        <w:ind w:left="2880" w:hanging="360"/>
      </w:pPr>
      <w:rPr>
        <w:rFonts w:ascii="Symbol" w:hAnsi="Symbol"/>
      </w:rPr>
    </w:lvl>
    <w:lvl w:ilvl="4" w:tplc="3A98271C">
      <w:start w:val="1"/>
      <w:numFmt w:val="bullet"/>
      <w:lvlText w:val="o"/>
      <w:lvlJc w:val="left"/>
      <w:pPr>
        <w:tabs>
          <w:tab w:val="num" w:pos="3600"/>
        </w:tabs>
        <w:ind w:left="3600" w:hanging="360"/>
      </w:pPr>
      <w:rPr>
        <w:rFonts w:ascii="Courier New" w:hAnsi="Courier New"/>
      </w:rPr>
    </w:lvl>
    <w:lvl w:ilvl="5" w:tplc="B8EA8776">
      <w:start w:val="1"/>
      <w:numFmt w:val="bullet"/>
      <w:lvlText w:val=""/>
      <w:lvlJc w:val="left"/>
      <w:pPr>
        <w:tabs>
          <w:tab w:val="num" w:pos="4320"/>
        </w:tabs>
        <w:ind w:left="4320" w:hanging="360"/>
      </w:pPr>
      <w:rPr>
        <w:rFonts w:ascii="Wingdings" w:hAnsi="Wingdings"/>
      </w:rPr>
    </w:lvl>
    <w:lvl w:ilvl="6" w:tplc="534E6E00">
      <w:start w:val="1"/>
      <w:numFmt w:val="bullet"/>
      <w:lvlText w:val=""/>
      <w:lvlJc w:val="left"/>
      <w:pPr>
        <w:tabs>
          <w:tab w:val="num" w:pos="5040"/>
        </w:tabs>
        <w:ind w:left="5040" w:hanging="360"/>
      </w:pPr>
      <w:rPr>
        <w:rFonts w:ascii="Symbol" w:hAnsi="Symbol"/>
      </w:rPr>
    </w:lvl>
    <w:lvl w:ilvl="7" w:tplc="7B82C218">
      <w:start w:val="1"/>
      <w:numFmt w:val="bullet"/>
      <w:lvlText w:val="o"/>
      <w:lvlJc w:val="left"/>
      <w:pPr>
        <w:tabs>
          <w:tab w:val="num" w:pos="5760"/>
        </w:tabs>
        <w:ind w:left="5760" w:hanging="360"/>
      </w:pPr>
      <w:rPr>
        <w:rFonts w:ascii="Courier New" w:hAnsi="Courier New"/>
      </w:rPr>
    </w:lvl>
    <w:lvl w:ilvl="8" w:tplc="840E76F6">
      <w:start w:val="1"/>
      <w:numFmt w:val="bullet"/>
      <w:lvlText w:val=""/>
      <w:lvlJc w:val="left"/>
      <w:pPr>
        <w:tabs>
          <w:tab w:val="num" w:pos="6480"/>
        </w:tabs>
        <w:ind w:left="6480" w:hanging="360"/>
      </w:pPr>
      <w:rPr>
        <w:rFonts w:ascii="Wingdings" w:hAnsi="Wingdings"/>
      </w:rPr>
    </w:lvl>
  </w:abstractNum>
  <w:abstractNum w:abstractNumId="278">
    <w:nsid w:val="7CBE48CA"/>
    <w:multiLevelType w:val="hybridMultilevel"/>
    <w:tmpl w:val="7CBE48CA"/>
    <w:lvl w:ilvl="0" w:tplc="4698A3DE">
      <w:start w:val="1"/>
      <w:numFmt w:val="bullet"/>
      <w:lvlText w:val=""/>
      <w:lvlJc w:val="left"/>
      <w:pPr>
        <w:ind w:left="720" w:hanging="360"/>
      </w:pPr>
      <w:rPr>
        <w:rFonts w:ascii="Symbol" w:hAnsi="Symbol"/>
      </w:rPr>
    </w:lvl>
    <w:lvl w:ilvl="1" w:tplc="10DC2204">
      <w:start w:val="1"/>
      <w:numFmt w:val="bullet"/>
      <w:lvlText w:val="o"/>
      <w:lvlJc w:val="left"/>
      <w:pPr>
        <w:tabs>
          <w:tab w:val="num" w:pos="1440"/>
        </w:tabs>
        <w:ind w:left="1440" w:hanging="360"/>
      </w:pPr>
      <w:rPr>
        <w:rFonts w:ascii="Courier New" w:hAnsi="Courier New"/>
      </w:rPr>
    </w:lvl>
    <w:lvl w:ilvl="2" w:tplc="6F742EC0">
      <w:start w:val="1"/>
      <w:numFmt w:val="bullet"/>
      <w:lvlText w:val=""/>
      <w:lvlJc w:val="left"/>
      <w:pPr>
        <w:tabs>
          <w:tab w:val="num" w:pos="2160"/>
        </w:tabs>
        <w:ind w:left="2160" w:hanging="360"/>
      </w:pPr>
      <w:rPr>
        <w:rFonts w:ascii="Wingdings" w:hAnsi="Wingdings"/>
      </w:rPr>
    </w:lvl>
    <w:lvl w:ilvl="3" w:tplc="EA8C93C4">
      <w:start w:val="1"/>
      <w:numFmt w:val="bullet"/>
      <w:lvlText w:val=""/>
      <w:lvlJc w:val="left"/>
      <w:pPr>
        <w:tabs>
          <w:tab w:val="num" w:pos="2880"/>
        </w:tabs>
        <w:ind w:left="2880" w:hanging="360"/>
      </w:pPr>
      <w:rPr>
        <w:rFonts w:ascii="Symbol" w:hAnsi="Symbol"/>
      </w:rPr>
    </w:lvl>
    <w:lvl w:ilvl="4" w:tplc="36C6A59C">
      <w:start w:val="1"/>
      <w:numFmt w:val="bullet"/>
      <w:lvlText w:val="o"/>
      <w:lvlJc w:val="left"/>
      <w:pPr>
        <w:tabs>
          <w:tab w:val="num" w:pos="3600"/>
        </w:tabs>
        <w:ind w:left="3600" w:hanging="360"/>
      </w:pPr>
      <w:rPr>
        <w:rFonts w:ascii="Courier New" w:hAnsi="Courier New"/>
      </w:rPr>
    </w:lvl>
    <w:lvl w:ilvl="5" w:tplc="CE3C5F74">
      <w:start w:val="1"/>
      <w:numFmt w:val="bullet"/>
      <w:lvlText w:val=""/>
      <w:lvlJc w:val="left"/>
      <w:pPr>
        <w:tabs>
          <w:tab w:val="num" w:pos="4320"/>
        </w:tabs>
        <w:ind w:left="4320" w:hanging="360"/>
      </w:pPr>
      <w:rPr>
        <w:rFonts w:ascii="Wingdings" w:hAnsi="Wingdings"/>
      </w:rPr>
    </w:lvl>
    <w:lvl w:ilvl="6" w:tplc="764249D4">
      <w:start w:val="1"/>
      <w:numFmt w:val="bullet"/>
      <w:lvlText w:val=""/>
      <w:lvlJc w:val="left"/>
      <w:pPr>
        <w:tabs>
          <w:tab w:val="num" w:pos="5040"/>
        </w:tabs>
        <w:ind w:left="5040" w:hanging="360"/>
      </w:pPr>
      <w:rPr>
        <w:rFonts w:ascii="Symbol" w:hAnsi="Symbol"/>
      </w:rPr>
    </w:lvl>
    <w:lvl w:ilvl="7" w:tplc="C756A34E">
      <w:start w:val="1"/>
      <w:numFmt w:val="bullet"/>
      <w:lvlText w:val="o"/>
      <w:lvlJc w:val="left"/>
      <w:pPr>
        <w:tabs>
          <w:tab w:val="num" w:pos="5760"/>
        </w:tabs>
        <w:ind w:left="5760" w:hanging="360"/>
      </w:pPr>
      <w:rPr>
        <w:rFonts w:ascii="Courier New" w:hAnsi="Courier New"/>
      </w:rPr>
    </w:lvl>
    <w:lvl w:ilvl="8" w:tplc="58C0359E">
      <w:start w:val="1"/>
      <w:numFmt w:val="bullet"/>
      <w:lvlText w:val=""/>
      <w:lvlJc w:val="left"/>
      <w:pPr>
        <w:tabs>
          <w:tab w:val="num" w:pos="6480"/>
        </w:tabs>
        <w:ind w:left="6480" w:hanging="360"/>
      </w:pPr>
      <w:rPr>
        <w:rFonts w:ascii="Wingdings" w:hAnsi="Wingdings"/>
      </w:rPr>
    </w:lvl>
  </w:abstractNum>
  <w:abstractNum w:abstractNumId="279">
    <w:nsid w:val="7CBE48CB"/>
    <w:multiLevelType w:val="hybridMultilevel"/>
    <w:tmpl w:val="7CBE48CB"/>
    <w:lvl w:ilvl="0" w:tplc="EC7CE3A8">
      <w:start w:val="1"/>
      <w:numFmt w:val="bullet"/>
      <w:lvlText w:val=""/>
      <w:lvlJc w:val="left"/>
      <w:pPr>
        <w:ind w:left="720" w:hanging="360"/>
      </w:pPr>
      <w:rPr>
        <w:rFonts w:ascii="Symbol" w:hAnsi="Symbol"/>
      </w:rPr>
    </w:lvl>
    <w:lvl w:ilvl="1" w:tplc="4A122772">
      <w:start w:val="1"/>
      <w:numFmt w:val="bullet"/>
      <w:lvlText w:val="o"/>
      <w:lvlJc w:val="left"/>
      <w:pPr>
        <w:tabs>
          <w:tab w:val="num" w:pos="1440"/>
        </w:tabs>
        <w:ind w:left="1440" w:hanging="360"/>
      </w:pPr>
      <w:rPr>
        <w:rFonts w:ascii="Courier New" w:hAnsi="Courier New"/>
      </w:rPr>
    </w:lvl>
    <w:lvl w:ilvl="2" w:tplc="C082B288">
      <w:start w:val="1"/>
      <w:numFmt w:val="bullet"/>
      <w:lvlText w:val=""/>
      <w:lvlJc w:val="left"/>
      <w:pPr>
        <w:tabs>
          <w:tab w:val="num" w:pos="2160"/>
        </w:tabs>
        <w:ind w:left="2160" w:hanging="360"/>
      </w:pPr>
      <w:rPr>
        <w:rFonts w:ascii="Wingdings" w:hAnsi="Wingdings"/>
      </w:rPr>
    </w:lvl>
    <w:lvl w:ilvl="3" w:tplc="84342B1E">
      <w:start w:val="1"/>
      <w:numFmt w:val="bullet"/>
      <w:lvlText w:val=""/>
      <w:lvlJc w:val="left"/>
      <w:pPr>
        <w:tabs>
          <w:tab w:val="num" w:pos="2880"/>
        </w:tabs>
        <w:ind w:left="2880" w:hanging="360"/>
      </w:pPr>
      <w:rPr>
        <w:rFonts w:ascii="Symbol" w:hAnsi="Symbol"/>
      </w:rPr>
    </w:lvl>
    <w:lvl w:ilvl="4" w:tplc="9CBE9708">
      <w:start w:val="1"/>
      <w:numFmt w:val="bullet"/>
      <w:lvlText w:val="o"/>
      <w:lvlJc w:val="left"/>
      <w:pPr>
        <w:tabs>
          <w:tab w:val="num" w:pos="3600"/>
        </w:tabs>
        <w:ind w:left="3600" w:hanging="360"/>
      </w:pPr>
      <w:rPr>
        <w:rFonts w:ascii="Courier New" w:hAnsi="Courier New"/>
      </w:rPr>
    </w:lvl>
    <w:lvl w:ilvl="5" w:tplc="75B4EED8">
      <w:start w:val="1"/>
      <w:numFmt w:val="bullet"/>
      <w:lvlText w:val=""/>
      <w:lvlJc w:val="left"/>
      <w:pPr>
        <w:tabs>
          <w:tab w:val="num" w:pos="4320"/>
        </w:tabs>
        <w:ind w:left="4320" w:hanging="360"/>
      </w:pPr>
      <w:rPr>
        <w:rFonts w:ascii="Wingdings" w:hAnsi="Wingdings"/>
      </w:rPr>
    </w:lvl>
    <w:lvl w:ilvl="6" w:tplc="5982399C">
      <w:start w:val="1"/>
      <w:numFmt w:val="bullet"/>
      <w:lvlText w:val=""/>
      <w:lvlJc w:val="left"/>
      <w:pPr>
        <w:tabs>
          <w:tab w:val="num" w:pos="5040"/>
        </w:tabs>
        <w:ind w:left="5040" w:hanging="360"/>
      </w:pPr>
      <w:rPr>
        <w:rFonts w:ascii="Symbol" w:hAnsi="Symbol"/>
      </w:rPr>
    </w:lvl>
    <w:lvl w:ilvl="7" w:tplc="7BF6F026">
      <w:start w:val="1"/>
      <w:numFmt w:val="bullet"/>
      <w:lvlText w:val="o"/>
      <w:lvlJc w:val="left"/>
      <w:pPr>
        <w:tabs>
          <w:tab w:val="num" w:pos="5760"/>
        </w:tabs>
        <w:ind w:left="5760" w:hanging="360"/>
      </w:pPr>
      <w:rPr>
        <w:rFonts w:ascii="Courier New" w:hAnsi="Courier New"/>
      </w:rPr>
    </w:lvl>
    <w:lvl w:ilvl="8" w:tplc="9FC6EAFA">
      <w:start w:val="1"/>
      <w:numFmt w:val="bullet"/>
      <w:lvlText w:val=""/>
      <w:lvlJc w:val="left"/>
      <w:pPr>
        <w:tabs>
          <w:tab w:val="num" w:pos="6480"/>
        </w:tabs>
        <w:ind w:left="6480" w:hanging="360"/>
      </w:pPr>
      <w:rPr>
        <w:rFonts w:ascii="Wingdings" w:hAnsi="Wingdings"/>
      </w:rPr>
    </w:lvl>
  </w:abstractNum>
  <w:abstractNum w:abstractNumId="280">
    <w:nsid w:val="7CBE48CC"/>
    <w:multiLevelType w:val="hybridMultilevel"/>
    <w:tmpl w:val="7CBE48CC"/>
    <w:lvl w:ilvl="0" w:tplc="7DCC9010">
      <w:start w:val="1"/>
      <w:numFmt w:val="bullet"/>
      <w:lvlText w:val=""/>
      <w:lvlJc w:val="left"/>
      <w:pPr>
        <w:ind w:left="720" w:hanging="360"/>
      </w:pPr>
      <w:rPr>
        <w:rFonts w:ascii="Symbol" w:hAnsi="Symbol"/>
      </w:rPr>
    </w:lvl>
    <w:lvl w:ilvl="1" w:tplc="54E4080C">
      <w:start w:val="1"/>
      <w:numFmt w:val="bullet"/>
      <w:lvlText w:val="o"/>
      <w:lvlJc w:val="left"/>
      <w:pPr>
        <w:ind w:left="1440" w:hanging="360"/>
      </w:pPr>
      <w:rPr>
        <w:rFonts w:ascii="Courier New" w:hAnsi="Courier New"/>
      </w:rPr>
    </w:lvl>
    <w:lvl w:ilvl="2" w:tplc="F3F467E8">
      <w:start w:val="1"/>
      <w:numFmt w:val="bullet"/>
      <w:lvlText w:val=""/>
      <w:lvlJc w:val="left"/>
      <w:pPr>
        <w:tabs>
          <w:tab w:val="num" w:pos="2160"/>
        </w:tabs>
        <w:ind w:left="2160" w:hanging="360"/>
      </w:pPr>
      <w:rPr>
        <w:rFonts w:ascii="Wingdings" w:hAnsi="Wingdings"/>
      </w:rPr>
    </w:lvl>
    <w:lvl w:ilvl="3" w:tplc="9EEEB832">
      <w:start w:val="1"/>
      <w:numFmt w:val="bullet"/>
      <w:lvlText w:val=""/>
      <w:lvlJc w:val="left"/>
      <w:pPr>
        <w:tabs>
          <w:tab w:val="num" w:pos="2880"/>
        </w:tabs>
        <w:ind w:left="2880" w:hanging="360"/>
      </w:pPr>
      <w:rPr>
        <w:rFonts w:ascii="Symbol" w:hAnsi="Symbol"/>
      </w:rPr>
    </w:lvl>
    <w:lvl w:ilvl="4" w:tplc="F5C05DBE">
      <w:start w:val="1"/>
      <w:numFmt w:val="bullet"/>
      <w:lvlText w:val="o"/>
      <w:lvlJc w:val="left"/>
      <w:pPr>
        <w:tabs>
          <w:tab w:val="num" w:pos="3600"/>
        </w:tabs>
        <w:ind w:left="3600" w:hanging="360"/>
      </w:pPr>
      <w:rPr>
        <w:rFonts w:ascii="Courier New" w:hAnsi="Courier New"/>
      </w:rPr>
    </w:lvl>
    <w:lvl w:ilvl="5" w:tplc="B512E8C4">
      <w:start w:val="1"/>
      <w:numFmt w:val="bullet"/>
      <w:lvlText w:val=""/>
      <w:lvlJc w:val="left"/>
      <w:pPr>
        <w:tabs>
          <w:tab w:val="num" w:pos="4320"/>
        </w:tabs>
        <w:ind w:left="4320" w:hanging="360"/>
      </w:pPr>
      <w:rPr>
        <w:rFonts w:ascii="Wingdings" w:hAnsi="Wingdings"/>
      </w:rPr>
    </w:lvl>
    <w:lvl w:ilvl="6" w:tplc="399EC7FC">
      <w:start w:val="1"/>
      <w:numFmt w:val="bullet"/>
      <w:lvlText w:val=""/>
      <w:lvlJc w:val="left"/>
      <w:pPr>
        <w:tabs>
          <w:tab w:val="num" w:pos="5040"/>
        </w:tabs>
        <w:ind w:left="5040" w:hanging="360"/>
      </w:pPr>
      <w:rPr>
        <w:rFonts w:ascii="Symbol" w:hAnsi="Symbol"/>
      </w:rPr>
    </w:lvl>
    <w:lvl w:ilvl="7" w:tplc="B2AC096A">
      <w:start w:val="1"/>
      <w:numFmt w:val="bullet"/>
      <w:lvlText w:val="o"/>
      <w:lvlJc w:val="left"/>
      <w:pPr>
        <w:tabs>
          <w:tab w:val="num" w:pos="5760"/>
        </w:tabs>
        <w:ind w:left="5760" w:hanging="360"/>
      </w:pPr>
      <w:rPr>
        <w:rFonts w:ascii="Courier New" w:hAnsi="Courier New"/>
      </w:rPr>
    </w:lvl>
    <w:lvl w:ilvl="8" w:tplc="8988BF02">
      <w:start w:val="1"/>
      <w:numFmt w:val="bullet"/>
      <w:lvlText w:val=""/>
      <w:lvlJc w:val="left"/>
      <w:pPr>
        <w:tabs>
          <w:tab w:val="num" w:pos="6480"/>
        </w:tabs>
        <w:ind w:left="6480" w:hanging="360"/>
      </w:pPr>
      <w:rPr>
        <w:rFonts w:ascii="Wingdings" w:hAnsi="Wingdings"/>
      </w:rPr>
    </w:lvl>
  </w:abstractNum>
  <w:abstractNum w:abstractNumId="281">
    <w:nsid w:val="7CBE48CD"/>
    <w:multiLevelType w:val="hybridMultilevel"/>
    <w:tmpl w:val="7CBE48CD"/>
    <w:lvl w:ilvl="0" w:tplc="3FEEE15C">
      <w:start w:val="1"/>
      <w:numFmt w:val="bullet"/>
      <w:lvlText w:val=""/>
      <w:lvlJc w:val="left"/>
      <w:pPr>
        <w:ind w:left="720" w:hanging="360"/>
      </w:pPr>
      <w:rPr>
        <w:rFonts w:ascii="Symbol" w:hAnsi="Symbol"/>
      </w:rPr>
    </w:lvl>
    <w:lvl w:ilvl="1" w:tplc="16F4E214">
      <w:start w:val="1"/>
      <w:numFmt w:val="bullet"/>
      <w:lvlText w:val="o"/>
      <w:lvlJc w:val="left"/>
      <w:pPr>
        <w:tabs>
          <w:tab w:val="num" w:pos="1440"/>
        </w:tabs>
        <w:ind w:left="1440" w:hanging="360"/>
      </w:pPr>
      <w:rPr>
        <w:rFonts w:ascii="Courier New" w:hAnsi="Courier New"/>
      </w:rPr>
    </w:lvl>
    <w:lvl w:ilvl="2" w:tplc="96DE6388">
      <w:start w:val="1"/>
      <w:numFmt w:val="bullet"/>
      <w:lvlText w:val=""/>
      <w:lvlJc w:val="left"/>
      <w:pPr>
        <w:tabs>
          <w:tab w:val="num" w:pos="2160"/>
        </w:tabs>
        <w:ind w:left="2160" w:hanging="360"/>
      </w:pPr>
      <w:rPr>
        <w:rFonts w:ascii="Wingdings" w:hAnsi="Wingdings"/>
      </w:rPr>
    </w:lvl>
    <w:lvl w:ilvl="3" w:tplc="DD4E7742">
      <w:start w:val="1"/>
      <w:numFmt w:val="bullet"/>
      <w:lvlText w:val=""/>
      <w:lvlJc w:val="left"/>
      <w:pPr>
        <w:tabs>
          <w:tab w:val="num" w:pos="2880"/>
        </w:tabs>
        <w:ind w:left="2880" w:hanging="360"/>
      </w:pPr>
      <w:rPr>
        <w:rFonts w:ascii="Symbol" w:hAnsi="Symbol"/>
      </w:rPr>
    </w:lvl>
    <w:lvl w:ilvl="4" w:tplc="B3B242BC">
      <w:start w:val="1"/>
      <w:numFmt w:val="bullet"/>
      <w:lvlText w:val="o"/>
      <w:lvlJc w:val="left"/>
      <w:pPr>
        <w:tabs>
          <w:tab w:val="num" w:pos="3600"/>
        </w:tabs>
        <w:ind w:left="3600" w:hanging="360"/>
      </w:pPr>
      <w:rPr>
        <w:rFonts w:ascii="Courier New" w:hAnsi="Courier New"/>
      </w:rPr>
    </w:lvl>
    <w:lvl w:ilvl="5" w:tplc="75E0AAAC">
      <w:start w:val="1"/>
      <w:numFmt w:val="bullet"/>
      <w:lvlText w:val=""/>
      <w:lvlJc w:val="left"/>
      <w:pPr>
        <w:tabs>
          <w:tab w:val="num" w:pos="4320"/>
        </w:tabs>
        <w:ind w:left="4320" w:hanging="360"/>
      </w:pPr>
      <w:rPr>
        <w:rFonts w:ascii="Wingdings" w:hAnsi="Wingdings"/>
      </w:rPr>
    </w:lvl>
    <w:lvl w:ilvl="6" w:tplc="062C2986">
      <w:start w:val="1"/>
      <w:numFmt w:val="bullet"/>
      <w:lvlText w:val=""/>
      <w:lvlJc w:val="left"/>
      <w:pPr>
        <w:tabs>
          <w:tab w:val="num" w:pos="5040"/>
        </w:tabs>
        <w:ind w:left="5040" w:hanging="360"/>
      </w:pPr>
      <w:rPr>
        <w:rFonts w:ascii="Symbol" w:hAnsi="Symbol"/>
      </w:rPr>
    </w:lvl>
    <w:lvl w:ilvl="7" w:tplc="7FFEA656">
      <w:start w:val="1"/>
      <w:numFmt w:val="bullet"/>
      <w:lvlText w:val="o"/>
      <w:lvlJc w:val="left"/>
      <w:pPr>
        <w:tabs>
          <w:tab w:val="num" w:pos="5760"/>
        </w:tabs>
        <w:ind w:left="5760" w:hanging="360"/>
      </w:pPr>
      <w:rPr>
        <w:rFonts w:ascii="Courier New" w:hAnsi="Courier New"/>
      </w:rPr>
    </w:lvl>
    <w:lvl w:ilvl="8" w:tplc="B6EC2EFA">
      <w:start w:val="1"/>
      <w:numFmt w:val="bullet"/>
      <w:lvlText w:val=""/>
      <w:lvlJc w:val="left"/>
      <w:pPr>
        <w:tabs>
          <w:tab w:val="num" w:pos="6480"/>
        </w:tabs>
        <w:ind w:left="6480" w:hanging="360"/>
      </w:pPr>
      <w:rPr>
        <w:rFonts w:ascii="Wingdings" w:hAnsi="Wingdings"/>
      </w:rPr>
    </w:lvl>
  </w:abstractNum>
  <w:abstractNum w:abstractNumId="282">
    <w:nsid w:val="7CBE48CE"/>
    <w:multiLevelType w:val="hybridMultilevel"/>
    <w:tmpl w:val="7CBE48CE"/>
    <w:lvl w:ilvl="0" w:tplc="01B850BE">
      <w:start w:val="1"/>
      <w:numFmt w:val="bullet"/>
      <w:lvlText w:val=""/>
      <w:lvlJc w:val="left"/>
      <w:pPr>
        <w:ind w:left="720" w:hanging="360"/>
      </w:pPr>
      <w:rPr>
        <w:rFonts w:ascii="Symbol" w:hAnsi="Symbol"/>
      </w:rPr>
    </w:lvl>
    <w:lvl w:ilvl="1" w:tplc="0E926C4C">
      <w:start w:val="1"/>
      <w:numFmt w:val="bullet"/>
      <w:lvlText w:val="o"/>
      <w:lvlJc w:val="left"/>
      <w:pPr>
        <w:ind w:left="1440" w:hanging="360"/>
      </w:pPr>
      <w:rPr>
        <w:rFonts w:ascii="Courier New" w:hAnsi="Courier New"/>
      </w:rPr>
    </w:lvl>
    <w:lvl w:ilvl="2" w:tplc="32F8BAA0">
      <w:start w:val="1"/>
      <w:numFmt w:val="bullet"/>
      <w:lvlText w:val=""/>
      <w:lvlJc w:val="left"/>
      <w:pPr>
        <w:tabs>
          <w:tab w:val="num" w:pos="2160"/>
        </w:tabs>
        <w:ind w:left="2160" w:hanging="360"/>
      </w:pPr>
      <w:rPr>
        <w:rFonts w:ascii="Wingdings" w:hAnsi="Wingdings"/>
      </w:rPr>
    </w:lvl>
    <w:lvl w:ilvl="3" w:tplc="FC1C79D0">
      <w:start w:val="1"/>
      <w:numFmt w:val="bullet"/>
      <w:lvlText w:val=""/>
      <w:lvlJc w:val="left"/>
      <w:pPr>
        <w:tabs>
          <w:tab w:val="num" w:pos="2880"/>
        </w:tabs>
        <w:ind w:left="2880" w:hanging="360"/>
      </w:pPr>
      <w:rPr>
        <w:rFonts w:ascii="Symbol" w:hAnsi="Symbol"/>
      </w:rPr>
    </w:lvl>
    <w:lvl w:ilvl="4" w:tplc="8D183402">
      <w:start w:val="1"/>
      <w:numFmt w:val="bullet"/>
      <w:lvlText w:val="o"/>
      <w:lvlJc w:val="left"/>
      <w:pPr>
        <w:tabs>
          <w:tab w:val="num" w:pos="3600"/>
        </w:tabs>
        <w:ind w:left="3600" w:hanging="360"/>
      </w:pPr>
      <w:rPr>
        <w:rFonts w:ascii="Courier New" w:hAnsi="Courier New"/>
      </w:rPr>
    </w:lvl>
    <w:lvl w:ilvl="5" w:tplc="BBEE49D6">
      <w:start w:val="1"/>
      <w:numFmt w:val="bullet"/>
      <w:lvlText w:val=""/>
      <w:lvlJc w:val="left"/>
      <w:pPr>
        <w:tabs>
          <w:tab w:val="num" w:pos="4320"/>
        </w:tabs>
        <w:ind w:left="4320" w:hanging="360"/>
      </w:pPr>
      <w:rPr>
        <w:rFonts w:ascii="Wingdings" w:hAnsi="Wingdings"/>
      </w:rPr>
    </w:lvl>
    <w:lvl w:ilvl="6" w:tplc="0DB07396">
      <w:start w:val="1"/>
      <w:numFmt w:val="bullet"/>
      <w:lvlText w:val=""/>
      <w:lvlJc w:val="left"/>
      <w:pPr>
        <w:tabs>
          <w:tab w:val="num" w:pos="5040"/>
        </w:tabs>
        <w:ind w:left="5040" w:hanging="360"/>
      </w:pPr>
      <w:rPr>
        <w:rFonts w:ascii="Symbol" w:hAnsi="Symbol"/>
      </w:rPr>
    </w:lvl>
    <w:lvl w:ilvl="7" w:tplc="C692656C">
      <w:start w:val="1"/>
      <w:numFmt w:val="bullet"/>
      <w:lvlText w:val="o"/>
      <w:lvlJc w:val="left"/>
      <w:pPr>
        <w:tabs>
          <w:tab w:val="num" w:pos="5760"/>
        </w:tabs>
        <w:ind w:left="5760" w:hanging="360"/>
      </w:pPr>
      <w:rPr>
        <w:rFonts w:ascii="Courier New" w:hAnsi="Courier New"/>
      </w:rPr>
    </w:lvl>
    <w:lvl w:ilvl="8" w:tplc="6B82D5CA">
      <w:start w:val="1"/>
      <w:numFmt w:val="bullet"/>
      <w:lvlText w:val=""/>
      <w:lvlJc w:val="left"/>
      <w:pPr>
        <w:tabs>
          <w:tab w:val="num" w:pos="6480"/>
        </w:tabs>
        <w:ind w:left="6480" w:hanging="360"/>
      </w:pPr>
      <w:rPr>
        <w:rFonts w:ascii="Wingdings" w:hAnsi="Wingdings"/>
      </w:rPr>
    </w:lvl>
  </w:abstractNum>
  <w:abstractNum w:abstractNumId="283">
    <w:nsid w:val="7CBE48CF"/>
    <w:multiLevelType w:val="hybridMultilevel"/>
    <w:tmpl w:val="7CBE48CF"/>
    <w:lvl w:ilvl="0" w:tplc="E9E0B4F6">
      <w:start w:val="1"/>
      <w:numFmt w:val="bullet"/>
      <w:lvlText w:val=""/>
      <w:lvlJc w:val="left"/>
      <w:pPr>
        <w:ind w:left="720" w:hanging="360"/>
      </w:pPr>
      <w:rPr>
        <w:rFonts w:ascii="Symbol" w:hAnsi="Symbol"/>
      </w:rPr>
    </w:lvl>
    <w:lvl w:ilvl="1" w:tplc="E582707E">
      <w:start w:val="1"/>
      <w:numFmt w:val="bullet"/>
      <w:lvlText w:val="o"/>
      <w:lvlJc w:val="left"/>
      <w:pPr>
        <w:tabs>
          <w:tab w:val="num" w:pos="1440"/>
        </w:tabs>
        <w:ind w:left="1440" w:hanging="360"/>
      </w:pPr>
      <w:rPr>
        <w:rFonts w:ascii="Courier New" w:hAnsi="Courier New"/>
      </w:rPr>
    </w:lvl>
    <w:lvl w:ilvl="2" w:tplc="030097A2">
      <w:start w:val="1"/>
      <w:numFmt w:val="bullet"/>
      <w:lvlText w:val=""/>
      <w:lvlJc w:val="left"/>
      <w:pPr>
        <w:tabs>
          <w:tab w:val="num" w:pos="2160"/>
        </w:tabs>
        <w:ind w:left="2160" w:hanging="360"/>
      </w:pPr>
      <w:rPr>
        <w:rFonts w:ascii="Wingdings" w:hAnsi="Wingdings"/>
      </w:rPr>
    </w:lvl>
    <w:lvl w:ilvl="3" w:tplc="AC9E9FC8">
      <w:start w:val="1"/>
      <w:numFmt w:val="bullet"/>
      <w:lvlText w:val=""/>
      <w:lvlJc w:val="left"/>
      <w:pPr>
        <w:tabs>
          <w:tab w:val="num" w:pos="2880"/>
        </w:tabs>
        <w:ind w:left="2880" w:hanging="360"/>
      </w:pPr>
      <w:rPr>
        <w:rFonts w:ascii="Symbol" w:hAnsi="Symbol"/>
      </w:rPr>
    </w:lvl>
    <w:lvl w:ilvl="4" w:tplc="32FE8F82">
      <w:start w:val="1"/>
      <w:numFmt w:val="bullet"/>
      <w:lvlText w:val="o"/>
      <w:lvlJc w:val="left"/>
      <w:pPr>
        <w:tabs>
          <w:tab w:val="num" w:pos="3600"/>
        </w:tabs>
        <w:ind w:left="3600" w:hanging="360"/>
      </w:pPr>
      <w:rPr>
        <w:rFonts w:ascii="Courier New" w:hAnsi="Courier New"/>
      </w:rPr>
    </w:lvl>
    <w:lvl w:ilvl="5" w:tplc="026C64BE">
      <w:start w:val="1"/>
      <w:numFmt w:val="bullet"/>
      <w:lvlText w:val=""/>
      <w:lvlJc w:val="left"/>
      <w:pPr>
        <w:tabs>
          <w:tab w:val="num" w:pos="4320"/>
        </w:tabs>
        <w:ind w:left="4320" w:hanging="360"/>
      </w:pPr>
      <w:rPr>
        <w:rFonts w:ascii="Wingdings" w:hAnsi="Wingdings"/>
      </w:rPr>
    </w:lvl>
    <w:lvl w:ilvl="6" w:tplc="660088DA">
      <w:start w:val="1"/>
      <w:numFmt w:val="bullet"/>
      <w:lvlText w:val=""/>
      <w:lvlJc w:val="left"/>
      <w:pPr>
        <w:tabs>
          <w:tab w:val="num" w:pos="5040"/>
        </w:tabs>
        <w:ind w:left="5040" w:hanging="360"/>
      </w:pPr>
      <w:rPr>
        <w:rFonts w:ascii="Symbol" w:hAnsi="Symbol"/>
      </w:rPr>
    </w:lvl>
    <w:lvl w:ilvl="7" w:tplc="85DCBCB6">
      <w:start w:val="1"/>
      <w:numFmt w:val="bullet"/>
      <w:lvlText w:val="o"/>
      <w:lvlJc w:val="left"/>
      <w:pPr>
        <w:tabs>
          <w:tab w:val="num" w:pos="5760"/>
        </w:tabs>
        <w:ind w:left="5760" w:hanging="360"/>
      </w:pPr>
      <w:rPr>
        <w:rFonts w:ascii="Courier New" w:hAnsi="Courier New"/>
      </w:rPr>
    </w:lvl>
    <w:lvl w:ilvl="8" w:tplc="14B004E4">
      <w:start w:val="1"/>
      <w:numFmt w:val="bullet"/>
      <w:lvlText w:val=""/>
      <w:lvlJc w:val="left"/>
      <w:pPr>
        <w:tabs>
          <w:tab w:val="num" w:pos="6480"/>
        </w:tabs>
        <w:ind w:left="6480" w:hanging="360"/>
      </w:pPr>
      <w:rPr>
        <w:rFonts w:ascii="Wingdings" w:hAnsi="Wingdings"/>
      </w:rPr>
    </w:lvl>
  </w:abstractNum>
  <w:abstractNum w:abstractNumId="284">
    <w:nsid w:val="7CBE48D0"/>
    <w:multiLevelType w:val="hybridMultilevel"/>
    <w:tmpl w:val="7CBE48D0"/>
    <w:lvl w:ilvl="0" w:tplc="F05E0318">
      <w:start w:val="1"/>
      <w:numFmt w:val="bullet"/>
      <w:lvlText w:val=""/>
      <w:lvlJc w:val="left"/>
      <w:pPr>
        <w:ind w:left="720" w:hanging="360"/>
      </w:pPr>
      <w:rPr>
        <w:rFonts w:ascii="Symbol" w:hAnsi="Symbol"/>
      </w:rPr>
    </w:lvl>
    <w:lvl w:ilvl="1" w:tplc="0DE8D766">
      <w:start w:val="1"/>
      <w:numFmt w:val="bullet"/>
      <w:lvlText w:val="o"/>
      <w:lvlJc w:val="left"/>
      <w:pPr>
        <w:tabs>
          <w:tab w:val="num" w:pos="1440"/>
        </w:tabs>
        <w:ind w:left="1440" w:hanging="360"/>
      </w:pPr>
      <w:rPr>
        <w:rFonts w:ascii="Courier New" w:hAnsi="Courier New"/>
      </w:rPr>
    </w:lvl>
    <w:lvl w:ilvl="2" w:tplc="0AFA8146">
      <w:start w:val="1"/>
      <w:numFmt w:val="bullet"/>
      <w:lvlText w:val=""/>
      <w:lvlJc w:val="left"/>
      <w:pPr>
        <w:tabs>
          <w:tab w:val="num" w:pos="2160"/>
        </w:tabs>
        <w:ind w:left="2160" w:hanging="360"/>
      </w:pPr>
      <w:rPr>
        <w:rFonts w:ascii="Wingdings" w:hAnsi="Wingdings"/>
      </w:rPr>
    </w:lvl>
    <w:lvl w:ilvl="3" w:tplc="EC2E2466">
      <w:start w:val="1"/>
      <w:numFmt w:val="bullet"/>
      <w:lvlText w:val=""/>
      <w:lvlJc w:val="left"/>
      <w:pPr>
        <w:tabs>
          <w:tab w:val="num" w:pos="2880"/>
        </w:tabs>
        <w:ind w:left="2880" w:hanging="360"/>
      </w:pPr>
      <w:rPr>
        <w:rFonts w:ascii="Symbol" w:hAnsi="Symbol"/>
      </w:rPr>
    </w:lvl>
    <w:lvl w:ilvl="4" w:tplc="AD58AB94">
      <w:start w:val="1"/>
      <w:numFmt w:val="bullet"/>
      <w:lvlText w:val="o"/>
      <w:lvlJc w:val="left"/>
      <w:pPr>
        <w:tabs>
          <w:tab w:val="num" w:pos="3600"/>
        </w:tabs>
        <w:ind w:left="3600" w:hanging="360"/>
      </w:pPr>
      <w:rPr>
        <w:rFonts w:ascii="Courier New" w:hAnsi="Courier New"/>
      </w:rPr>
    </w:lvl>
    <w:lvl w:ilvl="5" w:tplc="ED28AD5C">
      <w:start w:val="1"/>
      <w:numFmt w:val="bullet"/>
      <w:lvlText w:val=""/>
      <w:lvlJc w:val="left"/>
      <w:pPr>
        <w:tabs>
          <w:tab w:val="num" w:pos="4320"/>
        </w:tabs>
        <w:ind w:left="4320" w:hanging="360"/>
      </w:pPr>
      <w:rPr>
        <w:rFonts w:ascii="Wingdings" w:hAnsi="Wingdings"/>
      </w:rPr>
    </w:lvl>
    <w:lvl w:ilvl="6" w:tplc="155E26B8">
      <w:start w:val="1"/>
      <w:numFmt w:val="bullet"/>
      <w:lvlText w:val=""/>
      <w:lvlJc w:val="left"/>
      <w:pPr>
        <w:tabs>
          <w:tab w:val="num" w:pos="5040"/>
        </w:tabs>
        <w:ind w:left="5040" w:hanging="360"/>
      </w:pPr>
      <w:rPr>
        <w:rFonts w:ascii="Symbol" w:hAnsi="Symbol"/>
      </w:rPr>
    </w:lvl>
    <w:lvl w:ilvl="7" w:tplc="AB8A6B06">
      <w:start w:val="1"/>
      <w:numFmt w:val="bullet"/>
      <w:lvlText w:val="o"/>
      <w:lvlJc w:val="left"/>
      <w:pPr>
        <w:tabs>
          <w:tab w:val="num" w:pos="5760"/>
        </w:tabs>
        <w:ind w:left="5760" w:hanging="360"/>
      </w:pPr>
      <w:rPr>
        <w:rFonts w:ascii="Courier New" w:hAnsi="Courier New"/>
      </w:rPr>
    </w:lvl>
    <w:lvl w:ilvl="8" w:tplc="5F582D46">
      <w:start w:val="1"/>
      <w:numFmt w:val="bullet"/>
      <w:lvlText w:val=""/>
      <w:lvlJc w:val="left"/>
      <w:pPr>
        <w:tabs>
          <w:tab w:val="num" w:pos="6480"/>
        </w:tabs>
        <w:ind w:left="6480" w:hanging="360"/>
      </w:pPr>
      <w:rPr>
        <w:rFonts w:ascii="Wingdings" w:hAnsi="Wingdings"/>
      </w:rPr>
    </w:lvl>
  </w:abstractNum>
  <w:abstractNum w:abstractNumId="285">
    <w:nsid w:val="7CBE48D1"/>
    <w:multiLevelType w:val="hybridMultilevel"/>
    <w:tmpl w:val="7CBE48D1"/>
    <w:lvl w:ilvl="0" w:tplc="6DB4EA04">
      <w:start w:val="1"/>
      <w:numFmt w:val="bullet"/>
      <w:lvlText w:val=""/>
      <w:lvlJc w:val="left"/>
      <w:pPr>
        <w:ind w:left="720" w:hanging="360"/>
      </w:pPr>
      <w:rPr>
        <w:rFonts w:ascii="Symbol" w:hAnsi="Symbol"/>
      </w:rPr>
    </w:lvl>
    <w:lvl w:ilvl="1" w:tplc="3EE8A932">
      <w:start w:val="1"/>
      <w:numFmt w:val="bullet"/>
      <w:lvlText w:val="o"/>
      <w:lvlJc w:val="left"/>
      <w:pPr>
        <w:tabs>
          <w:tab w:val="num" w:pos="1440"/>
        </w:tabs>
        <w:ind w:left="1440" w:hanging="360"/>
      </w:pPr>
      <w:rPr>
        <w:rFonts w:ascii="Courier New" w:hAnsi="Courier New"/>
      </w:rPr>
    </w:lvl>
    <w:lvl w:ilvl="2" w:tplc="4E162A92">
      <w:start w:val="1"/>
      <w:numFmt w:val="bullet"/>
      <w:lvlText w:val=""/>
      <w:lvlJc w:val="left"/>
      <w:pPr>
        <w:tabs>
          <w:tab w:val="num" w:pos="2160"/>
        </w:tabs>
        <w:ind w:left="2160" w:hanging="360"/>
      </w:pPr>
      <w:rPr>
        <w:rFonts w:ascii="Wingdings" w:hAnsi="Wingdings"/>
      </w:rPr>
    </w:lvl>
    <w:lvl w:ilvl="3" w:tplc="66CE6D92">
      <w:start w:val="1"/>
      <w:numFmt w:val="bullet"/>
      <w:lvlText w:val=""/>
      <w:lvlJc w:val="left"/>
      <w:pPr>
        <w:tabs>
          <w:tab w:val="num" w:pos="2880"/>
        </w:tabs>
        <w:ind w:left="2880" w:hanging="360"/>
      </w:pPr>
      <w:rPr>
        <w:rFonts w:ascii="Symbol" w:hAnsi="Symbol"/>
      </w:rPr>
    </w:lvl>
    <w:lvl w:ilvl="4" w:tplc="ECFAE0AC">
      <w:start w:val="1"/>
      <w:numFmt w:val="bullet"/>
      <w:lvlText w:val="o"/>
      <w:lvlJc w:val="left"/>
      <w:pPr>
        <w:tabs>
          <w:tab w:val="num" w:pos="3600"/>
        </w:tabs>
        <w:ind w:left="3600" w:hanging="360"/>
      </w:pPr>
      <w:rPr>
        <w:rFonts w:ascii="Courier New" w:hAnsi="Courier New"/>
      </w:rPr>
    </w:lvl>
    <w:lvl w:ilvl="5" w:tplc="A6E07FC8">
      <w:start w:val="1"/>
      <w:numFmt w:val="bullet"/>
      <w:lvlText w:val=""/>
      <w:lvlJc w:val="left"/>
      <w:pPr>
        <w:tabs>
          <w:tab w:val="num" w:pos="4320"/>
        </w:tabs>
        <w:ind w:left="4320" w:hanging="360"/>
      </w:pPr>
      <w:rPr>
        <w:rFonts w:ascii="Wingdings" w:hAnsi="Wingdings"/>
      </w:rPr>
    </w:lvl>
    <w:lvl w:ilvl="6" w:tplc="89EE03FE">
      <w:start w:val="1"/>
      <w:numFmt w:val="bullet"/>
      <w:lvlText w:val=""/>
      <w:lvlJc w:val="left"/>
      <w:pPr>
        <w:tabs>
          <w:tab w:val="num" w:pos="5040"/>
        </w:tabs>
        <w:ind w:left="5040" w:hanging="360"/>
      </w:pPr>
      <w:rPr>
        <w:rFonts w:ascii="Symbol" w:hAnsi="Symbol"/>
      </w:rPr>
    </w:lvl>
    <w:lvl w:ilvl="7" w:tplc="93A00D24">
      <w:start w:val="1"/>
      <w:numFmt w:val="bullet"/>
      <w:lvlText w:val="o"/>
      <w:lvlJc w:val="left"/>
      <w:pPr>
        <w:tabs>
          <w:tab w:val="num" w:pos="5760"/>
        </w:tabs>
        <w:ind w:left="5760" w:hanging="360"/>
      </w:pPr>
      <w:rPr>
        <w:rFonts w:ascii="Courier New" w:hAnsi="Courier New"/>
      </w:rPr>
    </w:lvl>
    <w:lvl w:ilvl="8" w:tplc="7C5C7334">
      <w:start w:val="1"/>
      <w:numFmt w:val="bullet"/>
      <w:lvlText w:val=""/>
      <w:lvlJc w:val="left"/>
      <w:pPr>
        <w:tabs>
          <w:tab w:val="num" w:pos="6480"/>
        </w:tabs>
        <w:ind w:left="6480" w:hanging="360"/>
      </w:pPr>
      <w:rPr>
        <w:rFonts w:ascii="Wingdings" w:hAnsi="Wingdings"/>
      </w:rPr>
    </w:lvl>
  </w:abstractNum>
  <w:abstractNum w:abstractNumId="286">
    <w:nsid w:val="7CBE48D2"/>
    <w:multiLevelType w:val="hybridMultilevel"/>
    <w:tmpl w:val="7CBE48D2"/>
    <w:lvl w:ilvl="0" w:tplc="E3143A28">
      <w:start w:val="1"/>
      <w:numFmt w:val="bullet"/>
      <w:lvlText w:val=""/>
      <w:lvlJc w:val="left"/>
      <w:pPr>
        <w:ind w:left="720" w:hanging="360"/>
      </w:pPr>
      <w:rPr>
        <w:rFonts w:ascii="Symbol" w:hAnsi="Symbol"/>
      </w:rPr>
    </w:lvl>
    <w:lvl w:ilvl="1" w:tplc="62D4F61E">
      <w:start w:val="1"/>
      <w:numFmt w:val="bullet"/>
      <w:lvlText w:val="o"/>
      <w:lvlJc w:val="left"/>
      <w:pPr>
        <w:tabs>
          <w:tab w:val="num" w:pos="1440"/>
        </w:tabs>
        <w:ind w:left="1440" w:hanging="360"/>
      </w:pPr>
      <w:rPr>
        <w:rFonts w:ascii="Courier New" w:hAnsi="Courier New"/>
      </w:rPr>
    </w:lvl>
    <w:lvl w:ilvl="2" w:tplc="9E22E652">
      <w:start w:val="1"/>
      <w:numFmt w:val="bullet"/>
      <w:lvlText w:val=""/>
      <w:lvlJc w:val="left"/>
      <w:pPr>
        <w:tabs>
          <w:tab w:val="num" w:pos="2160"/>
        </w:tabs>
        <w:ind w:left="2160" w:hanging="360"/>
      </w:pPr>
      <w:rPr>
        <w:rFonts w:ascii="Wingdings" w:hAnsi="Wingdings"/>
      </w:rPr>
    </w:lvl>
    <w:lvl w:ilvl="3" w:tplc="804087D2">
      <w:start w:val="1"/>
      <w:numFmt w:val="bullet"/>
      <w:lvlText w:val=""/>
      <w:lvlJc w:val="left"/>
      <w:pPr>
        <w:tabs>
          <w:tab w:val="num" w:pos="2880"/>
        </w:tabs>
        <w:ind w:left="2880" w:hanging="360"/>
      </w:pPr>
      <w:rPr>
        <w:rFonts w:ascii="Symbol" w:hAnsi="Symbol"/>
      </w:rPr>
    </w:lvl>
    <w:lvl w:ilvl="4" w:tplc="E3D0637C">
      <w:start w:val="1"/>
      <w:numFmt w:val="bullet"/>
      <w:lvlText w:val="o"/>
      <w:lvlJc w:val="left"/>
      <w:pPr>
        <w:tabs>
          <w:tab w:val="num" w:pos="3600"/>
        </w:tabs>
        <w:ind w:left="3600" w:hanging="360"/>
      </w:pPr>
      <w:rPr>
        <w:rFonts w:ascii="Courier New" w:hAnsi="Courier New"/>
      </w:rPr>
    </w:lvl>
    <w:lvl w:ilvl="5" w:tplc="E576A480">
      <w:start w:val="1"/>
      <w:numFmt w:val="bullet"/>
      <w:lvlText w:val=""/>
      <w:lvlJc w:val="left"/>
      <w:pPr>
        <w:tabs>
          <w:tab w:val="num" w:pos="4320"/>
        </w:tabs>
        <w:ind w:left="4320" w:hanging="360"/>
      </w:pPr>
      <w:rPr>
        <w:rFonts w:ascii="Wingdings" w:hAnsi="Wingdings"/>
      </w:rPr>
    </w:lvl>
    <w:lvl w:ilvl="6" w:tplc="2B0E2B20">
      <w:start w:val="1"/>
      <w:numFmt w:val="bullet"/>
      <w:lvlText w:val=""/>
      <w:lvlJc w:val="left"/>
      <w:pPr>
        <w:tabs>
          <w:tab w:val="num" w:pos="5040"/>
        </w:tabs>
        <w:ind w:left="5040" w:hanging="360"/>
      </w:pPr>
      <w:rPr>
        <w:rFonts w:ascii="Symbol" w:hAnsi="Symbol"/>
      </w:rPr>
    </w:lvl>
    <w:lvl w:ilvl="7" w:tplc="B4FE1EDC">
      <w:start w:val="1"/>
      <w:numFmt w:val="bullet"/>
      <w:lvlText w:val="o"/>
      <w:lvlJc w:val="left"/>
      <w:pPr>
        <w:tabs>
          <w:tab w:val="num" w:pos="5760"/>
        </w:tabs>
        <w:ind w:left="5760" w:hanging="360"/>
      </w:pPr>
      <w:rPr>
        <w:rFonts w:ascii="Courier New" w:hAnsi="Courier New"/>
      </w:rPr>
    </w:lvl>
    <w:lvl w:ilvl="8" w:tplc="618CC676">
      <w:start w:val="1"/>
      <w:numFmt w:val="bullet"/>
      <w:lvlText w:val=""/>
      <w:lvlJc w:val="left"/>
      <w:pPr>
        <w:tabs>
          <w:tab w:val="num" w:pos="6480"/>
        </w:tabs>
        <w:ind w:left="6480" w:hanging="360"/>
      </w:pPr>
      <w:rPr>
        <w:rFonts w:ascii="Wingdings" w:hAnsi="Wingdings"/>
      </w:rPr>
    </w:lvl>
  </w:abstractNum>
  <w:abstractNum w:abstractNumId="287">
    <w:nsid w:val="7CBE48D3"/>
    <w:multiLevelType w:val="hybridMultilevel"/>
    <w:tmpl w:val="7CBE48D3"/>
    <w:lvl w:ilvl="0" w:tplc="A6F0D74C">
      <w:start w:val="1"/>
      <w:numFmt w:val="bullet"/>
      <w:lvlText w:val=""/>
      <w:lvlJc w:val="left"/>
      <w:pPr>
        <w:ind w:left="720" w:hanging="360"/>
      </w:pPr>
      <w:rPr>
        <w:rFonts w:ascii="Symbol" w:hAnsi="Symbol"/>
      </w:rPr>
    </w:lvl>
    <w:lvl w:ilvl="1" w:tplc="2EF27838">
      <w:start w:val="1"/>
      <w:numFmt w:val="bullet"/>
      <w:lvlText w:val="o"/>
      <w:lvlJc w:val="left"/>
      <w:pPr>
        <w:tabs>
          <w:tab w:val="num" w:pos="1440"/>
        </w:tabs>
        <w:ind w:left="1440" w:hanging="360"/>
      </w:pPr>
      <w:rPr>
        <w:rFonts w:ascii="Courier New" w:hAnsi="Courier New"/>
      </w:rPr>
    </w:lvl>
    <w:lvl w:ilvl="2" w:tplc="97681594">
      <w:start w:val="1"/>
      <w:numFmt w:val="bullet"/>
      <w:lvlText w:val=""/>
      <w:lvlJc w:val="left"/>
      <w:pPr>
        <w:tabs>
          <w:tab w:val="num" w:pos="2160"/>
        </w:tabs>
        <w:ind w:left="2160" w:hanging="360"/>
      </w:pPr>
      <w:rPr>
        <w:rFonts w:ascii="Wingdings" w:hAnsi="Wingdings"/>
      </w:rPr>
    </w:lvl>
    <w:lvl w:ilvl="3" w:tplc="282C8B18">
      <w:start w:val="1"/>
      <w:numFmt w:val="bullet"/>
      <w:lvlText w:val=""/>
      <w:lvlJc w:val="left"/>
      <w:pPr>
        <w:tabs>
          <w:tab w:val="num" w:pos="2880"/>
        </w:tabs>
        <w:ind w:left="2880" w:hanging="360"/>
      </w:pPr>
      <w:rPr>
        <w:rFonts w:ascii="Symbol" w:hAnsi="Symbol"/>
      </w:rPr>
    </w:lvl>
    <w:lvl w:ilvl="4" w:tplc="89167910">
      <w:start w:val="1"/>
      <w:numFmt w:val="bullet"/>
      <w:lvlText w:val="o"/>
      <w:lvlJc w:val="left"/>
      <w:pPr>
        <w:tabs>
          <w:tab w:val="num" w:pos="3600"/>
        </w:tabs>
        <w:ind w:left="3600" w:hanging="360"/>
      </w:pPr>
      <w:rPr>
        <w:rFonts w:ascii="Courier New" w:hAnsi="Courier New"/>
      </w:rPr>
    </w:lvl>
    <w:lvl w:ilvl="5" w:tplc="DACEB8D2">
      <w:start w:val="1"/>
      <w:numFmt w:val="bullet"/>
      <w:lvlText w:val=""/>
      <w:lvlJc w:val="left"/>
      <w:pPr>
        <w:tabs>
          <w:tab w:val="num" w:pos="4320"/>
        </w:tabs>
        <w:ind w:left="4320" w:hanging="360"/>
      </w:pPr>
      <w:rPr>
        <w:rFonts w:ascii="Wingdings" w:hAnsi="Wingdings"/>
      </w:rPr>
    </w:lvl>
    <w:lvl w:ilvl="6" w:tplc="E362CAFA">
      <w:start w:val="1"/>
      <w:numFmt w:val="bullet"/>
      <w:lvlText w:val=""/>
      <w:lvlJc w:val="left"/>
      <w:pPr>
        <w:tabs>
          <w:tab w:val="num" w:pos="5040"/>
        </w:tabs>
        <w:ind w:left="5040" w:hanging="360"/>
      </w:pPr>
      <w:rPr>
        <w:rFonts w:ascii="Symbol" w:hAnsi="Symbol"/>
      </w:rPr>
    </w:lvl>
    <w:lvl w:ilvl="7" w:tplc="50E49D6A">
      <w:start w:val="1"/>
      <w:numFmt w:val="bullet"/>
      <w:lvlText w:val="o"/>
      <w:lvlJc w:val="left"/>
      <w:pPr>
        <w:tabs>
          <w:tab w:val="num" w:pos="5760"/>
        </w:tabs>
        <w:ind w:left="5760" w:hanging="360"/>
      </w:pPr>
      <w:rPr>
        <w:rFonts w:ascii="Courier New" w:hAnsi="Courier New"/>
      </w:rPr>
    </w:lvl>
    <w:lvl w:ilvl="8" w:tplc="85EC3E20">
      <w:start w:val="1"/>
      <w:numFmt w:val="bullet"/>
      <w:lvlText w:val=""/>
      <w:lvlJc w:val="left"/>
      <w:pPr>
        <w:tabs>
          <w:tab w:val="num" w:pos="6480"/>
        </w:tabs>
        <w:ind w:left="6480" w:hanging="360"/>
      </w:pPr>
      <w:rPr>
        <w:rFonts w:ascii="Wingdings" w:hAnsi="Wingdings"/>
      </w:rPr>
    </w:lvl>
  </w:abstractNum>
  <w:abstractNum w:abstractNumId="288">
    <w:nsid w:val="7CBE48D4"/>
    <w:multiLevelType w:val="hybridMultilevel"/>
    <w:tmpl w:val="7CBE48D4"/>
    <w:lvl w:ilvl="0" w:tplc="AE881658">
      <w:start w:val="1"/>
      <w:numFmt w:val="bullet"/>
      <w:lvlText w:val=""/>
      <w:lvlJc w:val="left"/>
      <w:pPr>
        <w:ind w:left="720" w:hanging="360"/>
      </w:pPr>
      <w:rPr>
        <w:rFonts w:ascii="Symbol" w:hAnsi="Symbol"/>
      </w:rPr>
    </w:lvl>
    <w:lvl w:ilvl="1" w:tplc="A56CCE44">
      <w:start w:val="1"/>
      <w:numFmt w:val="bullet"/>
      <w:lvlText w:val="o"/>
      <w:lvlJc w:val="left"/>
      <w:pPr>
        <w:ind w:left="1440" w:hanging="360"/>
      </w:pPr>
      <w:rPr>
        <w:rFonts w:ascii="Courier New" w:hAnsi="Courier New"/>
      </w:rPr>
    </w:lvl>
    <w:lvl w:ilvl="2" w:tplc="86C48234">
      <w:start w:val="1"/>
      <w:numFmt w:val="bullet"/>
      <w:lvlText w:val=""/>
      <w:lvlJc w:val="left"/>
      <w:pPr>
        <w:tabs>
          <w:tab w:val="num" w:pos="2160"/>
        </w:tabs>
        <w:ind w:left="2160" w:hanging="360"/>
      </w:pPr>
      <w:rPr>
        <w:rFonts w:ascii="Wingdings" w:hAnsi="Wingdings"/>
      </w:rPr>
    </w:lvl>
    <w:lvl w:ilvl="3" w:tplc="83E21386">
      <w:start w:val="1"/>
      <w:numFmt w:val="bullet"/>
      <w:lvlText w:val=""/>
      <w:lvlJc w:val="left"/>
      <w:pPr>
        <w:tabs>
          <w:tab w:val="num" w:pos="2880"/>
        </w:tabs>
        <w:ind w:left="2880" w:hanging="360"/>
      </w:pPr>
      <w:rPr>
        <w:rFonts w:ascii="Symbol" w:hAnsi="Symbol"/>
      </w:rPr>
    </w:lvl>
    <w:lvl w:ilvl="4" w:tplc="43687940">
      <w:start w:val="1"/>
      <w:numFmt w:val="bullet"/>
      <w:lvlText w:val="o"/>
      <w:lvlJc w:val="left"/>
      <w:pPr>
        <w:tabs>
          <w:tab w:val="num" w:pos="3600"/>
        </w:tabs>
        <w:ind w:left="3600" w:hanging="360"/>
      </w:pPr>
      <w:rPr>
        <w:rFonts w:ascii="Courier New" w:hAnsi="Courier New"/>
      </w:rPr>
    </w:lvl>
    <w:lvl w:ilvl="5" w:tplc="14C8ACB2">
      <w:start w:val="1"/>
      <w:numFmt w:val="bullet"/>
      <w:lvlText w:val=""/>
      <w:lvlJc w:val="left"/>
      <w:pPr>
        <w:tabs>
          <w:tab w:val="num" w:pos="4320"/>
        </w:tabs>
        <w:ind w:left="4320" w:hanging="360"/>
      </w:pPr>
      <w:rPr>
        <w:rFonts w:ascii="Wingdings" w:hAnsi="Wingdings"/>
      </w:rPr>
    </w:lvl>
    <w:lvl w:ilvl="6" w:tplc="C504A9EC">
      <w:start w:val="1"/>
      <w:numFmt w:val="bullet"/>
      <w:lvlText w:val=""/>
      <w:lvlJc w:val="left"/>
      <w:pPr>
        <w:tabs>
          <w:tab w:val="num" w:pos="5040"/>
        </w:tabs>
        <w:ind w:left="5040" w:hanging="360"/>
      </w:pPr>
      <w:rPr>
        <w:rFonts w:ascii="Symbol" w:hAnsi="Symbol"/>
      </w:rPr>
    </w:lvl>
    <w:lvl w:ilvl="7" w:tplc="3CC82BA6">
      <w:start w:val="1"/>
      <w:numFmt w:val="bullet"/>
      <w:lvlText w:val="o"/>
      <w:lvlJc w:val="left"/>
      <w:pPr>
        <w:tabs>
          <w:tab w:val="num" w:pos="5760"/>
        </w:tabs>
        <w:ind w:left="5760" w:hanging="360"/>
      </w:pPr>
      <w:rPr>
        <w:rFonts w:ascii="Courier New" w:hAnsi="Courier New"/>
      </w:rPr>
    </w:lvl>
    <w:lvl w:ilvl="8" w:tplc="048E25C0">
      <w:start w:val="1"/>
      <w:numFmt w:val="bullet"/>
      <w:lvlText w:val=""/>
      <w:lvlJc w:val="left"/>
      <w:pPr>
        <w:tabs>
          <w:tab w:val="num" w:pos="6480"/>
        </w:tabs>
        <w:ind w:left="6480" w:hanging="360"/>
      </w:pPr>
      <w:rPr>
        <w:rFonts w:ascii="Wingdings" w:hAnsi="Wingdings"/>
      </w:rPr>
    </w:lvl>
  </w:abstractNum>
  <w:abstractNum w:abstractNumId="289">
    <w:nsid w:val="7CBE48D5"/>
    <w:multiLevelType w:val="hybridMultilevel"/>
    <w:tmpl w:val="7CBE48D5"/>
    <w:lvl w:ilvl="0" w:tplc="E878CBE8">
      <w:start w:val="1"/>
      <w:numFmt w:val="bullet"/>
      <w:lvlText w:val="o"/>
      <w:lvlJc w:val="left"/>
      <w:pPr>
        <w:tabs>
          <w:tab w:val="num" w:pos="720"/>
        </w:tabs>
        <w:ind w:left="720" w:hanging="360"/>
      </w:pPr>
      <w:rPr>
        <w:rFonts w:ascii="Courier New" w:hAnsi="Courier New"/>
      </w:rPr>
    </w:lvl>
    <w:lvl w:ilvl="1" w:tplc="FE4C4C32">
      <w:start w:val="1"/>
      <w:numFmt w:val="bullet"/>
      <w:lvlText w:val="o"/>
      <w:lvlJc w:val="left"/>
      <w:pPr>
        <w:ind w:left="1440" w:hanging="360"/>
      </w:pPr>
      <w:rPr>
        <w:rFonts w:ascii="Courier New" w:hAnsi="Courier New"/>
      </w:rPr>
    </w:lvl>
    <w:lvl w:ilvl="2" w:tplc="837CCEB6">
      <w:start w:val="1"/>
      <w:numFmt w:val="bullet"/>
      <w:lvlText w:val=""/>
      <w:lvlJc w:val="left"/>
      <w:pPr>
        <w:tabs>
          <w:tab w:val="num" w:pos="2160"/>
        </w:tabs>
        <w:ind w:left="2160" w:hanging="360"/>
      </w:pPr>
      <w:rPr>
        <w:rFonts w:ascii="Wingdings" w:hAnsi="Wingdings"/>
      </w:rPr>
    </w:lvl>
    <w:lvl w:ilvl="3" w:tplc="C8C494C4">
      <w:start w:val="1"/>
      <w:numFmt w:val="bullet"/>
      <w:lvlText w:val=""/>
      <w:lvlJc w:val="left"/>
      <w:pPr>
        <w:tabs>
          <w:tab w:val="num" w:pos="2880"/>
        </w:tabs>
        <w:ind w:left="2880" w:hanging="360"/>
      </w:pPr>
      <w:rPr>
        <w:rFonts w:ascii="Symbol" w:hAnsi="Symbol"/>
      </w:rPr>
    </w:lvl>
    <w:lvl w:ilvl="4" w:tplc="B0F09046">
      <w:start w:val="1"/>
      <w:numFmt w:val="bullet"/>
      <w:lvlText w:val="o"/>
      <w:lvlJc w:val="left"/>
      <w:pPr>
        <w:tabs>
          <w:tab w:val="num" w:pos="3600"/>
        </w:tabs>
        <w:ind w:left="3600" w:hanging="360"/>
      </w:pPr>
      <w:rPr>
        <w:rFonts w:ascii="Courier New" w:hAnsi="Courier New"/>
      </w:rPr>
    </w:lvl>
    <w:lvl w:ilvl="5" w:tplc="5310FC6A">
      <w:start w:val="1"/>
      <w:numFmt w:val="bullet"/>
      <w:lvlText w:val=""/>
      <w:lvlJc w:val="left"/>
      <w:pPr>
        <w:tabs>
          <w:tab w:val="num" w:pos="4320"/>
        </w:tabs>
        <w:ind w:left="4320" w:hanging="360"/>
      </w:pPr>
      <w:rPr>
        <w:rFonts w:ascii="Wingdings" w:hAnsi="Wingdings"/>
      </w:rPr>
    </w:lvl>
    <w:lvl w:ilvl="6" w:tplc="3934F4DC">
      <w:start w:val="1"/>
      <w:numFmt w:val="bullet"/>
      <w:lvlText w:val=""/>
      <w:lvlJc w:val="left"/>
      <w:pPr>
        <w:tabs>
          <w:tab w:val="num" w:pos="5040"/>
        </w:tabs>
        <w:ind w:left="5040" w:hanging="360"/>
      </w:pPr>
      <w:rPr>
        <w:rFonts w:ascii="Symbol" w:hAnsi="Symbol"/>
      </w:rPr>
    </w:lvl>
    <w:lvl w:ilvl="7" w:tplc="59A6B666">
      <w:start w:val="1"/>
      <w:numFmt w:val="bullet"/>
      <w:lvlText w:val="o"/>
      <w:lvlJc w:val="left"/>
      <w:pPr>
        <w:tabs>
          <w:tab w:val="num" w:pos="5760"/>
        </w:tabs>
        <w:ind w:left="5760" w:hanging="360"/>
      </w:pPr>
      <w:rPr>
        <w:rFonts w:ascii="Courier New" w:hAnsi="Courier New"/>
      </w:rPr>
    </w:lvl>
    <w:lvl w:ilvl="8" w:tplc="D86E9954">
      <w:start w:val="1"/>
      <w:numFmt w:val="bullet"/>
      <w:lvlText w:val=""/>
      <w:lvlJc w:val="left"/>
      <w:pPr>
        <w:tabs>
          <w:tab w:val="num" w:pos="6480"/>
        </w:tabs>
        <w:ind w:left="6480" w:hanging="360"/>
      </w:pPr>
      <w:rPr>
        <w:rFonts w:ascii="Wingdings" w:hAnsi="Wingdings"/>
      </w:rPr>
    </w:lvl>
  </w:abstractNum>
  <w:abstractNum w:abstractNumId="290">
    <w:nsid w:val="7CBE48D6"/>
    <w:multiLevelType w:val="hybridMultilevel"/>
    <w:tmpl w:val="7CBE48D6"/>
    <w:lvl w:ilvl="0" w:tplc="620CBA4E">
      <w:start w:val="1"/>
      <w:numFmt w:val="bullet"/>
      <w:lvlText w:val=""/>
      <w:lvlJc w:val="left"/>
      <w:pPr>
        <w:ind w:left="720" w:hanging="360"/>
      </w:pPr>
      <w:rPr>
        <w:rFonts w:ascii="Symbol" w:hAnsi="Symbol"/>
      </w:rPr>
    </w:lvl>
    <w:lvl w:ilvl="1" w:tplc="F1585058">
      <w:start w:val="1"/>
      <w:numFmt w:val="bullet"/>
      <w:lvlText w:val="o"/>
      <w:lvlJc w:val="left"/>
      <w:pPr>
        <w:ind w:left="1440" w:hanging="360"/>
      </w:pPr>
      <w:rPr>
        <w:rFonts w:ascii="Courier New" w:hAnsi="Courier New"/>
      </w:rPr>
    </w:lvl>
    <w:lvl w:ilvl="2" w:tplc="B074D636">
      <w:start w:val="1"/>
      <w:numFmt w:val="bullet"/>
      <w:lvlText w:val=""/>
      <w:lvlJc w:val="left"/>
      <w:pPr>
        <w:tabs>
          <w:tab w:val="num" w:pos="2160"/>
        </w:tabs>
        <w:ind w:left="2160" w:hanging="360"/>
      </w:pPr>
      <w:rPr>
        <w:rFonts w:ascii="Wingdings" w:hAnsi="Wingdings"/>
      </w:rPr>
    </w:lvl>
    <w:lvl w:ilvl="3" w:tplc="581ED9F2">
      <w:start w:val="1"/>
      <w:numFmt w:val="bullet"/>
      <w:lvlText w:val=""/>
      <w:lvlJc w:val="left"/>
      <w:pPr>
        <w:tabs>
          <w:tab w:val="num" w:pos="2880"/>
        </w:tabs>
        <w:ind w:left="2880" w:hanging="360"/>
      </w:pPr>
      <w:rPr>
        <w:rFonts w:ascii="Symbol" w:hAnsi="Symbol"/>
      </w:rPr>
    </w:lvl>
    <w:lvl w:ilvl="4" w:tplc="B61AA464">
      <w:start w:val="1"/>
      <w:numFmt w:val="bullet"/>
      <w:lvlText w:val="o"/>
      <w:lvlJc w:val="left"/>
      <w:pPr>
        <w:tabs>
          <w:tab w:val="num" w:pos="3600"/>
        </w:tabs>
        <w:ind w:left="3600" w:hanging="360"/>
      </w:pPr>
      <w:rPr>
        <w:rFonts w:ascii="Courier New" w:hAnsi="Courier New"/>
      </w:rPr>
    </w:lvl>
    <w:lvl w:ilvl="5" w:tplc="18FCDB5C">
      <w:start w:val="1"/>
      <w:numFmt w:val="bullet"/>
      <w:lvlText w:val=""/>
      <w:lvlJc w:val="left"/>
      <w:pPr>
        <w:tabs>
          <w:tab w:val="num" w:pos="4320"/>
        </w:tabs>
        <w:ind w:left="4320" w:hanging="360"/>
      </w:pPr>
      <w:rPr>
        <w:rFonts w:ascii="Wingdings" w:hAnsi="Wingdings"/>
      </w:rPr>
    </w:lvl>
    <w:lvl w:ilvl="6" w:tplc="EB1C4900">
      <w:start w:val="1"/>
      <w:numFmt w:val="bullet"/>
      <w:lvlText w:val=""/>
      <w:lvlJc w:val="left"/>
      <w:pPr>
        <w:tabs>
          <w:tab w:val="num" w:pos="5040"/>
        </w:tabs>
        <w:ind w:left="5040" w:hanging="360"/>
      </w:pPr>
      <w:rPr>
        <w:rFonts w:ascii="Symbol" w:hAnsi="Symbol"/>
      </w:rPr>
    </w:lvl>
    <w:lvl w:ilvl="7" w:tplc="F866EA28">
      <w:start w:val="1"/>
      <w:numFmt w:val="bullet"/>
      <w:lvlText w:val="o"/>
      <w:lvlJc w:val="left"/>
      <w:pPr>
        <w:tabs>
          <w:tab w:val="num" w:pos="5760"/>
        </w:tabs>
        <w:ind w:left="5760" w:hanging="360"/>
      </w:pPr>
      <w:rPr>
        <w:rFonts w:ascii="Courier New" w:hAnsi="Courier New"/>
      </w:rPr>
    </w:lvl>
    <w:lvl w:ilvl="8" w:tplc="89FAB624">
      <w:start w:val="1"/>
      <w:numFmt w:val="bullet"/>
      <w:lvlText w:val=""/>
      <w:lvlJc w:val="left"/>
      <w:pPr>
        <w:tabs>
          <w:tab w:val="num" w:pos="6480"/>
        </w:tabs>
        <w:ind w:left="6480" w:hanging="360"/>
      </w:pPr>
      <w:rPr>
        <w:rFonts w:ascii="Wingdings" w:hAnsi="Wingdings"/>
      </w:rPr>
    </w:lvl>
  </w:abstractNum>
  <w:abstractNum w:abstractNumId="291">
    <w:nsid w:val="7CBE48D7"/>
    <w:multiLevelType w:val="hybridMultilevel"/>
    <w:tmpl w:val="7CBE48D7"/>
    <w:lvl w:ilvl="0" w:tplc="EA7C2E14">
      <w:start w:val="1"/>
      <w:numFmt w:val="bullet"/>
      <w:lvlText w:val=""/>
      <w:lvlJc w:val="left"/>
      <w:pPr>
        <w:ind w:left="720" w:hanging="360"/>
      </w:pPr>
      <w:rPr>
        <w:rFonts w:ascii="Symbol" w:hAnsi="Symbol"/>
      </w:rPr>
    </w:lvl>
    <w:lvl w:ilvl="1" w:tplc="0E728036">
      <w:start w:val="1"/>
      <w:numFmt w:val="bullet"/>
      <w:lvlText w:val="o"/>
      <w:lvlJc w:val="left"/>
      <w:pPr>
        <w:tabs>
          <w:tab w:val="num" w:pos="1440"/>
        </w:tabs>
        <w:ind w:left="1440" w:hanging="360"/>
      </w:pPr>
      <w:rPr>
        <w:rFonts w:ascii="Courier New" w:hAnsi="Courier New"/>
      </w:rPr>
    </w:lvl>
    <w:lvl w:ilvl="2" w:tplc="03AE6716">
      <w:start w:val="1"/>
      <w:numFmt w:val="bullet"/>
      <w:lvlText w:val=""/>
      <w:lvlJc w:val="left"/>
      <w:pPr>
        <w:tabs>
          <w:tab w:val="num" w:pos="2160"/>
        </w:tabs>
        <w:ind w:left="2160" w:hanging="360"/>
      </w:pPr>
      <w:rPr>
        <w:rFonts w:ascii="Wingdings" w:hAnsi="Wingdings"/>
      </w:rPr>
    </w:lvl>
    <w:lvl w:ilvl="3" w:tplc="4DD09DB8">
      <w:start w:val="1"/>
      <w:numFmt w:val="bullet"/>
      <w:lvlText w:val=""/>
      <w:lvlJc w:val="left"/>
      <w:pPr>
        <w:tabs>
          <w:tab w:val="num" w:pos="2880"/>
        </w:tabs>
        <w:ind w:left="2880" w:hanging="360"/>
      </w:pPr>
      <w:rPr>
        <w:rFonts w:ascii="Symbol" w:hAnsi="Symbol"/>
      </w:rPr>
    </w:lvl>
    <w:lvl w:ilvl="4" w:tplc="3B381EB0">
      <w:start w:val="1"/>
      <w:numFmt w:val="bullet"/>
      <w:lvlText w:val="o"/>
      <w:lvlJc w:val="left"/>
      <w:pPr>
        <w:tabs>
          <w:tab w:val="num" w:pos="3600"/>
        </w:tabs>
        <w:ind w:left="3600" w:hanging="360"/>
      </w:pPr>
      <w:rPr>
        <w:rFonts w:ascii="Courier New" w:hAnsi="Courier New"/>
      </w:rPr>
    </w:lvl>
    <w:lvl w:ilvl="5" w:tplc="8D26808A">
      <w:start w:val="1"/>
      <w:numFmt w:val="bullet"/>
      <w:lvlText w:val=""/>
      <w:lvlJc w:val="left"/>
      <w:pPr>
        <w:tabs>
          <w:tab w:val="num" w:pos="4320"/>
        </w:tabs>
        <w:ind w:left="4320" w:hanging="360"/>
      </w:pPr>
      <w:rPr>
        <w:rFonts w:ascii="Wingdings" w:hAnsi="Wingdings"/>
      </w:rPr>
    </w:lvl>
    <w:lvl w:ilvl="6" w:tplc="BCF81C0C">
      <w:start w:val="1"/>
      <w:numFmt w:val="bullet"/>
      <w:lvlText w:val=""/>
      <w:lvlJc w:val="left"/>
      <w:pPr>
        <w:tabs>
          <w:tab w:val="num" w:pos="5040"/>
        </w:tabs>
        <w:ind w:left="5040" w:hanging="360"/>
      </w:pPr>
      <w:rPr>
        <w:rFonts w:ascii="Symbol" w:hAnsi="Symbol"/>
      </w:rPr>
    </w:lvl>
    <w:lvl w:ilvl="7" w:tplc="5DC8426E">
      <w:start w:val="1"/>
      <w:numFmt w:val="bullet"/>
      <w:lvlText w:val="o"/>
      <w:lvlJc w:val="left"/>
      <w:pPr>
        <w:tabs>
          <w:tab w:val="num" w:pos="5760"/>
        </w:tabs>
        <w:ind w:left="5760" w:hanging="360"/>
      </w:pPr>
      <w:rPr>
        <w:rFonts w:ascii="Courier New" w:hAnsi="Courier New"/>
      </w:rPr>
    </w:lvl>
    <w:lvl w:ilvl="8" w:tplc="E2186258">
      <w:start w:val="1"/>
      <w:numFmt w:val="bullet"/>
      <w:lvlText w:val=""/>
      <w:lvlJc w:val="left"/>
      <w:pPr>
        <w:tabs>
          <w:tab w:val="num" w:pos="6480"/>
        </w:tabs>
        <w:ind w:left="6480" w:hanging="360"/>
      </w:pPr>
      <w:rPr>
        <w:rFonts w:ascii="Wingdings" w:hAnsi="Wingdings"/>
      </w:rPr>
    </w:lvl>
  </w:abstractNum>
  <w:abstractNum w:abstractNumId="292">
    <w:nsid w:val="7CBE48D8"/>
    <w:multiLevelType w:val="hybridMultilevel"/>
    <w:tmpl w:val="7CBE48D8"/>
    <w:lvl w:ilvl="0" w:tplc="E624B838">
      <w:start w:val="1"/>
      <w:numFmt w:val="bullet"/>
      <w:lvlText w:val=""/>
      <w:lvlJc w:val="left"/>
      <w:pPr>
        <w:ind w:left="720" w:hanging="360"/>
      </w:pPr>
      <w:rPr>
        <w:rFonts w:ascii="Symbol" w:hAnsi="Symbol"/>
      </w:rPr>
    </w:lvl>
    <w:lvl w:ilvl="1" w:tplc="DF36DA40">
      <w:start w:val="1"/>
      <w:numFmt w:val="bullet"/>
      <w:lvlText w:val="o"/>
      <w:lvlJc w:val="left"/>
      <w:pPr>
        <w:tabs>
          <w:tab w:val="num" w:pos="1440"/>
        </w:tabs>
        <w:ind w:left="1440" w:hanging="360"/>
      </w:pPr>
      <w:rPr>
        <w:rFonts w:ascii="Courier New" w:hAnsi="Courier New"/>
      </w:rPr>
    </w:lvl>
    <w:lvl w:ilvl="2" w:tplc="5C5809B0">
      <w:start w:val="1"/>
      <w:numFmt w:val="bullet"/>
      <w:lvlText w:val=""/>
      <w:lvlJc w:val="left"/>
      <w:pPr>
        <w:tabs>
          <w:tab w:val="num" w:pos="2160"/>
        </w:tabs>
        <w:ind w:left="2160" w:hanging="360"/>
      </w:pPr>
      <w:rPr>
        <w:rFonts w:ascii="Wingdings" w:hAnsi="Wingdings"/>
      </w:rPr>
    </w:lvl>
    <w:lvl w:ilvl="3" w:tplc="F5184FA0">
      <w:start w:val="1"/>
      <w:numFmt w:val="bullet"/>
      <w:lvlText w:val=""/>
      <w:lvlJc w:val="left"/>
      <w:pPr>
        <w:tabs>
          <w:tab w:val="num" w:pos="2880"/>
        </w:tabs>
        <w:ind w:left="2880" w:hanging="360"/>
      </w:pPr>
      <w:rPr>
        <w:rFonts w:ascii="Symbol" w:hAnsi="Symbol"/>
      </w:rPr>
    </w:lvl>
    <w:lvl w:ilvl="4" w:tplc="3CDC3694">
      <w:start w:val="1"/>
      <w:numFmt w:val="bullet"/>
      <w:lvlText w:val="o"/>
      <w:lvlJc w:val="left"/>
      <w:pPr>
        <w:tabs>
          <w:tab w:val="num" w:pos="3600"/>
        </w:tabs>
        <w:ind w:left="3600" w:hanging="360"/>
      </w:pPr>
      <w:rPr>
        <w:rFonts w:ascii="Courier New" w:hAnsi="Courier New"/>
      </w:rPr>
    </w:lvl>
    <w:lvl w:ilvl="5" w:tplc="5A922D14">
      <w:start w:val="1"/>
      <w:numFmt w:val="bullet"/>
      <w:lvlText w:val=""/>
      <w:lvlJc w:val="left"/>
      <w:pPr>
        <w:tabs>
          <w:tab w:val="num" w:pos="4320"/>
        </w:tabs>
        <w:ind w:left="4320" w:hanging="360"/>
      </w:pPr>
      <w:rPr>
        <w:rFonts w:ascii="Wingdings" w:hAnsi="Wingdings"/>
      </w:rPr>
    </w:lvl>
    <w:lvl w:ilvl="6" w:tplc="AE1C1860">
      <w:start w:val="1"/>
      <w:numFmt w:val="bullet"/>
      <w:lvlText w:val=""/>
      <w:lvlJc w:val="left"/>
      <w:pPr>
        <w:tabs>
          <w:tab w:val="num" w:pos="5040"/>
        </w:tabs>
        <w:ind w:left="5040" w:hanging="360"/>
      </w:pPr>
      <w:rPr>
        <w:rFonts w:ascii="Symbol" w:hAnsi="Symbol"/>
      </w:rPr>
    </w:lvl>
    <w:lvl w:ilvl="7" w:tplc="95CC2B1A">
      <w:start w:val="1"/>
      <w:numFmt w:val="bullet"/>
      <w:lvlText w:val="o"/>
      <w:lvlJc w:val="left"/>
      <w:pPr>
        <w:tabs>
          <w:tab w:val="num" w:pos="5760"/>
        </w:tabs>
        <w:ind w:left="5760" w:hanging="360"/>
      </w:pPr>
      <w:rPr>
        <w:rFonts w:ascii="Courier New" w:hAnsi="Courier New"/>
      </w:rPr>
    </w:lvl>
    <w:lvl w:ilvl="8" w:tplc="D4763E26">
      <w:start w:val="1"/>
      <w:numFmt w:val="bullet"/>
      <w:lvlText w:val=""/>
      <w:lvlJc w:val="left"/>
      <w:pPr>
        <w:tabs>
          <w:tab w:val="num" w:pos="6480"/>
        </w:tabs>
        <w:ind w:left="6480" w:hanging="360"/>
      </w:pPr>
      <w:rPr>
        <w:rFonts w:ascii="Wingdings" w:hAnsi="Wingdings"/>
      </w:rPr>
    </w:lvl>
  </w:abstractNum>
  <w:abstractNum w:abstractNumId="293">
    <w:nsid w:val="7CBE48D9"/>
    <w:multiLevelType w:val="hybridMultilevel"/>
    <w:tmpl w:val="7CBE48D9"/>
    <w:lvl w:ilvl="0" w:tplc="5A3AE0E6">
      <w:start w:val="1"/>
      <w:numFmt w:val="bullet"/>
      <w:lvlText w:val=""/>
      <w:lvlJc w:val="left"/>
      <w:pPr>
        <w:ind w:left="720" w:hanging="360"/>
      </w:pPr>
      <w:rPr>
        <w:rFonts w:ascii="Symbol" w:hAnsi="Symbol"/>
      </w:rPr>
    </w:lvl>
    <w:lvl w:ilvl="1" w:tplc="6102F958">
      <w:start w:val="1"/>
      <w:numFmt w:val="bullet"/>
      <w:lvlText w:val="o"/>
      <w:lvlJc w:val="left"/>
      <w:pPr>
        <w:tabs>
          <w:tab w:val="num" w:pos="1440"/>
        </w:tabs>
        <w:ind w:left="1440" w:hanging="360"/>
      </w:pPr>
      <w:rPr>
        <w:rFonts w:ascii="Courier New" w:hAnsi="Courier New"/>
      </w:rPr>
    </w:lvl>
    <w:lvl w:ilvl="2" w:tplc="353A6618">
      <w:start w:val="1"/>
      <w:numFmt w:val="bullet"/>
      <w:lvlText w:val=""/>
      <w:lvlJc w:val="left"/>
      <w:pPr>
        <w:tabs>
          <w:tab w:val="num" w:pos="2160"/>
        </w:tabs>
        <w:ind w:left="2160" w:hanging="360"/>
      </w:pPr>
      <w:rPr>
        <w:rFonts w:ascii="Wingdings" w:hAnsi="Wingdings"/>
      </w:rPr>
    </w:lvl>
    <w:lvl w:ilvl="3" w:tplc="1EC24C8C">
      <w:start w:val="1"/>
      <w:numFmt w:val="bullet"/>
      <w:lvlText w:val=""/>
      <w:lvlJc w:val="left"/>
      <w:pPr>
        <w:tabs>
          <w:tab w:val="num" w:pos="2880"/>
        </w:tabs>
        <w:ind w:left="2880" w:hanging="360"/>
      </w:pPr>
      <w:rPr>
        <w:rFonts w:ascii="Symbol" w:hAnsi="Symbol"/>
      </w:rPr>
    </w:lvl>
    <w:lvl w:ilvl="4" w:tplc="FFD4283E">
      <w:start w:val="1"/>
      <w:numFmt w:val="bullet"/>
      <w:lvlText w:val="o"/>
      <w:lvlJc w:val="left"/>
      <w:pPr>
        <w:tabs>
          <w:tab w:val="num" w:pos="3600"/>
        </w:tabs>
        <w:ind w:left="3600" w:hanging="360"/>
      </w:pPr>
      <w:rPr>
        <w:rFonts w:ascii="Courier New" w:hAnsi="Courier New"/>
      </w:rPr>
    </w:lvl>
    <w:lvl w:ilvl="5" w:tplc="293E7B46">
      <w:start w:val="1"/>
      <w:numFmt w:val="bullet"/>
      <w:lvlText w:val=""/>
      <w:lvlJc w:val="left"/>
      <w:pPr>
        <w:tabs>
          <w:tab w:val="num" w:pos="4320"/>
        </w:tabs>
        <w:ind w:left="4320" w:hanging="360"/>
      </w:pPr>
      <w:rPr>
        <w:rFonts w:ascii="Wingdings" w:hAnsi="Wingdings"/>
      </w:rPr>
    </w:lvl>
    <w:lvl w:ilvl="6" w:tplc="90349BF8">
      <w:start w:val="1"/>
      <w:numFmt w:val="bullet"/>
      <w:lvlText w:val=""/>
      <w:lvlJc w:val="left"/>
      <w:pPr>
        <w:tabs>
          <w:tab w:val="num" w:pos="5040"/>
        </w:tabs>
        <w:ind w:left="5040" w:hanging="360"/>
      </w:pPr>
      <w:rPr>
        <w:rFonts w:ascii="Symbol" w:hAnsi="Symbol"/>
      </w:rPr>
    </w:lvl>
    <w:lvl w:ilvl="7" w:tplc="FC7CC068">
      <w:start w:val="1"/>
      <w:numFmt w:val="bullet"/>
      <w:lvlText w:val="o"/>
      <w:lvlJc w:val="left"/>
      <w:pPr>
        <w:tabs>
          <w:tab w:val="num" w:pos="5760"/>
        </w:tabs>
        <w:ind w:left="5760" w:hanging="360"/>
      </w:pPr>
      <w:rPr>
        <w:rFonts w:ascii="Courier New" w:hAnsi="Courier New"/>
      </w:rPr>
    </w:lvl>
    <w:lvl w:ilvl="8" w:tplc="D68C4CDA">
      <w:start w:val="1"/>
      <w:numFmt w:val="bullet"/>
      <w:lvlText w:val=""/>
      <w:lvlJc w:val="left"/>
      <w:pPr>
        <w:tabs>
          <w:tab w:val="num" w:pos="6480"/>
        </w:tabs>
        <w:ind w:left="6480" w:hanging="360"/>
      </w:pPr>
      <w:rPr>
        <w:rFonts w:ascii="Wingdings" w:hAnsi="Wingdings"/>
      </w:rPr>
    </w:lvl>
  </w:abstractNum>
  <w:abstractNum w:abstractNumId="294">
    <w:nsid w:val="7CBE48DA"/>
    <w:multiLevelType w:val="hybridMultilevel"/>
    <w:tmpl w:val="7CBE48DA"/>
    <w:lvl w:ilvl="0" w:tplc="2A6CF896">
      <w:start w:val="1"/>
      <w:numFmt w:val="bullet"/>
      <w:lvlText w:val=""/>
      <w:lvlJc w:val="left"/>
      <w:pPr>
        <w:ind w:left="720" w:hanging="360"/>
      </w:pPr>
      <w:rPr>
        <w:rFonts w:ascii="Symbol" w:hAnsi="Symbol"/>
      </w:rPr>
    </w:lvl>
    <w:lvl w:ilvl="1" w:tplc="5D12151A">
      <w:start w:val="1"/>
      <w:numFmt w:val="bullet"/>
      <w:lvlText w:val="o"/>
      <w:lvlJc w:val="left"/>
      <w:pPr>
        <w:tabs>
          <w:tab w:val="num" w:pos="1440"/>
        </w:tabs>
        <w:ind w:left="1440" w:hanging="360"/>
      </w:pPr>
      <w:rPr>
        <w:rFonts w:ascii="Courier New" w:hAnsi="Courier New"/>
      </w:rPr>
    </w:lvl>
    <w:lvl w:ilvl="2" w:tplc="D638C2FE">
      <w:start w:val="1"/>
      <w:numFmt w:val="bullet"/>
      <w:lvlText w:val=""/>
      <w:lvlJc w:val="left"/>
      <w:pPr>
        <w:tabs>
          <w:tab w:val="num" w:pos="2160"/>
        </w:tabs>
        <w:ind w:left="2160" w:hanging="360"/>
      </w:pPr>
      <w:rPr>
        <w:rFonts w:ascii="Wingdings" w:hAnsi="Wingdings"/>
      </w:rPr>
    </w:lvl>
    <w:lvl w:ilvl="3" w:tplc="1E00264C">
      <w:start w:val="1"/>
      <w:numFmt w:val="bullet"/>
      <w:lvlText w:val=""/>
      <w:lvlJc w:val="left"/>
      <w:pPr>
        <w:tabs>
          <w:tab w:val="num" w:pos="2880"/>
        </w:tabs>
        <w:ind w:left="2880" w:hanging="360"/>
      </w:pPr>
      <w:rPr>
        <w:rFonts w:ascii="Symbol" w:hAnsi="Symbol"/>
      </w:rPr>
    </w:lvl>
    <w:lvl w:ilvl="4" w:tplc="7F2880CA">
      <w:start w:val="1"/>
      <w:numFmt w:val="bullet"/>
      <w:lvlText w:val="o"/>
      <w:lvlJc w:val="left"/>
      <w:pPr>
        <w:tabs>
          <w:tab w:val="num" w:pos="3600"/>
        </w:tabs>
        <w:ind w:left="3600" w:hanging="360"/>
      </w:pPr>
      <w:rPr>
        <w:rFonts w:ascii="Courier New" w:hAnsi="Courier New"/>
      </w:rPr>
    </w:lvl>
    <w:lvl w:ilvl="5" w:tplc="4648BBE2">
      <w:start w:val="1"/>
      <w:numFmt w:val="bullet"/>
      <w:lvlText w:val=""/>
      <w:lvlJc w:val="left"/>
      <w:pPr>
        <w:tabs>
          <w:tab w:val="num" w:pos="4320"/>
        </w:tabs>
        <w:ind w:left="4320" w:hanging="360"/>
      </w:pPr>
      <w:rPr>
        <w:rFonts w:ascii="Wingdings" w:hAnsi="Wingdings"/>
      </w:rPr>
    </w:lvl>
    <w:lvl w:ilvl="6" w:tplc="4B1E378E">
      <w:start w:val="1"/>
      <w:numFmt w:val="bullet"/>
      <w:lvlText w:val=""/>
      <w:lvlJc w:val="left"/>
      <w:pPr>
        <w:tabs>
          <w:tab w:val="num" w:pos="5040"/>
        </w:tabs>
        <w:ind w:left="5040" w:hanging="360"/>
      </w:pPr>
      <w:rPr>
        <w:rFonts w:ascii="Symbol" w:hAnsi="Symbol"/>
      </w:rPr>
    </w:lvl>
    <w:lvl w:ilvl="7" w:tplc="B688353E">
      <w:start w:val="1"/>
      <w:numFmt w:val="bullet"/>
      <w:lvlText w:val="o"/>
      <w:lvlJc w:val="left"/>
      <w:pPr>
        <w:tabs>
          <w:tab w:val="num" w:pos="5760"/>
        </w:tabs>
        <w:ind w:left="5760" w:hanging="360"/>
      </w:pPr>
      <w:rPr>
        <w:rFonts w:ascii="Courier New" w:hAnsi="Courier New"/>
      </w:rPr>
    </w:lvl>
    <w:lvl w:ilvl="8" w:tplc="0F244576">
      <w:start w:val="1"/>
      <w:numFmt w:val="bullet"/>
      <w:lvlText w:val=""/>
      <w:lvlJc w:val="left"/>
      <w:pPr>
        <w:tabs>
          <w:tab w:val="num" w:pos="6480"/>
        </w:tabs>
        <w:ind w:left="6480" w:hanging="360"/>
      </w:pPr>
      <w:rPr>
        <w:rFonts w:ascii="Wingdings" w:hAnsi="Wingdings"/>
      </w:rPr>
    </w:lvl>
  </w:abstractNum>
  <w:abstractNum w:abstractNumId="295">
    <w:nsid w:val="7CBE48DB"/>
    <w:multiLevelType w:val="hybridMultilevel"/>
    <w:tmpl w:val="7CBE48DB"/>
    <w:lvl w:ilvl="0" w:tplc="CF7C5F60">
      <w:start w:val="1"/>
      <w:numFmt w:val="bullet"/>
      <w:lvlText w:val=""/>
      <w:lvlJc w:val="left"/>
      <w:pPr>
        <w:ind w:left="720" w:hanging="360"/>
      </w:pPr>
      <w:rPr>
        <w:rFonts w:ascii="Symbol" w:hAnsi="Symbol"/>
      </w:rPr>
    </w:lvl>
    <w:lvl w:ilvl="1" w:tplc="69462446">
      <w:start w:val="1"/>
      <w:numFmt w:val="bullet"/>
      <w:lvlText w:val="o"/>
      <w:lvlJc w:val="left"/>
      <w:pPr>
        <w:tabs>
          <w:tab w:val="num" w:pos="1440"/>
        </w:tabs>
        <w:ind w:left="1440" w:hanging="360"/>
      </w:pPr>
      <w:rPr>
        <w:rFonts w:ascii="Courier New" w:hAnsi="Courier New"/>
      </w:rPr>
    </w:lvl>
    <w:lvl w:ilvl="2" w:tplc="D3E6D5EA">
      <w:start w:val="1"/>
      <w:numFmt w:val="bullet"/>
      <w:lvlText w:val=""/>
      <w:lvlJc w:val="left"/>
      <w:pPr>
        <w:tabs>
          <w:tab w:val="num" w:pos="2160"/>
        </w:tabs>
        <w:ind w:left="2160" w:hanging="360"/>
      </w:pPr>
      <w:rPr>
        <w:rFonts w:ascii="Wingdings" w:hAnsi="Wingdings"/>
      </w:rPr>
    </w:lvl>
    <w:lvl w:ilvl="3" w:tplc="17B24822">
      <w:start w:val="1"/>
      <w:numFmt w:val="bullet"/>
      <w:lvlText w:val=""/>
      <w:lvlJc w:val="left"/>
      <w:pPr>
        <w:tabs>
          <w:tab w:val="num" w:pos="2880"/>
        </w:tabs>
        <w:ind w:left="2880" w:hanging="360"/>
      </w:pPr>
      <w:rPr>
        <w:rFonts w:ascii="Symbol" w:hAnsi="Symbol"/>
      </w:rPr>
    </w:lvl>
    <w:lvl w:ilvl="4" w:tplc="AF20F02E">
      <w:start w:val="1"/>
      <w:numFmt w:val="bullet"/>
      <w:lvlText w:val="o"/>
      <w:lvlJc w:val="left"/>
      <w:pPr>
        <w:tabs>
          <w:tab w:val="num" w:pos="3600"/>
        </w:tabs>
        <w:ind w:left="3600" w:hanging="360"/>
      </w:pPr>
      <w:rPr>
        <w:rFonts w:ascii="Courier New" w:hAnsi="Courier New"/>
      </w:rPr>
    </w:lvl>
    <w:lvl w:ilvl="5" w:tplc="9C2A8FAC">
      <w:start w:val="1"/>
      <w:numFmt w:val="bullet"/>
      <w:lvlText w:val=""/>
      <w:lvlJc w:val="left"/>
      <w:pPr>
        <w:tabs>
          <w:tab w:val="num" w:pos="4320"/>
        </w:tabs>
        <w:ind w:left="4320" w:hanging="360"/>
      </w:pPr>
      <w:rPr>
        <w:rFonts w:ascii="Wingdings" w:hAnsi="Wingdings"/>
      </w:rPr>
    </w:lvl>
    <w:lvl w:ilvl="6" w:tplc="4E86F17C">
      <w:start w:val="1"/>
      <w:numFmt w:val="bullet"/>
      <w:lvlText w:val=""/>
      <w:lvlJc w:val="left"/>
      <w:pPr>
        <w:tabs>
          <w:tab w:val="num" w:pos="5040"/>
        </w:tabs>
        <w:ind w:left="5040" w:hanging="360"/>
      </w:pPr>
      <w:rPr>
        <w:rFonts w:ascii="Symbol" w:hAnsi="Symbol"/>
      </w:rPr>
    </w:lvl>
    <w:lvl w:ilvl="7" w:tplc="D4FA25C4">
      <w:start w:val="1"/>
      <w:numFmt w:val="bullet"/>
      <w:lvlText w:val="o"/>
      <w:lvlJc w:val="left"/>
      <w:pPr>
        <w:tabs>
          <w:tab w:val="num" w:pos="5760"/>
        </w:tabs>
        <w:ind w:left="5760" w:hanging="360"/>
      </w:pPr>
      <w:rPr>
        <w:rFonts w:ascii="Courier New" w:hAnsi="Courier New"/>
      </w:rPr>
    </w:lvl>
    <w:lvl w:ilvl="8" w:tplc="4BD23EF2">
      <w:start w:val="1"/>
      <w:numFmt w:val="bullet"/>
      <w:lvlText w:val=""/>
      <w:lvlJc w:val="left"/>
      <w:pPr>
        <w:tabs>
          <w:tab w:val="num" w:pos="6480"/>
        </w:tabs>
        <w:ind w:left="6480" w:hanging="360"/>
      </w:pPr>
      <w:rPr>
        <w:rFonts w:ascii="Wingdings" w:hAnsi="Wingdings"/>
      </w:rPr>
    </w:lvl>
  </w:abstractNum>
  <w:abstractNum w:abstractNumId="296">
    <w:nsid w:val="7CBE48DC"/>
    <w:multiLevelType w:val="hybridMultilevel"/>
    <w:tmpl w:val="7CBE48DC"/>
    <w:lvl w:ilvl="0" w:tplc="D24C419A">
      <w:start w:val="1"/>
      <w:numFmt w:val="bullet"/>
      <w:lvlText w:val=""/>
      <w:lvlJc w:val="left"/>
      <w:pPr>
        <w:ind w:left="720" w:hanging="360"/>
      </w:pPr>
      <w:rPr>
        <w:rFonts w:ascii="Symbol" w:hAnsi="Symbol"/>
      </w:rPr>
    </w:lvl>
    <w:lvl w:ilvl="1" w:tplc="09C292F8">
      <w:start w:val="1"/>
      <w:numFmt w:val="bullet"/>
      <w:lvlText w:val="o"/>
      <w:lvlJc w:val="left"/>
      <w:pPr>
        <w:tabs>
          <w:tab w:val="num" w:pos="1440"/>
        </w:tabs>
        <w:ind w:left="1440" w:hanging="360"/>
      </w:pPr>
      <w:rPr>
        <w:rFonts w:ascii="Courier New" w:hAnsi="Courier New"/>
      </w:rPr>
    </w:lvl>
    <w:lvl w:ilvl="2" w:tplc="A536A62A">
      <w:start w:val="1"/>
      <w:numFmt w:val="bullet"/>
      <w:lvlText w:val=""/>
      <w:lvlJc w:val="left"/>
      <w:pPr>
        <w:tabs>
          <w:tab w:val="num" w:pos="2160"/>
        </w:tabs>
        <w:ind w:left="2160" w:hanging="360"/>
      </w:pPr>
      <w:rPr>
        <w:rFonts w:ascii="Wingdings" w:hAnsi="Wingdings"/>
      </w:rPr>
    </w:lvl>
    <w:lvl w:ilvl="3" w:tplc="084C8F5E">
      <w:start w:val="1"/>
      <w:numFmt w:val="bullet"/>
      <w:lvlText w:val=""/>
      <w:lvlJc w:val="left"/>
      <w:pPr>
        <w:tabs>
          <w:tab w:val="num" w:pos="2880"/>
        </w:tabs>
        <w:ind w:left="2880" w:hanging="360"/>
      </w:pPr>
      <w:rPr>
        <w:rFonts w:ascii="Symbol" w:hAnsi="Symbol"/>
      </w:rPr>
    </w:lvl>
    <w:lvl w:ilvl="4" w:tplc="6F546BAC">
      <w:start w:val="1"/>
      <w:numFmt w:val="bullet"/>
      <w:lvlText w:val="o"/>
      <w:lvlJc w:val="left"/>
      <w:pPr>
        <w:tabs>
          <w:tab w:val="num" w:pos="3600"/>
        </w:tabs>
        <w:ind w:left="3600" w:hanging="360"/>
      </w:pPr>
      <w:rPr>
        <w:rFonts w:ascii="Courier New" w:hAnsi="Courier New"/>
      </w:rPr>
    </w:lvl>
    <w:lvl w:ilvl="5" w:tplc="3B9C5D18">
      <w:start w:val="1"/>
      <w:numFmt w:val="bullet"/>
      <w:lvlText w:val=""/>
      <w:lvlJc w:val="left"/>
      <w:pPr>
        <w:tabs>
          <w:tab w:val="num" w:pos="4320"/>
        </w:tabs>
        <w:ind w:left="4320" w:hanging="360"/>
      </w:pPr>
      <w:rPr>
        <w:rFonts w:ascii="Wingdings" w:hAnsi="Wingdings"/>
      </w:rPr>
    </w:lvl>
    <w:lvl w:ilvl="6" w:tplc="FCB2000E">
      <w:start w:val="1"/>
      <w:numFmt w:val="bullet"/>
      <w:lvlText w:val=""/>
      <w:lvlJc w:val="left"/>
      <w:pPr>
        <w:tabs>
          <w:tab w:val="num" w:pos="5040"/>
        </w:tabs>
        <w:ind w:left="5040" w:hanging="360"/>
      </w:pPr>
      <w:rPr>
        <w:rFonts w:ascii="Symbol" w:hAnsi="Symbol"/>
      </w:rPr>
    </w:lvl>
    <w:lvl w:ilvl="7" w:tplc="959AD9D6">
      <w:start w:val="1"/>
      <w:numFmt w:val="bullet"/>
      <w:lvlText w:val="o"/>
      <w:lvlJc w:val="left"/>
      <w:pPr>
        <w:tabs>
          <w:tab w:val="num" w:pos="5760"/>
        </w:tabs>
        <w:ind w:left="5760" w:hanging="360"/>
      </w:pPr>
      <w:rPr>
        <w:rFonts w:ascii="Courier New" w:hAnsi="Courier New"/>
      </w:rPr>
    </w:lvl>
    <w:lvl w:ilvl="8" w:tplc="67A0C30E">
      <w:start w:val="1"/>
      <w:numFmt w:val="bullet"/>
      <w:lvlText w:val=""/>
      <w:lvlJc w:val="left"/>
      <w:pPr>
        <w:tabs>
          <w:tab w:val="num" w:pos="6480"/>
        </w:tabs>
        <w:ind w:left="6480" w:hanging="360"/>
      </w:pPr>
      <w:rPr>
        <w:rFonts w:ascii="Wingdings" w:hAnsi="Wingdings"/>
      </w:rPr>
    </w:lvl>
  </w:abstractNum>
  <w:abstractNum w:abstractNumId="297">
    <w:nsid w:val="7CBE48DD"/>
    <w:multiLevelType w:val="hybridMultilevel"/>
    <w:tmpl w:val="7CBE48DD"/>
    <w:lvl w:ilvl="0" w:tplc="0046E118">
      <w:start w:val="1"/>
      <w:numFmt w:val="bullet"/>
      <w:lvlText w:val=""/>
      <w:lvlJc w:val="left"/>
      <w:pPr>
        <w:ind w:left="720" w:hanging="360"/>
      </w:pPr>
      <w:rPr>
        <w:rFonts w:ascii="Symbol" w:hAnsi="Symbol"/>
      </w:rPr>
    </w:lvl>
    <w:lvl w:ilvl="1" w:tplc="E55A7144">
      <w:start w:val="1"/>
      <w:numFmt w:val="bullet"/>
      <w:lvlText w:val="o"/>
      <w:lvlJc w:val="left"/>
      <w:pPr>
        <w:tabs>
          <w:tab w:val="num" w:pos="1440"/>
        </w:tabs>
        <w:ind w:left="1440" w:hanging="360"/>
      </w:pPr>
      <w:rPr>
        <w:rFonts w:ascii="Courier New" w:hAnsi="Courier New"/>
      </w:rPr>
    </w:lvl>
    <w:lvl w:ilvl="2" w:tplc="96BA0714">
      <w:start w:val="1"/>
      <w:numFmt w:val="bullet"/>
      <w:lvlText w:val=""/>
      <w:lvlJc w:val="left"/>
      <w:pPr>
        <w:tabs>
          <w:tab w:val="num" w:pos="2160"/>
        </w:tabs>
        <w:ind w:left="2160" w:hanging="360"/>
      </w:pPr>
      <w:rPr>
        <w:rFonts w:ascii="Wingdings" w:hAnsi="Wingdings"/>
      </w:rPr>
    </w:lvl>
    <w:lvl w:ilvl="3" w:tplc="D8BA16C4">
      <w:start w:val="1"/>
      <w:numFmt w:val="bullet"/>
      <w:lvlText w:val=""/>
      <w:lvlJc w:val="left"/>
      <w:pPr>
        <w:tabs>
          <w:tab w:val="num" w:pos="2880"/>
        </w:tabs>
        <w:ind w:left="2880" w:hanging="360"/>
      </w:pPr>
      <w:rPr>
        <w:rFonts w:ascii="Symbol" w:hAnsi="Symbol"/>
      </w:rPr>
    </w:lvl>
    <w:lvl w:ilvl="4" w:tplc="9CECB356">
      <w:start w:val="1"/>
      <w:numFmt w:val="bullet"/>
      <w:lvlText w:val="o"/>
      <w:lvlJc w:val="left"/>
      <w:pPr>
        <w:tabs>
          <w:tab w:val="num" w:pos="3600"/>
        </w:tabs>
        <w:ind w:left="3600" w:hanging="360"/>
      </w:pPr>
      <w:rPr>
        <w:rFonts w:ascii="Courier New" w:hAnsi="Courier New"/>
      </w:rPr>
    </w:lvl>
    <w:lvl w:ilvl="5" w:tplc="852C60AA">
      <w:start w:val="1"/>
      <w:numFmt w:val="bullet"/>
      <w:lvlText w:val=""/>
      <w:lvlJc w:val="left"/>
      <w:pPr>
        <w:tabs>
          <w:tab w:val="num" w:pos="4320"/>
        </w:tabs>
        <w:ind w:left="4320" w:hanging="360"/>
      </w:pPr>
      <w:rPr>
        <w:rFonts w:ascii="Wingdings" w:hAnsi="Wingdings"/>
      </w:rPr>
    </w:lvl>
    <w:lvl w:ilvl="6" w:tplc="EB4E8C7A">
      <w:start w:val="1"/>
      <w:numFmt w:val="bullet"/>
      <w:lvlText w:val=""/>
      <w:lvlJc w:val="left"/>
      <w:pPr>
        <w:tabs>
          <w:tab w:val="num" w:pos="5040"/>
        </w:tabs>
        <w:ind w:left="5040" w:hanging="360"/>
      </w:pPr>
      <w:rPr>
        <w:rFonts w:ascii="Symbol" w:hAnsi="Symbol"/>
      </w:rPr>
    </w:lvl>
    <w:lvl w:ilvl="7" w:tplc="9328E752">
      <w:start w:val="1"/>
      <w:numFmt w:val="bullet"/>
      <w:lvlText w:val="o"/>
      <w:lvlJc w:val="left"/>
      <w:pPr>
        <w:tabs>
          <w:tab w:val="num" w:pos="5760"/>
        </w:tabs>
        <w:ind w:left="5760" w:hanging="360"/>
      </w:pPr>
      <w:rPr>
        <w:rFonts w:ascii="Courier New" w:hAnsi="Courier New"/>
      </w:rPr>
    </w:lvl>
    <w:lvl w:ilvl="8" w:tplc="EFC4F2DA">
      <w:start w:val="1"/>
      <w:numFmt w:val="bullet"/>
      <w:lvlText w:val=""/>
      <w:lvlJc w:val="left"/>
      <w:pPr>
        <w:tabs>
          <w:tab w:val="num" w:pos="6480"/>
        </w:tabs>
        <w:ind w:left="6480" w:hanging="360"/>
      </w:pPr>
      <w:rPr>
        <w:rFonts w:ascii="Wingdings" w:hAnsi="Wingdings"/>
      </w:rPr>
    </w:lvl>
  </w:abstractNum>
  <w:abstractNum w:abstractNumId="298">
    <w:nsid w:val="7CBE48DE"/>
    <w:multiLevelType w:val="hybridMultilevel"/>
    <w:tmpl w:val="7CBE48DE"/>
    <w:lvl w:ilvl="0" w:tplc="05700E5C">
      <w:start w:val="1"/>
      <w:numFmt w:val="bullet"/>
      <w:lvlText w:val=""/>
      <w:lvlJc w:val="left"/>
      <w:pPr>
        <w:ind w:left="720" w:hanging="360"/>
      </w:pPr>
      <w:rPr>
        <w:rFonts w:ascii="Symbol" w:hAnsi="Symbol"/>
      </w:rPr>
    </w:lvl>
    <w:lvl w:ilvl="1" w:tplc="3DA20316">
      <w:start w:val="1"/>
      <w:numFmt w:val="bullet"/>
      <w:lvlText w:val="o"/>
      <w:lvlJc w:val="left"/>
      <w:pPr>
        <w:tabs>
          <w:tab w:val="num" w:pos="1440"/>
        </w:tabs>
        <w:ind w:left="1440" w:hanging="360"/>
      </w:pPr>
      <w:rPr>
        <w:rFonts w:ascii="Courier New" w:hAnsi="Courier New"/>
      </w:rPr>
    </w:lvl>
    <w:lvl w:ilvl="2" w:tplc="E3B40ED2">
      <w:start w:val="1"/>
      <w:numFmt w:val="bullet"/>
      <w:lvlText w:val=""/>
      <w:lvlJc w:val="left"/>
      <w:pPr>
        <w:tabs>
          <w:tab w:val="num" w:pos="2160"/>
        </w:tabs>
        <w:ind w:left="2160" w:hanging="360"/>
      </w:pPr>
      <w:rPr>
        <w:rFonts w:ascii="Wingdings" w:hAnsi="Wingdings"/>
      </w:rPr>
    </w:lvl>
    <w:lvl w:ilvl="3" w:tplc="E6C4839E">
      <w:start w:val="1"/>
      <w:numFmt w:val="bullet"/>
      <w:lvlText w:val=""/>
      <w:lvlJc w:val="left"/>
      <w:pPr>
        <w:tabs>
          <w:tab w:val="num" w:pos="2880"/>
        </w:tabs>
        <w:ind w:left="2880" w:hanging="360"/>
      </w:pPr>
      <w:rPr>
        <w:rFonts w:ascii="Symbol" w:hAnsi="Symbol"/>
      </w:rPr>
    </w:lvl>
    <w:lvl w:ilvl="4" w:tplc="CC569B28">
      <w:start w:val="1"/>
      <w:numFmt w:val="bullet"/>
      <w:lvlText w:val="o"/>
      <w:lvlJc w:val="left"/>
      <w:pPr>
        <w:tabs>
          <w:tab w:val="num" w:pos="3600"/>
        </w:tabs>
        <w:ind w:left="3600" w:hanging="360"/>
      </w:pPr>
      <w:rPr>
        <w:rFonts w:ascii="Courier New" w:hAnsi="Courier New"/>
      </w:rPr>
    </w:lvl>
    <w:lvl w:ilvl="5" w:tplc="D1FEBDC6">
      <w:start w:val="1"/>
      <w:numFmt w:val="bullet"/>
      <w:lvlText w:val=""/>
      <w:lvlJc w:val="left"/>
      <w:pPr>
        <w:tabs>
          <w:tab w:val="num" w:pos="4320"/>
        </w:tabs>
        <w:ind w:left="4320" w:hanging="360"/>
      </w:pPr>
      <w:rPr>
        <w:rFonts w:ascii="Wingdings" w:hAnsi="Wingdings"/>
      </w:rPr>
    </w:lvl>
    <w:lvl w:ilvl="6" w:tplc="D9008F92">
      <w:start w:val="1"/>
      <w:numFmt w:val="bullet"/>
      <w:lvlText w:val=""/>
      <w:lvlJc w:val="left"/>
      <w:pPr>
        <w:tabs>
          <w:tab w:val="num" w:pos="5040"/>
        </w:tabs>
        <w:ind w:left="5040" w:hanging="360"/>
      </w:pPr>
      <w:rPr>
        <w:rFonts w:ascii="Symbol" w:hAnsi="Symbol"/>
      </w:rPr>
    </w:lvl>
    <w:lvl w:ilvl="7" w:tplc="662AEAC6">
      <w:start w:val="1"/>
      <w:numFmt w:val="bullet"/>
      <w:lvlText w:val="o"/>
      <w:lvlJc w:val="left"/>
      <w:pPr>
        <w:tabs>
          <w:tab w:val="num" w:pos="5760"/>
        </w:tabs>
        <w:ind w:left="5760" w:hanging="360"/>
      </w:pPr>
      <w:rPr>
        <w:rFonts w:ascii="Courier New" w:hAnsi="Courier New"/>
      </w:rPr>
    </w:lvl>
    <w:lvl w:ilvl="8" w:tplc="5B84677C">
      <w:start w:val="1"/>
      <w:numFmt w:val="bullet"/>
      <w:lvlText w:val=""/>
      <w:lvlJc w:val="left"/>
      <w:pPr>
        <w:tabs>
          <w:tab w:val="num" w:pos="6480"/>
        </w:tabs>
        <w:ind w:left="6480" w:hanging="360"/>
      </w:pPr>
      <w:rPr>
        <w:rFonts w:ascii="Wingdings" w:hAnsi="Wingdings"/>
      </w:rPr>
    </w:lvl>
  </w:abstractNum>
  <w:abstractNum w:abstractNumId="299">
    <w:nsid w:val="7CBE48DF"/>
    <w:multiLevelType w:val="hybridMultilevel"/>
    <w:tmpl w:val="7CBE48DF"/>
    <w:lvl w:ilvl="0" w:tplc="BB066E34">
      <w:start w:val="1"/>
      <w:numFmt w:val="bullet"/>
      <w:lvlText w:val=""/>
      <w:lvlJc w:val="left"/>
      <w:pPr>
        <w:ind w:left="720" w:hanging="360"/>
      </w:pPr>
      <w:rPr>
        <w:rFonts w:ascii="Symbol" w:hAnsi="Symbol"/>
      </w:rPr>
    </w:lvl>
    <w:lvl w:ilvl="1" w:tplc="46324ACE">
      <w:start w:val="1"/>
      <w:numFmt w:val="bullet"/>
      <w:lvlText w:val="o"/>
      <w:lvlJc w:val="left"/>
      <w:pPr>
        <w:tabs>
          <w:tab w:val="num" w:pos="1440"/>
        </w:tabs>
        <w:ind w:left="1440" w:hanging="360"/>
      </w:pPr>
      <w:rPr>
        <w:rFonts w:ascii="Courier New" w:hAnsi="Courier New"/>
      </w:rPr>
    </w:lvl>
    <w:lvl w:ilvl="2" w:tplc="185604E2">
      <w:start w:val="1"/>
      <w:numFmt w:val="bullet"/>
      <w:lvlText w:val=""/>
      <w:lvlJc w:val="left"/>
      <w:pPr>
        <w:tabs>
          <w:tab w:val="num" w:pos="2160"/>
        </w:tabs>
        <w:ind w:left="2160" w:hanging="360"/>
      </w:pPr>
      <w:rPr>
        <w:rFonts w:ascii="Wingdings" w:hAnsi="Wingdings"/>
      </w:rPr>
    </w:lvl>
    <w:lvl w:ilvl="3" w:tplc="AA9A67F0">
      <w:start w:val="1"/>
      <w:numFmt w:val="bullet"/>
      <w:lvlText w:val=""/>
      <w:lvlJc w:val="left"/>
      <w:pPr>
        <w:tabs>
          <w:tab w:val="num" w:pos="2880"/>
        </w:tabs>
        <w:ind w:left="2880" w:hanging="360"/>
      </w:pPr>
      <w:rPr>
        <w:rFonts w:ascii="Symbol" w:hAnsi="Symbol"/>
      </w:rPr>
    </w:lvl>
    <w:lvl w:ilvl="4" w:tplc="00E0FCA4">
      <w:start w:val="1"/>
      <w:numFmt w:val="bullet"/>
      <w:lvlText w:val="o"/>
      <w:lvlJc w:val="left"/>
      <w:pPr>
        <w:tabs>
          <w:tab w:val="num" w:pos="3600"/>
        </w:tabs>
        <w:ind w:left="3600" w:hanging="360"/>
      </w:pPr>
      <w:rPr>
        <w:rFonts w:ascii="Courier New" w:hAnsi="Courier New"/>
      </w:rPr>
    </w:lvl>
    <w:lvl w:ilvl="5" w:tplc="B6EAD0B0">
      <w:start w:val="1"/>
      <w:numFmt w:val="bullet"/>
      <w:lvlText w:val=""/>
      <w:lvlJc w:val="left"/>
      <w:pPr>
        <w:tabs>
          <w:tab w:val="num" w:pos="4320"/>
        </w:tabs>
        <w:ind w:left="4320" w:hanging="360"/>
      </w:pPr>
      <w:rPr>
        <w:rFonts w:ascii="Wingdings" w:hAnsi="Wingdings"/>
      </w:rPr>
    </w:lvl>
    <w:lvl w:ilvl="6" w:tplc="72CA19B6">
      <w:start w:val="1"/>
      <w:numFmt w:val="bullet"/>
      <w:lvlText w:val=""/>
      <w:lvlJc w:val="left"/>
      <w:pPr>
        <w:tabs>
          <w:tab w:val="num" w:pos="5040"/>
        </w:tabs>
        <w:ind w:left="5040" w:hanging="360"/>
      </w:pPr>
      <w:rPr>
        <w:rFonts w:ascii="Symbol" w:hAnsi="Symbol"/>
      </w:rPr>
    </w:lvl>
    <w:lvl w:ilvl="7" w:tplc="C1EC3634">
      <w:start w:val="1"/>
      <w:numFmt w:val="bullet"/>
      <w:lvlText w:val="o"/>
      <w:lvlJc w:val="left"/>
      <w:pPr>
        <w:tabs>
          <w:tab w:val="num" w:pos="5760"/>
        </w:tabs>
        <w:ind w:left="5760" w:hanging="360"/>
      </w:pPr>
      <w:rPr>
        <w:rFonts w:ascii="Courier New" w:hAnsi="Courier New"/>
      </w:rPr>
    </w:lvl>
    <w:lvl w:ilvl="8" w:tplc="E2B625F0">
      <w:start w:val="1"/>
      <w:numFmt w:val="bullet"/>
      <w:lvlText w:val=""/>
      <w:lvlJc w:val="left"/>
      <w:pPr>
        <w:tabs>
          <w:tab w:val="num" w:pos="6480"/>
        </w:tabs>
        <w:ind w:left="6480" w:hanging="360"/>
      </w:pPr>
      <w:rPr>
        <w:rFonts w:ascii="Wingdings" w:hAnsi="Wingdings"/>
      </w:rPr>
    </w:lvl>
  </w:abstractNum>
  <w:abstractNum w:abstractNumId="300">
    <w:nsid w:val="7CBE48E0"/>
    <w:multiLevelType w:val="hybridMultilevel"/>
    <w:tmpl w:val="7CBE48E0"/>
    <w:lvl w:ilvl="0" w:tplc="176A8B50">
      <w:start w:val="1"/>
      <w:numFmt w:val="bullet"/>
      <w:lvlText w:val=""/>
      <w:lvlJc w:val="left"/>
      <w:pPr>
        <w:ind w:left="720" w:hanging="360"/>
      </w:pPr>
      <w:rPr>
        <w:rFonts w:ascii="Symbol" w:hAnsi="Symbol"/>
      </w:rPr>
    </w:lvl>
    <w:lvl w:ilvl="1" w:tplc="04C2063A">
      <w:start w:val="1"/>
      <w:numFmt w:val="bullet"/>
      <w:lvlText w:val="o"/>
      <w:lvlJc w:val="left"/>
      <w:pPr>
        <w:tabs>
          <w:tab w:val="num" w:pos="1440"/>
        </w:tabs>
        <w:ind w:left="1440" w:hanging="360"/>
      </w:pPr>
      <w:rPr>
        <w:rFonts w:ascii="Courier New" w:hAnsi="Courier New"/>
      </w:rPr>
    </w:lvl>
    <w:lvl w:ilvl="2" w:tplc="4D72924E">
      <w:start w:val="1"/>
      <w:numFmt w:val="bullet"/>
      <w:lvlText w:val=""/>
      <w:lvlJc w:val="left"/>
      <w:pPr>
        <w:tabs>
          <w:tab w:val="num" w:pos="2160"/>
        </w:tabs>
        <w:ind w:left="2160" w:hanging="360"/>
      </w:pPr>
      <w:rPr>
        <w:rFonts w:ascii="Wingdings" w:hAnsi="Wingdings"/>
      </w:rPr>
    </w:lvl>
    <w:lvl w:ilvl="3" w:tplc="58A8763C">
      <w:start w:val="1"/>
      <w:numFmt w:val="bullet"/>
      <w:lvlText w:val=""/>
      <w:lvlJc w:val="left"/>
      <w:pPr>
        <w:tabs>
          <w:tab w:val="num" w:pos="2880"/>
        </w:tabs>
        <w:ind w:left="2880" w:hanging="360"/>
      </w:pPr>
      <w:rPr>
        <w:rFonts w:ascii="Symbol" w:hAnsi="Symbol"/>
      </w:rPr>
    </w:lvl>
    <w:lvl w:ilvl="4" w:tplc="3FFABDD6">
      <w:start w:val="1"/>
      <w:numFmt w:val="bullet"/>
      <w:lvlText w:val="o"/>
      <w:lvlJc w:val="left"/>
      <w:pPr>
        <w:tabs>
          <w:tab w:val="num" w:pos="3600"/>
        </w:tabs>
        <w:ind w:left="3600" w:hanging="360"/>
      </w:pPr>
      <w:rPr>
        <w:rFonts w:ascii="Courier New" w:hAnsi="Courier New"/>
      </w:rPr>
    </w:lvl>
    <w:lvl w:ilvl="5" w:tplc="2D080204">
      <w:start w:val="1"/>
      <w:numFmt w:val="bullet"/>
      <w:lvlText w:val=""/>
      <w:lvlJc w:val="left"/>
      <w:pPr>
        <w:tabs>
          <w:tab w:val="num" w:pos="4320"/>
        </w:tabs>
        <w:ind w:left="4320" w:hanging="360"/>
      </w:pPr>
      <w:rPr>
        <w:rFonts w:ascii="Wingdings" w:hAnsi="Wingdings"/>
      </w:rPr>
    </w:lvl>
    <w:lvl w:ilvl="6" w:tplc="D4BCA6FC">
      <w:start w:val="1"/>
      <w:numFmt w:val="bullet"/>
      <w:lvlText w:val=""/>
      <w:lvlJc w:val="left"/>
      <w:pPr>
        <w:tabs>
          <w:tab w:val="num" w:pos="5040"/>
        </w:tabs>
        <w:ind w:left="5040" w:hanging="360"/>
      </w:pPr>
      <w:rPr>
        <w:rFonts w:ascii="Symbol" w:hAnsi="Symbol"/>
      </w:rPr>
    </w:lvl>
    <w:lvl w:ilvl="7" w:tplc="BD2CC0C6">
      <w:start w:val="1"/>
      <w:numFmt w:val="bullet"/>
      <w:lvlText w:val="o"/>
      <w:lvlJc w:val="left"/>
      <w:pPr>
        <w:tabs>
          <w:tab w:val="num" w:pos="5760"/>
        </w:tabs>
        <w:ind w:left="5760" w:hanging="360"/>
      </w:pPr>
      <w:rPr>
        <w:rFonts w:ascii="Courier New" w:hAnsi="Courier New"/>
      </w:rPr>
    </w:lvl>
    <w:lvl w:ilvl="8" w:tplc="F32A1AD2">
      <w:start w:val="1"/>
      <w:numFmt w:val="bullet"/>
      <w:lvlText w:val=""/>
      <w:lvlJc w:val="left"/>
      <w:pPr>
        <w:tabs>
          <w:tab w:val="num" w:pos="6480"/>
        </w:tabs>
        <w:ind w:left="6480" w:hanging="360"/>
      </w:pPr>
      <w:rPr>
        <w:rFonts w:ascii="Wingdings" w:hAnsi="Wingdings"/>
      </w:rPr>
    </w:lvl>
  </w:abstractNum>
  <w:abstractNum w:abstractNumId="301">
    <w:nsid w:val="7CBE48E1"/>
    <w:multiLevelType w:val="hybridMultilevel"/>
    <w:tmpl w:val="7CBE48E1"/>
    <w:lvl w:ilvl="0" w:tplc="D07486E0">
      <w:start w:val="1"/>
      <w:numFmt w:val="bullet"/>
      <w:lvlText w:val=""/>
      <w:lvlJc w:val="left"/>
      <w:pPr>
        <w:ind w:left="720" w:hanging="360"/>
      </w:pPr>
      <w:rPr>
        <w:rFonts w:ascii="Symbol" w:hAnsi="Symbol"/>
      </w:rPr>
    </w:lvl>
    <w:lvl w:ilvl="1" w:tplc="C01C67C4">
      <w:start w:val="1"/>
      <w:numFmt w:val="bullet"/>
      <w:lvlText w:val="o"/>
      <w:lvlJc w:val="left"/>
      <w:pPr>
        <w:tabs>
          <w:tab w:val="num" w:pos="1440"/>
        </w:tabs>
        <w:ind w:left="1440" w:hanging="360"/>
      </w:pPr>
      <w:rPr>
        <w:rFonts w:ascii="Courier New" w:hAnsi="Courier New"/>
      </w:rPr>
    </w:lvl>
    <w:lvl w:ilvl="2" w:tplc="39F01DEE">
      <w:start w:val="1"/>
      <w:numFmt w:val="bullet"/>
      <w:lvlText w:val=""/>
      <w:lvlJc w:val="left"/>
      <w:pPr>
        <w:tabs>
          <w:tab w:val="num" w:pos="2160"/>
        </w:tabs>
        <w:ind w:left="2160" w:hanging="360"/>
      </w:pPr>
      <w:rPr>
        <w:rFonts w:ascii="Wingdings" w:hAnsi="Wingdings"/>
      </w:rPr>
    </w:lvl>
    <w:lvl w:ilvl="3" w:tplc="84B22D64">
      <w:start w:val="1"/>
      <w:numFmt w:val="bullet"/>
      <w:lvlText w:val=""/>
      <w:lvlJc w:val="left"/>
      <w:pPr>
        <w:tabs>
          <w:tab w:val="num" w:pos="2880"/>
        </w:tabs>
        <w:ind w:left="2880" w:hanging="360"/>
      </w:pPr>
      <w:rPr>
        <w:rFonts w:ascii="Symbol" w:hAnsi="Symbol"/>
      </w:rPr>
    </w:lvl>
    <w:lvl w:ilvl="4" w:tplc="C7720D8E">
      <w:start w:val="1"/>
      <w:numFmt w:val="bullet"/>
      <w:lvlText w:val="o"/>
      <w:lvlJc w:val="left"/>
      <w:pPr>
        <w:tabs>
          <w:tab w:val="num" w:pos="3600"/>
        </w:tabs>
        <w:ind w:left="3600" w:hanging="360"/>
      </w:pPr>
      <w:rPr>
        <w:rFonts w:ascii="Courier New" w:hAnsi="Courier New"/>
      </w:rPr>
    </w:lvl>
    <w:lvl w:ilvl="5" w:tplc="3D84416A">
      <w:start w:val="1"/>
      <w:numFmt w:val="bullet"/>
      <w:lvlText w:val=""/>
      <w:lvlJc w:val="left"/>
      <w:pPr>
        <w:tabs>
          <w:tab w:val="num" w:pos="4320"/>
        </w:tabs>
        <w:ind w:left="4320" w:hanging="360"/>
      </w:pPr>
      <w:rPr>
        <w:rFonts w:ascii="Wingdings" w:hAnsi="Wingdings"/>
      </w:rPr>
    </w:lvl>
    <w:lvl w:ilvl="6" w:tplc="DBF6E4F8">
      <w:start w:val="1"/>
      <w:numFmt w:val="bullet"/>
      <w:lvlText w:val=""/>
      <w:lvlJc w:val="left"/>
      <w:pPr>
        <w:tabs>
          <w:tab w:val="num" w:pos="5040"/>
        </w:tabs>
        <w:ind w:left="5040" w:hanging="360"/>
      </w:pPr>
      <w:rPr>
        <w:rFonts w:ascii="Symbol" w:hAnsi="Symbol"/>
      </w:rPr>
    </w:lvl>
    <w:lvl w:ilvl="7" w:tplc="7D86E6E0">
      <w:start w:val="1"/>
      <w:numFmt w:val="bullet"/>
      <w:lvlText w:val="o"/>
      <w:lvlJc w:val="left"/>
      <w:pPr>
        <w:tabs>
          <w:tab w:val="num" w:pos="5760"/>
        </w:tabs>
        <w:ind w:left="5760" w:hanging="360"/>
      </w:pPr>
      <w:rPr>
        <w:rFonts w:ascii="Courier New" w:hAnsi="Courier New"/>
      </w:rPr>
    </w:lvl>
    <w:lvl w:ilvl="8" w:tplc="DD62A550">
      <w:start w:val="1"/>
      <w:numFmt w:val="bullet"/>
      <w:lvlText w:val=""/>
      <w:lvlJc w:val="left"/>
      <w:pPr>
        <w:tabs>
          <w:tab w:val="num" w:pos="6480"/>
        </w:tabs>
        <w:ind w:left="6480" w:hanging="360"/>
      </w:pPr>
      <w:rPr>
        <w:rFonts w:ascii="Wingdings" w:hAnsi="Wingdings"/>
      </w:rPr>
    </w:lvl>
  </w:abstractNum>
  <w:abstractNum w:abstractNumId="302">
    <w:nsid w:val="7CBE48E2"/>
    <w:multiLevelType w:val="hybridMultilevel"/>
    <w:tmpl w:val="7CBE48E2"/>
    <w:lvl w:ilvl="0" w:tplc="3EB86364">
      <w:start w:val="1"/>
      <w:numFmt w:val="bullet"/>
      <w:lvlText w:val=""/>
      <w:lvlJc w:val="left"/>
      <w:pPr>
        <w:ind w:left="720" w:hanging="360"/>
      </w:pPr>
      <w:rPr>
        <w:rFonts w:ascii="Symbol" w:hAnsi="Symbol"/>
      </w:rPr>
    </w:lvl>
    <w:lvl w:ilvl="1" w:tplc="4F9CA5C4">
      <w:start w:val="1"/>
      <w:numFmt w:val="bullet"/>
      <w:lvlText w:val="o"/>
      <w:lvlJc w:val="left"/>
      <w:pPr>
        <w:tabs>
          <w:tab w:val="num" w:pos="1440"/>
        </w:tabs>
        <w:ind w:left="1440" w:hanging="360"/>
      </w:pPr>
      <w:rPr>
        <w:rFonts w:ascii="Courier New" w:hAnsi="Courier New"/>
      </w:rPr>
    </w:lvl>
    <w:lvl w:ilvl="2" w:tplc="DB04BD7A">
      <w:start w:val="1"/>
      <w:numFmt w:val="bullet"/>
      <w:lvlText w:val=""/>
      <w:lvlJc w:val="left"/>
      <w:pPr>
        <w:tabs>
          <w:tab w:val="num" w:pos="2160"/>
        </w:tabs>
        <w:ind w:left="2160" w:hanging="360"/>
      </w:pPr>
      <w:rPr>
        <w:rFonts w:ascii="Wingdings" w:hAnsi="Wingdings"/>
      </w:rPr>
    </w:lvl>
    <w:lvl w:ilvl="3" w:tplc="61BE525E">
      <w:start w:val="1"/>
      <w:numFmt w:val="bullet"/>
      <w:lvlText w:val=""/>
      <w:lvlJc w:val="left"/>
      <w:pPr>
        <w:tabs>
          <w:tab w:val="num" w:pos="2880"/>
        </w:tabs>
        <w:ind w:left="2880" w:hanging="360"/>
      </w:pPr>
      <w:rPr>
        <w:rFonts w:ascii="Symbol" w:hAnsi="Symbol"/>
      </w:rPr>
    </w:lvl>
    <w:lvl w:ilvl="4" w:tplc="50623554">
      <w:start w:val="1"/>
      <w:numFmt w:val="bullet"/>
      <w:lvlText w:val="o"/>
      <w:lvlJc w:val="left"/>
      <w:pPr>
        <w:tabs>
          <w:tab w:val="num" w:pos="3600"/>
        </w:tabs>
        <w:ind w:left="3600" w:hanging="360"/>
      </w:pPr>
      <w:rPr>
        <w:rFonts w:ascii="Courier New" w:hAnsi="Courier New"/>
      </w:rPr>
    </w:lvl>
    <w:lvl w:ilvl="5" w:tplc="4B046300">
      <w:start w:val="1"/>
      <w:numFmt w:val="bullet"/>
      <w:lvlText w:val=""/>
      <w:lvlJc w:val="left"/>
      <w:pPr>
        <w:tabs>
          <w:tab w:val="num" w:pos="4320"/>
        </w:tabs>
        <w:ind w:left="4320" w:hanging="360"/>
      </w:pPr>
      <w:rPr>
        <w:rFonts w:ascii="Wingdings" w:hAnsi="Wingdings"/>
      </w:rPr>
    </w:lvl>
    <w:lvl w:ilvl="6" w:tplc="5C5C898C">
      <w:start w:val="1"/>
      <w:numFmt w:val="bullet"/>
      <w:lvlText w:val=""/>
      <w:lvlJc w:val="left"/>
      <w:pPr>
        <w:tabs>
          <w:tab w:val="num" w:pos="5040"/>
        </w:tabs>
        <w:ind w:left="5040" w:hanging="360"/>
      </w:pPr>
      <w:rPr>
        <w:rFonts w:ascii="Symbol" w:hAnsi="Symbol"/>
      </w:rPr>
    </w:lvl>
    <w:lvl w:ilvl="7" w:tplc="2732FC6E">
      <w:start w:val="1"/>
      <w:numFmt w:val="bullet"/>
      <w:lvlText w:val="o"/>
      <w:lvlJc w:val="left"/>
      <w:pPr>
        <w:tabs>
          <w:tab w:val="num" w:pos="5760"/>
        </w:tabs>
        <w:ind w:left="5760" w:hanging="360"/>
      </w:pPr>
      <w:rPr>
        <w:rFonts w:ascii="Courier New" w:hAnsi="Courier New"/>
      </w:rPr>
    </w:lvl>
    <w:lvl w:ilvl="8" w:tplc="C31A4748">
      <w:start w:val="1"/>
      <w:numFmt w:val="bullet"/>
      <w:lvlText w:val=""/>
      <w:lvlJc w:val="left"/>
      <w:pPr>
        <w:tabs>
          <w:tab w:val="num" w:pos="6480"/>
        </w:tabs>
        <w:ind w:left="6480" w:hanging="360"/>
      </w:pPr>
      <w:rPr>
        <w:rFonts w:ascii="Wingdings" w:hAnsi="Wingdings"/>
      </w:rPr>
    </w:lvl>
  </w:abstractNum>
  <w:abstractNum w:abstractNumId="303">
    <w:nsid w:val="7CBE48E3"/>
    <w:multiLevelType w:val="hybridMultilevel"/>
    <w:tmpl w:val="7CBE48E3"/>
    <w:lvl w:ilvl="0" w:tplc="8D9AE972">
      <w:start w:val="1"/>
      <w:numFmt w:val="bullet"/>
      <w:lvlText w:val=""/>
      <w:lvlJc w:val="left"/>
      <w:pPr>
        <w:ind w:left="720" w:hanging="360"/>
      </w:pPr>
      <w:rPr>
        <w:rFonts w:ascii="Symbol" w:hAnsi="Symbol"/>
      </w:rPr>
    </w:lvl>
    <w:lvl w:ilvl="1" w:tplc="40926F68">
      <w:start w:val="1"/>
      <w:numFmt w:val="bullet"/>
      <w:lvlText w:val="o"/>
      <w:lvlJc w:val="left"/>
      <w:pPr>
        <w:tabs>
          <w:tab w:val="num" w:pos="1440"/>
        </w:tabs>
        <w:ind w:left="1440" w:hanging="360"/>
      </w:pPr>
      <w:rPr>
        <w:rFonts w:ascii="Courier New" w:hAnsi="Courier New"/>
      </w:rPr>
    </w:lvl>
    <w:lvl w:ilvl="2" w:tplc="6EEA6CC0">
      <w:start w:val="1"/>
      <w:numFmt w:val="bullet"/>
      <w:lvlText w:val=""/>
      <w:lvlJc w:val="left"/>
      <w:pPr>
        <w:tabs>
          <w:tab w:val="num" w:pos="2160"/>
        </w:tabs>
        <w:ind w:left="2160" w:hanging="360"/>
      </w:pPr>
      <w:rPr>
        <w:rFonts w:ascii="Wingdings" w:hAnsi="Wingdings"/>
      </w:rPr>
    </w:lvl>
    <w:lvl w:ilvl="3" w:tplc="76C49FA6">
      <w:start w:val="1"/>
      <w:numFmt w:val="bullet"/>
      <w:lvlText w:val=""/>
      <w:lvlJc w:val="left"/>
      <w:pPr>
        <w:tabs>
          <w:tab w:val="num" w:pos="2880"/>
        </w:tabs>
        <w:ind w:left="2880" w:hanging="360"/>
      </w:pPr>
      <w:rPr>
        <w:rFonts w:ascii="Symbol" w:hAnsi="Symbol"/>
      </w:rPr>
    </w:lvl>
    <w:lvl w:ilvl="4" w:tplc="3D22BA30">
      <w:start w:val="1"/>
      <w:numFmt w:val="bullet"/>
      <w:lvlText w:val="o"/>
      <w:lvlJc w:val="left"/>
      <w:pPr>
        <w:tabs>
          <w:tab w:val="num" w:pos="3600"/>
        </w:tabs>
        <w:ind w:left="3600" w:hanging="360"/>
      </w:pPr>
      <w:rPr>
        <w:rFonts w:ascii="Courier New" w:hAnsi="Courier New"/>
      </w:rPr>
    </w:lvl>
    <w:lvl w:ilvl="5" w:tplc="789A45F8">
      <w:start w:val="1"/>
      <w:numFmt w:val="bullet"/>
      <w:lvlText w:val=""/>
      <w:lvlJc w:val="left"/>
      <w:pPr>
        <w:tabs>
          <w:tab w:val="num" w:pos="4320"/>
        </w:tabs>
        <w:ind w:left="4320" w:hanging="360"/>
      </w:pPr>
      <w:rPr>
        <w:rFonts w:ascii="Wingdings" w:hAnsi="Wingdings"/>
      </w:rPr>
    </w:lvl>
    <w:lvl w:ilvl="6" w:tplc="900CADA6">
      <w:start w:val="1"/>
      <w:numFmt w:val="bullet"/>
      <w:lvlText w:val=""/>
      <w:lvlJc w:val="left"/>
      <w:pPr>
        <w:tabs>
          <w:tab w:val="num" w:pos="5040"/>
        </w:tabs>
        <w:ind w:left="5040" w:hanging="360"/>
      </w:pPr>
      <w:rPr>
        <w:rFonts w:ascii="Symbol" w:hAnsi="Symbol"/>
      </w:rPr>
    </w:lvl>
    <w:lvl w:ilvl="7" w:tplc="3AAAF014">
      <w:start w:val="1"/>
      <w:numFmt w:val="bullet"/>
      <w:lvlText w:val="o"/>
      <w:lvlJc w:val="left"/>
      <w:pPr>
        <w:tabs>
          <w:tab w:val="num" w:pos="5760"/>
        </w:tabs>
        <w:ind w:left="5760" w:hanging="360"/>
      </w:pPr>
      <w:rPr>
        <w:rFonts w:ascii="Courier New" w:hAnsi="Courier New"/>
      </w:rPr>
    </w:lvl>
    <w:lvl w:ilvl="8" w:tplc="C04A4C98">
      <w:start w:val="1"/>
      <w:numFmt w:val="bullet"/>
      <w:lvlText w:val=""/>
      <w:lvlJc w:val="left"/>
      <w:pPr>
        <w:tabs>
          <w:tab w:val="num" w:pos="6480"/>
        </w:tabs>
        <w:ind w:left="6480" w:hanging="360"/>
      </w:pPr>
      <w:rPr>
        <w:rFonts w:ascii="Wingdings" w:hAnsi="Wingdings"/>
      </w:rPr>
    </w:lvl>
  </w:abstractNum>
  <w:abstractNum w:abstractNumId="304">
    <w:nsid w:val="7CBE48E4"/>
    <w:multiLevelType w:val="hybridMultilevel"/>
    <w:tmpl w:val="7CBE48E4"/>
    <w:lvl w:ilvl="0" w:tplc="D3586CF2">
      <w:start w:val="1"/>
      <w:numFmt w:val="bullet"/>
      <w:lvlText w:val=""/>
      <w:lvlJc w:val="left"/>
      <w:pPr>
        <w:ind w:left="720" w:hanging="360"/>
      </w:pPr>
      <w:rPr>
        <w:rFonts w:ascii="Symbol" w:hAnsi="Symbol"/>
      </w:rPr>
    </w:lvl>
    <w:lvl w:ilvl="1" w:tplc="1DF817FA">
      <w:start w:val="1"/>
      <w:numFmt w:val="bullet"/>
      <w:lvlText w:val="o"/>
      <w:lvlJc w:val="left"/>
      <w:pPr>
        <w:tabs>
          <w:tab w:val="num" w:pos="1440"/>
        </w:tabs>
        <w:ind w:left="1440" w:hanging="360"/>
      </w:pPr>
      <w:rPr>
        <w:rFonts w:ascii="Courier New" w:hAnsi="Courier New"/>
      </w:rPr>
    </w:lvl>
    <w:lvl w:ilvl="2" w:tplc="4880AB4C">
      <w:start w:val="1"/>
      <w:numFmt w:val="bullet"/>
      <w:lvlText w:val=""/>
      <w:lvlJc w:val="left"/>
      <w:pPr>
        <w:tabs>
          <w:tab w:val="num" w:pos="2160"/>
        </w:tabs>
        <w:ind w:left="2160" w:hanging="360"/>
      </w:pPr>
      <w:rPr>
        <w:rFonts w:ascii="Wingdings" w:hAnsi="Wingdings"/>
      </w:rPr>
    </w:lvl>
    <w:lvl w:ilvl="3" w:tplc="03205282">
      <w:start w:val="1"/>
      <w:numFmt w:val="bullet"/>
      <w:lvlText w:val=""/>
      <w:lvlJc w:val="left"/>
      <w:pPr>
        <w:tabs>
          <w:tab w:val="num" w:pos="2880"/>
        </w:tabs>
        <w:ind w:left="2880" w:hanging="360"/>
      </w:pPr>
      <w:rPr>
        <w:rFonts w:ascii="Symbol" w:hAnsi="Symbol"/>
      </w:rPr>
    </w:lvl>
    <w:lvl w:ilvl="4" w:tplc="CE60D16A">
      <w:start w:val="1"/>
      <w:numFmt w:val="bullet"/>
      <w:lvlText w:val="o"/>
      <w:lvlJc w:val="left"/>
      <w:pPr>
        <w:tabs>
          <w:tab w:val="num" w:pos="3600"/>
        </w:tabs>
        <w:ind w:left="3600" w:hanging="360"/>
      </w:pPr>
      <w:rPr>
        <w:rFonts w:ascii="Courier New" w:hAnsi="Courier New"/>
      </w:rPr>
    </w:lvl>
    <w:lvl w:ilvl="5" w:tplc="8AF2F316">
      <w:start w:val="1"/>
      <w:numFmt w:val="bullet"/>
      <w:lvlText w:val=""/>
      <w:lvlJc w:val="left"/>
      <w:pPr>
        <w:tabs>
          <w:tab w:val="num" w:pos="4320"/>
        </w:tabs>
        <w:ind w:left="4320" w:hanging="360"/>
      </w:pPr>
      <w:rPr>
        <w:rFonts w:ascii="Wingdings" w:hAnsi="Wingdings"/>
      </w:rPr>
    </w:lvl>
    <w:lvl w:ilvl="6" w:tplc="13481EF6">
      <w:start w:val="1"/>
      <w:numFmt w:val="bullet"/>
      <w:lvlText w:val=""/>
      <w:lvlJc w:val="left"/>
      <w:pPr>
        <w:tabs>
          <w:tab w:val="num" w:pos="5040"/>
        </w:tabs>
        <w:ind w:left="5040" w:hanging="360"/>
      </w:pPr>
      <w:rPr>
        <w:rFonts w:ascii="Symbol" w:hAnsi="Symbol"/>
      </w:rPr>
    </w:lvl>
    <w:lvl w:ilvl="7" w:tplc="411A1124">
      <w:start w:val="1"/>
      <w:numFmt w:val="bullet"/>
      <w:lvlText w:val="o"/>
      <w:lvlJc w:val="left"/>
      <w:pPr>
        <w:tabs>
          <w:tab w:val="num" w:pos="5760"/>
        </w:tabs>
        <w:ind w:left="5760" w:hanging="360"/>
      </w:pPr>
      <w:rPr>
        <w:rFonts w:ascii="Courier New" w:hAnsi="Courier New"/>
      </w:rPr>
    </w:lvl>
    <w:lvl w:ilvl="8" w:tplc="CF60121A">
      <w:start w:val="1"/>
      <w:numFmt w:val="bullet"/>
      <w:lvlText w:val=""/>
      <w:lvlJc w:val="left"/>
      <w:pPr>
        <w:tabs>
          <w:tab w:val="num" w:pos="6480"/>
        </w:tabs>
        <w:ind w:left="6480" w:hanging="360"/>
      </w:pPr>
      <w:rPr>
        <w:rFonts w:ascii="Wingdings" w:hAnsi="Wingdings"/>
      </w:rPr>
    </w:lvl>
  </w:abstractNum>
  <w:abstractNum w:abstractNumId="305">
    <w:nsid w:val="7CBE48E5"/>
    <w:multiLevelType w:val="hybridMultilevel"/>
    <w:tmpl w:val="7CBE48E5"/>
    <w:lvl w:ilvl="0" w:tplc="48DEE7AE">
      <w:start w:val="1"/>
      <w:numFmt w:val="bullet"/>
      <w:lvlText w:val=""/>
      <w:lvlJc w:val="left"/>
      <w:pPr>
        <w:ind w:left="720" w:hanging="360"/>
      </w:pPr>
      <w:rPr>
        <w:rFonts w:ascii="Symbol" w:hAnsi="Symbol"/>
      </w:rPr>
    </w:lvl>
    <w:lvl w:ilvl="1" w:tplc="94E8302A">
      <w:start w:val="1"/>
      <w:numFmt w:val="bullet"/>
      <w:lvlText w:val="o"/>
      <w:lvlJc w:val="left"/>
      <w:pPr>
        <w:tabs>
          <w:tab w:val="num" w:pos="1440"/>
        </w:tabs>
        <w:ind w:left="1440" w:hanging="360"/>
      </w:pPr>
      <w:rPr>
        <w:rFonts w:ascii="Courier New" w:hAnsi="Courier New"/>
      </w:rPr>
    </w:lvl>
    <w:lvl w:ilvl="2" w:tplc="3BFC91F2">
      <w:start w:val="1"/>
      <w:numFmt w:val="bullet"/>
      <w:lvlText w:val=""/>
      <w:lvlJc w:val="left"/>
      <w:pPr>
        <w:tabs>
          <w:tab w:val="num" w:pos="2160"/>
        </w:tabs>
        <w:ind w:left="2160" w:hanging="360"/>
      </w:pPr>
      <w:rPr>
        <w:rFonts w:ascii="Wingdings" w:hAnsi="Wingdings"/>
      </w:rPr>
    </w:lvl>
    <w:lvl w:ilvl="3" w:tplc="552A9916">
      <w:start w:val="1"/>
      <w:numFmt w:val="bullet"/>
      <w:lvlText w:val=""/>
      <w:lvlJc w:val="left"/>
      <w:pPr>
        <w:tabs>
          <w:tab w:val="num" w:pos="2880"/>
        </w:tabs>
        <w:ind w:left="2880" w:hanging="360"/>
      </w:pPr>
      <w:rPr>
        <w:rFonts w:ascii="Symbol" w:hAnsi="Symbol"/>
      </w:rPr>
    </w:lvl>
    <w:lvl w:ilvl="4" w:tplc="7B004664">
      <w:start w:val="1"/>
      <w:numFmt w:val="bullet"/>
      <w:lvlText w:val="o"/>
      <w:lvlJc w:val="left"/>
      <w:pPr>
        <w:tabs>
          <w:tab w:val="num" w:pos="3600"/>
        </w:tabs>
        <w:ind w:left="3600" w:hanging="360"/>
      </w:pPr>
      <w:rPr>
        <w:rFonts w:ascii="Courier New" w:hAnsi="Courier New"/>
      </w:rPr>
    </w:lvl>
    <w:lvl w:ilvl="5" w:tplc="C868CBA0">
      <w:start w:val="1"/>
      <w:numFmt w:val="bullet"/>
      <w:lvlText w:val=""/>
      <w:lvlJc w:val="left"/>
      <w:pPr>
        <w:tabs>
          <w:tab w:val="num" w:pos="4320"/>
        </w:tabs>
        <w:ind w:left="4320" w:hanging="360"/>
      </w:pPr>
      <w:rPr>
        <w:rFonts w:ascii="Wingdings" w:hAnsi="Wingdings"/>
      </w:rPr>
    </w:lvl>
    <w:lvl w:ilvl="6" w:tplc="69A8E498">
      <w:start w:val="1"/>
      <w:numFmt w:val="bullet"/>
      <w:lvlText w:val=""/>
      <w:lvlJc w:val="left"/>
      <w:pPr>
        <w:tabs>
          <w:tab w:val="num" w:pos="5040"/>
        </w:tabs>
        <w:ind w:left="5040" w:hanging="360"/>
      </w:pPr>
      <w:rPr>
        <w:rFonts w:ascii="Symbol" w:hAnsi="Symbol"/>
      </w:rPr>
    </w:lvl>
    <w:lvl w:ilvl="7" w:tplc="24949196">
      <w:start w:val="1"/>
      <w:numFmt w:val="bullet"/>
      <w:lvlText w:val="o"/>
      <w:lvlJc w:val="left"/>
      <w:pPr>
        <w:tabs>
          <w:tab w:val="num" w:pos="5760"/>
        </w:tabs>
        <w:ind w:left="5760" w:hanging="360"/>
      </w:pPr>
      <w:rPr>
        <w:rFonts w:ascii="Courier New" w:hAnsi="Courier New"/>
      </w:rPr>
    </w:lvl>
    <w:lvl w:ilvl="8" w:tplc="CEE84A24">
      <w:start w:val="1"/>
      <w:numFmt w:val="bullet"/>
      <w:lvlText w:val=""/>
      <w:lvlJc w:val="left"/>
      <w:pPr>
        <w:tabs>
          <w:tab w:val="num" w:pos="6480"/>
        </w:tabs>
        <w:ind w:left="6480" w:hanging="360"/>
      </w:pPr>
      <w:rPr>
        <w:rFonts w:ascii="Wingdings" w:hAnsi="Wingdings"/>
      </w:rPr>
    </w:lvl>
  </w:abstractNum>
  <w:abstractNum w:abstractNumId="306">
    <w:nsid w:val="7CBE48E6"/>
    <w:multiLevelType w:val="hybridMultilevel"/>
    <w:tmpl w:val="7CBE48E6"/>
    <w:lvl w:ilvl="0" w:tplc="9760C630">
      <w:start w:val="1"/>
      <w:numFmt w:val="bullet"/>
      <w:lvlText w:val=""/>
      <w:lvlJc w:val="left"/>
      <w:pPr>
        <w:ind w:left="720" w:hanging="360"/>
      </w:pPr>
      <w:rPr>
        <w:rFonts w:ascii="Symbol" w:hAnsi="Symbol"/>
      </w:rPr>
    </w:lvl>
    <w:lvl w:ilvl="1" w:tplc="BCC082B6">
      <w:start w:val="1"/>
      <w:numFmt w:val="bullet"/>
      <w:lvlText w:val="o"/>
      <w:lvlJc w:val="left"/>
      <w:pPr>
        <w:tabs>
          <w:tab w:val="num" w:pos="1440"/>
        </w:tabs>
        <w:ind w:left="1440" w:hanging="360"/>
      </w:pPr>
      <w:rPr>
        <w:rFonts w:ascii="Courier New" w:hAnsi="Courier New"/>
      </w:rPr>
    </w:lvl>
    <w:lvl w:ilvl="2" w:tplc="22BE27A4">
      <w:start w:val="1"/>
      <w:numFmt w:val="bullet"/>
      <w:lvlText w:val=""/>
      <w:lvlJc w:val="left"/>
      <w:pPr>
        <w:tabs>
          <w:tab w:val="num" w:pos="2160"/>
        </w:tabs>
        <w:ind w:left="2160" w:hanging="360"/>
      </w:pPr>
      <w:rPr>
        <w:rFonts w:ascii="Wingdings" w:hAnsi="Wingdings"/>
      </w:rPr>
    </w:lvl>
    <w:lvl w:ilvl="3" w:tplc="4B04395C">
      <w:start w:val="1"/>
      <w:numFmt w:val="bullet"/>
      <w:lvlText w:val=""/>
      <w:lvlJc w:val="left"/>
      <w:pPr>
        <w:tabs>
          <w:tab w:val="num" w:pos="2880"/>
        </w:tabs>
        <w:ind w:left="2880" w:hanging="360"/>
      </w:pPr>
      <w:rPr>
        <w:rFonts w:ascii="Symbol" w:hAnsi="Symbol"/>
      </w:rPr>
    </w:lvl>
    <w:lvl w:ilvl="4" w:tplc="D52CA412">
      <w:start w:val="1"/>
      <w:numFmt w:val="bullet"/>
      <w:lvlText w:val="o"/>
      <w:lvlJc w:val="left"/>
      <w:pPr>
        <w:tabs>
          <w:tab w:val="num" w:pos="3600"/>
        </w:tabs>
        <w:ind w:left="3600" w:hanging="360"/>
      </w:pPr>
      <w:rPr>
        <w:rFonts w:ascii="Courier New" w:hAnsi="Courier New"/>
      </w:rPr>
    </w:lvl>
    <w:lvl w:ilvl="5" w:tplc="F34C2E8E">
      <w:start w:val="1"/>
      <w:numFmt w:val="bullet"/>
      <w:lvlText w:val=""/>
      <w:lvlJc w:val="left"/>
      <w:pPr>
        <w:tabs>
          <w:tab w:val="num" w:pos="4320"/>
        </w:tabs>
        <w:ind w:left="4320" w:hanging="360"/>
      </w:pPr>
      <w:rPr>
        <w:rFonts w:ascii="Wingdings" w:hAnsi="Wingdings"/>
      </w:rPr>
    </w:lvl>
    <w:lvl w:ilvl="6" w:tplc="68FE328A">
      <w:start w:val="1"/>
      <w:numFmt w:val="bullet"/>
      <w:lvlText w:val=""/>
      <w:lvlJc w:val="left"/>
      <w:pPr>
        <w:tabs>
          <w:tab w:val="num" w:pos="5040"/>
        </w:tabs>
        <w:ind w:left="5040" w:hanging="360"/>
      </w:pPr>
      <w:rPr>
        <w:rFonts w:ascii="Symbol" w:hAnsi="Symbol"/>
      </w:rPr>
    </w:lvl>
    <w:lvl w:ilvl="7" w:tplc="27CC4242">
      <w:start w:val="1"/>
      <w:numFmt w:val="bullet"/>
      <w:lvlText w:val="o"/>
      <w:lvlJc w:val="left"/>
      <w:pPr>
        <w:tabs>
          <w:tab w:val="num" w:pos="5760"/>
        </w:tabs>
        <w:ind w:left="5760" w:hanging="360"/>
      </w:pPr>
      <w:rPr>
        <w:rFonts w:ascii="Courier New" w:hAnsi="Courier New"/>
      </w:rPr>
    </w:lvl>
    <w:lvl w:ilvl="8" w:tplc="6A9C390C">
      <w:start w:val="1"/>
      <w:numFmt w:val="bullet"/>
      <w:lvlText w:val=""/>
      <w:lvlJc w:val="left"/>
      <w:pPr>
        <w:tabs>
          <w:tab w:val="num" w:pos="6480"/>
        </w:tabs>
        <w:ind w:left="6480" w:hanging="360"/>
      </w:pPr>
      <w:rPr>
        <w:rFonts w:ascii="Wingdings" w:hAnsi="Wingdings"/>
      </w:rPr>
    </w:lvl>
  </w:abstractNum>
  <w:abstractNum w:abstractNumId="307">
    <w:nsid w:val="7CBE48E7"/>
    <w:multiLevelType w:val="hybridMultilevel"/>
    <w:tmpl w:val="7CBE48E7"/>
    <w:lvl w:ilvl="0" w:tplc="6C6260C6">
      <w:start w:val="1"/>
      <w:numFmt w:val="bullet"/>
      <w:lvlText w:val=""/>
      <w:lvlJc w:val="left"/>
      <w:pPr>
        <w:ind w:left="720" w:hanging="360"/>
      </w:pPr>
      <w:rPr>
        <w:rFonts w:ascii="Symbol" w:hAnsi="Symbol"/>
      </w:rPr>
    </w:lvl>
    <w:lvl w:ilvl="1" w:tplc="F0E4EEC8">
      <w:start w:val="1"/>
      <w:numFmt w:val="bullet"/>
      <w:lvlText w:val="o"/>
      <w:lvlJc w:val="left"/>
      <w:pPr>
        <w:tabs>
          <w:tab w:val="num" w:pos="1440"/>
        </w:tabs>
        <w:ind w:left="1440" w:hanging="360"/>
      </w:pPr>
      <w:rPr>
        <w:rFonts w:ascii="Courier New" w:hAnsi="Courier New"/>
      </w:rPr>
    </w:lvl>
    <w:lvl w:ilvl="2" w:tplc="299A5E6E">
      <w:start w:val="1"/>
      <w:numFmt w:val="bullet"/>
      <w:lvlText w:val=""/>
      <w:lvlJc w:val="left"/>
      <w:pPr>
        <w:tabs>
          <w:tab w:val="num" w:pos="2160"/>
        </w:tabs>
        <w:ind w:left="2160" w:hanging="360"/>
      </w:pPr>
      <w:rPr>
        <w:rFonts w:ascii="Wingdings" w:hAnsi="Wingdings"/>
      </w:rPr>
    </w:lvl>
    <w:lvl w:ilvl="3" w:tplc="35E022A0">
      <w:start w:val="1"/>
      <w:numFmt w:val="bullet"/>
      <w:lvlText w:val=""/>
      <w:lvlJc w:val="left"/>
      <w:pPr>
        <w:tabs>
          <w:tab w:val="num" w:pos="2880"/>
        </w:tabs>
        <w:ind w:left="2880" w:hanging="360"/>
      </w:pPr>
      <w:rPr>
        <w:rFonts w:ascii="Symbol" w:hAnsi="Symbol"/>
      </w:rPr>
    </w:lvl>
    <w:lvl w:ilvl="4" w:tplc="CF1A9422">
      <w:start w:val="1"/>
      <w:numFmt w:val="bullet"/>
      <w:lvlText w:val="o"/>
      <w:lvlJc w:val="left"/>
      <w:pPr>
        <w:tabs>
          <w:tab w:val="num" w:pos="3600"/>
        </w:tabs>
        <w:ind w:left="3600" w:hanging="360"/>
      </w:pPr>
      <w:rPr>
        <w:rFonts w:ascii="Courier New" w:hAnsi="Courier New"/>
      </w:rPr>
    </w:lvl>
    <w:lvl w:ilvl="5" w:tplc="62D4D76E">
      <w:start w:val="1"/>
      <w:numFmt w:val="bullet"/>
      <w:lvlText w:val=""/>
      <w:lvlJc w:val="left"/>
      <w:pPr>
        <w:tabs>
          <w:tab w:val="num" w:pos="4320"/>
        </w:tabs>
        <w:ind w:left="4320" w:hanging="360"/>
      </w:pPr>
      <w:rPr>
        <w:rFonts w:ascii="Wingdings" w:hAnsi="Wingdings"/>
      </w:rPr>
    </w:lvl>
    <w:lvl w:ilvl="6" w:tplc="299A57EC">
      <w:start w:val="1"/>
      <w:numFmt w:val="bullet"/>
      <w:lvlText w:val=""/>
      <w:lvlJc w:val="left"/>
      <w:pPr>
        <w:tabs>
          <w:tab w:val="num" w:pos="5040"/>
        </w:tabs>
        <w:ind w:left="5040" w:hanging="360"/>
      </w:pPr>
      <w:rPr>
        <w:rFonts w:ascii="Symbol" w:hAnsi="Symbol"/>
      </w:rPr>
    </w:lvl>
    <w:lvl w:ilvl="7" w:tplc="8758CE38">
      <w:start w:val="1"/>
      <w:numFmt w:val="bullet"/>
      <w:lvlText w:val="o"/>
      <w:lvlJc w:val="left"/>
      <w:pPr>
        <w:tabs>
          <w:tab w:val="num" w:pos="5760"/>
        </w:tabs>
        <w:ind w:left="5760" w:hanging="360"/>
      </w:pPr>
      <w:rPr>
        <w:rFonts w:ascii="Courier New" w:hAnsi="Courier New"/>
      </w:rPr>
    </w:lvl>
    <w:lvl w:ilvl="8" w:tplc="D75A1AF4">
      <w:start w:val="1"/>
      <w:numFmt w:val="bullet"/>
      <w:lvlText w:val=""/>
      <w:lvlJc w:val="left"/>
      <w:pPr>
        <w:tabs>
          <w:tab w:val="num" w:pos="6480"/>
        </w:tabs>
        <w:ind w:left="6480" w:hanging="360"/>
      </w:pPr>
      <w:rPr>
        <w:rFonts w:ascii="Wingdings" w:hAnsi="Wingdings"/>
      </w:rPr>
    </w:lvl>
  </w:abstractNum>
  <w:abstractNum w:abstractNumId="308">
    <w:nsid w:val="7CBE48E8"/>
    <w:multiLevelType w:val="hybridMultilevel"/>
    <w:tmpl w:val="7CBE48E8"/>
    <w:lvl w:ilvl="0" w:tplc="9F4CADC8">
      <w:start w:val="1"/>
      <w:numFmt w:val="bullet"/>
      <w:lvlText w:val=""/>
      <w:lvlJc w:val="left"/>
      <w:pPr>
        <w:ind w:left="720" w:hanging="360"/>
      </w:pPr>
      <w:rPr>
        <w:rFonts w:ascii="Symbol" w:hAnsi="Symbol"/>
      </w:rPr>
    </w:lvl>
    <w:lvl w:ilvl="1" w:tplc="4FD6318A">
      <w:start w:val="1"/>
      <w:numFmt w:val="bullet"/>
      <w:lvlText w:val="o"/>
      <w:lvlJc w:val="left"/>
      <w:pPr>
        <w:tabs>
          <w:tab w:val="num" w:pos="1440"/>
        </w:tabs>
        <w:ind w:left="1440" w:hanging="360"/>
      </w:pPr>
      <w:rPr>
        <w:rFonts w:ascii="Courier New" w:hAnsi="Courier New"/>
      </w:rPr>
    </w:lvl>
    <w:lvl w:ilvl="2" w:tplc="F2682EFA">
      <w:start w:val="1"/>
      <w:numFmt w:val="bullet"/>
      <w:lvlText w:val=""/>
      <w:lvlJc w:val="left"/>
      <w:pPr>
        <w:tabs>
          <w:tab w:val="num" w:pos="2160"/>
        </w:tabs>
        <w:ind w:left="2160" w:hanging="360"/>
      </w:pPr>
      <w:rPr>
        <w:rFonts w:ascii="Wingdings" w:hAnsi="Wingdings"/>
      </w:rPr>
    </w:lvl>
    <w:lvl w:ilvl="3" w:tplc="A6E064A0">
      <w:start w:val="1"/>
      <w:numFmt w:val="bullet"/>
      <w:lvlText w:val=""/>
      <w:lvlJc w:val="left"/>
      <w:pPr>
        <w:tabs>
          <w:tab w:val="num" w:pos="2880"/>
        </w:tabs>
        <w:ind w:left="2880" w:hanging="360"/>
      </w:pPr>
      <w:rPr>
        <w:rFonts w:ascii="Symbol" w:hAnsi="Symbol"/>
      </w:rPr>
    </w:lvl>
    <w:lvl w:ilvl="4" w:tplc="DA882876">
      <w:start w:val="1"/>
      <w:numFmt w:val="bullet"/>
      <w:lvlText w:val="o"/>
      <w:lvlJc w:val="left"/>
      <w:pPr>
        <w:tabs>
          <w:tab w:val="num" w:pos="3600"/>
        </w:tabs>
        <w:ind w:left="3600" w:hanging="360"/>
      </w:pPr>
      <w:rPr>
        <w:rFonts w:ascii="Courier New" w:hAnsi="Courier New"/>
      </w:rPr>
    </w:lvl>
    <w:lvl w:ilvl="5" w:tplc="C5B0868C">
      <w:start w:val="1"/>
      <w:numFmt w:val="bullet"/>
      <w:lvlText w:val=""/>
      <w:lvlJc w:val="left"/>
      <w:pPr>
        <w:tabs>
          <w:tab w:val="num" w:pos="4320"/>
        </w:tabs>
        <w:ind w:left="4320" w:hanging="360"/>
      </w:pPr>
      <w:rPr>
        <w:rFonts w:ascii="Wingdings" w:hAnsi="Wingdings"/>
      </w:rPr>
    </w:lvl>
    <w:lvl w:ilvl="6" w:tplc="0A0A7C40">
      <w:start w:val="1"/>
      <w:numFmt w:val="bullet"/>
      <w:lvlText w:val=""/>
      <w:lvlJc w:val="left"/>
      <w:pPr>
        <w:tabs>
          <w:tab w:val="num" w:pos="5040"/>
        </w:tabs>
        <w:ind w:left="5040" w:hanging="360"/>
      </w:pPr>
      <w:rPr>
        <w:rFonts w:ascii="Symbol" w:hAnsi="Symbol"/>
      </w:rPr>
    </w:lvl>
    <w:lvl w:ilvl="7" w:tplc="1EA4DFC6">
      <w:start w:val="1"/>
      <w:numFmt w:val="bullet"/>
      <w:lvlText w:val="o"/>
      <w:lvlJc w:val="left"/>
      <w:pPr>
        <w:tabs>
          <w:tab w:val="num" w:pos="5760"/>
        </w:tabs>
        <w:ind w:left="5760" w:hanging="360"/>
      </w:pPr>
      <w:rPr>
        <w:rFonts w:ascii="Courier New" w:hAnsi="Courier New"/>
      </w:rPr>
    </w:lvl>
    <w:lvl w:ilvl="8" w:tplc="65CA81F4">
      <w:start w:val="1"/>
      <w:numFmt w:val="bullet"/>
      <w:lvlText w:val=""/>
      <w:lvlJc w:val="left"/>
      <w:pPr>
        <w:tabs>
          <w:tab w:val="num" w:pos="6480"/>
        </w:tabs>
        <w:ind w:left="6480" w:hanging="360"/>
      </w:pPr>
      <w:rPr>
        <w:rFonts w:ascii="Wingdings" w:hAnsi="Wingdings"/>
      </w:rPr>
    </w:lvl>
  </w:abstractNum>
  <w:abstractNum w:abstractNumId="309">
    <w:nsid w:val="7CBE48E9"/>
    <w:multiLevelType w:val="hybridMultilevel"/>
    <w:tmpl w:val="7CBE48E9"/>
    <w:lvl w:ilvl="0" w:tplc="4A8C35D0">
      <w:start w:val="1"/>
      <w:numFmt w:val="bullet"/>
      <w:lvlText w:val=""/>
      <w:lvlJc w:val="left"/>
      <w:pPr>
        <w:ind w:left="720" w:hanging="360"/>
      </w:pPr>
      <w:rPr>
        <w:rFonts w:ascii="Symbol" w:hAnsi="Symbol"/>
      </w:rPr>
    </w:lvl>
    <w:lvl w:ilvl="1" w:tplc="E1DC4CEA">
      <w:start w:val="1"/>
      <w:numFmt w:val="bullet"/>
      <w:lvlText w:val="o"/>
      <w:lvlJc w:val="left"/>
      <w:pPr>
        <w:tabs>
          <w:tab w:val="num" w:pos="1440"/>
        </w:tabs>
        <w:ind w:left="1440" w:hanging="360"/>
      </w:pPr>
      <w:rPr>
        <w:rFonts w:ascii="Courier New" w:hAnsi="Courier New"/>
      </w:rPr>
    </w:lvl>
    <w:lvl w:ilvl="2" w:tplc="3FE8F4B8">
      <w:start w:val="1"/>
      <w:numFmt w:val="bullet"/>
      <w:lvlText w:val=""/>
      <w:lvlJc w:val="left"/>
      <w:pPr>
        <w:tabs>
          <w:tab w:val="num" w:pos="2160"/>
        </w:tabs>
        <w:ind w:left="2160" w:hanging="360"/>
      </w:pPr>
      <w:rPr>
        <w:rFonts w:ascii="Wingdings" w:hAnsi="Wingdings"/>
      </w:rPr>
    </w:lvl>
    <w:lvl w:ilvl="3" w:tplc="F08A98EA">
      <w:start w:val="1"/>
      <w:numFmt w:val="bullet"/>
      <w:lvlText w:val=""/>
      <w:lvlJc w:val="left"/>
      <w:pPr>
        <w:tabs>
          <w:tab w:val="num" w:pos="2880"/>
        </w:tabs>
        <w:ind w:left="2880" w:hanging="360"/>
      </w:pPr>
      <w:rPr>
        <w:rFonts w:ascii="Symbol" w:hAnsi="Symbol"/>
      </w:rPr>
    </w:lvl>
    <w:lvl w:ilvl="4" w:tplc="B5D40CF4">
      <w:start w:val="1"/>
      <w:numFmt w:val="bullet"/>
      <w:lvlText w:val="o"/>
      <w:lvlJc w:val="left"/>
      <w:pPr>
        <w:tabs>
          <w:tab w:val="num" w:pos="3600"/>
        </w:tabs>
        <w:ind w:left="3600" w:hanging="360"/>
      </w:pPr>
      <w:rPr>
        <w:rFonts w:ascii="Courier New" w:hAnsi="Courier New"/>
      </w:rPr>
    </w:lvl>
    <w:lvl w:ilvl="5" w:tplc="56626CC8">
      <w:start w:val="1"/>
      <w:numFmt w:val="bullet"/>
      <w:lvlText w:val=""/>
      <w:lvlJc w:val="left"/>
      <w:pPr>
        <w:tabs>
          <w:tab w:val="num" w:pos="4320"/>
        </w:tabs>
        <w:ind w:left="4320" w:hanging="360"/>
      </w:pPr>
      <w:rPr>
        <w:rFonts w:ascii="Wingdings" w:hAnsi="Wingdings"/>
      </w:rPr>
    </w:lvl>
    <w:lvl w:ilvl="6" w:tplc="9BD8173C">
      <w:start w:val="1"/>
      <w:numFmt w:val="bullet"/>
      <w:lvlText w:val=""/>
      <w:lvlJc w:val="left"/>
      <w:pPr>
        <w:tabs>
          <w:tab w:val="num" w:pos="5040"/>
        </w:tabs>
        <w:ind w:left="5040" w:hanging="360"/>
      </w:pPr>
      <w:rPr>
        <w:rFonts w:ascii="Symbol" w:hAnsi="Symbol"/>
      </w:rPr>
    </w:lvl>
    <w:lvl w:ilvl="7" w:tplc="A3C419E4">
      <w:start w:val="1"/>
      <w:numFmt w:val="bullet"/>
      <w:lvlText w:val="o"/>
      <w:lvlJc w:val="left"/>
      <w:pPr>
        <w:tabs>
          <w:tab w:val="num" w:pos="5760"/>
        </w:tabs>
        <w:ind w:left="5760" w:hanging="360"/>
      </w:pPr>
      <w:rPr>
        <w:rFonts w:ascii="Courier New" w:hAnsi="Courier New"/>
      </w:rPr>
    </w:lvl>
    <w:lvl w:ilvl="8" w:tplc="AE3CBF2E">
      <w:start w:val="1"/>
      <w:numFmt w:val="bullet"/>
      <w:lvlText w:val=""/>
      <w:lvlJc w:val="left"/>
      <w:pPr>
        <w:tabs>
          <w:tab w:val="num" w:pos="6480"/>
        </w:tabs>
        <w:ind w:left="6480" w:hanging="360"/>
      </w:pPr>
      <w:rPr>
        <w:rFonts w:ascii="Wingdings" w:hAnsi="Wingdings"/>
      </w:rPr>
    </w:lvl>
  </w:abstractNum>
  <w:abstractNum w:abstractNumId="310">
    <w:nsid w:val="7CBE48EA"/>
    <w:multiLevelType w:val="hybridMultilevel"/>
    <w:tmpl w:val="7CBE48EA"/>
    <w:lvl w:ilvl="0" w:tplc="551C669E">
      <w:start w:val="1"/>
      <w:numFmt w:val="bullet"/>
      <w:lvlText w:val=""/>
      <w:lvlJc w:val="left"/>
      <w:pPr>
        <w:ind w:left="720" w:hanging="360"/>
      </w:pPr>
      <w:rPr>
        <w:rFonts w:ascii="Symbol" w:hAnsi="Symbol"/>
      </w:rPr>
    </w:lvl>
    <w:lvl w:ilvl="1" w:tplc="1CF2C664">
      <w:start w:val="1"/>
      <w:numFmt w:val="bullet"/>
      <w:lvlText w:val="o"/>
      <w:lvlJc w:val="left"/>
      <w:pPr>
        <w:tabs>
          <w:tab w:val="num" w:pos="1440"/>
        </w:tabs>
        <w:ind w:left="1440" w:hanging="360"/>
      </w:pPr>
      <w:rPr>
        <w:rFonts w:ascii="Courier New" w:hAnsi="Courier New"/>
      </w:rPr>
    </w:lvl>
    <w:lvl w:ilvl="2" w:tplc="89E0E02E">
      <w:start w:val="1"/>
      <w:numFmt w:val="bullet"/>
      <w:lvlText w:val=""/>
      <w:lvlJc w:val="left"/>
      <w:pPr>
        <w:tabs>
          <w:tab w:val="num" w:pos="2160"/>
        </w:tabs>
        <w:ind w:left="2160" w:hanging="360"/>
      </w:pPr>
      <w:rPr>
        <w:rFonts w:ascii="Wingdings" w:hAnsi="Wingdings"/>
      </w:rPr>
    </w:lvl>
    <w:lvl w:ilvl="3" w:tplc="EBA852C8">
      <w:start w:val="1"/>
      <w:numFmt w:val="bullet"/>
      <w:lvlText w:val=""/>
      <w:lvlJc w:val="left"/>
      <w:pPr>
        <w:tabs>
          <w:tab w:val="num" w:pos="2880"/>
        </w:tabs>
        <w:ind w:left="2880" w:hanging="360"/>
      </w:pPr>
      <w:rPr>
        <w:rFonts w:ascii="Symbol" w:hAnsi="Symbol"/>
      </w:rPr>
    </w:lvl>
    <w:lvl w:ilvl="4" w:tplc="124A2296">
      <w:start w:val="1"/>
      <w:numFmt w:val="bullet"/>
      <w:lvlText w:val="o"/>
      <w:lvlJc w:val="left"/>
      <w:pPr>
        <w:tabs>
          <w:tab w:val="num" w:pos="3600"/>
        </w:tabs>
        <w:ind w:left="3600" w:hanging="360"/>
      </w:pPr>
      <w:rPr>
        <w:rFonts w:ascii="Courier New" w:hAnsi="Courier New"/>
      </w:rPr>
    </w:lvl>
    <w:lvl w:ilvl="5" w:tplc="39586636">
      <w:start w:val="1"/>
      <w:numFmt w:val="bullet"/>
      <w:lvlText w:val=""/>
      <w:lvlJc w:val="left"/>
      <w:pPr>
        <w:tabs>
          <w:tab w:val="num" w:pos="4320"/>
        </w:tabs>
        <w:ind w:left="4320" w:hanging="360"/>
      </w:pPr>
      <w:rPr>
        <w:rFonts w:ascii="Wingdings" w:hAnsi="Wingdings"/>
      </w:rPr>
    </w:lvl>
    <w:lvl w:ilvl="6" w:tplc="872E56B2">
      <w:start w:val="1"/>
      <w:numFmt w:val="bullet"/>
      <w:lvlText w:val=""/>
      <w:lvlJc w:val="left"/>
      <w:pPr>
        <w:tabs>
          <w:tab w:val="num" w:pos="5040"/>
        </w:tabs>
        <w:ind w:left="5040" w:hanging="360"/>
      </w:pPr>
      <w:rPr>
        <w:rFonts w:ascii="Symbol" w:hAnsi="Symbol"/>
      </w:rPr>
    </w:lvl>
    <w:lvl w:ilvl="7" w:tplc="4B0EB34C">
      <w:start w:val="1"/>
      <w:numFmt w:val="bullet"/>
      <w:lvlText w:val="o"/>
      <w:lvlJc w:val="left"/>
      <w:pPr>
        <w:tabs>
          <w:tab w:val="num" w:pos="5760"/>
        </w:tabs>
        <w:ind w:left="5760" w:hanging="360"/>
      </w:pPr>
      <w:rPr>
        <w:rFonts w:ascii="Courier New" w:hAnsi="Courier New"/>
      </w:rPr>
    </w:lvl>
    <w:lvl w:ilvl="8" w:tplc="112066D2">
      <w:start w:val="1"/>
      <w:numFmt w:val="bullet"/>
      <w:lvlText w:val=""/>
      <w:lvlJc w:val="left"/>
      <w:pPr>
        <w:tabs>
          <w:tab w:val="num" w:pos="6480"/>
        </w:tabs>
        <w:ind w:left="6480" w:hanging="360"/>
      </w:pPr>
      <w:rPr>
        <w:rFonts w:ascii="Wingdings" w:hAnsi="Wingdings"/>
      </w:rPr>
    </w:lvl>
  </w:abstractNum>
  <w:abstractNum w:abstractNumId="311">
    <w:nsid w:val="7CBE48EB"/>
    <w:multiLevelType w:val="hybridMultilevel"/>
    <w:tmpl w:val="7CBE48EB"/>
    <w:lvl w:ilvl="0" w:tplc="D7FC934C">
      <w:start w:val="1"/>
      <w:numFmt w:val="bullet"/>
      <w:lvlText w:val=""/>
      <w:lvlJc w:val="left"/>
      <w:pPr>
        <w:ind w:left="720" w:hanging="360"/>
      </w:pPr>
      <w:rPr>
        <w:rFonts w:ascii="Symbol" w:hAnsi="Symbol"/>
      </w:rPr>
    </w:lvl>
    <w:lvl w:ilvl="1" w:tplc="5E067E02">
      <w:start w:val="1"/>
      <w:numFmt w:val="bullet"/>
      <w:lvlText w:val="o"/>
      <w:lvlJc w:val="left"/>
      <w:pPr>
        <w:tabs>
          <w:tab w:val="num" w:pos="1440"/>
        </w:tabs>
        <w:ind w:left="1440" w:hanging="360"/>
      </w:pPr>
      <w:rPr>
        <w:rFonts w:ascii="Courier New" w:hAnsi="Courier New"/>
      </w:rPr>
    </w:lvl>
    <w:lvl w:ilvl="2" w:tplc="BA7472EE">
      <w:start w:val="1"/>
      <w:numFmt w:val="bullet"/>
      <w:lvlText w:val=""/>
      <w:lvlJc w:val="left"/>
      <w:pPr>
        <w:tabs>
          <w:tab w:val="num" w:pos="2160"/>
        </w:tabs>
        <w:ind w:left="2160" w:hanging="360"/>
      </w:pPr>
      <w:rPr>
        <w:rFonts w:ascii="Wingdings" w:hAnsi="Wingdings"/>
      </w:rPr>
    </w:lvl>
    <w:lvl w:ilvl="3" w:tplc="B24236BE">
      <w:start w:val="1"/>
      <w:numFmt w:val="bullet"/>
      <w:lvlText w:val=""/>
      <w:lvlJc w:val="left"/>
      <w:pPr>
        <w:tabs>
          <w:tab w:val="num" w:pos="2880"/>
        </w:tabs>
        <w:ind w:left="2880" w:hanging="360"/>
      </w:pPr>
      <w:rPr>
        <w:rFonts w:ascii="Symbol" w:hAnsi="Symbol"/>
      </w:rPr>
    </w:lvl>
    <w:lvl w:ilvl="4" w:tplc="91FABA40">
      <w:start w:val="1"/>
      <w:numFmt w:val="bullet"/>
      <w:lvlText w:val="o"/>
      <w:lvlJc w:val="left"/>
      <w:pPr>
        <w:tabs>
          <w:tab w:val="num" w:pos="3600"/>
        </w:tabs>
        <w:ind w:left="3600" w:hanging="360"/>
      </w:pPr>
      <w:rPr>
        <w:rFonts w:ascii="Courier New" w:hAnsi="Courier New"/>
      </w:rPr>
    </w:lvl>
    <w:lvl w:ilvl="5" w:tplc="AC00EAF8">
      <w:start w:val="1"/>
      <w:numFmt w:val="bullet"/>
      <w:lvlText w:val=""/>
      <w:lvlJc w:val="left"/>
      <w:pPr>
        <w:tabs>
          <w:tab w:val="num" w:pos="4320"/>
        </w:tabs>
        <w:ind w:left="4320" w:hanging="360"/>
      </w:pPr>
      <w:rPr>
        <w:rFonts w:ascii="Wingdings" w:hAnsi="Wingdings"/>
      </w:rPr>
    </w:lvl>
    <w:lvl w:ilvl="6" w:tplc="B614B976">
      <w:start w:val="1"/>
      <w:numFmt w:val="bullet"/>
      <w:lvlText w:val=""/>
      <w:lvlJc w:val="left"/>
      <w:pPr>
        <w:tabs>
          <w:tab w:val="num" w:pos="5040"/>
        </w:tabs>
        <w:ind w:left="5040" w:hanging="360"/>
      </w:pPr>
      <w:rPr>
        <w:rFonts w:ascii="Symbol" w:hAnsi="Symbol"/>
      </w:rPr>
    </w:lvl>
    <w:lvl w:ilvl="7" w:tplc="913C4A3C">
      <w:start w:val="1"/>
      <w:numFmt w:val="bullet"/>
      <w:lvlText w:val="o"/>
      <w:lvlJc w:val="left"/>
      <w:pPr>
        <w:tabs>
          <w:tab w:val="num" w:pos="5760"/>
        </w:tabs>
        <w:ind w:left="5760" w:hanging="360"/>
      </w:pPr>
      <w:rPr>
        <w:rFonts w:ascii="Courier New" w:hAnsi="Courier New"/>
      </w:rPr>
    </w:lvl>
    <w:lvl w:ilvl="8" w:tplc="41EA0C9A">
      <w:start w:val="1"/>
      <w:numFmt w:val="bullet"/>
      <w:lvlText w:val=""/>
      <w:lvlJc w:val="left"/>
      <w:pPr>
        <w:tabs>
          <w:tab w:val="num" w:pos="6480"/>
        </w:tabs>
        <w:ind w:left="6480" w:hanging="360"/>
      </w:pPr>
      <w:rPr>
        <w:rFonts w:ascii="Wingdings" w:hAnsi="Wingdings"/>
      </w:rPr>
    </w:lvl>
  </w:abstractNum>
  <w:abstractNum w:abstractNumId="312">
    <w:nsid w:val="7CBE48EC"/>
    <w:multiLevelType w:val="hybridMultilevel"/>
    <w:tmpl w:val="7CBE48EC"/>
    <w:lvl w:ilvl="0" w:tplc="CAD4B90E">
      <w:start w:val="1"/>
      <w:numFmt w:val="bullet"/>
      <w:lvlText w:val=""/>
      <w:lvlJc w:val="left"/>
      <w:pPr>
        <w:ind w:left="720" w:hanging="360"/>
      </w:pPr>
      <w:rPr>
        <w:rFonts w:ascii="Symbol" w:hAnsi="Symbol"/>
      </w:rPr>
    </w:lvl>
    <w:lvl w:ilvl="1" w:tplc="E9F29DA6">
      <w:start w:val="1"/>
      <w:numFmt w:val="bullet"/>
      <w:lvlText w:val="o"/>
      <w:lvlJc w:val="left"/>
      <w:pPr>
        <w:ind w:left="1440" w:hanging="360"/>
      </w:pPr>
      <w:rPr>
        <w:rFonts w:ascii="Courier New" w:hAnsi="Courier New"/>
      </w:rPr>
    </w:lvl>
    <w:lvl w:ilvl="2" w:tplc="533447D6">
      <w:start w:val="1"/>
      <w:numFmt w:val="bullet"/>
      <w:lvlText w:val=""/>
      <w:lvlJc w:val="left"/>
      <w:pPr>
        <w:tabs>
          <w:tab w:val="num" w:pos="2160"/>
        </w:tabs>
        <w:ind w:left="2160" w:hanging="360"/>
      </w:pPr>
      <w:rPr>
        <w:rFonts w:ascii="Wingdings" w:hAnsi="Wingdings"/>
      </w:rPr>
    </w:lvl>
    <w:lvl w:ilvl="3" w:tplc="6334334E">
      <w:start w:val="1"/>
      <w:numFmt w:val="bullet"/>
      <w:lvlText w:val=""/>
      <w:lvlJc w:val="left"/>
      <w:pPr>
        <w:tabs>
          <w:tab w:val="num" w:pos="2880"/>
        </w:tabs>
        <w:ind w:left="2880" w:hanging="360"/>
      </w:pPr>
      <w:rPr>
        <w:rFonts w:ascii="Symbol" w:hAnsi="Symbol"/>
      </w:rPr>
    </w:lvl>
    <w:lvl w:ilvl="4" w:tplc="B59A600C">
      <w:start w:val="1"/>
      <w:numFmt w:val="bullet"/>
      <w:lvlText w:val="o"/>
      <w:lvlJc w:val="left"/>
      <w:pPr>
        <w:tabs>
          <w:tab w:val="num" w:pos="3600"/>
        </w:tabs>
        <w:ind w:left="3600" w:hanging="360"/>
      </w:pPr>
      <w:rPr>
        <w:rFonts w:ascii="Courier New" w:hAnsi="Courier New"/>
      </w:rPr>
    </w:lvl>
    <w:lvl w:ilvl="5" w:tplc="16C83E8A">
      <w:start w:val="1"/>
      <w:numFmt w:val="bullet"/>
      <w:lvlText w:val=""/>
      <w:lvlJc w:val="left"/>
      <w:pPr>
        <w:tabs>
          <w:tab w:val="num" w:pos="4320"/>
        </w:tabs>
        <w:ind w:left="4320" w:hanging="360"/>
      </w:pPr>
      <w:rPr>
        <w:rFonts w:ascii="Wingdings" w:hAnsi="Wingdings"/>
      </w:rPr>
    </w:lvl>
    <w:lvl w:ilvl="6" w:tplc="B4D00E26">
      <w:start w:val="1"/>
      <w:numFmt w:val="bullet"/>
      <w:lvlText w:val=""/>
      <w:lvlJc w:val="left"/>
      <w:pPr>
        <w:tabs>
          <w:tab w:val="num" w:pos="5040"/>
        </w:tabs>
        <w:ind w:left="5040" w:hanging="360"/>
      </w:pPr>
      <w:rPr>
        <w:rFonts w:ascii="Symbol" w:hAnsi="Symbol"/>
      </w:rPr>
    </w:lvl>
    <w:lvl w:ilvl="7" w:tplc="07F48988">
      <w:start w:val="1"/>
      <w:numFmt w:val="bullet"/>
      <w:lvlText w:val="o"/>
      <w:lvlJc w:val="left"/>
      <w:pPr>
        <w:tabs>
          <w:tab w:val="num" w:pos="5760"/>
        </w:tabs>
        <w:ind w:left="5760" w:hanging="360"/>
      </w:pPr>
      <w:rPr>
        <w:rFonts w:ascii="Courier New" w:hAnsi="Courier New"/>
      </w:rPr>
    </w:lvl>
    <w:lvl w:ilvl="8" w:tplc="A78419AA">
      <w:start w:val="1"/>
      <w:numFmt w:val="bullet"/>
      <w:lvlText w:val=""/>
      <w:lvlJc w:val="left"/>
      <w:pPr>
        <w:tabs>
          <w:tab w:val="num" w:pos="6480"/>
        </w:tabs>
        <w:ind w:left="6480" w:hanging="360"/>
      </w:pPr>
      <w:rPr>
        <w:rFonts w:ascii="Wingdings" w:hAnsi="Wingdings"/>
      </w:rPr>
    </w:lvl>
  </w:abstractNum>
  <w:abstractNum w:abstractNumId="313">
    <w:nsid w:val="7CBE48ED"/>
    <w:multiLevelType w:val="hybridMultilevel"/>
    <w:tmpl w:val="7CBE48ED"/>
    <w:lvl w:ilvl="0" w:tplc="F07A0EFE">
      <w:start w:val="1"/>
      <w:numFmt w:val="bullet"/>
      <w:lvlText w:val=""/>
      <w:lvlJc w:val="left"/>
      <w:pPr>
        <w:ind w:left="720" w:hanging="360"/>
      </w:pPr>
      <w:rPr>
        <w:rFonts w:ascii="Symbol" w:hAnsi="Symbol"/>
      </w:rPr>
    </w:lvl>
    <w:lvl w:ilvl="1" w:tplc="877AF22A">
      <w:start w:val="1"/>
      <w:numFmt w:val="bullet"/>
      <w:lvlText w:val="o"/>
      <w:lvlJc w:val="left"/>
      <w:pPr>
        <w:tabs>
          <w:tab w:val="num" w:pos="1440"/>
        </w:tabs>
        <w:ind w:left="1440" w:hanging="360"/>
      </w:pPr>
      <w:rPr>
        <w:rFonts w:ascii="Courier New" w:hAnsi="Courier New"/>
      </w:rPr>
    </w:lvl>
    <w:lvl w:ilvl="2" w:tplc="C6AE8520">
      <w:start w:val="1"/>
      <w:numFmt w:val="bullet"/>
      <w:lvlText w:val=""/>
      <w:lvlJc w:val="left"/>
      <w:pPr>
        <w:tabs>
          <w:tab w:val="num" w:pos="2160"/>
        </w:tabs>
        <w:ind w:left="2160" w:hanging="360"/>
      </w:pPr>
      <w:rPr>
        <w:rFonts w:ascii="Wingdings" w:hAnsi="Wingdings"/>
      </w:rPr>
    </w:lvl>
    <w:lvl w:ilvl="3" w:tplc="88B049A6">
      <w:start w:val="1"/>
      <w:numFmt w:val="bullet"/>
      <w:lvlText w:val=""/>
      <w:lvlJc w:val="left"/>
      <w:pPr>
        <w:tabs>
          <w:tab w:val="num" w:pos="2880"/>
        </w:tabs>
        <w:ind w:left="2880" w:hanging="360"/>
      </w:pPr>
      <w:rPr>
        <w:rFonts w:ascii="Symbol" w:hAnsi="Symbol"/>
      </w:rPr>
    </w:lvl>
    <w:lvl w:ilvl="4" w:tplc="C874C01A">
      <w:start w:val="1"/>
      <w:numFmt w:val="bullet"/>
      <w:lvlText w:val="o"/>
      <w:lvlJc w:val="left"/>
      <w:pPr>
        <w:tabs>
          <w:tab w:val="num" w:pos="3600"/>
        </w:tabs>
        <w:ind w:left="3600" w:hanging="360"/>
      </w:pPr>
      <w:rPr>
        <w:rFonts w:ascii="Courier New" w:hAnsi="Courier New"/>
      </w:rPr>
    </w:lvl>
    <w:lvl w:ilvl="5" w:tplc="505ADD54">
      <w:start w:val="1"/>
      <w:numFmt w:val="bullet"/>
      <w:lvlText w:val=""/>
      <w:lvlJc w:val="left"/>
      <w:pPr>
        <w:tabs>
          <w:tab w:val="num" w:pos="4320"/>
        </w:tabs>
        <w:ind w:left="4320" w:hanging="360"/>
      </w:pPr>
      <w:rPr>
        <w:rFonts w:ascii="Wingdings" w:hAnsi="Wingdings"/>
      </w:rPr>
    </w:lvl>
    <w:lvl w:ilvl="6" w:tplc="78327F4A">
      <w:start w:val="1"/>
      <w:numFmt w:val="bullet"/>
      <w:lvlText w:val=""/>
      <w:lvlJc w:val="left"/>
      <w:pPr>
        <w:tabs>
          <w:tab w:val="num" w:pos="5040"/>
        </w:tabs>
        <w:ind w:left="5040" w:hanging="360"/>
      </w:pPr>
      <w:rPr>
        <w:rFonts w:ascii="Symbol" w:hAnsi="Symbol"/>
      </w:rPr>
    </w:lvl>
    <w:lvl w:ilvl="7" w:tplc="CE6CAF66">
      <w:start w:val="1"/>
      <w:numFmt w:val="bullet"/>
      <w:lvlText w:val="o"/>
      <w:lvlJc w:val="left"/>
      <w:pPr>
        <w:tabs>
          <w:tab w:val="num" w:pos="5760"/>
        </w:tabs>
        <w:ind w:left="5760" w:hanging="360"/>
      </w:pPr>
      <w:rPr>
        <w:rFonts w:ascii="Courier New" w:hAnsi="Courier New"/>
      </w:rPr>
    </w:lvl>
    <w:lvl w:ilvl="8" w:tplc="758AC46A">
      <w:start w:val="1"/>
      <w:numFmt w:val="bullet"/>
      <w:lvlText w:val=""/>
      <w:lvlJc w:val="left"/>
      <w:pPr>
        <w:tabs>
          <w:tab w:val="num" w:pos="6480"/>
        </w:tabs>
        <w:ind w:left="6480" w:hanging="360"/>
      </w:pPr>
      <w:rPr>
        <w:rFonts w:ascii="Wingdings" w:hAnsi="Wingdings"/>
      </w:rPr>
    </w:lvl>
  </w:abstractNum>
  <w:abstractNum w:abstractNumId="314">
    <w:nsid w:val="7CBE48EE"/>
    <w:multiLevelType w:val="hybridMultilevel"/>
    <w:tmpl w:val="7CBE48EE"/>
    <w:lvl w:ilvl="0" w:tplc="171285AA">
      <w:start w:val="1"/>
      <w:numFmt w:val="bullet"/>
      <w:lvlText w:val=""/>
      <w:lvlJc w:val="left"/>
      <w:pPr>
        <w:ind w:left="720" w:hanging="360"/>
      </w:pPr>
      <w:rPr>
        <w:rFonts w:ascii="Symbol" w:hAnsi="Symbol"/>
      </w:rPr>
    </w:lvl>
    <w:lvl w:ilvl="1" w:tplc="300A58C0">
      <w:start w:val="1"/>
      <w:numFmt w:val="bullet"/>
      <w:lvlText w:val="o"/>
      <w:lvlJc w:val="left"/>
      <w:pPr>
        <w:tabs>
          <w:tab w:val="num" w:pos="1440"/>
        </w:tabs>
        <w:ind w:left="1440" w:hanging="360"/>
      </w:pPr>
      <w:rPr>
        <w:rFonts w:ascii="Courier New" w:hAnsi="Courier New"/>
      </w:rPr>
    </w:lvl>
    <w:lvl w:ilvl="2" w:tplc="57EC70FC">
      <w:start w:val="1"/>
      <w:numFmt w:val="bullet"/>
      <w:lvlText w:val=""/>
      <w:lvlJc w:val="left"/>
      <w:pPr>
        <w:tabs>
          <w:tab w:val="num" w:pos="2160"/>
        </w:tabs>
        <w:ind w:left="2160" w:hanging="360"/>
      </w:pPr>
      <w:rPr>
        <w:rFonts w:ascii="Wingdings" w:hAnsi="Wingdings"/>
      </w:rPr>
    </w:lvl>
    <w:lvl w:ilvl="3" w:tplc="E152A512">
      <w:start w:val="1"/>
      <w:numFmt w:val="bullet"/>
      <w:lvlText w:val=""/>
      <w:lvlJc w:val="left"/>
      <w:pPr>
        <w:tabs>
          <w:tab w:val="num" w:pos="2880"/>
        </w:tabs>
        <w:ind w:left="2880" w:hanging="360"/>
      </w:pPr>
      <w:rPr>
        <w:rFonts w:ascii="Symbol" w:hAnsi="Symbol"/>
      </w:rPr>
    </w:lvl>
    <w:lvl w:ilvl="4" w:tplc="4900F19A">
      <w:start w:val="1"/>
      <w:numFmt w:val="bullet"/>
      <w:lvlText w:val="o"/>
      <w:lvlJc w:val="left"/>
      <w:pPr>
        <w:tabs>
          <w:tab w:val="num" w:pos="3600"/>
        </w:tabs>
        <w:ind w:left="3600" w:hanging="360"/>
      </w:pPr>
      <w:rPr>
        <w:rFonts w:ascii="Courier New" w:hAnsi="Courier New"/>
      </w:rPr>
    </w:lvl>
    <w:lvl w:ilvl="5" w:tplc="3ABEF6F6">
      <w:start w:val="1"/>
      <w:numFmt w:val="bullet"/>
      <w:lvlText w:val=""/>
      <w:lvlJc w:val="left"/>
      <w:pPr>
        <w:tabs>
          <w:tab w:val="num" w:pos="4320"/>
        </w:tabs>
        <w:ind w:left="4320" w:hanging="360"/>
      </w:pPr>
      <w:rPr>
        <w:rFonts w:ascii="Wingdings" w:hAnsi="Wingdings"/>
      </w:rPr>
    </w:lvl>
    <w:lvl w:ilvl="6" w:tplc="BC524644">
      <w:start w:val="1"/>
      <w:numFmt w:val="bullet"/>
      <w:lvlText w:val=""/>
      <w:lvlJc w:val="left"/>
      <w:pPr>
        <w:tabs>
          <w:tab w:val="num" w:pos="5040"/>
        </w:tabs>
        <w:ind w:left="5040" w:hanging="360"/>
      </w:pPr>
      <w:rPr>
        <w:rFonts w:ascii="Symbol" w:hAnsi="Symbol"/>
      </w:rPr>
    </w:lvl>
    <w:lvl w:ilvl="7" w:tplc="32BCB376">
      <w:start w:val="1"/>
      <w:numFmt w:val="bullet"/>
      <w:lvlText w:val="o"/>
      <w:lvlJc w:val="left"/>
      <w:pPr>
        <w:tabs>
          <w:tab w:val="num" w:pos="5760"/>
        </w:tabs>
        <w:ind w:left="5760" w:hanging="360"/>
      </w:pPr>
      <w:rPr>
        <w:rFonts w:ascii="Courier New" w:hAnsi="Courier New"/>
      </w:rPr>
    </w:lvl>
    <w:lvl w:ilvl="8" w:tplc="23024530">
      <w:start w:val="1"/>
      <w:numFmt w:val="bullet"/>
      <w:lvlText w:val=""/>
      <w:lvlJc w:val="left"/>
      <w:pPr>
        <w:tabs>
          <w:tab w:val="num" w:pos="6480"/>
        </w:tabs>
        <w:ind w:left="6480" w:hanging="360"/>
      </w:pPr>
      <w:rPr>
        <w:rFonts w:ascii="Wingdings" w:hAnsi="Wingdings"/>
      </w:rPr>
    </w:lvl>
  </w:abstractNum>
  <w:abstractNum w:abstractNumId="315">
    <w:nsid w:val="7CBE48EF"/>
    <w:multiLevelType w:val="hybridMultilevel"/>
    <w:tmpl w:val="7CBE48EF"/>
    <w:lvl w:ilvl="0" w:tplc="A98E2020">
      <w:start w:val="1"/>
      <w:numFmt w:val="bullet"/>
      <w:lvlText w:val=""/>
      <w:lvlJc w:val="left"/>
      <w:pPr>
        <w:ind w:left="720" w:hanging="360"/>
      </w:pPr>
      <w:rPr>
        <w:rFonts w:ascii="Symbol" w:hAnsi="Symbol"/>
      </w:rPr>
    </w:lvl>
    <w:lvl w:ilvl="1" w:tplc="B6C64602">
      <w:start w:val="1"/>
      <w:numFmt w:val="bullet"/>
      <w:lvlText w:val="o"/>
      <w:lvlJc w:val="left"/>
      <w:pPr>
        <w:ind w:left="1440" w:hanging="360"/>
      </w:pPr>
      <w:rPr>
        <w:rFonts w:ascii="Courier New" w:hAnsi="Courier New"/>
      </w:rPr>
    </w:lvl>
    <w:lvl w:ilvl="2" w:tplc="30ACC79C">
      <w:start w:val="1"/>
      <w:numFmt w:val="bullet"/>
      <w:lvlText w:val=""/>
      <w:lvlJc w:val="left"/>
      <w:pPr>
        <w:tabs>
          <w:tab w:val="num" w:pos="2160"/>
        </w:tabs>
        <w:ind w:left="2160" w:hanging="360"/>
      </w:pPr>
      <w:rPr>
        <w:rFonts w:ascii="Wingdings" w:hAnsi="Wingdings"/>
      </w:rPr>
    </w:lvl>
    <w:lvl w:ilvl="3" w:tplc="36A8319C">
      <w:start w:val="1"/>
      <w:numFmt w:val="bullet"/>
      <w:lvlText w:val=""/>
      <w:lvlJc w:val="left"/>
      <w:pPr>
        <w:tabs>
          <w:tab w:val="num" w:pos="2880"/>
        </w:tabs>
        <w:ind w:left="2880" w:hanging="360"/>
      </w:pPr>
      <w:rPr>
        <w:rFonts w:ascii="Symbol" w:hAnsi="Symbol"/>
      </w:rPr>
    </w:lvl>
    <w:lvl w:ilvl="4" w:tplc="9A1A4DF8">
      <w:start w:val="1"/>
      <w:numFmt w:val="bullet"/>
      <w:lvlText w:val="o"/>
      <w:lvlJc w:val="left"/>
      <w:pPr>
        <w:tabs>
          <w:tab w:val="num" w:pos="3600"/>
        </w:tabs>
        <w:ind w:left="3600" w:hanging="360"/>
      </w:pPr>
      <w:rPr>
        <w:rFonts w:ascii="Courier New" w:hAnsi="Courier New"/>
      </w:rPr>
    </w:lvl>
    <w:lvl w:ilvl="5" w:tplc="7D0831D8">
      <w:start w:val="1"/>
      <w:numFmt w:val="bullet"/>
      <w:lvlText w:val=""/>
      <w:lvlJc w:val="left"/>
      <w:pPr>
        <w:tabs>
          <w:tab w:val="num" w:pos="4320"/>
        </w:tabs>
        <w:ind w:left="4320" w:hanging="360"/>
      </w:pPr>
      <w:rPr>
        <w:rFonts w:ascii="Wingdings" w:hAnsi="Wingdings"/>
      </w:rPr>
    </w:lvl>
    <w:lvl w:ilvl="6" w:tplc="A9CA29A6">
      <w:start w:val="1"/>
      <w:numFmt w:val="bullet"/>
      <w:lvlText w:val=""/>
      <w:lvlJc w:val="left"/>
      <w:pPr>
        <w:tabs>
          <w:tab w:val="num" w:pos="5040"/>
        </w:tabs>
        <w:ind w:left="5040" w:hanging="360"/>
      </w:pPr>
      <w:rPr>
        <w:rFonts w:ascii="Symbol" w:hAnsi="Symbol"/>
      </w:rPr>
    </w:lvl>
    <w:lvl w:ilvl="7" w:tplc="0DEA39AC">
      <w:start w:val="1"/>
      <w:numFmt w:val="bullet"/>
      <w:lvlText w:val="o"/>
      <w:lvlJc w:val="left"/>
      <w:pPr>
        <w:tabs>
          <w:tab w:val="num" w:pos="5760"/>
        </w:tabs>
        <w:ind w:left="5760" w:hanging="360"/>
      </w:pPr>
      <w:rPr>
        <w:rFonts w:ascii="Courier New" w:hAnsi="Courier New"/>
      </w:rPr>
    </w:lvl>
    <w:lvl w:ilvl="8" w:tplc="DC8A577C">
      <w:start w:val="1"/>
      <w:numFmt w:val="bullet"/>
      <w:lvlText w:val=""/>
      <w:lvlJc w:val="left"/>
      <w:pPr>
        <w:tabs>
          <w:tab w:val="num" w:pos="6480"/>
        </w:tabs>
        <w:ind w:left="6480" w:hanging="360"/>
      </w:pPr>
      <w:rPr>
        <w:rFonts w:ascii="Wingdings" w:hAnsi="Wingdings"/>
      </w:rPr>
    </w:lvl>
  </w:abstractNum>
  <w:abstractNum w:abstractNumId="316">
    <w:nsid w:val="7CBE48F0"/>
    <w:multiLevelType w:val="hybridMultilevel"/>
    <w:tmpl w:val="7CBE48F0"/>
    <w:lvl w:ilvl="0" w:tplc="7C52D5EC">
      <w:start w:val="1"/>
      <w:numFmt w:val="bullet"/>
      <w:lvlText w:val=""/>
      <w:lvlJc w:val="left"/>
      <w:pPr>
        <w:ind w:left="720" w:hanging="360"/>
      </w:pPr>
      <w:rPr>
        <w:rFonts w:ascii="Symbol" w:hAnsi="Symbol"/>
      </w:rPr>
    </w:lvl>
    <w:lvl w:ilvl="1" w:tplc="73E81598">
      <w:start w:val="1"/>
      <w:numFmt w:val="bullet"/>
      <w:lvlText w:val="o"/>
      <w:lvlJc w:val="left"/>
      <w:pPr>
        <w:tabs>
          <w:tab w:val="num" w:pos="1440"/>
        </w:tabs>
        <w:ind w:left="1440" w:hanging="360"/>
      </w:pPr>
      <w:rPr>
        <w:rFonts w:ascii="Courier New" w:hAnsi="Courier New"/>
      </w:rPr>
    </w:lvl>
    <w:lvl w:ilvl="2" w:tplc="BD62D48C">
      <w:start w:val="1"/>
      <w:numFmt w:val="bullet"/>
      <w:lvlText w:val=""/>
      <w:lvlJc w:val="left"/>
      <w:pPr>
        <w:tabs>
          <w:tab w:val="num" w:pos="2160"/>
        </w:tabs>
        <w:ind w:left="2160" w:hanging="360"/>
      </w:pPr>
      <w:rPr>
        <w:rFonts w:ascii="Wingdings" w:hAnsi="Wingdings"/>
      </w:rPr>
    </w:lvl>
    <w:lvl w:ilvl="3" w:tplc="B0683D5A">
      <w:start w:val="1"/>
      <w:numFmt w:val="bullet"/>
      <w:lvlText w:val=""/>
      <w:lvlJc w:val="left"/>
      <w:pPr>
        <w:tabs>
          <w:tab w:val="num" w:pos="2880"/>
        </w:tabs>
        <w:ind w:left="2880" w:hanging="360"/>
      </w:pPr>
      <w:rPr>
        <w:rFonts w:ascii="Symbol" w:hAnsi="Symbol"/>
      </w:rPr>
    </w:lvl>
    <w:lvl w:ilvl="4" w:tplc="31FA9EBA">
      <w:start w:val="1"/>
      <w:numFmt w:val="bullet"/>
      <w:lvlText w:val="o"/>
      <w:lvlJc w:val="left"/>
      <w:pPr>
        <w:tabs>
          <w:tab w:val="num" w:pos="3600"/>
        </w:tabs>
        <w:ind w:left="3600" w:hanging="360"/>
      </w:pPr>
      <w:rPr>
        <w:rFonts w:ascii="Courier New" w:hAnsi="Courier New"/>
      </w:rPr>
    </w:lvl>
    <w:lvl w:ilvl="5" w:tplc="C4F80B1A">
      <w:start w:val="1"/>
      <w:numFmt w:val="bullet"/>
      <w:lvlText w:val=""/>
      <w:lvlJc w:val="left"/>
      <w:pPr>
        <w:tabs>
          <w:tab w:val="num" w:pos="4320"/>
        </w:tabs>
        <w:ind w:left="4320" w:hanging="360"/>
      </w:pPr>
      <w:rPr>
        <w:rFonts w:ascii="Wingdings" w:hAnsi="Wingdings"/>
      </w:rPr>
    </w:lvl>
    <w:lvl w:ilvl="6" w:tplc="692C286E">
      <w:start w:val="1"/>
      <w:numFmt w:val="bullet"/>
      <w:lvlText w:val=""/>
      <w:lvlJc w:val="left"/>
      <w:pPr>
        <w:tabs>
          <w:tab w:val="num" w:pos="5040"/>
        </w:tabs>
        <w:ind w:left="5040" w:hanging="360"/>
      </w:pPr>
      <w:rPr>
        <w:rFonts w:ascii="Symbol" w:hAnsi="Symbol"/>
      </w:rPr>
    </w:lvl>
    <w:lvl w:ilvl="7" w:tplc="900EDF0A">
      <w:start w:val="1"/>
      <w:numFmt w:val="bullet"/>
      <w:lvlText w:val="o"/>
      <w:lvlJc w:val="left"/>
      <w:pPr>
        <w:tabs>
          <w:tab w:val="num" w:pos="5760"/>
        </w:tabs>
        <w:ind w:left="5760" w:hanging="360"/>
      </w:pPr>
      <w:rPr>
        <w:rFonts w:ascii="Courier New" w:hAnsi="Courier New"/>
      </w:rPr>
    </w:lvl>
    <w:lvl w:ilvl="8" w:tplc="07103D3E">
      <w:start w:val="1"/>
      <w:numFmt w:val="bullet"/>
      <w:lvlText w:val=""/>
      <w:lvlJc w:val="left"/>
      <w:pPr>
        <w:tabs>
          <w:tab w:val="num" w:pos="6480"/>
        </w:tabs>
        <w:ind w:left="6480" w:hanging="360"/>
      </w:pPr>
      <w:rPr>
        <w:rFonts w:ascii="Wingdings" w:hAnsi="Wingdings"/>
      </w:rPr>
    </w:lvl>
  </w:abstractNum>
  <w:abstractNum w:abstractNumId="317">
    <w:nsid w:val="7CBE48F1"/>
    <w:multiLevelType w:val="hybridMultilevel"/>
    <w:tmpl w:val="7CBE48F1"/>
    <w:lvl w:ilvl="0" w:tplc="EC0ACEBC">
      <w:start w:val="1"/>
      <w:numFmt w:val="bullet"/>
      <w:lvlText w:val=""/>
      <w:lvlJc w:val="left"/>
      <w:pPr>
        <w:ind w:left="720" w:hanging="360"/>
      </w:pPr>
      <w:rPr>
        <w:rFonts w:ascii="Symbol" w:hAnsi="Symbol"/>
      </w:rPr>
    </w:lvl>
    <w:lvl w:ilvl="1" w:tplc="C0AE89B8">
      <w:start w:val="1"/>
      <w:numFmt w:val="bullet"/>
      <w:lvlText w:val="o"/>
      <w:lvlJc w:val="left"/>
      <w:pPr>
        <w:tabs>
          <w:tab w:val="num" w:pos="1440"/>
        </w:tabs>
        <w:ind w:left="1440" w:hanging="360"/>
      </w:pPr>
      <w:rPr>
        <w:rFonts w:ascii="Courier New" w:hAnsi="Courier New"/>
      </w:rPr>
    </w:lvl>
    <w:lvl w:ilvl="2" w:tplc="D7BCF996">
      <w:start w:val="1"/>
      <w:numFmt w:val="bullet"/>
      <w:lvlText w:val=""/>
      <w:lvlJc w:val="left"/>
      <w:pPr>
        <w:tabs>
          <w:tab w:val="num" w:pos="2160"/>
        </w:tabs>
        <w:ind w:left="2160" w:hanging="360"/>
      </w:pPr>
      <w:rPr>
        <w:rFonts w:ascii="Wingdings" w:hAnsi="Wingdings"/>
      </w:rPr>
    </w:lvl>
    <w:lvl w:ilvl="3" w:tplc="75A25F0E">
      <w:start w:val="1"/>
      <w:numFmt w:val="bullet"/>
      <w:lvlText w:val=""/>
      <w:lvlJc w:val="left"/>
      <w:pPr>
        <w:tabs>
          <w:tab w:val="num" w:pos="2880"/>
        </w:tabs>
        <w:ind w:left="2880" w:hanging="360"/>
      </w:pPr>
      <w:rPr>
        <w:rFonts w:ascii="Symbol" w:hAnsi="Symbol"/>
      </w:rPr>
    </w:lvl>
    <w:lvl w:ilvl="4" w:tplc="00BC95CA">
      <w:start w:val="1"/>
      <w:numFmt w:val="bullet"/>
      <w:lvlText w:val="o"/>
      <w:lvlJc w:val="left"/>
      <w:pPr>
        <w:tabs>
          <w:tab w:val="num" w:pos="3600"/>
        </w:tabs>
        <w:ind w:left="3600" w:hanging="360"/>
      </w:pPr>
      <w:rPr>
        <w:rFonts w:ascii="Courier New" w:hAnsi="Courier New"/>
      </w:rPr>
    </w:lvl>
    <w:lvl w:ilvl="5" w:tplc="F0FEDF0E">
      <w:start w:val="1"/>
      <w:numFmt w:val="bullet"/>
      <w:lvlText w:val=""/>
      <w:lvlJc w:val="left"/>
      <w:pPr>
        <w:tabs>
          <w:tab w:val="num" w:pos="4320"/>
        </w:tabs>
        <w:ind w:left="4320" w:hanging="360"/>
      </w:pPr>
      <w:rPr>
        <w:rFonts w:ascii="Wingdings" w:hAnsi="Wingdings"/>
      </w:rPr>
    </w:lvl>
    <w:lvl w:ilvl="6" w:tplc="A6686ED4">
      <w:start w:val="1"/>
      <w:numFmt w:val="bullet"/>
      <w:lvlText w:val=""/>
      <w:lvlJc w:val="left"/>
      <w:pPr>
        <w:tabs>
          <w:tab w:val="num" w:pos="5040"/>
        </w:tabs>
        <w:ind w:left="5040" w:hanging="360"/>
      </w:pPr>
      <w:rPr>
        <w:rFonts w:ascii="Symbol" w:hAnsi="Symbol"/>
      </w:rPr>
    </w:lvl>
    <w:lvl w:ilvl="7" w:tplc="3BBC2C7A">
      <w:start w:val="1"/>
      <w:numFmt w:val="bullet"/>
      <w:lvlText w:val="o"/>
      <w:lvlJc w:val="left"/>
      <w:pPr>
        <w:tabs>
          <w:tab w:val="num" w:pos="5760"/>
        </w:tabs>
        <w:ind w:left="5760" w:hanging="360"/>
      </w:pPr>
      <w:rPr>
        <w:rFonts w:ascii="Courier New" w:hAnsi="Courier New"/>
      </w:rPr>
    </w:lvl>
    <w:lvl w:ilvl="8" w:tplc="8A5A3C72">
      <w:start w:val="1"/>
      <w:numFmt w:val="bullet"/>
      <w:lvlText w:val=""/>
      <w:lvlJc w:val="left"/>
      <w:pPr>
        <w:tabs>
          <w:tab w:val="num" w:pos="6480"/>
        </w:tabs>
        <w:ind w:left="6480" w:hanging="360"/>
      </w:pPr>
      <w:rPr>
        <w:rFonts w:ascii="Wingdings" w:hAnsi="Wingdings"/>
      </w:rPr>
    </w:lvl>
  </w:abstractNum>
  <w:abstractNum w:abstractNumId="318">
    <w:nsid w:val="7CBE48F2"/>
    <w:multiLevelType w:val="hybridMultilevel"/>
    <w:tmpl w:val="7CBE48F2"/>
    <w:lvl w:ilvl="0" w:tplc="7FD0F196">
      <w:start w:val="1"/>
      <w:numFmt w:val="bullet"/>
      <w:lvlText w:val=""/>
      <w:lvlJc w:val="left"/>
      <w:pPr>
        <w:ind w:left="720" w:hanging="360"/>
      </w:pPr>
      <w:rPr>
        <w:rFonts w:ascii="Symbol" w:hAnsi="Symbol"/>
      </w:rPr>
    </w:lvl>
    <w:lvl w:ilvl="1" w:tplc="8BC0C9B4">
      <w:start w:val="1"/>
      <w:numFmt w:val="bullet"/>
      <w:lvlText w:val="o"/>
      <w:lvlJc w:val="left"/>
      <w:pPr>
        <w:tabs>
          <w:tab w:val="num" w:pos="1440"/>
        </w:tabs>
        <w:ind w:left="1440" w:hanging="360"/>
      </w:pPr>
      <w:rPr>
        <w:rFonts w:ascii="Courier New" w:hAnsi="Courier New"/>
      </w:rPr>
    </w:lvl>
    <w:lvl w:ilvl="2" w:tplc="AFCEEA88">
      <w:start w:val="1"/>
      <w:numFmt w:val="bullet"/>
      <w:lvlText w:val=""/>
      <w:lvlJc w:val="left"/>
      <w:pPr>
        <w:tabs>
          <w:tab w:val="num" w:pos="2160"/>
        </w:tabs>
        <w:ind w:left="2160" w:hanging="360"/>
      </w:pPr>
      <w:rPr>
        <w:rFonts w:ascii="Wingdings" w:hAnsi="Wingdings"/>
      </w:rPr>
    </w:lvl>
    <w:lvl w:ilvl="3" w:tplc="F02A26AE">
      <w:start w:val="1"/>
      <w:numFmt w:val="bullet"/>
      <w:lvlText w:val=""/>
      <w:lvlJc w:val="left"/>
      <w:pPr>
        <w:tabs>
          <w:tab w:val="num" w:pos="2880"/>
        </w:tabs>
        <w:ind w:left="2880" w:hanging="360"/>
      </w:pPr>
      <w:rPr>
        <w:rFonts w:ascii="Symbol" w:hAnsi="Symbol"/>
      </w:rPr>
    </w:lvl>
    <w:lvl w:ilvl="4" w:tplc="6C5C5C60">
      <w:start w:val="1"/>
      <w:numFmt w:val="bullet"/>
      <w:lvlText w:val="o"/>
      <w:lvlJc w:val="left"/>
      <w:pPr>
        <w:tabs>
          <w:tab w:val="num" w:pos="3600"/>
        </w:tabs>
        <w:ind w:left="3600" w:hanging="360"/>
      </w:pPr>
      <w:rPr>
        <w:rFonts w:ascii="Courier New" w:hAnsi="Courier New"/>
      </w:rPr>
    </w:lvl>
    <w:lvl w:ilvl="5" w:tplc="602CF148">
      <w:start w:val="1"/>
      <w:numFmt w:val="bullet"/>
      <w:lvlText w:val=""/>
      <w:lvlJc w:val="left"/>
      <w:pPr>
        <w:tabs>
          <w:tab w:val="num" w:pos="4320"/>
        </w:tabs>
        <w:ind w:left="4320" w:hanging="360"/>
      </w:pPr>
      <w:rPr>
        <w:rFonts w:ascii="Wingdings" w:hAnsi="Wingdings"/>
      </w:rPr>
    </w:lvl>
    <w:lvl w:ilvl="6" w:tplc="17F2280A">
      <w:start w:val="1"/>
      <w:numFmt w:val="bullet"/>
      <w:lvlText w:val=""/>
      <w:lvlJc w:val="left"/>
      <w:pPr>
        <w:tabs>
          <w:tab w:val="num" w:pos="5040"/>
        </w:tabs>
        <w:ind w:left="5040" w:hanging="360"/>
      </w:pPr>
      <w:rPr>
        <w:rFonts w:ascii="Symbol" w:hAnsi="Symbol"/>
      </w:rPr>
    </w:lvl>
    <w:lvl w:ilvl="7" w:tplc="80FA9BFE">
      <w:start w:val="1"/>
      <w:numFmt w:val="bullet"/>
      <w:lvlText w:val="o"/>
      <w:lvlJc w:val="left"/>
      <w:pPr>
        <w:tabs>
          <w:tab w:val="num" w:pos="5760"/>
        </w:tabs>
        <w:ind w:left="5760" w:hanging="360"/>
      </w:pPr>
      <w:rPr>
        <w:rFonts w:ascii="Courier New" w:hAnsi="Courier New"/>
      </w:rPr>
    </w:lvl>
    <w:lvl w:ilvl="8" w:tplc="0FEE83EE">
      <w:start w:val="1"/>
      <w:numFmt w:val="bullet"/>
      <w:lvlText w:val=""/>
      <w:lvlJc w:val="left"/>
      <w:pPr>
        <w:tabs>
          <w:tab w:val="num" w:pos="6480"/>
        </w:tabs>
        <w:ind w:left="6480" w:hanging="360"/>
      </w:pPr>
      <w:rPr>
        <w:rFonts w:ascii="Wingdings" w:hAnsi="Wingdings"/>
      </w:rPr>
    </w:lvl>
  </w:abstractNum>
  <w:abstractNum w:abstractNumId="319">
    <w:nsid w:val="7CBE48F3"/>
    <w:multiLevelType w:val="hybridMultilevel"/>
    <w:tmpl w:val="7CBE48F3"/>
    <w:lvl w:ilvl="0" w:tplc="D5D25BD6">
      <w:start w:val="1"/>
      <w:numFmt w:val="bullet"/>
      <w:lvlText w:val=""/>
      <w:lvlJc w:val="left"/>
      <w:pPr>
        <w:ind w:left="720" w:hanging="360"/>
      </w:pPr>
      <w:rPr>
        <w:rFonts w:ascii="Symbol" w:hAnsi="Symbol"/>
      </w:rPr>
    </w:lvl>
    <w:lvl w:ilvl="1" w:tplc="A3D259CA">
      <w:start w:val="1"/>
      <w:numFmt w:val="bullet"/>
      <w:lvlText w:val="o"/>
      <w:lvlJc w:val="left"/>
      <w:pPr>
        <w:tabs>
          <w:tab w:val="num" w:pos="1440"/>
        </w:tabs>
        <w:ind w:left="1440" w:hanging="360"/>
      </w:pPr>
      <w:rPr>
        <w:rFonts w:ascii="Courier New" w:hAnsi="Courier New"/>
      </w:rPr>
    </w:lvl>
    <w:lvl w:ilvl="2" w:tplc="0AFCB402">
      <w:start w:val="1"/>
      <w:numFmt w:val="bullet"/>
      <w:lvlText w:val=""/>
      <w:lvlJc w:val="left"/>
      <w:pPr>
        <w:tabs>
          <w:tab w:val="num" w:pos="2160"/>
        </w:tabs>
        <w:ind w:left="2160" w:hanging="360"/>
      </w:pPr>
      <w:rPr>
        <w:rFonts w:ascii="Wingdings" w:hAnsi="Wingdings"/>
      </w:rPr>
    </w:lvl>
    <w:lvl w:ilvl="3" w:tplc="5EA66D6C">
      <w:start w:val="1"/>
      <w:numFmt w:val="bullet"/>
      <w:lvlText w:val=""/>
      <w:lvlJc w:val="left"/>
      <w:pPr>
        <w:tabs>
          <w:tab w:val="num" w:pos="2880"/>
        </w:tabs>
        <w:ind w:left="2880" w:hanging="360"/>
      </w:pPr>
      <w:rPr>
        <w:rFonts w:ascii="Symbol" w:hAnsi="Symbol"/>
      </w:rPr>
    </w:lvl>
    <w:lvl w:ilvl="4" w:tplc="6B44B0A6">
      <w:start w:val="1"/>
      <w:numFmt w:val="bullet"/>
      <w:lvlText w:val="o"/>
      <w:lvlJc w:val="left"/>
      <w:pPr>
        <w:tabs>
          <w:tab w:val="num" w:pos="3600"/>
        </w:tabs>
        <w:ind w:left="3600" w:hanging="360"/>
      </w:pPr>
      <w:rPr>
        <w:rFonts w:ascii="Courier New" w:hAnsi="Courier New"/>
      </w:rPr>
    </w:lvl>
    <w:lvl w:ilvl="5" w:tplc="4BF462AC">
      <w:start w:val="1"/>
      <w:numFmt w:val="bullet"/>
      <w:lvlText w:val=""/>
      <w:lvlJc w:val="left"/>
      <w:pPr>
        <w:tabs>
          <w:tab w:val="num" w:pos="4320"/>
        </w:tabs>
        <w:ind w:left="4320" w:hanging="360"/>
      </w:pPr>
      <w:rPr>
        <w:rFonts w:ascii="Wingdings" w:hAnsi="Wingdings"/>
      </w:rPr>
    </w:lvl>
    <w:lvl w:ilvl="6" w:tplc="CD34DD52">
      <w:start w:val="1"/>
      <w:numFmt w:val="bullet"/>
      <w:lvlText w:val=""/>
      <w:lvlJc w:val="left"/>
      <w:pPr>
        <w:tabs>
          <w:tab w:val="num" w:pos="5040"/>
        </w:tabs>
        <w:ind w:left="5040" w:hanging="360"/>
      </w:pPr>
      <w:rPr>
        <w:rFonts w:ascii="Symbol" w:hAnsi="Symbol"/>
      </w:rPr>
    </w:lvl>
    <w:lvl w:ilvl="7" w:tplc="4AEEFCB6">
      <w:start w:val="1"/>
      <w:numFmt w:val="bullet"/>
      <w:lvlText w:val="o"/>
      <w:lvlJc w:val="left"/>
      <w:pPr>
        <w:tabs>
          <w:tab w:val="num" w:pos="5760"/>
        </w:tabs>
        <w:ind w:left="5760" w:hanging="360"/>
      </w:pPr>
      <w:rPr>
        <w:rFonts w:ascii="Courier New" w:hAnsi="Courier New"/>
      </w:rPr>
    </w:lvl>
    <w:lvl w:ilvl="8" w:tplc="83F4BD58">
      <w:start w:val="1"/>
      <w:numFmt w:val="bullet"/>
      <w:lvlText w:val=""/>
      <w:lvlJc w:val="left"/>
      <w:pPr>
        <w:tabs>
          <w:tab w:val="num" w:pos="6480"/>
        </w:tabs>
        <w:ind w:left="6480" w:hanging="360"/>
      </w:pPr>
      <w:rPr>
        <w:rFonts w:ascii="Wingdings" w:hAnsi="Wingdings"/>
      </w:rPr>
    </w:lvl>
  </w:abstractNum>
  <w:abstractNum w:abstractNumId="320">
    <w:nsid w:val="7CBE48F4"/>
    <w:multiLevelType w:val="hybridMultilevel"/>
    <w:tmpl w:val="7CBE48F4"/>
    <w:lvl w:ilvl="0" w:tplc="EA7E9F38">
      <w:start w:val="1"/>
      <w:numFmt w:val="bullet"/>
      <w:lvlText w:val=""/>
      <w:lvlJc w:val="left"/>
      <w:pPr>
        <w:ind w:left="720" w:hanging="360"/>
      </w:pPr>
      <w:rPr>
        <w:rFonts w:ascii="Symbol" w:hAnsi="Symbol"/>
      </w:rPr>
    </w:lvl>
    <w:lvl w:ilvl="1" w:tplc="C13CA3C4">
      <w:start w:val="1"/>
      <w:numFmt w:val="bullet"/>
      <w:lvlText w:val="o"/>
      <w:lvlJc w:val="left"/>
      <w:pPr>
        <w:tabs>
          <w:tab w:val="num" w:pos="1440"/>
        </w:tabs>
        <w:ind w:left="1440" w:hanging="360"/>
      </w:pPr>
      <w:rPr>
        <w:rFonts w:ascii="Courier New" w:hAnsi="Courier New"/>
      </w:rPr>
    </w:lvl>
    <w:lvl w:ilvl="2" w:tplc="2180701A">
      <w:start w:val="1"/>
      <w:numFmt w:val="bullet"/>
      <w:lvlText w:val=""/>
      <w:lvlJc w:val="left"/>
      <w:pPr>
        <w:tabs>
          <w:tab w:val="num" w:pos="2160"/>
        </w:tabs>
        <w:ind w:left="2160" w:hanging="360"/>
      </w:pPr>
      <w:rPr>
        <w:rFonts w:ascii="Wingdings" w:hAnsi="Wingdings"/>
      </w:rPr>
    </w:lvl>
    <w:lvl w:ilvl="3" w:tplc="F6547D52">
      <w:start w:val="1"/>
      <w:numFmt w:val="bullet"/>
      <w:lvlText w:val=""/>
      <w:lvlJc w:val="left"/>
      <w:pPr>
        <w:tabs>
          <w:tab w:val="num" w:pos="2880"/>
        </w:tabs>
        <w:ind w:left="2880" w:hanging="360"/>
      </w:pPr>
      <w:rPr>
        <w:rFonts w:ascii="Symbol" w:hAnsi="Symbol"/>
      </w:rPr>
    </w:lvl>
    <w:lvl w:ilvl="4" w:tplc="451A6834">
      <w:start w:val="1"/>
      <w:numFmt w:val="bullet"/>
      <w:lvlText w:val="o"/>
      <w:lvlJc w:val="left"/>
      <w:pPr>
        <w:tabs>
          <w:tab w:val="num" w:pos="3600"/>
        </w:tabs>
        <w:ind w:left="3600" w:hanging="360"/>
      </w:pPr>
      <w:rPr>
        <w:rFonts w:ascii="Courier New" w:hAnsi="Courier New"/>
      </w:rPr>
    </w:lvl>
    <w:lvl w:ilvl="5" w:tplc="0A0E1D38">
      <w:start w:val="1"/>
      <w:numFmt w:val="bullet"/>
      <w:lvlText w:val=""/>
      <w:lvlJc w:val="left"/>
      <w:pPr>
        <w:tabs>
          <w:tab w:val="num" w:pos="4320"/>
        </w:tabs>
        <w:ind w:left="4320" w:hanging="360"/>
      </w:pPr>
      <w:rPr>
        <w:rFonts w:ascii="Wingdings" w:hAnsi="Wingdings"/>
      </w:rPr>
    </w:lvl>
    <w:lvl w:ilvl="6" w:tplc="5F8A87F0">
      <w:start w:val="1"/>
      <w:numFmt w:val="bullet"/>
      <w:lvlText w:val=""/>
      <w:lvlJc w:val="left"/>
      <w:pPr>
        <w:tabs>
          <w:tab w:val="num" w:pos="5040"/>
        </w:tabs>
        <w:ind w:left="5040" w:hanging="360"/>
      </w:pPr>
      <w:rPr>
        <w:rFonts w:ascii="Symbol" w:hAnsi="Symbol"/>
      </w:rPr>
    </w:lvl>
    <w:lvl w:ilvl="7" w:tplc="ACFAA364">
      <w:start w:val="1"/>
      <w:numFmt w:val="bullet"/>
      <w:lvlText w:val="o"/>
      <w:lvlJc w:val="left"/>
      <w:pPr>
        <w:tabs>
          <w:tab w:val="num" w:pos="5760"/>
        </w:tabs>
        <w:ind w:left="5760" w:hanging="360"/>
      </w:pPr>
      <w:rPr>
        <w:rFonts w:ascii="Courier New" w:hAnsi="Courier New"/>
      </w:rPr>
    </w:lvl>
    <w:lvl w:ilvl="8" w:tplc="C104516E">
      <w:start w:val="1"/>
      <w:numFmt w:val="bullet"/>
      <w:lvlText w:val=""/>
      <w:lvlJc w:val="left"/>
      <w:pPr>
        <w:tabs>
          <w:tab w:val="num" w:pos="6480"/>
        </w:tabs>
        <w:ind w:left="6480" w:hanging="360"/>
      </w:pPr>
      <w:rPr>
        <w:rFonts w:ascii="Wingdings" w:hAnsi="Wingdings"/>
      </w:rPr>
    </w:lvl>
  </w:abstractNum>
  <w:abstractNum w:abstractNumId="321">
    <w:nsid w:val="7CBE48F5"/>
    <w:multiLevelType w:val="hybridMultilevel"/>
    <w:tmpl w:val="7CBE48F5"/>
    <w:lvl w:ilvl="0" w:tplc="2E76F2F8">
      <w:start w:val="1"/>
      <w:numFmt w:val="bullet"/>
      <w:lvlText w:val=""/>
      <w:lvlJc w:val="left"/>
      <w:pPr>
        <w:ind w:left="720" w:hanging="360"/>
      </w:pPr>
      <w:rPr>
        <w:rFonts w:ascii="Symbol" w:hAnsi="Symbol"/>
      </w:rPr>
    </w:lvl>
    <w:lvl w:ilvl="1" w:tplc="DBA01D98">
      <w:start w:val="1"/>
      <w:numFmt w:val="bullet"/>
      <w:lvlText w:val="o"/>
      <w:lvlJc w:val="left"/>
      <w:pPr>
        <w:tabs>
          <w:tab w:val="num" w:pos="1440"/>
        </w:tabs>
        <w:ind w:left="1440" w:hanging="360"/>
      </w:pPr>
      <w:rPr>
        <w:rFonts w:ascii="Courier New" w:hAnsi="Courier New"/>
      </w:rPr>
    </w:lvl>
    <w:lvl w:ilvl="2" w:tplc="96A49072">
      <w:start w:val="1"/>
      <w:numFmt w:val="bullet"/>
      <w:lvlText w:val=""/>
      <w:lvlJc w:val="left"/>
      <w:pPr>
        <w:tabs>
          <w:tab w:val="num" w:pos="2160"/>
        </w:tabs>
        <w:ind w:left="2160" w:hanging="360"/>
      </w:pPr>
      <w:rPr>
        <w:rFonts w:ascii="Wingdings" w:hAnsi="Wingdings"/>
      </w:rPr>
    </w:lvl>
    <w:lvl w:ilvl="3" w:tplc="DE62F070">
      <w:start w:val="1"/>
      <w:numFmt w:val="bullet"/>
      <w:lvlText w:val=""/>
      <w:lvlJc w:val="left"/>
      <w:pPr>
        <w:tabs>
          <w:tab w:val="num" w:pos="2880"/>
        </w:tabs>
        <w:ind w:left="2880" w:hanging="360"/>
      </w:pPr>
      <w:rPr>
        <w:rFonts w:ascii="Symbol" w:hAnsi="Symbol"/>
      </w:rPr>
    </w:lvl>
    <w:lvl w:ilvl="4" w:tplc="B91621F8">
      <w:start w:val="1"/>
      <w:numFmt w:val="bullet"/>
      <w:lvlText w:val="o"/>
      <w:lvlJc w:val="left"/>
      <w:pPr>
        <w:tabs>
          <w:tab w:val="num" w:pos="3600"/>
        </w:tabs>
        <w:ind w:left="3600" w:hanging="360"/>
      </w:pPr>
      <w:rPr>
        <w:rFonts w:ascii="Courier New" w:hAnsi="Courier New"/>
      </w:rPr>
    </w:lvl>
    <w:lvl w:ilvl="5" w:tplc="8E46B460">
      <w:start w:val="1"/>
      <w:numFmt w:val="bullet"/>
      <w:lvlText w:val=""/>
      <w:lvlJc w:val="left"/>
      <w:pPr>
        <w:tabs>
          <w:tab w:val="num" w:pos="4320"/>
        </w:tabs>
        <w:ind w:left="4320" w:hanging="360"/>
      </w:pPr>
      <w:rPr>
        <w:rFonts w:ascii="Wingdings" w:hAnsi="Wingdings"/>
      </w:rPr>
    </w:lvl>
    <w:lvl w:ilvl="6" w:tplc="7A26A052">
      <w:start w:val="1"/>
      <w:numFmt w:val="bullet"/>
      <w:lvlText w:val=""/>
      <w:lvlJc w:val="left"/>
      <w:pPr>
        <w:tabs>
          <w:tab w:val="num" w:pos="5040"/>
        </w:tabs>
        <w:ind w:left="5040" w:hanging="360"/>
      </w:pPr>
      <w:rPr>
        <w:rFonts w:ascii="Symbol" w:hAnsi="Symbol"/>
      </w:rPr>
    </w:lvl>
    <w:lvl w:ilvl="7" w:tplc="02A002B6">
      <w:start w:val="1"/>
      <w:numFmt w:val="bullet"/>
      <w:lvlText w:val="o"/>
      <w:lvlJc w:val="left"/>
      <w:pPr>
        <w:tabs>
          <w:tab w:val="num" w:pos="5760"/>
        </w:tabs>
        <w:ind w:left="5760" w:hanging="360"/>
      </w:pPr>
      <w:rPr>
        <w:rFonts w:ascii="Courier New" w:hAnsi="Courier New"/>
      </w:rPr>
    </w:lvl>
    <w:lvl w:ilvl="8" w:tplc="610A4970">
      <w:start w:val="1"/>
      <w:numFmt w:val="bullet"/>
      <w:lvlText w:val=""/>
      <w:lvlJc w:val="left"/>
      <w:pPr>
        <w:tabs>
          <w:tab w:val="num" w:pos="6480"/>
        </w:tabs>
        <w:ind w:left="6480" w:hanging="360"/>
      </w:pPr>
      <w:rPr>
        <w:rFonts w:ascii="Wingdings" w:hAnsi="Wingdings"/>
      </w:rPr>
    </w:lvl>
  </w:abstractNum>
  <w:abstractNum w:abstractNumId="322">
    <w:nsid w:val="7CBE48F6"/>
    <w:multiLevelType w:val="hybridMultilevel"/>
    <w:tmpl w:val="7CBE48F6"/>
    <w:lvl w:ilvl="0" w:tplc="68B45934">
      <w:start w:val="1"/>
      <w:numFmt w:val="bullet"/>
      <w:lvlText w:val=""/>
      <w:lvlJc w:val="left"/>
      <w:pPr>
        <w:ind w:left="720" w:hanging="360"/>
      </w:pPr>
      <w:rPr>
        <w:rFonts w:ascii="Symbol" w:hAnsi="Symbol"/>
      </w:rPr>
    </w:lvl>
    <w:lvl w:ilvl="1" w:tplc="9AA8CBA2">
      <w:start w:val="1"/>
      <w:numFmt w:val="bullet"/>
      <w:lvlText w:val="o"/>
      <w:lvlJc w:val="left"/>
      <w:pPr>
        <w:tabs>
          <w:tab w:val="num" w:pos="1440"/>
        </w:tabs>
        <w:ind w:left="1440" w:hanging="360"/>
      </w:pPr>
      <w:rPr>
        <w:rFonts w:ascii="Courier New" w:hAnsi="Courier New"/>
      </w:rPr>
    </w:lvl>
    <w:lvl w:ilvl="2" w:tplc="9FA02ABE">
      <w:start w:val="1"/>
      <w:numFmt w:val="bullet"/>
      <w:lvlText w:val=""/>
      <w:lvlJc w:val="left"/>
      <w:pPr>
        <w:tabs>
          <w:tab w:val="num" w:pos="2160"/>
        </w:tabs>
        <w:ind w:left="2160" w:hanging="360"/>
      </w:pPr>
      <w:rPr>
        <w:rFonts w:ascii="Wingdings" w:hAnsi="Wingdings"/>
      </w:rPr>
    </w:lvl>
    <w:lvl w:ilvl="3" w:tplc="3D2075F0">
      <w:start w:val="1"/>
      <w:numFmt w:val="bullet"/>
      <w:lvlText w:val=""/>
      <w:lvlJc w:val="left"/>
      <w:pPr>
        <w:tabs>
          <w:tab w:val="num" w:pos="2880"/>
        </w:tabs>
        <w:ind w:left="2880" w:hanging="360"/>
      </w:pPr>
      <w:rPr>
        <w:rFonts w:ascii="Symbol" w:hAnsi="Symbol"/>
      </w:rPr>
    </w:lvl>
    <w:lvl w:ilvl="4" w:tplc="FFDE86E8">
      <w:start w:val="1"/>
      <w:numFmt w:val="bullet"/>
      <w:lvlText w:val="o"/>
      <w:lvlJc w:val="left"/>
      <w:pPr>
        <w:tabs>
          <w:tab w:val="num" w:pos="3600"/>
        </w:tabs>
        <w:ind w:left="3600" w:hanging="360"/>
      </w:pPr>
      <w:rPr>
        <w:rFonts w:ascii="Courier New" w:hAnsi="Courier New"/>
      </w:rPr>
    </w:lvl>
    <w:lvl w:ilvl="5" w:tplc="E4264B7E">
      <w:start w:val="1"/>
      <w:numFmt w:val="bullet"/>
      <w:lvlText w:val=""/>
      <w:lvlJc w:val="left"/>
      <w:pPr>
        <w:tabs>
          <w:tab w:val="num" w:pos="4320"/>
        </w:tabs>
        <w:ind w:left="4320" w:hanging="360"/>
      </w:pPr>
      <w:rPr>
        <w:rFonts w:ascii="Wingdings" w:hAnsi="Wingdings"/>
      </w:rPr>
    </w:lvl>
    <w:lvl w:ilvl="6" w:tplc="7EA88AFC">
      <w:start w:val="1"/>
      <w:numFmt w:val="bullet"/>
      <w:lvlText w:val=""/>
      <w:lvlJc w:val="left"/>
      <w:pPr>
        <w:tabs>
          <w:tab w:val="num" w:pos="5040"/>
        </w:tabs>
        <w:ind w:left="5040" w:hanging="360"/>
      </w:pPr>
      <w:rPr>
        <w:rFonts w:ascii="Symbol" w:hAnsi="Symbol"/>
      </w:rPr>
    </w:lvl>
    <w:lvl w:ilvl="7" w:tplc="735E46E4">
      <w:start w:val="1"/>
      <w:numFmt w:val="bullet"/>
      <w:lvlText w:val="o"/>
      <w:lvlJc w:val="left"/>
      <w:pPr>
        <w:tabs>
          <w:tab w:val="num" w:pos="5760"/>
        </w:tabs>
        <w:ind w:left="5760" w:hanging="360"/>
      </w:pPr>
      <w:rPr>
        <w:rFonts w:ascii="Courier New" w:hAnsi="Courier New"/>
      </w:rPr>
    </w:lvl>
    <w:lvl w:ilvl="8" w:tplc="2CF6392A">
      <w:start w:val="1"/>
      <w:numFmt w:val="bullet"/>
      <w:lvlText w:val=""/>
      <w:lvlJc w:val="left"/>
      <w:pPr>
        <w:tabs>
          <w:tab w:val="num" w:pos="6480"/>
        </w:tabs>
        <w:ind w:left="6480" w:hanging="360"/>
      </w:pPr>
      <w:rPr>
        <w:rFonts w:ascii="Wingdings" w:hAnsi="Wingdings"/>
      </w:rPr>
    </w:lvl>
  </w:abstractNum>
  <w:abstractNum w:abstractNumId="323">
    <w:nsid w:val="7CBE48F7"/>
    <w:multiLevelType w:val="hybridMultilevel"/>
    <w:tmpl w:val="7CBE48F7"/>
    <w:lvl w:ilvl="0" w:tplc="F3A0F02E">
      <w:start w:val="1"/>
      <w:numFmt w:val="bullet"/>
      <w:lvlText w:val=""/>
      <w:lvlJc w:val="left"/>
      <w:pPr>
        <w:ind w:left="720" w:hanging="360"/>
      </w:pPr>
      <w:rPr>
        <w:rFonts w:ascii="Symbol" w:hAnsi="Symbol"/>
      </w:rPr>
    </w:lvl>
    <w:lvl w:ilvl="1" w:tplc="B81A6082">
      <w:start w:val="1"/>
      <w:numFmt w:val="bullet"/>
      <w:lvlText w:val="o"/>
      <w:lvlJc w:val="left"/>
      <w:pPr>
        <w:tabs>
          <w:tab w:val="num" w:pos="1440"/>
        </w:tabs>
        <w:ind w:left="1440" w:hanging="360"/>
      </w:pPr>
      <w:rPr>
        <w:rFonts w:ascii="Courier New" w:hAnsi="Courier New"/>
      </w:rPr>
    </w:lvl>
    <w:lvl w:ilvl="2" w:tplc="EE6A0672">
      <w:start w:val="1"/>
      <w:numFmt w:val="bullet"/>
      <w:lvlText w:val=""/>
      <w:lvlJc w:val="left"/>
      <w:pPr>
        <w:tabs>
          <w:tab w:val="num" w:pos="2160"/>
        </w:tabs>
        <w:ind w:left="2160" w:hanging="360"/>
      </w:pPr>
      <w:rPr>
        <w:rFonts w:ascii="Wingdings" w:hAnsi="Wingdings"/>
      </w:rPr>
    </w:lvl>
    <w:lvl w:ilvl="3" w:tplc="B77CB39C">
      <w:start w:val="1"/>
      <w:numFmt w:val="bullet"/>
      <w:lvlText w:val=""/>
      <w:lvlJc w:val="left"/>
      <w:pPr>
        <w:tabs>
          <w:tab w:val="num" w:pos="2880"/>
        </w:tabs>
        <w:ind w:left="2880" w:hanging="360"/>
      </w:pPr>
      <w:rPr>
        <w:rFonts w:ascii="Symbol" w:hAnsi="Symbol"/>
      </w:rPr>
    </w:lvl>
    <w:lvl w:ilvl="4" w:tplc="01EE82EE">
      <w:start w:val="1"/>
      <w:numFmt w:val="bullet"/>
      <w:lvlText w:val="o"/>
      <w:lvlJc w:val="left"/>
      <w:pPr>
        <w:tabs>
          <w:tab w:val="num" w:pos="3600"/>
        </w:tabs>
        <w:ind w:left="3600" w:hanging="360"/>
      </w:pPr>
      <w:rPr>
        <w:rFonts w:ascii="Courier New" w:hAnsi="Courier New"/>
      </w:rPr>
    </w:lvl>
    <w:lvl w:ilvl="5" w:tplc="60F066D6">
      <w:start w:val="1"/>
      <w:numFmt w:val="bullet"/>
      <w:lvlText w:val=""/>
      <w:lvlJc w:val="left"/>
      <w:pPr>
        <w:tabs>
          <w:tab w:val="num" w:pos="4320"/>
        </w:tabs>
        <w:ind w:left="4320" w:hanging="360"/>
      </w:pPr>
      <w:rPr>
        <w:rFonts w:ascii="Wingdings" w:hAnsi="Wingdings"/>
      </w:rPr>
    </w:lvl>
    <w:lvl w:ilvl="6" w:tplc="8F90FD2A">
      <w:start w:val="1"/>
      <w:numFmt w:val="bullet"/>
      <w:lvlText w:val=""/>
      <w:lvlJc w:val="left"/>
      <w:pPr>
        <w:tabs>
          <w:tab w:val="num" w:pos="5040"/>
        </w:tabs>
        <w:ind w:left="5040" w:hanging="360"/>
      </w:pPr>
      <w:rPr>
        <w:rFonts w:ascii="Symbol" w:hAnsi="Symbol"/>
      </w:rPr>
    </w:lvl>
    <w:lvl w:ilvl="7" w:tplc="DF5EC114">
      <w:start w:val="1"/>
      <w:numFmt w:val="bullet"/>
      <w:lvlText w:val="o"/>
      <w:lvlJc w:val="left"/>
      <w:pPr>
        <w:tabs>
          <w:tab w:val="num" w:pos="5760"/>
        </w:tabs>
        <w:ind w:left="5760" w:hanging="360"/>
      </w:pPr>
      <w:rPr>
        <w:rFonts w:ascii="Courier New" w:hAnsi="Courier New"/>
      </w:rPr>
    </w:lvl>
    <w:lvl w:ilvl="8" w:tplc="CADAAEC4">
      <w:start w:val="1"/>
      <w:numFmt w:val="bullet"/>
      <w:lvlText w:val=""/>
      <w:lvlJc w:val="left"/>
      <w:pPr>
        <w:tabs>
          <w:tab w:val="num" w:pos="6480"/>
        </w:tabs>
        <w:ind w:left="6480" w:hanging="360"/>
      </w:pPr>
      <w:rPr>
        <w:rFonts w:ascii="Wingdings" w:hAnsi="Wingdings"/>
      </w:rPr>
    </w:lvl>
  </w:abstractNum>
  <w:abstractNum w:abstractNumId="324">
    <w:nsid w:val="7CBE48F8"/>
    <w:multiLevelType w:val="hybridMultilevel"/>
    <w:tmpl w:val="7CBE48F8"/>
    <w:lvl w:ilvl="0" w:tplc="E6F6173E">
      <w:start w:val="1"/>
      <w:numFmt w:val="bullet"/>
      <w:lvlText w:val=""/>
      <w:lvlJc w:val="left"/>
      <w:pPr>
        <w:ind w:left="720" w:hanging="360"/>
      </w:pPr>
      <w:rPr>
        <w:rFonts w:ascii="Symbol" w:hAnsi="Symbol"/>
      </w:rPr>
    </w:lvl>
    <w:lvl w:ilvl="1" w:tplc="1F625584">
      <w:start w:val="1"/>
      <w:numFmt w:val="bullet"/>
      <w:lvlText w:val="o"/>
      <w:lvlJc w:val="left"/>
      <w:pPr>
        <w:tabs>
          <w:tab w:val="num" w:pos="1440"/>
        </w:tabs>
        <w:ind w:left="1440" w:hanging="360"/>
      </w:pPr>
      <w:rPr>
        <w:rFonts w:ascii="Courier New" w:hAnsi="Courier New"/>
      </w:rPr>
    </w:lvl>
    <w:lvl w:ilvl="2" w:tplc="2F66E82C">
      <w:start w:val="1"/>
      <w:numFmt w:val="bullet"/>
      <w:lvlText w:val=""/>
      <w:lvlJc w:val="left"/>
      <w:pPr>
        <w:tabs>
          <w:tab w:val="num" w:pos="2160"/>
        </w:tabs>
        <w:ind w:left="2160" w:hanging="360"/>
      </w:pPr>
      <w:rPr>
        <w:rFonts w:ascii="Wingdings" w:hAnsi="Wingdings"/>
      </w:rPr>
    </w:lvl>
    <w:lvl w:ilvl="3" w:tplc="7934202A">
      <w:start w:val="1"/>
      <w:numFmt w:val="bullet"/>
      <w:lvlText w:val=""/>
      <w:lvlJc w:val="left"/>
      <w:pPr>
        <w:tabs>
          <w:tab w:val="num" w:pos="2880"/>
        </w:tabs>
        <w:ind w:left="2880" w:hanging="360"/>
      </w:pPr>
      <w:rPr>
        <w:rFonts w:ascii="Symbol" w:hAnsi="Symbol"/>
      </w:rPr>
    </w:lvl>
    <w:lvl w:ilvl="4" w:tplc="44CA73FE">
      <w:start w:val="1"/>
      <w:numFmt w:val="bullet"/>
      <w:lvlText w:val="o"/>
      <w:lvlJc w:val="left"/>
      <w:pPr>
        <w:tabs>
          <w:tab w:val="num" w:pos="3600"/>
        </w:tabs>
        <w:ind w:left="3600" w:hanging="360"/>
      </w:pPr>
      <w:rPr>
        <w:rFonts w:ascii="Courier New" w:hAnsi="Courier New"/>
      </w:rPr>
    </w:lvl>
    <w:lvl w:ilvl="5" w:tplc="71B6CAA2">
      <w:start w:val="1"/>
      <w:numFmt w:val="bullet"/>
      <w:lvlText w:val=""/>
      <w:lvlJc w:val="left"/>
      <w:pPr>
        <w:tabs>
          <w:tab w:val="num" w:pos="4320"/>
        </w:tabs>
        <w:ind w:left="4320" w:hanging="360"/>
      </w:pPr>
      <w:rPr>
        <w:rFonts w:ascii="Wingdings" w:hAnsi="Wingdings"/>
      </w:rPr>
    </w:lvl>
    <w:lvl w:ilvl="6" w:tplc="56822250">
      <w:start w:val="1"/>
      <w:numFmt w:val="bullet"/>
      <w:lvlText w:val=""/>
      <w:lvlJc w:val="left"/>
      <w:pPr>
        <w:tabs>
          <w:tab w:val="num" w:pos="5040"/>
        </w:tabs>
        <w:ind w:left="5040" w:hanging="360"/>
      </w:pPr>
      <w:rPr>
        <w:rFonts w:ascii="Symbol" w:hAnsi="Symbol"/>
      </w:rPr>
    </w:lvl>
    <w:lvl w:ilvl="7" w:tplc="C1AEA672">
      <w:start w:val="1"/>
      <w:numFmt w:val="bullet"/>
      <w:lvlText w:val="o"/>
      <w:lvlJc w:val="left"/>
      <w:pPr>
        <w:tabs>
          <w:tab w:val="num" w:pos="5760"/>
        </w:tabs>
        <w:ind w:left="5760" w:hanging="360"/>
      </w:pPr>
      <w:rPr>
        <w:rFonts w:ascii="Courier New" w:hAnsi="Courier New"/>
      </w:rPr>
    </w:lvl>
    <w:lvl w:ilvl="8" w:tplc="DEE8086E">
      <w:start w:val="1"/>
      <w:numFmt w:val="bullet"/>
      <w:lvlText w:val=""/>
      <w:lvlJc w:val="left"/>
      <w:pPr>
        <w:tabs>
          <w:tab w:val="num" w:pos="6480"/>
        </w:tabs>
        <w:ind w:left="6480" w:hanging="360"/>
      </w:pPr>
      <w:rPr>
        <w:rFonts w:ascii="Wingdings" w:hAnsi="Wingdings"/>
      </w:rPr>
    </w:lvl>
  </w:abstractNum>
  <w:abstractNum w:abstractNumId="325">
    <w:nsid w:val="7CBE48F9"/>
    <w:multiLevelType w:val="hybridMultilevel"/>
    <w:tmpl w:val="7CBE48F9"/>
    <w:lvl w:ilvl="0" w:tplc="AF3AC01C">
      <w:start w:val="1"/>
      <w:numFmt w:val="bullet"/>
      <w:lvlText w:val=""/>
      <w:lvlJc w:val="left"/>
      <w:pPr>
        <w:ind w:left="720" w:hanging="360"/>
      </w:pPr>
      <w:rPr>
        <w:rFonts w:ascii="Symbol" w:hAnsi="Symbol"/>
      </w:rPr>
    </w:lvl>
    <w:lvl w:ilvl="1" w:tplc="9B967540">
      <w:start w:val="1"/>
      <w:numFmt w:val="bullet"/>
      <w:lvlText w:val="o"/>
      <w:lvlJc w:val="left"/>
      <w:pPr>
        <w:tabs>
          <w:tab w:val="num" w:pos="1440"/>
        </w:tabs>
        <w:ind w:left="1440" w:hanging="360"/>
      </w:pPr>
      <w:rPr>
        <w:rFonts w:ascii="Courier New" w:hAnsi="Courier New"/>
      </w:rPr>
    </w:lvl>
    <w:lvl w:ilvl="2" w:tplc="9D007708">
      <w:start w:val="1"/>
      <w:numFmt w:val="bullet"/>
      <w:lvlText w:val=""/>
      <w:lvlJc w:val="left"/>
      <w:pPr>
        <w:tabs>
          <w:tab w:val="num" w:pos="2160"/>
        </w:tabs>
        <w:ind w:left="2160" w:hanging="360"/>
      </w:pPr>
      <w:rPr>
        <w:rFonts w:ascii="Wingdings" w:hAnsi="Wingdings"/>
      </w:rPr>
    </w:lvl>
    <w:lvl w:ilvl="3" w:tplc="04A8E3A6">
      <w:start w:val="1"/>
      <w:numFmt w:val="bullet"/>
      <w:lvlText w:val=""/>
      <w:lvlJc w:val="left"/>
      <w:pPr>
        <w:tabs>
          <w:tab w:val="num" w:pos="2880"/>
        </w:tabs>
        <w:ind w:left="2880" w:hanging="360"/>
      </w:pPr>
      <w:rPr>
        <w:rFonts w:ascii="Symbol" w:hAnsi="Symbol"/>
      </w:rPr>
    </w:lvl>
    <w:lvl w:ilvl="4" w:tplc="F09C23BA">
      <w:start w:val="1"/>
      <w:numFmt w:val="bullet"/>
      <w:lvlText w:val="o"/>
      <w:lvlJc w:val="left"/>
      <w:pPr>
        <w:tabs>
          <w:tab w:val="num" w:pos="3600"/>
        </w:tabs>
        <w:ind w:left="3600" w:hanging="360"/>
      </w:pPr>
      <w:rPr>
        <w:rFonts w:ascii="Courier New" w:hAnsi="Courier New"/>
      </w:rPr>
    </w:lvl>
    <w:lvl w:ilvl="5" w:tplc="137E1BDA">
      <w:start w:val="1"/>
      <w:numFmt w:val="bullet"/>
      <w:lvlText w:val=""/>
      <w:lvlJc w:val="left"/>
      <w:pPr>
        <w:tabs>
          <w:tab w:val="num" w:pos="4320"/>
        </w:tabs>
        <w:ind w:left="4320" w:hanging="360"/>
      </w:pPr>
      <w:rPr>
        <w:rFonts w:ascii="Wingdings" w:hAnsi="Wingdings"/>
      </w:rPr>
    </w:lvl>
    <w:lvl w:ilvl="6" w:tplc="DB84F0B2">
      <w:start w:val="1"/>
      <w:numFmt w:val="bullet"/>
      <w:lvlText w:val=""/>
      <w:lvlJc w:val="left"/>
      <w:pPr>
        <w:tabs>
          <w:tab w:val="num" w:pos="5040"/>
        </w:tabs>
        <w:ind w:left="5040" w:hanging="360"/>
      </w:pPr>
      <w:rPr>
        <w:rFonts w:ascii="Symbol" w:hAnsi="Symbol"/>
      </w:rPr>
    </w:lvl>
    <w:lvl w:ilvl="7" w:tplc="92822FFA">
      <w:start w:val="1"/>
      <w:numFmt w:val="bullet"/>
      <w:lvlText w:val="o"/>
      <w:lvlJc w:val="left"/>
      <w:pPr>
        <w:tabs>
          <w:tab w:val="num" w:pos="5760"/>
        </w:tabs>
        <w:ind w:left="5760" w:hanging="360"/>
      </w:pPr>
      <w:rPr>
        <w:rFonts w:ascii="Courier New" w:hAnsi="Courier New"/>
      </w:rPr>
    </w:lvl>
    <w:lvl w:ilvl="8" w:tplc="D24E72A8">
      <w:start w:val="1"/>
      <w:numFmt w:val="bullet"/>
      <w:lvlText w:val=""/>
      <w:lvlJc w:val="left"/>
      <w:pPr>
        <w:tabs>
          <w:tab w:val="num" w:pos="6480"/>
        </w:tabs>
        <w:ind w:left="6480" w:hanging="360"/>
      </w:pPr>
      <w:rPr>
        <w:rFonts w:ascii="Wingdings" w:hAnsi="Wingdings"/>
      </w:rPr>
    </w:lvl>
  </w:abstractNum>
  <w:abstractNum w:abstractNumId="326">
    <w:nsid w:val="7CBE48FA"/>
    <w:multiLevelType w:val="hybridMultilevel"/>
    <w:tmpl w:val="7CBE48FA"/>
    <w:lvl w:ilvl="0" w:tplc="69F8B5A4">
      <w:start w:val="1"/>
      <w:numFmt w:val="bullet"/>
      <w:lvlText w:val=""/>
      <w:lvlJc w:val="left"/>
      <w:pPr>
        <w:ind w:left="720" w:hanging="360"/>
      </w:pPr>
      <w:rPr>
        <w:rFonts w:ascii="Symbol" w:hAnsi="Symbol"/>
      </w:rPr>
    </w:lvl>
    <w:lvl w:ilvl="1" w:tplc="011C02C8">
      <w:start w:val="1"/>
      <w:numFmt w:val="bullet"/>
      <w:lvlText w:val="o"/>
      <w:lvlJc w:val="left"/>
      <w:pPr>
        <w:tabs>
          <w:tab w:val="num" w:pos="1440"/>
        </w:tabs>
        <w:ind w:left="1440" w:hanging="360"/>
      </w:pPr>
      <w:rPr>
        <w:rFonts w:ascii="Courier New" w:hAnsi="Courier New"/>
      </w:rPr>
    </w:lvl>
    <w:lvl w:ilvl="2" w:tplc="FB4090D8">
      <w:start w:val="1"/>
      <w:numFmt w:val="bullet"/>
      <w:lvlText w:val=""/>
      <w:lvlJc w:val="left"/>
      <w:pPr>
        <w:tabs>
          <w:tab w:val="num" w:pos="2160"/>
        </w:tabs>
        <w:ind w:left="2160" w:hanging="360"/>
      </w:pPr>
      <w:rPr>
        <w:rFonts w:ascii="Wingdings" w:hAnsi="Wingdings"/>
      </w:rPr>
    </w:lvl>
    <w:lvl w:ilvl="3" w:tplc="322AC5FC">
      <w:start w:val="1"/>
      <w:numFmt w:val="bullet"/>
      <w:lvlText w:val=""/>
      <w:lvlJc w:val="left"/>
      <w:pPr>
        <w:tabs>
          <w:tab w:val="num" w:pos="2880"/>
        </w:tabs>
        <w:ind w:left="2880" w:hanging="360"/>
      </w:pPr>
      <w:rPr>
        <w:rFonts w:ascii="Symbol" w:hAnsi="Symbol"/>
      </w:rPr>
    </w:lvl>
    <w:lvl w:ilvl="4" w:tplc="E50A6DEE">
      <w:start w:val="1"/>
      <w:numFmt w:val="bullet"/>
      <w:lvlText w:val="o"/>
      <w:lvlJc w:val="left"/>
      <w:pPr>
        <w:tabs>
          <w:tab w:val="num" w:pos="3600"/>
        </w:tabs>
        <w:ind w:left="3600" w:hanging="360"/>
      </w:pPr>
      <w:rPr>
        <w:rFonts w:ascii="Courier New" w:hAnsi="Courier New"/>
      </w:rPr>
    </w:lvl>
    <w:lvl w:ilvl="5" w:tplc="DDBAB5D4">
      <w:start w:val="1"/>
      <w:numFmt w:val="bullet"/>
      <w:lvlText w:val=""/>
      <w:lvlJc w:val="left"/>
      <w:pPr>
        <w:tabs>
          <w:tab w:val="num" w:pos="4320"/>
        </w:tabs>
        <w:ind w:left="4320" w:hanging="360"/>
      </w:pPr>
      <w:rPr>
        <w:rFonts w:ascii="Wingdings" w:hAnsi="Wingdings"/>
      </w:rPr>
    </w:lvl>
    <w:lvl w:ilvl="6" w:tplc="3BF0F538">
      <w:start w:val="1"/>
      <w:numFmt w:val="bullet"/>
      <w:lvlText w:val=""/>
      <w:lvlJc w:val="left"/>
      <w:pPr>
        <w:tabs>
          <w:tab w:val="num" w:pos="5040"/>
        </w:tabs>
        <w:ind w:left="5040" w:hanging="360"/>
      </w:pPr>
      <w:rPr>
        <w:rFonts w:ascii="Symbol" w:hAnsi="Symbol"/>
      </w:rPr>
    </w:lvl>
    <w:lvl w:ilvl="7" w:tplc="F00CBED8">
      <w:start w:val="1"/>
      <w:numFmt w:val="bullet"/>
      <w:lvlText w:val="o"/>
      <w:lvlJc w:val="left"/>
      <w:pPr>
        <w:tabs>
          <w:tab w:val="num" w:pos="5760"/>
        </w:tabs>
        <w:ind w:left="5760" w:hanging="360"/>
      </w:pPr>
      <w:rPr>
        <w:rFonts w:ascii="Courier New" w:hAnsi="Courier New"/>
      </w:rPr>
    </w:lvl>
    <w:lvl w:ilvl="8" w:tplc="DFC06A06">
      <w:start w:val="1"/>
      <w:numFmt w:val="bullet"/>
      <w:lvlText w:val=""/>
      <w:lvlJc w:val="left"/>
      <w:pPr>
        <w:tabs>
          <w:tab w:val="num" w:pos="6480"/>
        </w:tabs>
        <w:ind w:left="6480" w:hanging="360"/>
      </w:pPr>
      <w:rPr>
        <w:rFonts w:ascii="Wingdings" w:hAnsi="Wingdings"/>
      </w:rPr>
    </w:lvl>
  </w:abstractNum>
  <w:abstractNum w:abstractNumId="327">
    <w:nsid w:val="7CBE48FB"/>
    <w:multiLevelType w:val="hybridMultilevel"/>
    <w:tmpl w:val="7CBE48FB"/>
    <w:lvl w:ilvl="0" w:tplc="97763818">
      <w:start w:val="1"/>
      <w:numFmt w:val="bullet"/>
      <w:lvlText w:val=""/>
      <w:lvlJc w:val="left"/>
      <w:pPr>
        <w:ind w:left="720" w:hanging="360"/>
      </w:pPr>
      <w:rPr>
        <w:rFonts w:ascii="Symbol" w:hAnsi="Symbol"/>
      </w:rPr>
    </w:lvl>
    <w:lvl w:ilvl="1" w:tplc="6FA22BB2">
      <w:start w:val="1"/>
      <w:numFmt w:val="bullet"/>
      <w:lvlText w:val="o"/>
      <w:lvlJc w:val="left"/>
      <w:pPr>
        <w:tabs>
          <w:tab w:val="num" w:pos="1440"/>
        </w:tabs>
        <w:ind w:left="1440" w:hanging="360"/>
      </w:pPr>
      <w:rPr>
        <w:rFonts w:ascii="Courier New" w:hAnsi="Courier New"/>
      </w:rPr>
    </w:lvl>
    <w:lvl w:ilvl="2" w:tplc="A9DCF0D4">
      <w:start w:val="1"/>
      <w:numFmt w:val="bullet"/>
      <w:lvlText w:val=""/>
      <w:lvlJc w:val="left"/>
      <w:pPr>
        <w:tabs>
          <w:tab w:val="num" w:pos="2160"/>
        </w:tabs>
        <w:ind w:left="2160" w:hanging="360"/>
      </w:pPr>
      <w:rPr>
        <w:rFonts w:ascii="Wingdings" w:hAnsi="Wingdings"/>
      </w:rPr>
    </w:lvl>
    <w:lvl w:ilvl="3" w:tplc="AD1EF0C6">
      <w:start w:val="1"/>
      <w:numFmt w:val="bullet"/>
      <w:lvlText w:val=""/>
      <w:lvlJc w:val="left"/>
      <w:pPr>
        <w:tabs>
          <w:tab w:val="num" w:pos="2880"/>
        </w:tabs>
        <w:ind w:left="2880" w:hanging="360"/>
      </w:pPr>
      <w:rPr>
        <w:rFonts w:ascii="Symbol" w:hAnsi="Symbol"/>
      </w:rPr>
    </w:lvl>
    <w:lvl w:ilvl="4" w:tplc="8B2A6A28">
      <w:start w:val="1"/>
      <w:numFmt w:val="bullet"/>
      <w:lvlText w:val="o"/>
      <w:lvlJc w:val="left"/>
      <w:pPr>
        <w:tabs>
          <w:tab w:val="num" w:pos="3600"/>
        </w:tabs>
        <w:ind w:left="3600" w:hanging="360"/>
      </w:pPr>
      <w:rPr>
        <w:rFonts w:ascii="Courier New" w:hAnsi="Courier New"/>
      </w:rPr>
    </w:lvl>
    <w:lvl w:ilvl="5" w:tplc="E0DCECB6">
      <w:start w:val="1"/>
      <w:numFmt w:val="bullet"/>
      <w:lvlText w:val=""/>
      <w:lvlJc w:val="left"/>
      <w:pPr>
        <w:tabs>
          <w:tab w:val="num" w:pos="4320"/>
        </w:tabs>
        <w:ind w:left="4320" w:hanging="360"/>
      </w:pPr>
      <w:rPr>
        <w:rFonts w:ascii="Wingdings" w:hAnsi="Wingdings"/>
      </w:rPr>
    </w:lvl>
    <w:lvl w:ilvl="6" w:tplc="8CD68EF6">
      <w:start w:val="1"/>
      <w:numFmt w:val="bullet"/>
      <w:lvlText w:val=""/>
      <w:lvlJc w:val="left"/>
      <w:pPr>
        <w:tabs>
          <w:tab w:val="num" w:pos="5040"/>
        </w:tabs>
        <w:ind w:left="5040" w:hanging="360"/>
      </w:pPr>
      <w:rPr>
        <w:rFonts w:ascii="Symbol" w:hAnsi="Symbol"/>
      </w:rPr>
    </w:lvl>
    <w:lvl w:ilvl="7" w:tplc="056410B8">
      <w:start w:val="1"/>
      <w:numFmt w:val="bullet"/>
      <w:lvlText w:val="o"/>
      <w:lvlJc w:val="left"/>
      <w:pPr>
        <w:tabs>
          <w:tab w:val="num" w:pos="5760"/>
        </w:tabs>
        <w:ind w:left="5760" w:hanging="360"/>
      </w:pPr>
      <w:rPr>
        <w:rFonts w:ascii="Courier New" w:hAnsi="Courier New"/>
      </w:rPr>
    </w:lvl>
    <w:lvl w:ilvl="8" w:tplc="C91E0F3E">
      <w:start w:val="1"/>
      <w:numFmt w:val="bullet"/>
      <w:lvlText w:val=""/>
      <w:lvlJc w:val="left"/>
      <w:pPr>
        <w:tabs>
          <w:tab w:val="num" w:pos="6480"/>
        </w:tabs>
        <w:ind w:left="6480" w:hanging="360"/>
      </w:pPr>
      <w:rPr>
        <w:rFonts w:ascii="Wingdings" w:hAnsi="Wingdings"/>
      </w:rPr>
    </w:lvl>
  </w:abstractNum>
  <w:abstractNum w:abstractNumId="328">
    <w:nsid w:val="7CBE48FC"/>
    <w:multiLevelType w:val="hybridMultilevel"/>
    <w:tmpl w:val="7CBE48FC"/>
    <w:lvl w:ilvl="0" w:tplc="0AB03D08">
      <w:start w:val="1"/>
      <w:numFmt w:val="bullet"/>
      <w:lvlText w:val=""/>
      <w:lvlJc w:val="left"/>
      <w:pPr>
        <w:ind w:left="720" w:hanging="360"/>
      </w:pPr>
      <w:rPr>
        <w:rFonts w:ascii="Symbol" w:hAnsi="Symbol"/>
      </w:rPr>
    </w:lvl>
    <w:lvl w:ilvl="1" w:tplc="BF001122">
      <w:start w:val="1"/>
      <w:numFmt w:val="bullet"/>
      <w:lvlText w:val="o"/>
      <w:lvlJc w:val="left"/>
      <w:pPr>
        <w:tabs>
          <w:tab w:val="num" w:pos="1440"/>
        </w:tabs>
        <w:ind w:left="1440" w:hanging="360"/>
      </w:pPr>
      <w:rPr>
        <w:rFonts w:ascii="Courier New" w:hAnsi="Courier New"/>
      </w:rPr>
    </w:lvl>
    <w:lvl w:ilvl="2" w:tplc="C0ECC59A">
      <w:start w:val="1"/>
      <w:numFmt w:val="bullet"/>
      <w:lvlText w:val=""/>
      <w:lvlJc w:val="left"/>
      <w:pPr>
        <w:tabs>
          <w:tab w:val="num" w:pos="2160"/>
        </w:tabs>
        <w:ind w:left="2160" w:hanging="360"/>
      </w:pPr>
      <w:rPr>
        <w:rFonts w:ascii="Wingdings" w:hAnsi="Wingdings"/>
      </w:rPr>
    </w:lvl>
    <w:lvl w:ilvl="3" w:tplc="3B301A26">
      <w:start w:val="1"/>
      <w:numFmt w:val="bullet"/>
      <w:lvlText w:val=""/>
      <w:lvlJc w:val="left"/>
      <w:pPr>
        <w:tabs>
          <w:tab w:val="num" w:pos="2880"/>
        </w:tabs>
        <w:ind w:left="2880" w:hanging="360"/>
      </w:pPr>
      <w:rPr>
        <w:rFonts w:ascii="Symbol" w:hAnsi="Symbol"/>
      </w:rPr>
    </w:lvl>
    <w:lvl w:ilvl="4" w:tplc="7FC40E6E">
      <w:start w:val="1"/>
      <w:numFmt w:val="bullet"/>
      <w:lvlText w:val="o"/>
      <w:lvlJc w:val="left"/>
      <w:pPr>
        <w:tabs>
          <w:tab w:val="num" w:pos="3600"/>
        </w:tabs>
        <w:ind w:left="3600" w:hanging="360"/>
      </w:pPr>
      <w:rPr>
        <w:rFonts w:ascii="Courier New" w:hAnsi="Courier New"/>
      </w:rPr>
    </w:lvl>
    <w:lvl w:ilvl="5" w:tplc="01C2E44A">
      <w:start w:val="1"/>
      <w:numFmt w:val="bullet"/>
      <w:lvlText w:val=""/>
      <w:lvlJc w:val="left"/>
      <w:pPr>
        <w:tabs>
          <w:tab w:val="num" w:pos="4320"/>
        </w:tabs>
        <w:ind w:left="4320" w:hanging="360"/>
      </w:pPr>
      <w:rPr>
        <w:rFonts w:ascii="Wingdings" w:hAnsi="Wingdings"/>
      </w:rPr>
    </w:lvl>
    <w:lvl w:ilvl="6" w:tplc="A57271BA">
      <w:start w:val="1"/>
      <w:numFmt w:val="bullet"/>
      <w:lvlText w:val=""/>
      <w:lvlJc w:val="left"/>
      <w:pPr>
        <w:tabs>
          <w:tab w:val="num" w:pos="5040"/>
        </w:tabs>
        <w:ind w:left="5040" w:hanging="360"/>
      </w:pPr>
      <w:rPr>
        <w:rFonts w:ascii="Symbol" w:hAnsi="Symbol"/>
      </w:rPr>
    </w:lvl>
    <w:lvl w:ilvl="7" w:tplc="6C5C97A8">
      <w:start w:val="1"/>
      <w:numFmt w:val="bullet"/>
      <w:lvlText w:val="o"/>
      <w:lvlJc w:val="left"/>
      <w:pPr>
        <w:tabs>
          <w:tab w:val="num" w:pos="5760"/>
        </w:tabs>
        <w:ind w:left="5760" w:hanging="360"/>
      </w:pPr>
      <w:rPr>
        <w:rFonts w:ascii="Courier New" w:hAnsi="Courier New"/>
      </w:rPr>
    </w:lvl>
    <w:lvl w:ilvl="8" w:tplc="B7246132">
      <w:start w:val="1"/>
      <w:numFmt w:val="bullet"/>
      <w:lvlText w:val=""/>
      <w:lvlJc w:val="left"/>
      <w:pPr>
        <w:tabs>
          <w:tab w:val="num" w:pos="6480"/>
        </w:tabs>
        <w:ind w:left="6480" w:hanging="360"/>
      </w:pPr>
      <w:rPr>
        <w:rFonts w:ascii="Wingdings" w:hAnsi="Wingdings"/>
      </w:rPr>
    </w:lvl>
  </w:abstractNum>
  <w:abstractNum w:abstractNumId="329">
    <w:nsid w:val="7CBE48FD"/>
    <w:multiLevelType w:val="hybridMultilevel"/>
    <w:tmpl w:val="7CBE48FD"/>
    <w:lvl w:ilvl="0" w:tplc="46C45AE8">
      <w:start w:val="1"/>
      <w:numFmt w:val="bullet"/>
      <w:lvlText w:val=""/>
      <w:lvlJc w:val="left"/>
      <w:pPr>
        <w:ind w:left="720" w:hanging="360"/>
      </w:pPr>
      <w:rPr>
        <w:rFonts w:ascii="Symbol" w:hAnsi="Symbol"/>
      </w:rPr>
    </w:lvl>
    <w:lvl w:ilvl="1" w:tplc="03226B46">
      <w:start w:val="1"/>
      <w:numFmt w:val="bullet"/>
      <w:lvlText w:val="o"/>
      <w:lvlJc w:val="left"/>
      <w:pPr>
        <w:tabs>
          <w:tab w:val="num" w:pos="1440"/>
        </w:tabs>
        <w:ind w:left="1440" w:hanging="360"/>
      </w:pPr>
      <w:rPr>
        <w:rFonts w:ascii="Courier New" w:hAnsi="Courier New"/>
      </w:rPr>
    </w:lvl>
    <w:lvl w:ilvl="2" w:tplc="C4C4321E">
      <w:start w:val="1"/>
      <w:numFmt w:val="bullet"/>
      <w:lvlText w:val=""/>
      <w:lvlJc w:val="left"/>
      <w:pPr>
        <w:tabs>
          <w:tab w:val="num" w:pos="2160"/>
        </w:tabs>
        <w:ind w:left="2160" w:hanging="360"/>
      </w:pPr>
      <w:rPr>
        <w:rFonts w:ascii="Wingdings" w:hAnsi="Wingdings"/>
      </w:rPr>
    </w:lvl>
    <w:lvl w:ilvl="3" w:tplc="07464868">
      <w:start w:val="1"/>
      <w:numFmt w:val="bullet"/>
      <w:lvlText w:val=""/>
      <w:lvlJc w:val="left"/>
      <w:pPr>
        <w:tabs>
          <w:tab w:val="num" w:pos="2880"/>
        </w:tabs>
        <w:ind w:left="2880" w:hanging="360"/>
      </w:pPr>
      <w:rPr>
        <w:rFonts w:ascii="Symbol" w:hAnsi="Symbol"/>
      </w:rPr>
    </w:lvl>
    <w:lvl w:ilvl="4" w:tplc="116818C4">
      <w:start w:val="1"/>
      <w:numFmt w:val="bullet"/>
      <w:lvlText w:val="o"/>
      <w:lvlJc w:val="left"/>
      <w:pPr>
        <w:tabs>
          <w:tab w:val="num" w:pos="3600"/>
        </w:tabs>
        <w:ind w:left="3600" w:hanging="360"/>
      </w:pPr>
      <w:rPr>
        <w:rFonts w:ascii="Courier New" w:hAnsi="Courier New"/>
      </w:rPr>
    </w:lvl>
    <w:lvl w:ilvl="5" w:tplc="7C0C4048">
      <w:start w:val="1"/>
      <w:numFmt w:val="bullet"/>
      <w:lvlText w:val=""/>
      <w:lvlJc w:val="left"/>
      <w:pPr>
        <w:tabs>
          <w:tab w:val="num" w:pos="4320"/>
        </w:tabs>
        <w:ind w:left="4320" w:hanging="360"/>
      </w:pPr>
      <w:rPr>
        <w:rFonts w:ascii="Wingdings" w:hAnsi="Wingdings"/>
      </w:rPr>
    </w:lvl>
    <w:lvl w:ilvl="6" w:tplc="8264BF20">
      <w:start w:val="1"/>
      <w:numFmt w:val="bullet"/>
      <w:lvlText w:val=""/>
      <w:lvlJc w:val="left"/>
      <w:pPr>
        <w:tabs>
          <w:tab w:val="num" w:pos="5040"/>
        </w:tabs>
        <w:ind w:left="5040" w:hanging="360"/>
      </w:pPr>
      <w:rPr>
        <w:rFonts w:ascii="Symbol" w:hAnsi="Symbol"/>
      </w:rPr>
    </w:lvl>
    <w:lvl w:ilvl="7" w:tplc="ADC6EF82">
      <w:start w:val="1"/>
      <w:numFmt w:val="bullet"/>
      <w:lvlText w:val="o"/>
      <w:lvlJc w:val="left"/>
      <w:pPr>
        <w:tabs>
          <w:tab w:val="num" w:pos="5760"/>
        </w:tabs>
        <w:ind w:left="5760" w:hanging="360"/>
      </w:pPr>
      <w:rPr>
        <w:rFonts w:ascii="Courier New" w:hAnsi="Courier New"/>
      </w:rPr>
    </w:lvl>
    <w:lvl w:ilvl="8" w:tplc="14405D46">
      <w:start w:val="1"/>
      <w:numFmt w:val="bullet"/>
      <w:lvlText w:val=""/>
      <w:lvlJc w:val="left"/>
      <w:pPr>
        <w:tabs>
          <w:tab w:val="num" w:pos="6480"/>
        </w:tabs>
        <w:ind w:left="6480" w:hanging="360"/>
      </w:pPr>
      <w:rPr>
        <w:rFonts w:ascii="Wingdings" w:hAnsi="Wingdings"/>
      </w:rPr>
    </w:lvl>
  </w:abstractNum>
  <w:abstractNum w:abstractNumId="330">
    <w:nsid w:val="7CBE48FE"/>
    <w:multiLevelType w:val="hybridMultilevel"/>
    <w:tmpl w:val="7CBE48FE"/>
    <w:lvl w:ilvl="0" w:tplc="5E64AD34">
      <w:start w:val="1"/>
      <w:numFmt w:val="bullet"/>
      <w:lvlText w:val=""/>
      <w:lvlJc w:val="left"/>
      <w:pPr>
        <w:ind w:left="720" w:hanging="360"/>
      </w:pPr>
      <w:rPr>
        <w:rFonts w:ascii="Symbol" w:hAnsi="Symbol"/>
      </w:rPr>
    </w:lvl>
    <w:lvl w:ilvl="1" w:tplc="5A94718A">
      <w:start w:val="1"/>
      <w:numFmt w:val="bullet"/>
      <w:lvlText w:val="o"/>
      <w:lvlJc w:val="left"/>
      <w:pPr>
        <w:tabs>
          <w:tab w:val="num" w:pos="1440"/>
        </w:tabs>
        <w:ind w:left="1440" w:hanging="360"/>
      </w:pPr>
      <w:rPr>
        <w:rFonts w:ascii="Courier New" w:hAnsi="Courier New"/>
      </w:rPr>
    </w:lvl>
    <w:lvl w:ilvl="2" w:tplc="5290C202">
      <w:start w:val="1"/>
      <w:numFmt w:val="bullet"/>
      <w:lvlText w:val=""/>
      <w:lvlJc w:val="left"/>
      <w:pPr>
        <w:tabs>
          <w:tab w:val="num" w:pos="2160"/>
        </w:tabs>
        <w:ind w:left="2160" w:hanging="360"/>
      </w:pPr>
      <w:rPr>
        <w:rFonts w:ascii="Wingdings" w:hAnsi="Wingdings"/>
      </w:rPr>
    </w:lvl>
    <w:lvl w:ilvl="3" w:tplc="3752D236">
      <w:start w:val="1"/>
      <w:numFmt w:val="bullet"/>
      <w:lvlText w:val=""/>
      <w:lvlJc w:val="left"/>
      <w:pPr>
        <w:tabs>
          <w:tab w:val="num" w:pos="2880"/>
        </w:tabs>
        <w:ind w:left="2880" w:hanging="360"/>
      </w:pPr>
      <w:rPr>
        <w:rFonts w:ascii="Symbol" w:hAnsi="Symbol"/>
      </w:rPr>
    </w:lvl>
    <w:lvl w:ilvl="4" w:tplc="0A883FAE">
      <w:start w:val="1"/>
      <w:numFmt w:val="bullet"/>
      <w:lvlText w:val="o"/>
      <w:lvlJc w:val="left"/>
      <w:pPr>
        <w:tabs>
          <w:tab w:val="num" w:pos="3600"/>
        </w:tabs>
        <w:ind w:left="3600" w:hanging="360"/>
      </w:pPr>
      <w:rPr>
        <w:rFonts w:ascii="Courier New" w:hAnsi="Courier New"/>
      </w:rPr>
    </w:lvl>
    <w:lvl w:ilvl="5" w:tplc="48D6A462">
      <w:start w:val="1"/>
      <w:numFmt w:val="bullet"/>
      <w:lvlText w:val=""/>
      <w:lvlJc w:val="left"/>
      <w:pPr>
        <w:tabs>
          <w:tab w:val="num" w:pos="4320"/>
        </w:tabs>
        <w:ind w:left="4320" w:hanging="360"/>
      </w:pPr>
      <w:rPr>
        <w:rFonts w:ascii="Wingdings" w:hAnsi="Wingdings"/>
      </w:rPr>
    </w:lvl>
    <w:lvl w:ilvl="6" w:tplc="AF2CB4D0">
      <w:start w:val="1"/>
      <w:numFmt w:val="bullet"/>
      <w:lvlText w:val=""/>
      <w:lvlJc w:val="left"/>
      <w:pPr>
        <w:tabs>
          <w:tab w:val="num" w:pos="5040"/>
        </w:tabs>
        <w:ind w:left="5040" w:hanging="360"/>
      </w:pPr>
      <w:rPr>
        <w:rFonts w:ascii="Symbol" w:hAnsi="Symbol"/>
      </w:rPr>
    </w:lvl>
    <w:lvl w:ilvl="7" w:tplc="43A809AC">
      <w:start w:val="1"/>
      <w:numFmt w:val="bullet"/>
      <w:lvlText w:val="o"/>
      <w:lvlJc w:val="left"/>
      <w:pPr>
        <w:tabs>
          <w:tab w:val="num" w:pos="5760"/>
        </w:tabs>
        <w:ind w:left="5760" w:hanging="360"/>
      </w:pPr>
      <w:rPr>
        <w:rFonts w:ascii="Courier New" w:hAnsi="Courier New"/>
      </w:rPr>
    </w:lvl>
    <w:lvl w:ilvl="8" w:tplc="471EB054">
      <w:start w:val="1"/>
      <w:numFmt w:val="bullet"/>
      <w:lvlText w:val=""/>
      <w:lvlJc w:val="left"/>
      <w:pPr>
        <w:tabs>
          <w:tab w:val="num" w:pos="6480"/>
        </w:tabs>
        <w:ind w:left="6480" w:hanging="360"/>
      </w:pPr>
      <w:rPr>
        <w:rFonts w:ascii="Wingdings" w:hAnsi="Wingdings"/>
      </w:rPr>
    </w:lvl>
  </w:abstractNum>
  <w:abstractNum w:abstractNumId="331">
    <w:nsid w:val="7CBE48FF"/>
    <w:multiLevelType w:val="hybridMultilevel"/>
    <w:tmpl w:val="7CBE48FF"/>
    <w:lvl w:ilvl="0" w:tplc="4ED46D7C">
      <w:start w:val="1"/>
      <w:numFmt w:val="bullet"/>
      <w:lvlText w:val=""/>
      <w:lvlJc w:val="left"/>
      <w:pPr>
        <w:ind w:left="720" w:hanging="360"/>
      </w:pPr>
      <w:rPr>
        <w:rFonts w:ascii="Symbol" w:hAnsi="Symbol"/>
      </w:rPr>
    </w:lvl>
    <w:lvl w:ilvl="1" w:tplc="8E8E78F0">
      <w:start w:val="1"/>
      <w:numFmt w:val="bullet"/>
      <w:lvlText w:val="o"/>
      <w:lvlJc w:val="left"/>
      <w:pPr>
        <w:tabs>
          <w:tab w:val="num" w:pos="1440"/>
        </w:tabs>
        <w:ind w:left="1440" w:hanging="360"/>
      </w:pPr>
      <w:rPr>
        <w:rFonts w:ascii="Courier New" w:hAnsi="Courier New"/>
      </w:rPr>
    </w:lvl>
    <w:lvl w:ilvl="2" w:tplc="12965F02">
      <w:start w:val="1"/>
      <w:numFmt w:val="bullet"/>
      <w:lvlText w:val=""/>
      <w:lvlJc w:val="left"/>
      <w:pPr>
        <w:tabs>
          <w:tab w:val="num" w:pos="2160"/>
        </w:tabs>
        <w:ind w:left="2160" w:hanging="360"/>
      </w:pPr>
      <w:rPr>
        <w:rFonts w:ascii="Wingdings" w:hAnsi="Wingdings"/>
      </w:rPr>
    </w:lvl>
    <w:lvl w:ilvl="3" w:tplc="4C7C868A">
      <w:start w:val="1"/>
      <w:numFmt w:val="bullet"/>
      <w:lvlText w:val=""/>
      <w:lvlJc w:val="left"/>
      <w:pPr>
        <w:tabs>
          <w:tab w:val="num" w:pos="2880"/>
        </w:tabs>
        <w:ind w:left="2880" w:hanging="360"/>
      </w:pPr>
      <w:rPr>
        <w:rFonts w:ascii="Symbol" w:hAnsi="Symbol"/>
      </w:rPr>
    </w:lvl>
    <w:lvl w:ilvl="4" w:tplc="D5BE604A">
      <w:start w:val="1"/>
      <w:numFmt w:val="bullet"/>
      <w:lvlText w:val="o"/>
      <w:lvlJc w:val="left"/>
      <w:pPr>
        <w:tabs>
          <w:tab w:val="num" w:pos="3600"/>
        </w:tabs>
        <w:ind w:left="3600" w:hanging="360"/>
      </w:pPr>
      <w:rPr>
        <w:rFonts w:ascii="Courier New" w:hAnsi="Courier New"/>
      </w:rPr>
    </w:lvl>
    <w:lvl w:ilvl="5" w:tplc="820ED6C6">
      <w:start w:val="1"/>
      <w:numFmt w:val="bullet"/>
      <w:lvlText w:val=""/>
      <w:lvlJc w:val="left"/>
      <w:pPr>
        <w:tabs>
          <w:tab w:val="num" w:pos="4320"/>
        </w:tabs>
        <w:ind w:left="4320" w:hanging="360"/>
      </w:pPr>
      <w:rPr>
        <w:rFonts w:ascii="Wingdings" w:hAnsi="Wingdings"/>
      </w:rPr>
    </w:lvl>
    <w:lvl w:ilvl="6" w:tplc="26A02C4C">
      <w:start w:val="1"/>
      <w:numFmt w:val="bullet"/>
      <w:lvlText w:val=""/>
      <w:lvlJc w:val="left"/>
      <w:pPr>
        <w:tabs>
          <w:tab w:val="num" w:pos="5040"/>
        </w:tabs>
        <w:ind w:left="5040" w:hanging="360"/>
      </w:pPr>
      <w:rPr>
        <w:rFonts w:ascii="Symbol" w:hAnsi="Symbol"/>
      </w:rPr>
    </w:lvl>
    <w:lvl w:ilvl="7" w:tplc="EC5AB92A">
      <w:start w:val="1"/>
      <w:numFmt w:val="bullet"/>
      <w:lvlText w:val="o"/>
      <w:lvlJc w:val="left"/>
      <w:pPr>
        <w:tabs>
          <w:tab w:val="num" w:pos="5760"/>
        </w:tabs>
        <w:ind w:left="5760" w:hanging="360"/>
      </w:pPr>
      <w:rPr>
        <w:rFonts w:ascii="Courier New" w:hAnsi="Courier New"/>
      </w:rPr>
    </w:lvl>
    <w:lvl w:ilvl="8" w:tplc="F1F28F0C">
      <w:start w:val="1"/>
      <w:numFmt w:val="bullet"/>
      <w:lvlText w:val=""/>
      <w:lvlJc w:val="left"/>
      <w:pPr>
        <w:tabs>
          <w:tab w:val="num" w:pos="6480"/>
        </w:tabs>
        <w:ind w:left="6480" w:hanging="360"/>
      </w:pPr>
      <w:rPr>
        <w:rFonts w:ascii="Wingdings" w:hAnsi="Wingdings"/>
      </w:rPr>
    </w:lvl>
  </w:abstractNum>
  <w:abstractNum w:abstractNumId="332">
    <w:nsid w:val="7CBE4900"/>
    <w:multiLevelType w:val="hybridMultilevel"/>
    <w:tmpl w:val="7CBE4900"/>
    <w:lvl w:ilvl="0" w:tplc="132E193C">
      <w:start w:val="1"/>
      <w:numFmt w:val="bullet"/>
      <w:lvlText w:val=""/>
      <w:lvlJc w:val="left"/>
      <w:pPr>
        <w:ind w:left="720" w:hanging="360"/>
      </w:pPr>
      <w:rPr>
        <w:rFonts w:ascii="Symbol" w:hAnsi="Symbol"/>
      </w:rPr>
    </w:lvl>
    <w:lvl w:ilvl="1" w:tplc="52249E66">
      <w:start w:val="1"/>
      <w:numFmt w:val="bullet"/>
      <w:lvlText w:val="o"/>
      <w:lvlJc w:val="left"/>
      <w:pPr>
        <w:ind w:left="1440" w:hanging="360"/>
      </w:pPr>
      <w:rPr>
        <w:rFonts w:ascii="Courier New" w:hAnsi="Courier New"/>
      </w:rPr>
    </w:lvl>
    <w:lvl w:ilvl="2" w:tplc="562C32E4">
      <w:start w:val="1"/>
      <w:numFmt w:val="bullet"/>
      <w:lvlText w:val=""/>
      <w:lvlJc w:val="left"/>
      <w:pPr>
        <w:tabs>
          <w:tab w:val="num" w:pos="2160"/>
        </w:tabs>
        <w:ind w:left="2160" w:hanging="360"/>
      </w:pPr>
      <w:rPr>
        <w:rFonts w:ascii="Wingdings" w:hAnsi="Wingdings"/>
      </w:rPr>
    </w:lvl>
    <w:lvl w:ilvl="3" w:tplc="9D76650A">
      <w:start w:val="1"/>
      <w:numFmt w:val="bullet"/>
      <w:lvlText w:val=""/>
      <w:lvlJc w:val="left"/>
      <w:pPr>
        <w:tabs>
          <w:tab w:val="num" w:pos="2880"/>
        </w:tabs>
        <w:ind w:left="2880" w:hanging="360"/>
      </w:pPr>
      <w:rPr>
        <w:rFonts w:ascii="Symbol" w:hAnsi="Symbol"/>
      </w:rPr>
    </w:lvl>
    <w:lvl w:ilvl="4" w:tplc="D016831C">
      <w:start w:val="1"/>
      <w:numFmt w:val="bullet"/>
      <w:lvlText w:val="o"/>
      <w:lvlJc w:val="left"/>
      <w:pPr>
        <w:tabs>
          <w:tab w:val="num" w:pos="3600"/>
        </w:tabs>
        <w:ind w:left="3600" w:hanging="360"/>
      </w:pPr>
      <w:rPr>
        <w:rFonts w:ascii="Courier New" w:hAnsi="Courier New"/>
      </w:rPr>
    </w:lvl>
    <w:lvl w:ilvl="5" w:tplc="60FADCD4">
      <w:start w:val="1"/>
      <w:numFmt w:val="bullet"/>
      <w:lvlText w:val=""/>
      <w:lvlJc w:val="left"/>
      <w:pPr>
        <w:tabs>
          <w:tab w:val="num" w:pos="4320"/>
        </w:tabs>
        <w:ind w:left="4320" w:hanging="360"/>
      </w:pPr>
      <w:rPr>
        <w:rFonts w:ascii="Wingdings" w:hAnsi="Wingdings"/>
      </w:rPr>
    </w:lvl>
    <w:lvl w:ilvl="6" w:tplc="5B8EE404">
      <w:start w:val="1"/>
      <w:numFmt w:val="bullet"/>
      <w:lvlText w:val=""/>
      <w:lvlJc w:val="left"/>
      <w:pPr>
        <w:tabs>
          <w:tab w:val="num" w:pos="5040"/>
        </w:tabs>
        <w:ind w:left="5040" w:hanging="360"/>
      </w:pPr>
      <w:rPr>
        <w:rFonts w:ascii="Symbol" w:hAnsi="Symbol"/>
      </w:rPr>
    </w:lvl>
    <w:lvl w:ilvl="7" w:tplc="FCE0D430">
      <w:start w:val="1"/>
      <w:numFmt w:val="bullet"/>
      <w:lvlText w:val="o"/>
      <w:lvlJc w:val="left"/>
      <w:pPr>
        <w:tabs>
          <w:tab w:val="num" w:pos="5760"/>
        </w:tabs>
        <w:ind w:left="5760" w:hanging="360"/>
      </w:pPr>
      <w:rPr>
        <w:rFonts w:ascii="Courier New" w:hAnsi="Courier New"/>
      </w:rPr>
    </w:lvl>
    <w:lvl w:ilvl="8" w:tplc="CE566B72">
      <w:start w:val="1"/>
      <w:numFmt w:val="bullet"/>
      <w:lvlText w:val=""/>
      <w:lvlJc w:val="left"/>
      <w:pPr>
        <w:tabs>
          <w:tab w:val="num" w:pos="6480"/>
        </w:tabs>
        <w:ind w:left="6480" w:hanging="360"/>
      </w:pPr>
      <w:rPr>
        <w:rFonts w:ascii="Wingdings" w:hAnsi="Wingdings"/>
      </w:rPr>
    </w:lvl>
  </w:abstractNum>
  <w:abstractNum w:abstractNumId="333">
    <w:nsid w:val="7CBE4901"/>
    <w:multiLevelType w:val="hybridMultilevel"/>
    <w:tmpl w:val="7CBE4901"/>
    <w:lvl w:ilvl="0" w:tplc="EE1C43F4">
      <w:start w:val="1"/>
      <w:numFmt w:val="bullet"/>
      <w:lvlText w:val=""/>
      <w:lvlJc w:val="left"/>
      <w:pPr>
        <w:ind w:left="720" w:hanging="360"/>
      </w:pPr>
      <w:rPr>
        <w:rFonts w:ascii="Symbol" w:hAnsi="Symbol"/>
      </w:rPr>
    </w:lvl>
    <w:lvl w:ilvl="1" w:tplc="587C169C">
      <w:start w:val="1"/>
      <w:numFmt w:val="bullet"/>
      <w:lvlText w:val="o"/>
      <w:lvlJc w:val="left"/>
      <w:pPr>
        <w:tabs>
          <w:tab w:val="num" w:pos="1440"/>
        </w:tabs>
        <w:ind w:left="1440" w:hanging="360"/>
      </w:pPr>
      <w:rPr>
        <w:rFonts w:ascii="Courier New" w:hAnsi="Courier New"/>
      </w:rPr>
    </w:lvl>
    <w:lvl w:ilvl="2" w:tplc="B9545694">
      <w:start w:val="1"/>
      <w:numFmt w:val="bullet"/>
      <w:lvlText w:val=""/>
      <w:lvlJc w:val="left"/>
      <w:pPr>
        <w:tabs>
          <w:tab w:val="num" w:pos="2160"/>
        </w:tabs>
        <w:ind w:left="2160" w:hanging="360"/>
      </w:pPr>
      <w:rPr>
        <w:rFonts w:ascii="Wingdings" w:hAnsi="Wingdings"/>
      </w:rPr>
    </w:lvl>
    <w:lvl w:ilvl="3" w:tplc="F0128DFA">
      <w:start w:val="1"/>
      <w:numFmt w:val="bullet"/>
      <w:lvlText w:val=""/>
      <w:lvlJc w:val="left"/>
      <w:pPr>
        <w:tabs>
          <w:tab w:val="num" w:pos="2880"/>
        </w:tabs>
        <w:ind w:left="2880" w:hanging="360"/>
      </w:pPr>
      <w:rPr>
        <w:rFonts w:ascii="Symbol" w:hAnsi="Symbol"/>
      </w:rPr>
    </w:lvl>
    <w:lvl w:ilvl="4" w:tplc="203E3030">
      <w:start w:val="1"/>
      <w:numFmt w:val="bullet"/>
      <w:lvlText w:val="o"/>
      <w:lvlJc w:val="left"/>
      <w:pPr>
        <w:tabs>
          <w:tab w:val="num" w:pos="3600"/>
        </w:tabs>
        <w:ind w:left="3600" w:hanging="360"/>
      </w:pPr>
      <w:rPr>
        <w:rFonts w:ascii="Courier New" w:hAnsi="Courier New"/>
      </w:rPr>
    </w:lvl>
    <w:lvl w:ilvl="5" w:tplc="E7787882">
      <w:start w:val="1"/>
      <w:numFmt w:val="bullet"/>
      <w:lvlText w:val=""/>
      <w:lvlJc w:val="left"/>
      <w:pPr>
        <w:tabs>
          <w:tab w:val="num" w:pos="4320"/>
        </w:tabs>
        <w:ind w:left="4320" w:hanging="360"/>
      </w:pPr>
      <w:rPr>
        <w:rFonts w:ascii="Wingdings" w:hAnsi="Wingdings"/>
      </w:rPr>
    </w:lvl>
    <w:lvl w:ilvl="6" w:tplc="6F2673AE">
      <w:start w:val="1"/>
      <w:numFmt w:val="bullet"/>
      <w:lvlText w:val=""/>
      <w:lvlJc w:val="left"/>
      <w:pPr>
        <w:tabs>
          <w:tab w:val="num" w:pos="5040"/>
        </w:tabs>
        <w:ind w:left="5040" w:hanging="360"/>
      </w:pPr>
      <w:rPr>
        <w:rFonts w:ascii="Symbol" w:hAnsi="Symbol"/>
      </w:rPr>
    </w:lvl>
    <w:lvl w:ilvl="7" w:tplc="4D181956">
      <w:start w:val="1"/>
      <w:numFmt w:val="bullet"/>
      <w:lvlText w:val="o"/>
      <w:lvlJc w:val="left"/>
      <w:pPr>
        <w:tabs>
          <w:tab w:val="num" w:pos="5760"/>
        </w:tabs>
        <w:ind w:left="5760" w:hanging="360"/>
      </w:pPr>
      <w:rPr>
        <w:rFonts w:ascii="Courier New" w:hAnsi="Courier New"/>
      </w:rPr>
    </w:lvl>
    <w:lvl w:ilvl="8" w:tplc="4440A4A0">
      <w:start w:val="1"/>
      <w:numFmt w:val="bullet"/>
      <w:lvlText w:val=""/>
      <w:lvlJc w:val="left"/>
      <w:pPr>
        <w:tabs>
          <w:tab w:val="num" w:pos="6480"/>
        </w:tabs>
        <w:ind w:left="6480" w:hanging="360"/>
      </w:pPr>
      <w:rPr>
        <w:rFonts w:ascii="Wingdings" w:hAnsi="Wingdings"/>
      </w:rPr>
    </w:lvl>
  </w:abstractNum>
  <w:abstractNum w:abstractNumId="334">
    <w:nsid w:val="7CBE4902"/>
    <w:multiLevelType w:val="hybridMultilevel"/>
    <w:tmpl w:val="7CBE4902"/>
    <w:lvl w:ilvl="0" w:tplc="28E08344">
      <w:start w:val="1"/>
      <w:numFmt w:val="bullet"/>
      <w:lvlText w:val=""/>
      <w:lvlJc w:val="left"/>
      <w:pPr>
        <w:ind w:left="720" w:hanging="360"/>
      </w:pPr>
      <w:rPr>
        <w:rFonts w:ascii="Symbol" w:hAnsi="Symbol"/>
      </w:rPr>
    </w:lvl>
    <w:lvl w:ilvl="1" w:tplc="5FC6C7AE">
      <w:start w:val="1"/>
      <w:numFmt w:val="bullet"/>
      <w:lvlText w:val="o"/>
      <w:lvlJc w:val="left"/>
      <w:pPr>
        <w:tabs>
          <w:tab w:val="num" w:pos="1440"/>
        </w:tabs>
        <w:ind w:left="1440" w:hanging="360"/>
      </w:pPr>
      <w:rPr>
        <w:rFonts w:ascii="Courier New" w:hAnsi="Courier New"/>
      </w:rPr>
    </w:lvl>
    <w:lvl w:ilvl="2" w:tplc="0A42C132">
      <w:start w:val="1"/>
      <w:numFmt w:val="bullet"/>
      <w:lvlText w:val=""/>
      <w:lvlJc w:val="left"/>
      <w:pPr>
        <w:tabs>
          <w:tab w:val="num" w:pos="2160"/>
        </w:tabs>
        <w:ind w:left="2160" w:hanging="360"/>
      </w:pPr>
      <w:rPr>
        <w:rFonts w:ascii="Wingdings" w:hAnsi="Wingdings"/>
      </w:rPr>
    </w:lvl>
    <w:lvl w:ilvl="3" w:tplc="1FA08C04">
      <w:start w:val="1"/>
      <w:numFmt w:val="bullet"/>
      <w:lvlText w:val=""/>
      <w:lvlJc w:val="left"/>
      <w:pPr>
        <w:tabs>
          <w:tab w:val="num" w:pos="2880"/>
        </w:tabs>
        <w:ind w:left="2880" w:hanging="360"/>
      </w:pPr>
      <w:rPr>
        <w:rFonts w:ascii="Symbol" w:hAnsi="Symbol"/>
      </w:rPr>
    </w:lvl>
    <w:lvl w:ilvl="4" w:tplc="F4364992">
      <w:start w:val="1"/>
      <w:numFmt w:val="bullet"/>
      <w:lvlText w:val="o"/>
      <w:lvlJc w:val="left"/>
      <w:pPr>
        <w:tabs>
          <w:tab w:val="num" w:pos="3600"/>
        </w:tabs>
        <w:ind w:left="3600" w:hanging="360"/>
      </w:pPr>
      <w:rPr>
        <w:rFonts w:ascii="Courier New" w:hAnsi="Courier New"/>
      </w:rPr>
    </w:lvl>
    <w:lvl w:ilvl="5" w:tplc="FC6C4804">
      <w:start w:val="1"/>
      <w:numFmt w:val="bullet"/>
      <w:lvlText w:val=""/>
      <w:lvlJc w:val="left"/>
      <w:pPr>
        <w:tabs>
          <w:tab w:val="num" w:pos="4320"/>
        </w:tabs>
        <w:ind w:left="4320" w:hanging="360"/>
      </w:pPr>
      <w:rPr>
        <w:rFonts w:ascii="Wingdings" w:hAnsi="Wingdings"/>
      </w:rPr>
    </w:lvl>
    <w:lvl w:ilvl="6" w:tplc="1DA80FAC">
      <w:start w:val="1"/>
      <w:numFmt w:val="bullet"/>
      <w:lvlText w:val=""/>
      <w:lvlJc w:val="left"/>
      <w:pPr>
        <w:tabs>
          <w:tab w:val="num" w:pos="5040"/>
        </w:tabs>
        <w:ind w:left="5040" w:hanging="360"/>
      </w:pPr>
      <w:rPr>
        <w:rFonts w:ascii="Symbol" w:hAnsi="Symbol"/>
      </w:rPr>
    </w:lvl>
    <w:lvl w:ilvl="7" w:tplc="A03CA792">
      <w:start w:val="1"/>
      <w:numFmt w:val="bullet"/>
      <w:lvlText w:val="o"/>
      <w:lvlJc w:val="left"/>
      <w:pPr>
        <w:tabs>
          <w:tab w:val="num" w:pos="5760"/>
        </w:tabs>
        <w:ind w:left="5760" w:hanging="360"/>
      </w:pPr>
      <w:rPr>
        <w:rFonts w:ascii="Courier New" w:hAnsi="Courier New"/>
      </w:rPr>
    </w:lvl>
    <w:lvl w:ilvl="8" w:tplc="1ECAADB8">
      <w:start w:val="1"/>
      <w:numFmt w:val="bullet"/>
      <w:lvlText w:val=""/>
      <w:lvlJc w:val="left"/>
      <w:pPr>
        <w:tabs>
          <w:tab w:val="num" w:pos="6480"/>
        </w:tabs>
        <w:ind w:left="6480" w:hanging="360"/>
      </w:pPr>
      <w:rPr>
        <w:rFonts w:ascii="Wingdings" w:hAnsi="Wingdings"/>
      </w:rPr>
    </w:lvl>
  </w:abstractNum>
  <w:abstractNum w:abstractNumId="335">
    <w:nsid w:val="7CBE4903"/>
    <w:multiLevelType w:val="hybridMultilevel"/>
    <w:tmpl w:val="7CBE4903"/>
    <w:lvl w:ilvl="0" w:tplc="70284E8C">
      <w:start w:val="1"/>
      <w:numFmt w:val="bullet"/>
      <w:lvlText w:val=""/>
      <w:lvlJc w:val="left"/>
      <w:pPr>
        <w:ind w:left="720" w:hanging="360"/>
      </w:pPr>
      <w:rPr>
        <w:rFonts w:ascii="Symbol" w:hAnsi="Symbol"/>
      </w:rPr>
    </w:lvl>
    <w:lvl w:ilvl="1" w:tplc="DD28EF30">
      <w:start w:val="1"/>
      <w:numFmt w:val="bullet"/>
      <w:lvlText w:val="o"/>
      <w:lvlJc w:val="left"/>
      <w:pPr>
        <w:tabs>
          <w:tab w:val="num" w:pos="1440"/>
        </w:tabs>
        <w:ind w:left="1440" w:hanging="360"/>
      </w:pPr>
      <w:rPr>
        <w:rFonts w:ascii="Courier New" w:hAnsi="Courier New"/>
      </w:rPr>
    </w:lvl>
    <w:lvl w:ilvl="2" w:tplc="A618548C">
      <w:start w:val="1"/>
      <w:numFmt w:val="bullet"/>
      <w:lvlText w:val=""/>
      <w:lvlJc w:val="left"/>
      <w:pPr>
        <w:tabs>
          <w:tab w:val="num" w:pos="2160"/>
        </w:tabs>
        <w:ind w:left="2160" w:hanging="360"/>
      </w:pPr>
      <w:rPr>
        <w:rFonts w:ascii="Wingdings" w:hAnsi="Wingdings"/>
      </w:rPr>
    </w:lvl>
    <w:lvl w:ilvl="3" w:tplc="E19A8090">
      <w:start w:val="1"/>
      <w:numFmt w:val="bullet"/>
      <w:lvlText w:val=""/>
      <w:lvlJc w:val="left"/>
      <w:pPr>
        <w:tabs>
          <w:tab w:val="num" w:pos="2880"/>
        </w:tabs>
        <w:ind w:left="2880" w:hanging="360"/>
      </w:pPr>
      <w:rPr>
        <w:rFonts w:ascii="Symbol" w:hAnsi="Symbol"/>
      </w:rPr>
    </w:lvl>
    <w:lvl w:ilvl="4" w:tplc="7D964626">
      <w:start w:val="1"/>
      <w:numFmt w:val="bullet"/>
      <w:lvlText w:val="o"/>
      <w:lvlJc w:val="left"/>
      <w:pPr>
        <w:tabs>
          <w:tab w:val="num" w:pos="3600"/>
        </w:tabs>
        <w:ind w:left="3600" w:hanging="360"/>
      </w:pPr>
      <w:rPr>
        <w:rFonts w:ascii="Courier New" w:hAnsi="Courier New"/>
      </w:rPr>
    </w:lvl>
    <w:lvl w:ilvl="5" w:tplc="A99E824C">
      <w:start w:val="1"/>
      <w:numFmt w:val="bullet"/>
      <w:lvlText w:val=""/>
      <w:lvlJc w:val="left"/>
      <w:pPr>
        <w:tabs>
          <w:tab w:val="num" w:pos="4320"/>
        </w:tabs>
        <w:ind w:left="4320" w:hanging="360"/>
      </w:pPr>
      <w:rPr>
        <w:rFonts w:ascii="Wingdings" w:hAnsi="Wingdings"/>
      </w:rPr>
    </w:lvl>
    <w:lvl w:ilvl="6" w:tplc="0F00CEBE">
      <w:start w:val="1"/>
      <w:numFmt w:val="bullet"/>
      <w:lvlText w:val=""/>
      <w:lvlJc w:val="left"/>
      <w:pPr>
        <w:tabs>
          <w:tab w:val="num" w:pos="5040"/>
        </w:tabs>
        <w:ind w:left="5040" w:hanging="360"/>
      </w:pPr>
      <w:rPr>
        <w:rFonts w:ascii="Symbol" w:hAnsi="Symbol"/>
      </w:rPr>
    </w:lvl>
    <w:lvl w:ilvl="7" w:tplc="F3686BFE">
      <w:start w:val="1"/>
      <w:numFmt w:val="bullet"/>
      <w:lvlText w:val="o"/>
      <w:lvlJc w:val="left"/>
      <w:pPr>
        <w:tabs>
          <w:tab w:val="num" w:pos="5760"/>
        </w:tabs>
        <w:ind w:left="5760" w:hanging="360"/>
      </w:pPr>
      <w:rPr>
        <w:rFonts w:ascii="Courier New" w:hAnsi="Courier New"/>
      </w:rPr>
    </w:lvl>
    <w:lvl w:ilvl="8" w:tplc="488A455E">
      <w:start w:val="1"/>
      <w:numFmt w:val="bullet"/>
      <w:lvlText w:val=""/>
      <w:lvlJc w:val="left"/>
      <w:pPr>
        <w:tabs>
          <w:tab w:val="num" w:pos="6480"/>
        </w:tabs>
        <w:ind w:left="6480" w:hanging="360"/>
      </w:pPr>
      <w:rPr>
        <w:rFonts w:ascii="Wingdings" w:hAnsi="Wingdings"/>
      </w:rPr>
    </w:lvl>
  </w:abstractNum>
  <w:abstractNum w:abstractNumId="336">
    <w:nsid w:val="7CBE4904"/>
    <w:multiLevelType w:val="hybridMultilevel"/>
    <w:tmpl w:val="7CBE4904"/>
    <w:lvl w:ilvl="0" w:tplc="98323F98">
      <w:start w:val="1"/>
      <w:numFmt w:val="bullet"/>
      <w:lvlText w:val=""/>
      <w:lvlJc w:val="left"/>
      <w:pPr>
        <w:ind w:left="720" w:hanging="360"/>
      </w:pPr>
      <w:rPr>
        <w:rFonts w:ascii="Symbol" w:hAnsi="Symbol"/>
      </w:rPr>
    </w:lvl>
    <w:lvl w:ilvl="1" w:tplc="FA0E7CB2">
      <w:start w:val="1"/>
      <w:numFmt w:val="bullet"/>
      <w:lvlText w:val="o"/>
      <w:lvlJc w:val="left"/>
      <w:pPr>
        <w:tabs>
          <w:tab w:val="num" w:pos="1440"/>
        </w:tabs>
        <w:ind w:left="1440" w:hanging="360"/>
      </w:pPr>
      <w:rPr>
        <w:rFonts w:ascii="Courier New" w:hAnsi="Courier New"/>
      </w:rPr>
    </w:lvl>
    <w:lvl w:ilvl="2" w:tplc="31F28B8E">
      <w:start w:val="1"/>
      <w:numFmt w:val="bullet"/>
      <w:lvlText w:val=""/>
      <w:lvlJc w:val="left"/>
      <w:pPr>
        <w:tabs>
          <w:tab w:val="num" w:pos="2160"/>
        </w:tabs>
        <w:ind w:left="2160" w:hanging="360"/>
      </w:pPr>
      <w:rPr>
        <w:rFonts w:ascii="Wingdings" w:hAnsi="Wingdings"/>
      </w:rPr>
    </w:lvl>
    <w:lvl w:ilvl="3" w:tplc="35402604">
      <w:start w:val="1"/>
      <w:numFmt w:val="bullet"/>
      <w:lvlText w:val=""/>
      <w:lvlJc w:val="left"/>
      <w:pPr>
        <w:tabs>
          <w:tab w:val="num" w:pos="2880"/>
        </w:tabs>
        <w:ind w:left="2880" w:hanging="360"/>
      </w:pPr>
      <w:rPr>
        <w:rFonts w:ascii="Symbol" w:hAnsi="Symbol"/>
      </w:rPr>
    </w:lvl>
    <w:lvl w:ilvl="4" w:tplc="F3CECF9A">
      <w:start w:val="1"/>
      <w:numFmt w:val="bullet"/>
      <w:lvlText w:val="o"/>
      <w:lvlJc w:val="left"/>
      <w:pPr>
        <w:tabs>
          <w:tab w:val="num" w:pos="3600"/>
        </w:tabs>
        <w:ind w:left="3600" w:hanging="360"/>
      </w:pPr>
      <w:rPr>
        <w:rFonts w:ascii="Courier New" w:hAnsi="Courier New"/>
      </w:rPr>
    </w:lvl>
    <w:lvl w:ilvl="5" w:tplc="CB7E2C44">
      <w:start w:val="1"/>
      <w:numFmt w:val="bullet"/>
      <w:lvlText w:val=""/>
      <w:lvlJc w:val="left"/>
      <w:pPr>
        <w:tabs>
          <w:tab w:val="num" w:pos="4320"/>
        </w:tabs>
        <w:ind w:left="4320" w:hanging="360"/>
      </w:pPr>
      <w:rPr>
        <w:rFonts w:ascii="Wingdings" w:hAnsi="Wingdings"/>
      </w:rPr>
    </w:lvl>
    <w:lvl w:ilvl="6" w:tplc="8716C9EA">
      <w:start w:val="1"/>
      <w:numFmt w:val="bullet"/>
      <w:lvlText w:val=""/>
      <w:lvlJc w:val="left"/>
      <w:pPr>
        <w:tabs>
          <w:tab w:val="num" w:pos="5040"/>
        </w:tabs>
        <w:ind w:left="5040" w:hanging="360"/>
      </w:pPr>
      <w:rPr>
        <w:rFonts w:ascii="Symbol" w:hAnsi="Symbol"/>
      </w:rPr>
    </w:lvl>
    <w:lvl w:ilvl="7" w:tplc="96B4F550">
      <w:start w:val="1"/>
      <w:numFmt w:val="bullet"/>
      <w:lvlText w:val="o"/>
      <w:lvlJc w:val="left"/>
      <w:pPr>
        <w:tabs>
          <w:tab w:val="num" w:pos="5760"/>
        </w:tabs>
        <w:ind w:left="5760" w:hanging="360"/>
      </w:pPr>
      <w:rPr>
        <w:rFonts w:ascii="Courier New" w:hAnsi="Courier New"/>
      </w:rPr>
    </w:lvl>
    <w:lvl w:ilvl="8" w:tplc="8FC04370">
      <w:start w:val="1"/>
      <w:numFmt w:val="bullet"/>
      <w:lvlText w:val=""/>
      <w:lvlJc w:val="left"/>
      <w:pPr>
        <w:tabs>
          <w:tab w:val="num" w:pos="6480"/>
        </w:tabs>
        <w:ind w:left="6480" w:hanging="360"/>
      </w:pPr>
      <w:rPr>
        <w:rFonts w:ascii="Wingdings" w:hAnsi="Wingdings"/>
      </w:rPr>
    </w:lvl>
  </w:abstractNum>
  <w:abstractNum w:abstractNumId="337">
    <w:nsid w:val="7CBE4905"/>
    <w:multiLevelType w:val="hybridMultilevel"/>
    <w:tmpl w:val="7CBE4905"/>
    <w:lvl w:ilvl="0" w:tplc="9E9E8576">
      <w:start w:val="1"/>
      <w:numFmt w:val="bullet"/>
      <w:lvlText w:val=""/>
      <w:lvlJc w:val="left"/>
      <w:pPr>
        <w:ind w:left="720" w:hanging="360"/>
      </w:pPr>
      <w:rPr>
        <w:rFonts w:ascii="Symbol" w:hAnsi="Symbol"/>
      </w:rPr>
    </w:lvl>
    <w:lvl w:ilvl="1" w:tplc="993E6B34">
      <w:start w:val="1"/>
      <w:numFmt w:val="bullet"/>
      <w:lvlText w:val="o"/>
      <w:lvlJc w:val="left"/>
      <w:pPr>
        <w:tabs>
          <w:tab w:val="num" w:pos="1440"/>
        </w:tabs>
        <w:ind w:left="1440" w:hanging="360"/>
      </w:pPr>
      <w:rPr>
        <w:rFonts w:ascii="Courier New" w:hAnsi="Courier New"/>
      </w:rPr>
    </w:lvl>
    <w:lvl w:ilvl="2" w:tplc="207240B0">
      <w:start w:val="1"/>
      <w:numFmt w:val="bullet"/>
      <w:lvlText w:val=""/>
      <w:lvlJc w:val="left"/>
      <w:pPr>
        <w:tabs>
          <w:tab w:val="num" w:pos="2160"/>
        </w:tabs>
        <w:ind w:left="2160" w:hanging="360"/>
      </w:pPr>
      <w:rPr>
        <w:rFonts w:ascii="Wingdings" w:hAnsi="Wingdings"/>
      </w:rPr>
    </w:lvl>
    <w:lvl w:ilvl="3" w:tplc="F1B09180">
      <w:start w:val="1"/>
      <w:numFmt w:val="bullet"/>
      <w:lvlText w:val=""/>
      <w:lvlJc w:val="left"/>
      <w:pPr>
        <w:tabs>
          <w:tab w:val="num" w:pos="2880"/>
        </w:tabs>
        <w:ind w:left="2880" w:hanging="360"/>
      </w:pPr>
      <w:rPr>
        <w:rFonts w:ascii="Symbol" w:hAnsi="Symbol"/>
      </w:rPr>
    </w:lvl>
    <w:lvl w:ilvl="4" w:tplc="47BA0AB2">
      <w:start w:val="1"/>
      <w:numFmt w:val="bullet"/>
      <w:lvlText w:val="o"/>
      <w:lvlJc w:val="left"/>
      <w:pPr>
        <w:tabs>
          <w:tab w:val="num" w:pos="3600"/>
        </w:tabs>
        <w:ind w:left="3600" w:hanging="360"/>
      </w:pPr>
      <w:rPr>
        <w:rFonts w:ascii="Courier New" w:hAnsi="Courier New"/>
      </w:rPr>
    </w:lvl>
    <w:lvl w:ilvl="5" w:tplc="A8F8A526">
      <w:start w:val="1"/>
      <w:numFmt w:val="bullet"/>
      <w:lvlText w:val=""/>
      <w:lvlJc w:val="left"/>
      <w:pPr>
        <w:tabs>
          <w:tab w:val="num" w:pos="4320"/>
        </w:tabs>
        <w:ind w:left="4320" w:hanging="360"/>
      </w:pPr>
      <w:rPr>
        <w:rFonts w:ascii="Wingdings" w:hAnsi="Wingdings"/>
      </w:rPr>
    </w:lvl>
    <w:lvl w:ilvl="6" w:tplc="3736A102">
      <w:start w:val="1"/>
      <w:numFmt w:val="bullet"/>
      <w:lvlText w:val=""/>
      <w:lvlJc w:val="left"/>
      <w:pPr>
        <w:tabs>
          <w:tab w:val="num" w:pos="5040"/>
        </w:tabs>
        <w:ind w:left="5040" w:hanging="360"/>
      </w:pPr>
      <w:rPr>
        <w:rFonts w:ascii="Symbol" w:hAnsi="Symbol"/>
      </w:rPr>
    </w:lvl>
    <w:lvl w:ilvl="7" w:tplc="5712C12E">
      <w:start w:val="1"/>
      <w:numFmt w:val="bullet"/>
      <w:lvlText w:val="o"/>
      <w:lvlJc w:val="left"/>
      <w:pPr>
        <w:tabs>
          <w:tab w:val="num" w:pos="5760"/>
        </w:tabs>
        <w:ind w:left="5760" w:hanging="360"/>
      </w:pPr>
      <w:rPr>
        <w:rFonts w:ascii="Courier New" w:hAnsi="Courier New"/>
      </w:rPr>
    </w:lvl>
    <w:lvl w:ilvl="8" w:tplc="7452EDA6">
      <w:start w:val="1"/>
      <w:numFmt w:val="bullet"/>
      <w:lvlText w:val=""/>
      <w:lvlJc w:val="left"/>
      <w:pPr>
        <w:tabs>
          <w:tab w:val="num" w:pos="6480"/>
        </w:tabs>
        <w:ind w:left="6480" w:hanging="360"/>
      </w:pPr>
      <w:rPr>
        <w:rFonts w:ascii="Wingdings" w:hAnsi="Wingdings"/>
      </w:rPr>
    </w:lvl>
  </w:abstractNum>
  <w:abstractNum w:abstractNumId="338">
    <w:nsid w:val="7CBE4906"/>
    <w:multiLevelType w:val="hybridMultilevel"/>
    <w:tmpl w:val="7CBE4906"/>
    <w:lvl w:ilvl="0" w:tplc="D0F4A148">
      <w:start w:val="1"/>
      <w:numFmt w:val="bullet"/>
      <w:lvlText w:val=""/>
      <w:lvlJc w:val="left"/>
      <w:pPr>
        <w:ind w:left="720" w:hanging="360"/>
      </w:pPr>
      <w:rPr>
        <w:rFonts w:ascii="Symbol" w:hAnsi="Symbol"/>
      </w:rPr>
    </w:lvl>
    <w:lvl w:ilvl="1" w:tplc="B546CB52">
      <w:start w:val="1"/>
      <w:numFmt w:val="bullet"/>
      <w:lvlText w:val="o"/>
      <w:lvlJc w:val="left"/>
      <w:pPr>
        <w:tabs>
          <w:tab w:val="num" w:pos="1440"/>
        </w:tabs>
        <w:ind w:left="1440" w:hanging="360"/>
      </w:pPr>
      <w:rPr>
        <w:rFonts w:ascii="Courier New" w:hAnsi="Courier New"/>
      </w:rPr>
    </w:lvl>
    <w:lvl w:ilvl="2" w:tplc="AA36788E">
      <w:start w:val="1"/>
      <w:numFmt w:val="bullet"/>
      <w:lvlText w:val=""/>
      <w:lvlJc w:val="left"/>
      <w:pPr>
        <w:tabs>
          <w:tab w:val="num" w:pos="2160"/>
        </w:tabs>
        <w:ind w:left="2160" w:hanging="360"/>
      </w:pPr>
      <w:rPr>
        <w:rFonts w:ascii="Wingdings" w:hAnsi="Wingdings"/>
      </w:rPr>
    </w:lvl>
    <w:lvl w:ilvl="3" w:tplc="6C846298">
      <w:start w:val="1"/>
      <w:numFmt w:val="bullet"/>
      <w:lvlText w:val=""/>
      <w:lvlJc w:val="left"/>
      <w:pPr>
        <w:tabs>
          <w:tab w:val="num" w:pos="2880"/>
        </w:tabs>
        <w:ind w:left="2880" w:hanging="360"/>
      </w:pPr>
      <w:rPr>
        <w:rFonts w:ascii="Symbol" w:hAnsi="Symbol"/>
      </w:rPr>
    </w:lvl>
    <w:lvl w:ilvl="4" w:tplc="C66A5C0C">
      <w:start w:val="1"/>
      <w:numFmt w:val="bullet"/>
      <w:lvlText w:val="o"/>
      <w:lvlJc w:val="left"/>
      <w:pPr>
        <w:tabs>
          <w:tab w:val="num" w:pos="3600"/>
        </w:tabs>
        <w:ind w:left="3600" w:hanging="360"/>
      </w:pPr>
      <w:rPr>
        <w:rFonts w:ascii="Courier New" w:hAnsi="Courier New"/>
      </w:rPr>
    </w:lvl>
    <w:lvl w:ilvl="5" w:tplc="A93AB05C">
      <w:start w:val="1"/>
      <w:numFmt w:val="bullet"/>
      <w:lvlText w:val=""/>
      <w:lvlJc w:val="left"/>
      <w:pPr>
        <w:tabs>
          <w:tab w:val="num" w:pos="4320"/>
        </w:tabs>
        <w:ind w:left="4320" w:hanging="360"/>
      </w:pPr>
      <w:rPr>
        <w:rFonts w:ascii="Wingdings" w:hAnsi="Wingdings"/>
      </w:rPr>
    </w:lvl>
    <w:lvl w:ilvl="6" w:tplc="6638F75C">
      <w:start w:val="1"/>
      <w:numFmt w:val="bullet"/>
      <w:lvlText w:val=""/>
      <w:lvlJc w:val="left"/>
      <w:pPr>
        <w:tabs>
          <w:tab w:val="num" w:pos="5040"/>
        </w:tabs>
        <w:ind w:left="5040" w:hanging="360"/>
      </w:pPr>
      <w:rPr>
        <w:rFonts w:ascii="Symbol" w:hAnsi="Symbol"/>
      </w:rPr>
    </w:lvl>
    <w:lvl w:ilvl="7" w:tplc="3A506868">
      <w:start w:val="1"/>
      <w:numFmt w:val="bullet"/>
      <w:lvlText w:val="o"/>
      <w:lvlJc w:val="left"/>
      <w:pPr>
        <w:tabs>
          <w:tab w:val="num" w:pos="5760"/>
        </w:tabs>
        <w:ind w:left="5760" w:hanging="360"/>
      </w:pPr>
      <w:rPr>
        <w:rFonts w:ascii="Courier New" w:hAnsi="Courier New"/>
      </w:rPr>
    </w:lvl>
    <w:lvl w:ilvl="8" w:tplc="FAB0F4D4">
      <w:start w:val="1"/>
      <w:numFmt w:val="bullet"/>
      <w:lvlText w:val=""/>
      <w:lvlJc w:val="left"/>
      <w:pPr>
        <w:tabs>
          <w:tab w:val="num" w:pos="6480"/>
        </w:tabs>
        <w:ind w:left="6480" w:hanging="360"/>
      </w:pPr>
      <w:rPr>
        <w:rFonts w:ascii="Wingdings" w:hAnsi="Wingdings"/>
      </w:rPr>
    </w:lvl>
  </w:abstractNum>
  <w:abstractNum w:abstractNumId="339">
    <w:nsid w:val="7CBE4907"/>
    <w:multiLevelType w:val="hybridMultilevel"/>
    <w:tmpl w:val="7CBE4907"/>
    <w:lvl w:ilvl="0" w:tplc="5AF6F47A">
      <w:start w:val="1"/>
      <w:numFmt w:val="bullet"/>
      <w:lvlText w:val=""/>
      <w:lvlJc w:val="left"/>
      <w:pPr>
        <w:ind w:left="720" w:hanging="360"/>
      </w:pPr>
      <w:rPr>
        <w:rFonts w:ascii="Symbol" w:hAnsi="Symbol"/>
      </w:rPr>
    </w:lvl>
    <w:lvl w:ilvl="1" w:tplc="9FE46540">
      <w:start w:val="1"/>
      <w:numFmt w:val="bullet"/>
      <w:lvlText w:val="o"/>
      <w:lvlJc w:val="left"/>
      <w:pPr>
        <w:tabs>
          <w:tab w:val="num" w:pos="1440"/>
        </w:tabs>
        <w:ind w:left="1440" w:hanging="360"/>
      </w:pPr>
      <w:rPr>
        <w:rFonts w:ascii="Courier New" w:hAnsi="Courier New"/>
      </w:rPr>
    </w:lvl>
    <w:lvl w:ilvl="2" w:tplc="D7406080">
      <w:start w:val="1"/>
      <w:numFmt w:val="bullet"/>
      <w:lvlText w:val=""/>
      <w:lvlJc w:val="left"/>
      <w:pPr>
        <w:tabs>
          <w:tab w:val="num" w:pos="2160"/>
        </w:tabs>
        <w:ind w:left="2160" w:hanging="360"/>
      </w:pPr>
      <w:rPr>
        <w:rFonts w:ascii="Wingdings" w:hAnsi="Wingdings"/>
      </w:rPr>
    </w:lvl>
    <w:lvl w:ilvl="3" w:tplc="65EC6D9E">
      <w:start w:val="1"/>
      <w:numFmt w:val="bullet"/>
      <w:lvlText w:val=""/>
      <w:lvlJc w:val="left"/>
      <w:pPr>
        <w:tabs>
          <w:tab w:val="num" w:pos="2880"/>
        </w:tabs>
        <w:ind w:left="2880" w:hanging="360"/>
      </w:pPr>
      <w:rPr>
        <w:rFonts w:ascii="Symbol" w:hAnsi="Symbol"/>
      </w:rPr>
    </w:lvl>
    <w:lvl w:ilvl="4" w:tplc="A8A40F00">
      <w:start w:val="1"/>
      <w:numFmt w:val="bullet"/>
      <w:lvlText w:val="o"/>
      <w:lvlJc w:val="left"/>
      <w:pPr>
        <w:tabs>
          <w:tab w:val="num" w:pos="3600"/>
        </w:tabs>
        <w:ind w:left="3600" w:hanging="360"/>
      </w:pPr>
      <w:rPr>
        <w:rFonts w:ascii="Courier New" w:hAnsi="Courier New"/>
      </w:rPr>
    </w:lvl>
    <w:lvl w:ilvl="5" w:tplc="C4B4C5A8">
      <w:start w:val="1"/>
      <w:numFmt w:val="bullet"/>
      <w:lvlText w:val=""/>
      <w:lvlJc w:val="left"/>
      <w:pPr>
        <w:tabs>
          <w:tab w:val="num" w:pos="4320"/>
        </w:tabs>
        <w:ind w:left="4320" w:hanging="360"/>
      </w:pPr>
      <w:rPr>
        <w:rFonts w:ascii="Wingdings" w:hAnsi="Wingdings"/>
      </w:rPr>
    </w:lvl>
    <w:lvl w:ilvl="6" w:tplc="51325BD0">
      <w:start w:val="1"/>
      <w:numFmt w:val="bullet"/>
      <w:lvlText w:val=""/>
      <w:lvlJc w:val="left"/>
      <w:pPr>
        <w:tabs>
          <w:tab w:val="num" w:pos="5040"/>
        </w:tabs>
        <w:ind w:left="5040" w:hanging="360"/>
      </w:pPr>
      <w:rPr>
        <w:rFonts w:ascii="Symbol" w:hAnsi="Symbol"/>
      </w:rPr>
    </w:lvl>
    <w:lvl w:ilvl="7" w:tplc="A9662592">
      <w:start w:val="1"/>
      <w:numFmt w:val="bullet"/>
      <w:lvlText w:val="o"/>
      <w:lvlJc w:val="left"/>
      <w:pPr>
        <w:tabs>
          <w:tab w:val="num" w:pos="5760"/>
        </w:tabs>
        <w:ind w:left="5760" w:hanging="360"/>
      </w:pPr>
      <w:rPr>
        <w:rFonts w:ascii="Courier New" w:hAnsi="Courier New"/>
      </w:rPr>
    </w:lvl>
    <w:lvl w:ilvl="8" w:tplc="98800504">
      <w:start w:val="1"/>
      <w:numFmt w:val="bullet"/>
      <w:lvlText w:val=""/>
      <w:lvlJc w:val="left"/>
      <w:pPr>
        <w:tabs>
          <w:tab w:val="num" w:pos="6480"/>
        </w:tabs>
        <w:ind w:left="6480" w:hanging="360"/>
      </w:pPr>
      <w:rPr>
        <w:rFonts w:ascii="Wingdings" w:hAnsi="Wingdings"/>
      </w:rPr>
    </w:lvl>
  </w:abstractNum>
  <w:abstractNum w:abstractNumId="340">
    <w:nsid w:val="7CBE4908"/>
    <w:multiLevelType w:val="hybridMultilevel"/>
    <w:tmpl w:val="7CBE4908"/>
    <w:lvl w:ilvl="0" w:tplc="481485D8">
      <w:start w:val="1"/>
      <w:numFmt w:val="bullet"/>
      <w:lvlText w:val=""/>
      <w:lvlJc w:val="left"/>
      <w:pPr>
        <w:ind w:left="720" w:hanging="360"/>
      </w:pPr>
      <w:rPr>
        <w:rFonts w:ascii="Symbol" w:hAnsi="Symbol"/>
      </w:rPr>
    </w:lvl>
    <w:lvl w:ilvl="1" w:tplc="3676B5B4">
      <w:start w:val="1"/>
      <w:numFmt w:val="bullet"/>
      <w:lvlText w:val="o"/>
      <w:lvlJc w:val="left"/>
      <w:pPr>
        <w:tabs>
          <w:tab w:val="num" w:pos="1440"/>
        </w:tabs>
        <w:ind w:left="1440" w:hanging="360"/>
      </w:pPr>
      <w:rPr>
        <w:rFonts w:ascii="Courier New" w:hAnsi="Courier New"/>
      </w:rPr>
    </w:lvl>
    <w:lvl w:ilvl="2" w:tplc="5B343DEC">
      <w:start w:val="1"/>
      <w:numFmt w:val="bullet"/>
      <w:lvlText w:val=""/>
      <w:lvlJc w:val="left"/>
      <w:pPr>
        <w:tabs>
          <w:tab w:val="num" w:pos="2160"/>
        </w:tabs>
        <w:ind w:left="2160" w:hanging="360"/>
      </w:pPr>
      <w:rPr>
        <w:rFonts w:ascii="Wingdings" w:hAnsi="Wingdings"/>
      </w:rPr>
    </w:lvl>
    <w:lvl w:ilvl="3" w:tplc="FCDAF718">
      <w:start w:val="1"/>
      <w:numFmt w:val="bullet"/>
      <w:lvlText w:val=""/>
      <w:lvlJc w:val="left"/>
      <w:pPr>
        <w:tabs>
          <w:tab w:val="num" w:pos="2880"/>
        </w:tabs>
        <w:ind w:left="2880" w:hanging="360"/>
      </w:pPr>
      <w:rPr>
        <w:rFonts w:ascii="Symbol" w:hAnsi="Symbol"/>
      </w:rPr>
    </w:lvl>
    <w:lvl w:ilvl="4" w:tplc="DCDA24BE">
      <w:start w:val="1"/>
      <w:numFmt w:val="bullet"/>
      <w:lvlText w:val="o"/>
      <w:lvlJc w:val="left"/>
      <w:pPr>
        <w:tabs>
          <w:tab w:val="num" w:pos="3600"/>
        </w:tabs>
        <w:ind w:left="3600" w:hanging="360"/>
      </w:pPr>
      <w:rPr>
        <w:rFonts w:ascii="Courier New" w:hAnsi="Courier New"/>
      </w:rPr>
    </w:lvl>
    <w:lvl w:ilvl="5" w:tplc="FE0499B6">
      <w:start w:val="1"/>
      <w:numFmt w:val="bullet"/>
      <w:lvlText w:val=""/>
      <w:lvlJc w:val="left"/>
      <w:pPr>
        <w:tabs>
          <w:tab w:val="num" w:pos="4320"/>
        </w:tabs>
        <w:ind w:left="4320" w:hanging="360"/>
      </w:pPr>
      <w:rPr>
        <w:rFonts w:ascii="Wingdings" w:hAnsi="Wingdings"/>
      </w:rPr>
    </w:lvl>
    <w:lvl w:ilvl="6" w:tplc="64A0A4DC">
      <w:start w:val="1"/>
      <w:numFmt w:val="bullet"/>
      <w:lvlText w:val=""/>
      <w:lvlJc w:val="left"/>
      <w:pPr>
        <w:tabs>
          <w:tab w:val="num" w:pos="5040"/>
        </w:tabs>
        <w:ind w:left="5040" w:hanging="360"/>
      </w:pPr>
      <w:rPr>
        <w:rFonts w:ascii="Symbol" w:hAnsi="Symbol"/>
      </w:rPr>
    </w:lvl>
    <w:lvl w:ilvl="7" w:tplc="F418C96E">
      <w:start w:val="1"/>
      <w:numFmt w:val="bullet"/>
      <w:lvlText w:val="o"/>
      <w:lvlJc w:val="left"/>
      <w:pPr>
        <w:tabs>
          <w:tab w:val="num" w:pos="5760"/>
        </w:tabs>
        <w:ind w:left="5760" w:hanging="360"/>
      </w:pPr>
      <w:rPr>
        <w:rFonts w:ascii="Courier New" w:hAnsi="Courier New"/>
      </w:rPr>
    </w:lvl>
    <w:lvl w:ilvl="8" w:tplc="04964032">
      <w:start w:val="1"/>
      <w:numFmt w:val="bullet"/>
      <w:lvlText w:val=""/>
      <w:lvlJc w:val="left"/>
      <w:pPr>
        <w:tabs>
          <w:tab w:val="num" w:pos="6480"/>
        </w:tabs>
        <w:ind w:left="6480" w:hanging="360"/>
      </w:pPr>
      <w:rPr>
        <w:rFonts w:ascii="Wingdings" w:hAnsi="Wingdings"/>
      </w:rPr>
    </w:lvl>
  </w:abstractNum>
  <w:abstractNum w:abstractNumId="341">
    <w:nsid w:val="7CBE4909"/>
    <w:multiLevelType w:val="hybridMultilevel"/>
    <w:tmpl w:val="7CBE4909"/>
    <w:lvl w:ilvl="0" w:tplc="5F2CA5C8">
      <w:start w:val="1"/>
      <w:numFmt w:val="bullet"/>
      <w:lvlText w:val=""/>
      <w:lvlJc w:val="left"/>
      <w:pPr>
        <w:ind w:left="720" w:hanging="360"/>
      </w:pPr>
      <w:rPr>
        <w:rFonts w:ascii="Symbol" w:hAnsi="Symbol"/>
      </w:rPr>
    </w:lvl>
    <w:lvl w:ilvl="1" w:tplc="5C4E77B0">
      <w:start w:val="1"/>
      <w:numFmt w:val="bullet"/>
      <w:lvlText w:val="o"/>
      <w:lvlJc w:val="left"/>
      <w:pPr>
        <w:tabs>
          <w:tab w:val="num" w:pos="1440"/>
        </w:tabs>
        <w:ind w:left="1440" w:hanging="360"/>
      </w:pPr>
      <w:rPr>
        <w:rFonts w:ascii="Courier New" w:hAnsi="Courier New"/>
      </w:rPr>
    </w:lvl>
    <w:lvl w:ilvl="2" w:tplc="05AE37B2">
      <w:start w:val="1"/>
      <w:numFmt w:val="bullet"/>
      <w:lvlText w:val=""/>
      <w:lvlJc w:val="left"/>
      <w:pPr>
        <w:tabs>
          <w:tab w:val="num" w:pos="2160"/>
        </w:tabs>
        <w:ind w:left="2160" w:hanging="360"/>
      </w:pPr>
      <w:rPr>
        <w:rFonts w:ascii="Wingdings" w:hAnsi="Wingdings"/>
      </w:rPr>
    </w:lvl>
    <w:lvl w:ilvl="3" w:tplc="F65604A2">
      <w:start w:val="1"/>
      <w:numFmt w:val="bullet"/>
      <w:lvlText w:val=""/>
      <w:lvlJc w:val="left"/>
      <w:pPr>
        <w:tabs>
          <w:tab w:val="num" w:pos="2880"/>
        </w:tabs>
        <w:ind w:left="2880" w:hanging="360"/>
      </w:pPr>
      <w:rPr>
        <w:rFonts w:ascii="Symbol" w:hAnsi="Symbol"/>
      </w:rPr>
    </w:lvl>
    <w:lvl w:ilvl="4" w:tplc="FC002ACA">
      <w:start w:val="1"/>
      <w:numFmt w:val="bullet"/>
      <w:lvlText w:val="o"/>
      <w:lvlJc w:val="left"/>
      <w:pPr>
        <w:tabs>
          <w:tab w:val="num" w:pos="3600"/>
        </w:tabs>
        <w:ind w:left="3600" w:hanging="360"/>
      </w:pPr>
      <w:rPr>
        <w:rFonts w:ascii="Courier New" w:hAnsi="Courier New"/>
      </w:rPr>
    </w:lvl>
    <w:lvl w:ilvl="5" w:tplc="CCDCA1D8">
      <w:start w:val="1"/>
      <w:numFmt w:val="bullet"/>
      <w:lvlText w:val=""/>
      <w:lvlJc w:val="left"/>
      <w:pPr>
        <w:tabs>
          <w:tab w:val="num" w:pos="4320"/>
        </w:tabs>
        <w:ind w:left="4320" w:hanging="360"/>
      </w:pPr>
      <w:rPr>
        <w:rFonts w:ascii="Wingdings" w:hAnsi="Wingdings"/>
      </w:rPr>
    </w:lvl>
    <w:lvl w:ilvl="6" w:tplc="8E7E0EDE">
      <w:start w:val="1"/>
      <w:numFmt w:val="bullet"/>
      <w:lvlText w:val=""/>
      <w:lvlJc w:val="left"/>
      <w:pPr>
        <w:tabs>
          <w:tab w:val="num" w:pos="5040"/>
        </w:tabs>
        <w:ind w:left="5040" w:hanging="360"/>
      </w:pPr>
      <w:rPr>
        <w:rFonts w:ascii="Symbol" w:hAnsi="Symbol"/>
      </w:rPr>
    </w:lvl>
    <w:lvl w:ilvl="7" w:tplc="A524DC84">
      <w:start w:val="1"/>
      <w:numFmt w:val="bullet"/>
      <w:lvlText w:val="o"/>
      <w:lvlJc w:val="left"/>
      <w:pPr>
        <w:tabs>
          <w:tab w:val="num" w:pos="5760"/>
        </w:tabs>
        <w:ind w:left="5760" w:hanging="360"/>
      </w:pPr>
      <w:rPr>
        <w:rFonts w:ascii="Courier New" w:hAnsi="Courier New"/>
      </w:rPr>
    </w:lvl>
    <w:lvl w:ilvl="8" w:tplc="46B63672">
      <w:start w:val="1"/>
      <w:numFmt w:val="bullet"/>
      <w:lvlText w:val=""/>
      <w:lvlJc w:val="left"/>
      <w:pPr>
        <w:tabs>
          <w:tab w:val="num" w:pos="6480"/>
        </w:tabs>
        <w:ind w:left="6480" w:hanging="360"/>
      </w:pPr>
      <w:rPr>
        <w:rFonts w:ascii="Wingdings" w:hAnsi="Wingdings"/>
      </w:rPr>
    </w:lvl>
  </w:abstractNum>
  <w:abstractNum w:abstractNumId="342">
    <w:nsid w:val="7CBE490A"/>
    <w:multiLevelType w:val="hybridMultilevel"/>
    <w:tmpl w:val="7CBE490A"/>
    <w:lvl w:ilvl="0" w:tplc="1740508A">
      <w:start w:val="1"/>
      <w:numFmt w:val="bullet"/>
      <w:lvlText w:val=""/>
      <w:lvlJc w:val="left"/>
      <w:pPr>
        <w:ind w:left="720" w:hanging="360"/>
      </w:pPr>
      <w:rPr>
        <w:rFonts w:ascii="Symbol" w:hAnsi="Symbol"/>
      </w:rPr>
    </w:lvl>
    <w:lvl w:ilvl="1" w:tplc="2D9893E4">
      <w:start w:val="1"/>
      <w:numFmt w:val="bullet"/>
      <w:lvlText w:val="o"/>
      <w:lvlJc w:val="left"/>
      <w:pPr>
        <w:tabs>
          <w:tab w:val="num" w:pos="1440"/>
        </w:tabs>
        <w:ind w:left="1440" w:hanging="360"/>
      </w:pPr>
      <w:rPr>
        <w:rFonts w:ascii="Courier New" w:hAnsi="Courier New"/>
      </w:rPr>
    </w:lvl>
    <w:lvl w:ilvl="2" w:tplc="F594EC68">
      <w:start w:val="1"/>
      <w:numFmt w:val="bullet"/>
      <w:lvlText w:val=""/>
      <w:lvlJc w:val="left"/>
      <w:pPr>
        <w:tabs>
          <w:tab w:val="num" w:pos="2160"/>
        </w:tabs>
        <w:ind w:left="2160" w:hanging="360"/>
      </w:pPr>
      <w:rPr>
        <w:rFonts w:ascii="Wingdings" w:hAnsi="Wingdings"/>
      </w:rPr>
    </w:lvl>
    <w:lvl w:ilvl="3" w:tplc="D09ECE56">
      <w:start w:val="1"/>
      <w:numFmt w:val="bullet"/>
      <w:lvlText w:val=""/>
      <w:lvlJc w:val="left"/>
      <w:pPr>
        <w:tabs>
          <w:tab w:val="num" w:pos="2880"/>
        </w:tabs>
        <w:ind w:left="2880" w:hanging="360"/>
      </w:pPr>
      <w:rPr>
        <w:rFonts w:ascii="Symbol" w:hAnsi="Symbol"/>
      </w:rPr>
    </w:lvl>
    <w:lvl w:ilvl="4" w:tplc="6680D528">
      <w:start w:val="1"/>
      <w:numFmt w:val="bullet"/>
      <w:lvlText w:val="o"/>
      <w:lvlJc w:val="left"/>
      <w:pPr>
        <w:tabs>
          <w:tab w:val="num" w:pos="3600"/>
        </w:tabs>
        <w:ind w:left="3600" w:hanging="360"/>
      </w:pPr>
      <w:rPr>
        <w:rFonts w:ascii="Courier New" w:hAnsi="Courier New"/>
      </w:rPr>
    </w:lvl>
    <w:lvl w:ilvl="5" w:tplc="1376FA18">
      <w:start w:val="1"/>
      <w:numFmt w:val="bullet"/>
      <w:lvlText w:val=""/>
      <w:lvlJc w:val="left"/>
      <w:pPr>
        <w:tabs>
          <w:tab w:val="num" w:pos="4320"/>
        </w:tabs>
        <w:ind w:left="4320" w:hanging="360"/>
      </w:pPr>
      <w:rPr>
        <w:rFonts w:ascii="Wingdings" w:hAnsi="Wingdings"/>
      </w:rPr>
    </w:lvl>
    <w:lvl w:ilvl="6" w:tplc="193C790C">
      <w:start w:val="1"/>
      <w:numFmt w:val="bullet"/>
      <w:lvlText w:val=""/>
      <w:lvlJc w:val="left"/>
      <w:pPr>
        <w:tabs>
          <w:tab w:val="num" w:pos="5040"/>
        </w:tabs>
        <w:ind w:left="5040" w:hanging="360"/>
      </w:pPr>
      <w:rPr>
        <w:rFonts w:ascii="Symbol" w:hAnsi="Symbol"/>
      </w:rPr>
    </w:lvl>
    <w:lvl w:ilvl="7" w:tplc="620E0852">
      <w:start w:val="1"/>
      <w:numFmt w:val="bullet"/>
      <w:lvlText w:val="o"/>
      <w:lvlJc w:val="left"/>
      <w:pPr>
        <w:tabs>
          <w:tab w:val="num" w:pos="5760"/>
        </w:tabs>
        <w:ind w:left="5760" w:hanging="360"/>
      </w:pPr>
      <w:rPr>
        <w:rFonts w:ascii="Courier New" w:hAnsi="Courier New"/>
      </w:rPr>
    </w:lvl>
    <w:lvl w:ilvl="8" w:tplc="92A65E84">
      <w:start w:val="1"/>
      <w:numFmt w:val="bullet"/>
      <w:lvlText w:val=""/>
      <w:lvlJc w:val="left"/>
      <w:pPr>
        <w:tabs>
          <w:tab w:val="num" w:pos="6480"/>
        </w:tabs>
        <w:ind w:left="6480" w:hanging="360"/>
      </w:pPr>
      <w:rPr>
        <w:rFonts w:ascii="Wingdings" w:hAnsi="Wingdings"/>
      </w:rPr>
    </w:lvl>
  </w:abstractNum>
  <w:abstractNum w:abstractNumId="343">
    <w:nsid w:val="7CBE490B"/>
    <w:multiLevelType w:val="hybridMultilevel"/>
    <w:tmpl w:val="7CBE490B"/>
    <w:lvl w:ilvl="0" w:tplc="18A823FE">
      <w:start w:val="1"/>
      <w:numFmt w:val="bullet"/>
      <w:lvlText w:val=""/>
      <w:lvlJc w:val="left"/>
      <w:pPr>
        <w:ind w:left="720" w:hanging="360"/>
      </w:pPr>
      <w:rPr>
        <w:rFonts w:ascii="Symbol" w:hAnsi="Symbol"/>
      </w:rPr>
    </w:lvl>
    <w:lvl w:ilvl="1" w:tplc="2D4AE000">
      <w:start w:val="1"/>
      <w:numFmt w:val="bullet"/>
      <w:lvlText w:val="o"/>
      <w:lvlJc w:val="left"/>
      <w:pPr>
        <w:tabs>
          <w:tab w:val="num" w:pos="1440"/>
        </w:tabs>
        <w:ind w:left="1440" w:hanging="360"/>
      </w:pPr>
      <w:rPr>
        <w:rFonts w:ascii="Courier New" w:hAnsi="Courier New"/>
      </w:rPr>
    </w:lvl>
    <w:lvl w:ilvl="2" w:tplc="DB68AC64">
      <w:start w:val="1"/>
      <w:numFmt w:val="bullet"/>
      <w:lvlText w:val=""/>
      <w:lvlJc w:val="left"/>
      <w:pPr>
        <w:tabs>
          <w:tab w:val="num" w:pos="2160"/>
        </w:tabs>
        <w:ind w:left="2160" w:hanging="360"/>
      </w:pPr>
      <w:rPr>
        <w:rFonts w:ascii="Wingdings" w:hAnsi="Wingdings"/>
      </w:rPr>
    </w:lvl>
    <w:lvl w:ilvl="3" w:tplc="15FA98B0">
      <w:start w:val="1"/>
      <w:numFmt w:val="bullet"/>
      <w:lvlText w:val=""/>
      <w:lvlJc w:val="left"/>
      <w:pPr>
        <w:tabs>
          <w:tab w:val="num" w:pos="2880"/>
        </w:tabs>
        <w:ind w:left="2880" w:hanging="360"/>
      </w:pPr>
      <w:rPr>
        <w:rFonts w:ascii="Symbol" w:hAnsi="Symbol"/>
      </w:rPr>
    </w:lvl>
    <w:lvl w:ilvl="4" w:tplc="2194B3FA">
      <w:start w:val="1"/>
      <w:numFmt w:val="bullet"/>
      <w:lvlText w:val="o"/>
      <w:lvlJc w:val="left"/>
      <w:pPr>
        <w:tabs>
          <w:tab w:val="num" w:pos="3600"/>
        </w:tabs>
        <w:ind w:left="3600" w:hanging="360"/>
      </w:pPr>
      <w:rPr>
        <w:rFonts w:ascii="Courier New" w:hAnsi="Courier New"/>
      </w:rPr>
    </w:lvl>
    <w:lvl w:ilvl="5" w:tplc="FAE60622">
      <w:start w:val="1"/>
      <w:numFmt w:val="bullet"/>
      <w:lvlText w:val=""/>
      <w:lvlJc w:val="left"/>
      <w:pPr>
        <w:tabs>
          <w:tab w:val="num" w:pos="4320"/>
        </w:tabs>
        <w:ind w:left="4320" w:hanging="360"/>
      </w:pPr>
      <w:rPr>
        <w:rFonts w:ascii="Wingdings" w:hAnsi="Wingdings"/>
      </w:rPr>
    </w:lvl>
    <w:lvl w:ilvl="6" w:tplc="C30C2D4E">
      <w:start w:val="1"/>
      <w:numFmt w:val="bullet"/>
      <w:lvlText w:val=""/>
      <w:lvlJc w:val="left"/>
      <w:pPr>
        <w:tabs>
          <w:tab w:val="num" w:pos="5040"/>
        </w:tabs>
        <w:ind w:left="5040" w:hanging="360"/>
      </w:pPr>
      <w:rPr>
        <w:rFonts w:ascii="Symbol" w:hAnsi="Symbol"/>
      </w:rPr>
    </w:lvl>
    <w:lvl w:ilvl="7" w:tplc="965AA328">
      <w:start w:val="1"/>
      <w:numFmt w:val="bullet"/>
      <w:lvlText w:val="o"/>
      <w:lvlJc w:val="left"/>
      <w:pPr>
        <w:tabs>
          <w:tab w:val="num" w:pos="5760"/>
        </w:tabs>
        <w:ind w:left="5760" w:hanging="360"/>
      </w:pPr>
      <w:rPr>
        <w:rFonts w:ascii="Courier New" w:hAnsi="Courier New"/>
      </w:rPr>
    </w:lvl>
    <w:lvl w:ilvl="8" w:tplc="C9043F64">
      <w:start w:val="1"/>
      <w:numFmt w:val="bullet"/>
      <w:lvlText w:val=""/>
      <w:lvlJc w:val="left"/>
      <w:pPr>
        <w:tabs>
          <w:tab w:val="num" w:pos="6480"/>
        </w:tabs>
        <w:ind w:left="6480" w:hanging="360"/>
      </w:pPr>
      <w:rPr>
        <w:rFonts w:ascii="Wingdings" w:hAnsi="Wingdings"/>
      </w:rPr>
    </w:lvl>
  </w:abstractNum>
  <w:abstractNum w:abstractNumId="344">
    <w:nsid w:val="7CBE490C"/>
    <w:multiLevelType w:val="hybridMultilevel"/>
    <w:tmpl w:val="7CBE490C"/>
    <w:lvl w:ilvl="0" w:tplc="DF927540">
      <w:start w:val="1"/>
      <w:numFmt w:val="bullet"/>
      <w:lvlText w:val=""/>
      <w:lvlJc w:val="left"/>
      <w:pPr>
        <w:ind w:left="720" w:hanging="360"/>
      </w:pPr>
      <w:rPr>
        <w:rFonts w:ascii="Symbol" w:hAnsi="Symbol"/>
      </w:rPr>
    </w:lvl>
    <w:lvl w:ilvl="1" w:tplc="79FC543C">
      <w:start w:val="1"/>
      <w:numFmt w:val="bullet"/>
      <w:lvlText w:val="o"/>
      <w:lvlJc w:val="left"/>
      <w:pPr>
        <w:ind w:left="1440" w:hanging="360"/>
      </w:pPr>
      <w:rPr>
        <w:rFonts w:ascii="Courier New" w:hAnsi="Courier New"/>
      </w:rPr>
    </w:lvl>
    <w:lvl w:ilvl="2" w:tplc="D61A34F0">
      <w:start w:val="1"/>
      <w:numFmt w:val="bullet"/>
      <w:lvlText w:val=""/>
      <w:lvlJc w:val="left"/>
      <w:pPr>
        <w:tabs>
          <w:tab w:val="num" w:pos="2160"/>
        </w:tabs>
        <w:ind w:left="2160" w:hanging="360"/>
      </w:pPr>
      <w:rPr>
        <w:rFonts w:ascii="Wingdings" w:hAnsi="Wingdings"/>
      </w:rPr>
    </w:lvl>
    <w:lvl w:ilvl="3" w:tplc="2CD6647C">
      <w:start w:val="1"/>
      <w:numFmt w:val="bullet"/>
      <w:lvlText w:val=""/>
      <w:lvlJc w:val="left"/>
      <w:pPr>
        <w:tabs>
          <w:tab w:val="num" w:pos="2880"/>
        </w:tabs>
        <w:ind w:left="2880" w:hanging="360"/>
      </w:pPr>
      <w:rPr>
        <w:rFonts w:ascii="Symbol" w:hAnsi="Symbol"/>
      </w:rPr>
    </w:lvl>
    <w:lvl w:ilvl="4" w:tplc="6D527A62">
      <w:start w:val="1"/>
      <w:numFmt w:val="bullet"/>
      <w:lvlText w:val="o"/>
      <w:lvlJc w:val="left"/>
      <w:pPr>
        <w:tabs>
          <w:tab w:val="num" w:pos="3600"/>
        </w:tabs>
        <w:ind w:left="3600" w:hanging="360"/>
      </w:pPr>
      <w:rPr>
        <w:rFonts w:ascii="Courier New" w:hAnsi="Courier New"/>
      </w:rPr>
    </w:lvl>
    <w:lvl w:ilvl="5" w:tplc="79B8FBDE">
      <w:start w:val="1"/>
      <w:numFmt w:val="bullet"/>
      <w:lvlText w:val=""/>
      <w:lvlJc w:val="left"/>
      <w:pPr>
        <w:tabs>
          <w:tab w:val="num" w:pos="4320"/>
        </w:tabs>
        <w:ind w:left="4320" w:hanging="360"/>
      </w:pPr>
      <w:rPr>
        <w:rFonts w:ascii="Wingdings" w:hAnsi="Wingdings"/>
      </w:rPr>
    </w:lvl>
    <w:lvl w:ilvl="6" w:tplc="FB047EBA">
      <w:start w:val="1"/>
      <w:numFmt w:val="bullet"/>
      <w:lvlText w:val=""/>
      <w:lvlJc w:val="left"/>
      <w:pPr>
        <w:tabs>
          <w:tab w:val="num" w:pos="5040"/>
        </w:tabs>
        <w:ind w:left="5040" w:hanging="360"/>
      </w:pPr>
      <w:rPr>
        <w:rFonts w:ascii="Symbol" w:hAnsi="Symbol"/>
      </w:rPr>
    </w:lvl>
    <w:lvl w:ilvl="7" w:tplc="35EE53B2">
      <w:start w:val="1"/>
      <w:numFmt w:val="bullet"/>
      <w:lvlText w:val="o"/>
      <w:lvlJc w:val="left"/>
      <w:pPr>
        <w:tabs>
          <w:tab w:val="num" w:pos="5760"/>
        </w:tabs>
        <w:ind w:left="5760" w:hanging="360"/>
      </w:pPr>
      <w:rPr>
        <w:rFonts w:ascii="Courier New" w:hAnsi="Courier New"/>
      </w:rPr>
    </w:lvl>
    <w:lvl w:ilvl="8" w:tplc="6E5AD028">
      <w:start w:val="1"/>
      <w:numFmt w:val="bullet"/>
      <w:lvlText w:val=""/>
      <w:lvlJc w:val="left"/>
      <w:pPr>
        <w:tabs>
          <w:tab w:val="num" w:pos="6480"/>
        </w:tabs>
        <w:ind w:left="6480" w:hanging="360"/>
      </w:pPr>
      <w:rPr>
        <w:rFonts w:ascii="Wingdings" w:hAnsi="Wingdings"/>
      </w:rPr>
    </w:lvl>
  </w:abstractNum>
  <w:abstractNum w:abstractNumId="345">
    <w:nsid w:val="7CBE490D"/>
    <w:multiLevelType w:val="hybridMultilevel"/>
    <w:tmpl w:val="7CBE490D"/>
    <w:lvl w:ilvl="0" w:tplc="840682A8">
      <w:start w:val="1"/>
      <w:numFmt w:val="bullet"/>
      <w:lvlText w:val=""/>
      <w:lvlJc w:val="left"/>
      <w:pPr>
        <w:ind w:left="720" w:hanging="360"/>
      </w:pPr>
      <w:rPr>
        <w:rFonts w:ascii="Symbol" w:hAnsi="Symbol"/>
      </w:rPr>
    </w:lvl>
    <w:lvl w:ilvl="1" w:tplc="D6B8C9C2">
      <w:start w:val="1"/>
      <w:numFmt w:val="bullet"/>
      <w:lvlText w:val="o"/>
      <w:lvlJc w:val="left"/>
      <w:pPr>
        <w:tabs>
          <w:tab w:val="num" w:pos="1440"/>
        </w:tabs>
        <w:ind w:left="1440" w:hanging="360"/>
      </w:pPr>
      <w:rPr>
        <w:rFonts w:ascii="Courier New" w:hAnsi="Courier New"/>
      </w:rPr>
    </w:lvl>
    <w:lvl w:ilvl="2" w:tplc="9E00E642">
      <w:start w:val="1"/>
      <w:numFmt w:val="bullet"/>
      <w:lvlText w:val=""/>
      <w:lvlJc w:val="left"/>
      <w:pPr>
        <w:tabs>
          <w:tab w:val="num" w:pos="2160"/>
        </w:tabs>
        <w:ind w:left="2160" w:hanging="360"/>
      </w:pPr>
      <w:rPr>
        <w:rFonts w:ascii="Wingdings" w:hAnsi="Wingdings"/>
      </w:rPr>
    </w:lvl>
    <w:lvl w:ilvl="3" w:tplc="1EE6B3AC">
      <w:start w:val="1"/>
      <w:numFmt w:val="bullet"/>
      <w:lvlText w:val=""/>
      <w:lvlJc w:val="left"/>
      <w:pPr>
        <w:tabs>
          <w:tab w:val="num" w:pos="2880"/>
        </w:tabs>
        <w:ind w:left="2880" w:hanging="360"/>
      </w:pPr>
      <w:rPr>
        <w:rFonts w:ascii="Symbol" w:hAnsi="Symbol"/>
      </w:rPr>
    </w:lvl>
    <w:lvl w:ilvl="4" w:tplc="4EC68804">
      <w:start w:val="1"/>
      <w:numFmt w:val="bullet"/>
      <w:lvlText w:val="o"/>
      <w:lvlJc w:val="left"/>
      <w:pPr>
        <w:tabs>
          <w:tab w:val="num" w:pos="3600"/>
        </w:tabs>
        <w:ind w:left="3600" w:hanging="360"/>
      </w:pPr>
      <w:rPr>
        <w:rFonts w:ascii="Courier New" w:hAnsi="Courier New"/>
      </w:rPr>
    </w:lvl>
    <w:lvl w:ilvl="5" w:tplc="6DFE111A">
      <w:start w:val="1"/>
      <w:numFmt w:val="bullet"/>
      <w:lvlText w:val=""/>
      <w:lvlJc w:val="left"/>
      <w:pPr>
        <w:tabs>
          <w:tab w:val="num" w:pos="4320"/>
        </w:tabs>
        <w:ind w:left="4320" w:hanging="360"/>
      </w:pPr>
      <w:rPr>
        <w:rFonts w:ascii="Wingdings" w:hAnsi="Wingdings"/>
      </w:rPr>
    </w:lvl>
    <w:lvl w:ilvl="6" w:tplc="65FE302A">
      <w:start w:val="1"/>
      <w:numFmt w:val="bullet"/>
      <w:lvlText w:val=""/>
      <w:lvlJc w:val="left"/>
      <w:pPr>
        <w:tabs>
          <w:tab w:val="num" w:pos="5040"/>
        </w:tabs>
        <w:ind w:left="5040" w:hanging="360"/>
      </w:pPr>
      <w:rPr>
        <w:rFonts w:ascii="Symbol" w:hAnsi="Symbol"/>
      </w:rPr>
    </w:lvl>
    <w:lvl w:ilvl="7" w:tplc="12A8F518">
      <w:start w:val="1"/>
      <w:numFmt w:val="bullet"/>
      <w:lvlText w:val="o"/>
      <w:lvlJc w:val="left"/>
      <w:pPr>
        <w:tabs>
          <w:tab w:val="num" w:pos="5760"/>
        </w:tabs>
        <w:ind w:left="5760" w:hanging="360"/>
      </w:pPr>
      <w:rPr>
        <w:rFonts w:ascii="Courier New" w:hAnsi="Courier New"/>
      </w:rPr>
    </w:lvl>
    <w:lvl w:ilvl="8" w:tplc="38AA3EB8">
      <w:start w:val="1"/>
      <w:numFmt w:val="bullet"/>
      <w:lvlText w:val=""/>
      <w:lvlJc w:val="left"/>
      <w:pPr>
        <w:tabs>
          <w:tab w:val="num" w:pos="6480"/>
        </w:tabs>
        <w:ind w:left="6480" w:hanging="360"/>
      </w:pPr>
      <w:rPr>
        <w:rFonts w:ascii="Wingdings" w:hAnsi="Wingdings"/>
      </w:rPr>
    </w:lvl>
  </w:abstractNum>
  <w:abstractNum w:abstractNumId="346">
    <w:nsid w:val="7CBE490E"/>
    <w:multiLevelType w:val="hybridMultilevel"/>
    <w:tmpl w:val="7CBE490E"/>
    <w:lvl w:ilvl="0" w:tplc="DB9EE18A">
      <w:start w:val="1"/>
      <w:numFmt w:val="bullet"/>
      <w:lvlText w:val=""/>
      <w:lvlJc w:val="left"/>
      <w:pPr>
        <w:ind w:left="720" w:hanging="360"/>
      </w:pPr>
      <w:rPr>
        <w:rFonts w:ascii="Symbol" w:hAnsi="Symbol"/>
      </w:rPr>
    </w:lvl>
    <w:lvl w:ilvl="1" w:tplc="FBFEE872">
      <w:start w:val="1"/>
      <w:numFmt w:val="bullet"/>
      <w:lvlText w:val="o"/>
      <w:lvlJc w:val="left"/>
      <w:pPr>
        <w:tabs>
          <w:tab w:val="num" w:pos="1440"/>
        </w:tabs>
        <w:ind w:left="1440" w:hanging="360"/>
      </w:pPr>
      <w:rPr>
        <w:rFonts w:ascii="Courier New" w:hAnsi="Courier New"/>
      </w:rPr>
    </w:lvl>
    <w:lvl w:ilvl="2" w:tplc="EABCAE82">
      <w:start w:val="1"/>
      <w:numFmt w:val="bullet"/>
      <w:lvlText w:val=""/>
      <w:lvlJc w:val="left"/>
      <w:pPr>
        <w:tabs>
          <w:tab w:val="num" w:pos="2160"/>
        </w:tabs>
        <w:ind w:left="2160" w:hanging="360"/>
      </w:pPr>
      <w:rPr>
        <w:rFonts w:ascii="Wingdings" w:hAnsi="Wingdings"/>
      </w:rPr>
    </w:lvl>
    <w:lvl w:ilvl="3" w:tplc="2F007F82">
      <w:start w:val="1"/>
      <w:numFmt w:val="bullet"/>
      <w:lvlText w:val=""/>
      <w:lvlJc w:val="left"/>
      <w:pPr>
        <w:tabs>
          <w:tab w:val="num" w:pos="2880"/>
        </w:tabs>
        <w:ind w:left="2880" w:hanging="360"/>
      </w:pPr>
      <w:rPr>
        <w:rFonts w:ascii="Symbol" w:hAnsi="Symbol"/>
      </w:rPr>
    </w:lvl>
    <w:lvl w:ilvl="4" w:tplc="29528AD2">
      <w:start w:val="1"/>
      <w:numFmt w:val="bullet"/>
      <w:lvlText w:val="o"/>
      <w:lvlJc w:val="left"/>
      <w:pPr>
        <w:tabs>
          <w:tab w:val="num" w:pos="3600"/>
        </w:tabs>
        <w:ind w:left="3600" w:hanging="360"/>
      </w:pPr>
      <w:rPr>
        <w:rFonts w:ascii="Courier New" w:hAnsi="Courier New"/>
      </w:rPr>
    </w:lvl>
    <w:lvl w:ilvl="5" w:tplc="3C4A5A72">
      <w:start w:val="1"/>
      <w:numFmt w:val="bullet"/>
      <w:lvlText w:val=""/>
      <w:lvlJc w:val="left"/>
      <w:pPr>
        <w:tabs>
          <w:tab w:val="num" w:pos="4320"/>
        </w:tabs>
        <w:ind w:left="4320" w:hanging="360"/>
      </w:pPr>
      <w:rPr>
        <w:rFonts w:ascii="Wingdings" w:hAnsi="Wingdings"/>
      </w:rPr>
    </w:lvl>
    <w:lvl w:ilvl="6" w:tplc="44028666">
      <w:start w:val="1"/>
      <w:numFmt w:val="bullet"/>
      <w:lvlText w:val=""/>
      <w:lvlJc w:val="left"/>
      <w:pPr>
        <w:tabs>
          <w:tab w:val="num" w:pos="5040"/>
        </w:tabs>
        <w:ind w:left="5040" w:hanging="360"/>
      </w:pPr>
      <w:rPr>
        <w:rFonts w:ascii="Symbol" w:hAnsi="Symbol"/>
      </w:rPr>
    </w:lvl>
    <w:lvl w:ilvl="7" w:tplc="99DE4B96">
      <w:start w:val="1"/>
      <w:numFmt w:val="bullet"/>
      <w:lvlText w:val="o"/>
      <w:lvlJc w:val="left"/>
      <w:pPr>
        <w:tabs>
          <w:tab w:val="num" w:pos="5760"/>
        </w:tabs>
        <w:ind w:left="5760" w:hanging="360"/>
      </w:pPr>
      <w:rPr>
        <w:rFonts w:ascii="Courier New" w:hAnsi="Courier New"/>
      </w:rPr>
    </w:lvl>
    <w:lvl w:ilvl="8" w:tplc="3F867DB0">
      <w:start w:val="1"/>
      <w:numFmt w:val="bullet"/>
      <w:lvlText w:val=""/>
      <w:lvlJc w:val="left"/>
      <w:pPr>
        <w:tabs>
          <w:tab w:val="num" w:pos="6480"/>
        </w:tabs>
        <w:ind w:left="6480" w:hanging="360"/>
      </w:pPr>
      <w:rPr>
        <w:rFonts w:ascii="Wingdings" w:hAnsi="Wingdings"/>
      </w:rPr>
    </w:lvl>
  </w:abstractNum>
  <w:abstractNum w:abstractNumId="347">
    <w:nsid w:val="7CBE490F"/>
    <w:multiLevelType w:val="hybridMultilevel"/>
    <w:tmpl w:val="7CBE490F"/>
    <w:lvl w:ilvl="0" w:tplc="417ECA0A">
      <w:start w:val="1"/>
      <w:numFmt w:val="bullet"/>
      <w:lvlText w:val=""/>
      <w:lvlJc w:val="left"/>
      <w:pPr>
        <w:ind w:left="720" w:hanging="360"/>
      </w:pPr>
      <w:rPr>
        <w:rFonts w:ascii="Symbol" w:hAnsi="Symbol"/>
      </w:rPr>
    </w:lvl>
    <w:lvl w:ilvl="1" w:tplc="60E0FD7A">
      <w:start w:val="1"/>
      <w:numFmt w:val="bullet"/>
      <w:lvlText w:val="o"/>
      <w:lvlJc w:val="left"/>
      <w:pPr>
        <w:ind w:left="1440" w:hanging="360"/>
      </w:pPr>
      <w:rPr>
        <w:rFonts w:ascii="Courier New" w:hAnsi="Courier New"/>
      </w:rPr>
    </w:lvl>
    <w:lvl w:ilvl="2" w:tplc="F9F249F0">
      <w:start w:val="1"/>
      <w:numFmt w:val="bullet"/>
      <w:lvlText w:val=""/>
      <w:lvlJc w:val="left"/>
      <w:pPr>
        <w:tabs>
          <w:tab w:val="num" w:pos="2160"/>
        </w:tabs>
        <w:ind w:left="2160" w:hanging="360"/>
      </w:pPr>
      <w:rPr>
        <w:rFonts w:ascii="Wingdings" w:hAnsi="Wingdings"/>
      </w:rPr>
    </w:lvl>
    <w:lvl w:ilvl="3" w:tplc="1426546E">
      <w:start w:val="1"/>
      <w:numFmt w:val="bullet"/>
      <w:lvlText w:val=""/>
      <w:lvlJc w:val="left"/>
      <w:pPr>
        <w:tabs>
          <w:tab w:val="num" w:pos="2880"/>
        </w:tabs>
        <w:ind w:left="2880" w:hanging="360"/>
      </w:pPr>
      <w:rPr>
        <w:rFonts w:ascii="Symbol" w:hAnsi="Symbol"/>
      </w:rPr>
    </w:lvl>
    <w:lvl w:ilvl="4" w:tplc="66B0FCBC">
      <w:start w:val="1"/>
      <w:numFmt w:val="bullet"/>
      <w:lvlText w:val="o"/>
      <w:lvlJc w:val="left"/>
      <w:pPr>
        <w:tabs>
          <w:tab w:val="num" w:pos="3600"/>
        </w:tabs>
        <w:ind w:left="3600" w:hanging="360"/>
      </w:pPr>
      <w:rPr>
        <w:rFonts w:ascii="Courier New" w:hAnsi="Courier New"/>
      </w:rPr>
    </w:lvl>
    <w:lvl w:ilvl="5" w:tplc="633688A0">
      <w:start w:val="1"/>
      <w:numFmt w:val="bullet"/>
      <w:lvlText w:val=""/>
      <w:lvlJc w:val="left"/>
      <w:pPr>
        <w:tabs>
          <w:tab w:val="num" w:pos="4320"/>
        </w:tabs>
        <w:ind w:left="4320" w:hanging="360"/>
      </w:pPr>
      <w:rPr>
        <w:rFonts w:ascii="Wingdings" w:hAnsi="Wingdings"/>
      </w:rPr>
    </w:lvl>
    <w:lvl w:ilvl="6" w:tplc="F8628B80">
      <w:start w:val="1"/>
      <w:numFmt w:val="bullet"/>
      <w:lvlText w:val=""/>
      <w:lvlJc w:val="left"/>
      <w:pPr>
        <w:tabs>
          <w:tab w:val="num" w:pos="5040"/>
        </w:tabs>
        <w:ind w:left="5040" w:hanging="360"/>
      </w:pPr>
      <w:rPr>
        <w:rFonts w:ascii="Symbol" w:hAnsi="Symbol"/>
      </w:rPr>
    </w:lvl>
    <w:lvl w:ilvl="7" w:tplc="4350E200">
      <w:start w:val="1"/>
      <w:numFmt w:val="bullet"/>
      <w:lvlText w:val="o"/>
      <w:lvlJc w:val="left"/>
      <w:pPr>
        <w:tabs>
          <w:tab w:val="num" w:pos="5760"/>
        </w:tabs>
        <w:ind w:left="5760" w:hanging="360"/>
      </w:pPr>
      <w:rPr>
        <w:rFonts w:ascii="Courier New" w:hAnsi="Courier New"/>
      </w:rPr>
    </w:lvl>
    <w:lvl w:ilvl="8" w:tplc="C0BC8918">
      <w:start w:val="1"/>
      <w:numFmt w:val="bullet"/>
      <w:lvlText w:val=""/>
      <w:lvlJc w:val="left"/>
      <w:pPr>
        <w:tabs>
          <w:tab w:val="num" w:pos="6480"/>
        </w:tabs>
        <w:ind w:left="6480" w:hanging="360"/>
      </w:pPr>
      <w:rPr>
        <w:rFonts w:ascii="Wingdings" w:hAnsi="Wingdings"/>
      </w:rPr>
    </w:lvl>
  </w:abstractNum>
  <w:abstractNum w:abstractNumId="348">
    <w:nsid w:val="7CBE4910"/>
    <w:multiLevelType w:val="hybridMultilevel"/>
    <w:tmpl w:val="7CBE4910"/>
    <w:lvl w:ilvl="0" w:tplc="9CA0364A">
      <w:start w:val="1"/>
      <w:numFmt w:val="bullet"/>
      <w:lvlText w:val=""/>
      <w:lvlJc w:val="left"/>
      <w:pPr>
        <w:ind w:left="720" w:hanging="360"/>
      </w:pPr>
      <w:rPr>
        <w:rFonts w:ascii="Symbol" w:hAnsi="Symbol"/>
      </w:rPr>
    </w:lvl>
    <w:lvl w:ilvl="1" w:tplc="192C03AE">
      <w:start w:val="1"/>
      <w:numFmt w:val="bullet"/>
      <w:lvlText w:val="o"/>
      <w:lvlJc w:val="left"/>
      <w:pPr>
        <w:tabs>
          <w:tab w:val="num" w:pos="1440"/>
        </w:tabs>
        <w:ind w:left="1440" w:hanging="360"/>
      </w:pPr>
      <w:rPr>
        <w:rFonts w:ascii="Courier New" w:hAnsi="Courier New"/>
      </w:rPr>
    </w:lvl>
    <w:lvl w:ilvl="2" w:tplc="63CA9D38">
      <w:start w:val="1"/>
      <w:numFmt w:val="bullet"/>
      <w:lvlText w:val=""/>
      <w:lvlJc w:val="left"/>
      <w:pPr>
        <w:tabs>
          <w:tab w:val="num" w:pos="2160"/>
        </w:tabs>
        <w:ind w:left="2160" w:hanging="360"/>
      </w:pPr>
      <w:rPr>
        <w:rFonts w:ascii="Wingdings" w:hAnsi="Wingdings"/>
      </w:rPr>
    </w:lvl>
    <w:lvl w:ilvl="3" w:tplc="1CEE2B48">
      <w:start w:val="1"/>
      <w:numFmt w:val="bullet"/>
      <w:lvlText w:val=""/>
      <w:lvlJc w:val="left"/>
      <w:pPr>
        <w:tabs>
          <w:tab w:val="num" w:pos="2880"/>
        </w:tabs>
        <w:ind w:left="2880" w:hanging="360"/>
      </w:pPr>
      <w:rPr>
        <w:rFonts w:ascii="Symbol" w:hAnsi="Symbol"/>
      </w:rPr>
    </w:lvl>
    <w:lvl w:ilvl="4" w:tplc="F14EF248">
      <w:start w:val="1"/>
      <w:numFmt w:val="bullet"/>
      <w:lvlText w:val="o"/>
      <w:lvlJc w:val="left"/>
      <w:pPr>
        <w:tabs>
          <w:tab w:val="num" w:pos="3600"/>
        </w:tabs>
        <w:ind w:left="3600" w:hanging="360"/>
      </w:pPr>
      <w:rPr>
        <w:rFonts w:ascii="Courier New" w:hAnsi="Courier New"/>
      </w:rPr>
    </w:lvl>
    <w:lvl w:ilvl="5" w:tplc="5BEAA662">
      <w:start w:val="1"/>
      <w:numFmt w:val="bullet"/>
      <w:lvlText w:val=""/>
      <w:lvlJc w:val="left"/>
      <w:pPr>
        <w:tabs>
          <w:tab w:val="num" w:pos="4320"/>
        </w:tabs>
        <w:ind w:left="4320" w:hanging="360"/>
      </w:pPr>
      <w:rPr>
        <w:rFonts w:ascii="Wingdings" w:hAnsi="Wingdings"/>
      </w:rPr>
    </w:lvl>
    <w:lvl w:ilvl="6" w:tplc="6F58FF96">
      <w:start w:val="1"/>
      <w:numFmt w:val="bullet"/>
      <w:lvlText w:val=""/>
      <w:lvlJc w:val="left"/>
      <w:pPr>
        <w:tabs>
          <w:tab w:val="num" w:pos="5040"/>
        </w:tabs>
        <w:ind w:left="5040" w:hanging="360"/>
      </w:pPr>
      <w:rPr>
        <w:rFonts w:ascii="Symbol" w:hAnsi="Symbol"/>
      </w:rPr>
    </w:lvl>
    <w:lvl w:ilvl="7" w:tplc="D26CF65E">
      <w:start w:val="1"/>
      <w:numFmt w:val="bullet"/>
      <w:lvlText w:val="o"/>
      <w:lvlJc w:val="left"/>
      <w:pPr>
        <w:tabs>
          <w:tab w:val="num" w:pos="5760"/>
        </w:tabs>
        <w:ind w:left="5760" w:hanging="360"/>
      </w:pPr>
      <w:rPr>
        <w:rFonts w:ascii="Courier New" w:hAnsi="Courier New"/>
      </w:rPr>
    </w:lvl>
    <w:lvl w:ilvl="8" w:tplc="36D4F540">
      <w:start w:val="1"/>
      <w:numFmt w:val="bullet"/>
      <w:lvlText w:val=""/>
      <w:lvlJc w:val="left"/>
      <w:pPr>
        <w:tabs>
          <w:tab w:val="num" w:pos="6480"/>
        </w:tabs>
        <w:ind w:left="6480" w:hanging="360"/>
      </w:pPr>
      <w:rPr>
        <w:rFonts w:ascii="Wingdings" w:hAnsi="Wingdings"/>
      </w:rPr>
    </w:lvl>
  </w:abstractNum>
  <w:abstractNum w:abstractNumId="349">
    <w:nsid w:val="7CBE4911"/>
    <w:multiLevelType w:val="hybridMultilevel"/>
    <w:tmpl w:val="7CBE4911"/>
    <w:lvl w:ilvl="0" w:tplc="71A42BCE">
      <w:start w:val="1"/>
      <w:numFmt w:val="bullet"/>
      <w:lvlText w:val=""/>
      <w:lvlJc w:val="left"/>
      <w:pPr>
        <w:ind w:left="720" w:hanging="360"/>
      </w:pPr>
      <w:rPr>
        <w:rFonts w:ascii="Symbol" w:hAnsi="Symbol"/>
      </w:rPr>
    </w:lvl>
    <w:lvl w:ilvl="1" w:tplc="F36CF842">
      <w:start w:val="1"/>
      <w:numFmt w:val="bullet"/>
      <w:lvlText w:val="o"/>
      <w:lvlJc w:val="left"/>
      <w:pPr>
        <w:tabs>
          <w:tab w:val="num" w:pos="1440"/>
        </w:tabs>
        <w:ind w:left="1440" w:hanging="360"/>
      </w:pPr>
      <w:rPr>
        <w:rFonts w:ascii="Courier New" w:hAnsi="Courier New"/>
      </w:rPr>
    </w:lvl>
    <w:lvl w:ilvl="2" w:tplc="990603BC">
      <w:start w:val="1"/>
      <w:numFmt w:val="bullet"/>
      <w:lvlText w:val=""/>
      <w:lvlJc w:val="left"/>
      <w:pPr>
        <w:tabs>
          <w:tab w:val="num" w:pos="2160"/>
        </w:tabs>
        <w:ind w:left="2160" w:hanging="360"/>
      </w:pPr>
      <w:rPr>
        <w:rFonts w:ascii="Wingdings" w:hAnsi="Wingdings"/>
      </w:rPr>
    </w:lvl>
    <w:lvl w:ilvl="3" w:tplc="B8261034">
      <w:start w:val="1"/>
      <w:numFmt w:val="bullet"/>
      <w:lvlText w:val=""/>
      <w:lvlJc w:val="left"/>
      <w:pPr>
        <w:tabs>
          <w:tab w:val="num" w:pos="2880"/>
        </w:tabs>
        <w:ind w:left="2880" w:hanging="360"/>
      </w:pPr>
      <w:rPr>
        <w:rFonts w:ascii="Symbol" w:hAnsi="Symbol"/>
      </w:rPr>
    </w:lvl>
    <w:lvl w:ilvl="4" w:tplc="E32EF2C0">
      <w:start w:val="1"/>
      <w:numFmt w:val="bullet"/>
      <w:lvlText w:val="o"/>
      <w:lvlJc w:val="left"/>
      <w:pPr>
        <w:tabs>
          <w:tab w:val="num" w:pos="3600"/>
        </w:tabs>
        <w:ind w:left="3600" w:hanging="360"/>
      </w:pPr>
      <w:rPr>
        <w:rFonts w:ascii="Courier New" w:hAnsi="Courier New"/>
      </w:rPr>
    </w:lvl>
    <w:lvl w:ilvl="5" w:tplc="4ABC833C">
      <w:start w:val="1"/>
      <w:numFmt w:val="bullet"/>
      <w:lvlText w:val=""/>
      <w:lvlJc w:val="left"/>
      <w:pPr>
        <w:tabs>
          <w:tab w:val="num" w:pos="4320"/>
        </w:tabs>
        <w:ind w:left="4320" w:hanging="360"/>
      </w:pPr>
      <w:rPr>
        <w:rFonts w:ascii="Wingdings" w:hAnsi="Wingdings"/>
      </w:rPr>
    </w:lvl>
    <w:lvl w:ilvl="6" w:tplc="11A2EA7C">
      <w:start w:val="1"/>
      <w:numFmt w:val="bullet"/>
      <w:lvlText w:val=""/>
      <w:lvlJc w:val="left"/>
      <w:pPr>
        <w:tabs>
          <w:tab w:val="num" w:pos="5040"/>
        </w:tabs>
        <w:ind w:left="5040" w:hanging="360"/>
      </w:pPr>
      <w:rPr>
        <w:rFonts w:ascii="Symbol" w:hAnsi="Symbol"/>
      </w:rPr>
    </w:lvl>
    <w:lvl w:ilvl="7" w:tplc="49C6A750">
      <w:start w:val="1"/>
      <w:numFmt w:val="bullet"/>
      <w:lvlText w:val="o"/>
      <w:lvlJc w:val="left"/>
      <w:pPr>
        <w:tabs>
          <w:tab w:val="num" w:pos="5760"/>
        </w:tabs>
        <w:ind w:left="5760" w:hanging="360"/>
      </w:pPr>
      <w:rPr>
        <w:rFonts w:ascii="Courier New" w:hAnsi="Courier New"/>
      </w:rPr>
    </w:lvl>
    <w:lvl w:ilvl="8" w:tplc="4E825B6A">
      <w:start w:val="1"/>
      <w:numFmt w:val="bullet"/>
      <w:lvlText w:val=""/>
      <w:lvlJc w:val="left"/>
      <w:pPr>
        <w:tabs>
          <w:tab w:val="num" w:pos="6480"/>
        </w:tabs>
        <w:ind w:left="6480" w:hanging="360"/>
      </w:pPr>
      <w:rPr>
        <w:rFonts w:ascii="Wingdings" w:hAnsi="Wingdings"/>
      </w:rPr>
    </w:lvl>
  </w:abstractNum>
  <w:abstractNum w:abstractNumId="350">
    <w:nsid w:val="7CBE4912"/>
    <w:multiLevelType w:val="hybridMultilevel"/>
    <w:tmpl w:val="7CBE4912"/>
    <w:lvl w:ilvl="0" w:tplc="EB082540">
      <w:start w:val="1"/>
      <w:numFmt w:val="bullet"/>
      <w:lvlText w:val=""/>
      <w:lvlJc w:val="left"/>
      <w:pPr>
        <w:ind w:left="720" w:hanging="360"/>
      </w:pPr>
      <w:rPr>
        <w:rFonts w:ascii="Symbol" w:hAnsi="Symbol"/>
      </w:rPr>
    </w:lvl>
    <w:lvl w:ilvl="1" w:tplc="658C0694">
      <w:start w:val="1"/>
      <w:numFmt w:val="bullet"/>
      <w:lvlText w:val="o"/>
      <w:lvlJc w:val="left"/>
      <w:pPr>
        <w:tabs>
          <w:tab w:val="num" w:pos="1440"/>
        </w:tabs>
        <w:ind w:left="1440" w:hanging="360"/>
      </w:pPr>
      <w:rPr>
        <w:rFonts w:ascii="Courier New" w:hAnsi="Courier New"/>
      </w:rPr>
    </w:lvl>
    <w:lvl w:ilvl="2" w:tplc="B5F655CC">
      <w:start w:val="1"/>
      <w:numFmt w:val="bullet"/>
      <w:lvlText w:val=""/>
      <w:lvlJc w:val="left"/>
      <w:pPr>
        <w:tabs>
          <w:tab w:val="num" w:pos="2160"/>
        </w:tabs>
        <w:ind w:left="2160" w:hanging="360"/>
      </w:pPr>
      <w:rPr>
        <w:rFonts w:ascii="Wingdings" w:hAnsi="Wingdings"/>
      </w:rPr>
    </w:lvl>
    <w:lvl w:ilvl="3" w:tplc="C47432EA">
      <w:start w:val="1"/>
      <w:numFmt w:val="bullet"/>
      <w:lvlText w:val=""/>
      <w:lvlJc w:val="left"/>
      <w:pPr>
        <w:tabs>
          <w:tab w:val="num" w:pos="2880"/>
        </w:tabs>
        <w:ind w:left="2880" w:hanging="360"/>
      </w:pPr>
      <w:rPr>
        <w:rFonts w:ascii="Symbol" w:hAnsi="Symbol"/>
      </w:rPr>
    </w:lvl>
    <w:lvl w:ilvl="4" w:tplc="B4CEDD64">
      <w:start w:val="1"/>
      <w:numFmt w:val="bullet"/>
      <w:lvlText w:val="o"/>
      <w:lvlJc w:val="left"/>
      <w:pPr>
        <w:tabs>
          <w:tab w:val="num" w:pos="3600"/>
        </w:tabs>
        <w:ind w:left="3600" w:hanging="360"/>
      </w:pPr>
      <w:rPr>
        <w:rFonts w:ascii="Courier New" w:hAnsi="Courier New"/>
      </w:rPr>
    </w:lvl>
    <w:lvl w:ilvl="5" w:tplc="ECDC471C">
      <w:start w:val="1"/>
      <w:numFmt w:val="bullet"/>
      <w:lvlText w:val=""/>
      <w:lvlJc w:val="left"/>
      <w:pPr>
        <w:tabs>
          <w:tab w:val="num" w:pos="4320"/>
        </w:tabs>
        <w:ind w:left="4320" w:hanging="360"/>
      </w:pPr>
      <w:rPr>
        <w:rFonts w:ascii="Wingdings" w:hAnsi="Wingdings"/>
      </w:rPr>
    </w:lvl>
    <w:lvl w:ilvl="6" w:tplc="535ECC00">
      <w:start w:val="1"/>
      <w:numFmt w:val="bullet"/>
      <w:lvlText w:val=""/>
      <w:lvlJc w:val="left"/>
      <w:pPr>
        <w:tabs>
          <w:tab w:val="num" w:pos="5040"/>
        </w:tabs>
        <w:ind w:left="5040" w:hanging="360"/>
      </w:pPr>
      <w:rPr>
        <w:rFonts w:ascii="Symbol" w:hAnsi="Symbol"/>
      </w:rPr>
    </w:lvl>
    <w:lvl w:ilvl="7" w:tplc="B046E1DC">
      <w:start w:val="1"/>
      <w:numFmt w:val="bullet"/>
      <w:lvlText w:val="o"/>
      <w:lvlJc w:val="left"/>
      <w:pPr>
        <w:tabs>
          <w:tab w:val="num" w:pos="5760"/>
        </w:tabs>
        <w:ind w:left="5760" w:hanging="360"/>
      </w:pPr>
      <w:rPr>
        <w:rFonts w:ascii="Courier New" w:hAnsi="Courier New"/>
      </w:rPr>
    </w:lvl>
    <w:lvl w:ilvl="8" w:tplc="761ED59A">
      <w:start w:val="1"/>
      <w:numFmt w:val="bullet"/>
      <w:lvlText w:val=""/>
      <w:lvlJc w:val="left"/>
      <w:pPr>
        <w:tabs>
          <w:tab w:val="num" w:pos="6480"/>
        </w:tabs>
        <w:ind w:left="6480" w:hanging="360"/>
      </w:pPr>
      <w:rPr>
        <w:rFonts w:ascii="Wingdings" w:hAnsi="Wingdings"/>
      </w:rPr>
    </w:lvl>
  </w:abstractNum>
  <w:abstractNum w:abstractNumId="351">
    <w:nsid w:val="7CBE4913"/>
    <w:multiLevelType w:val="hybridMultilevel"/>
    <w:tmpl w:val="7CBE4913"/>
    <w:lvl w:ilvl="0" w:tplc="A0E26574">
      <w:start w:val="1"/>
      <w:numFmt w:val="bullet"/>
      <w:lvlText w:val=""/>
      <w:lvlJc w:val="left"/>
      <w:pPr>
        <w:ind w:left="720" w:hanging="360"/>
      </w:pPr>
      <w:rPr>
        <w:rFonts w:ascii="Symbol" w:hAnsi="Symbol"/>
      </w:rPr>
    </w:lvl>
    <w:lvl w:ilvl="1" w:tplc="A32C7B40">
      <w:start w:val="1"/>
      <w:numFmt w:val="bullet"/>
      <w:lvlText w:val="o"/>
      <w:lvlJc w:val="left"/>
      <w:pPr>
        <w:tabs>
          <w:tab w:val="num" w:pos="1440"/>
        </w:tabs>
        <w:ind w:left="1440" w:hanging="360"/>
      </w:pPr>
      <w:rPr>
        <w:rFonts w:ascii="Courier New" w:hAnsi="Courier New"/>
      </w:rPr>
    </w:lvl>
    <w:lvl w:ilvl="2" w:tplc="B79EA954">
      <w:start w:val="1"/>
      <w:numFmt w:val="bullet"/>
      <w:lvlText w:val=""/>
      <w:lvlJc w:val="left"/>
      <w:pPr>
        <w:tabs>
          <w:tab w:val="num" w:pos="2160"/>
        </w:tabs>
        <w:ind w:left="2160" w:hanging="360"/>
      </w:pPr>
      <w:rPr>
        <w:rFonts w:ascii="Wingdings" w:hAnsi="Wingdings"/>
      </w:rPr>
    </w:lvl>
    <w:lvl w:ilvl="3" w:tplc="808E6778">
      <w:start w:val="1"/>
      <w:numFmt w:val="bullet"/>
      <w:lvlText w:val=""/>
      <w:lvlJc w:val="left"/>
      <w:pPr>
        <w:tabs>
          <w:tab w:val="num" w:pos="2880"/>
        </w:tabs>
        <w:ind w:left="2880" w:hanging="360"/>
      </w:pPr>
      <w:rPr>
        <w:rFonts w:ascii="Symbol" w:hAnsi="Symbol"/>
      </w:rPr>
    </w:lvl>
    <w:lvl w:ilvl="4" w:tplc="EB70E342">
      <w:start w:val="1"/>
      <w:numFmt w:val="bullet"/>
      <w:lvlText w:val="o"/>
      <w:lvlJc w:val="left"/>
      <w:pPr>
        <w:tabs>
          <w:tab w:val="num" w:pos="3600"/>
        </w:tabs>
        <w:ind w:left="3600" w:hanging="360"/>
      </w:pPr>
      <w:rPr>
        <w:rFonts w:ascii="Courier New" w:hAnsi="Courier New"/>
      </w:rPr>
    </w:lvl>
    <w:lvl w:ilvl="5" w:tplc="F5148996">
      <w:start w:val="1"/>
      <w:numFmt w:val="bullet"/>
      <w:lvlText w:val=""/>
      <w:lvlJc w:val="left"/>
      <w:pPr>
        <w:tabs>
          <w:tab w:val="num" w:pos="4320"/>
        </w:tabs>
        <w:ind w:left="4320" w:hanging="360"/>
      </w:pPr>
      <w:rPr>
        <w:rFonts w:ascii="Wingdings" w:hAnsi="Wingdings"/>
      </w:rPr>
    </w:lvl>
    <w:lvl w:ilvl="6" w:tplc="E8BC2E6A">
      <w:start w:val="1"/>
      <w:numFmt w:val="bullet"/>
      <w:lvlText w:val=""/>
      <w:lvlJc w:val="left"/>
      <w:pPr>
        <w:tabs>
          <w:tab w:val="num" w:pos="5040"/>
        </w:tabs>
        <w:ind w:left="5040" w:hanging="360"/>
      </w:pPr>
      <w:rPr>
        <w:rFonts w:ascii="Symbol" w:hAnsi="Symbol"/>
      </w:rPr>
    </w:lvl>
    <w:lvl w:ilvl="7" w:tplc="EF24C574">
      <w:start w:val="1"/>
      <w:numFmt w:val="bullet"/>
      <w:lvlText w:val="o"/>
      <w:lvlJc w:val="left"/>
      <w:pPr>
        <w:tabs>
          <w:tab w:val="num" w:pos="5760"/>
        </w:tabs>
        <w:ind w:left="5760" w:hanging="360"/>
      </w:pPr>
      <w:rPr>
        <w:rFonts w:ascii="Courier New" w:hAnsi="Courier New"/>
      </w:rPr>
    </w:lvl>
    <w:lvl w:ilvl="8" w:tplc="A45E49BA">
      <w:start w:val="1"/>
      <w:numFmt w:val="bullet"/>
      <w:lvlText w:val=""/>
      <w:lvlJc w:val="left"/>
      <w:pPr>
        <w:tabs>
          <w:tab w:val="num" w:pos="6480"/>
        </w:tabs>
        <w:ind w:left="6480" w:hanging="360"/>
      </w:pPr>
      <w:rPr>
        <w:rFonts w:ascii="Wingdings" w:hAnsi="Wingdings"/>
      </w:rPr>
    </w:lvl>
  </w:abstractNum>
  <w:abstractNum w:abstractNumId="352">
    <w:nsid w:val="7CBE4914"/>
    <w:multiLevelType w:val="hybridMultilevel"/>
    <w:tmpl w:val="7CBE4914"/>
    <w:lvl w:ilvl="0" w:tplc="FBCC4374">
      <w:start w:val="1"/>
      <w:numFmt w:val="bullet"/>
      <w:lvlText w:val=""/>
      <w:lvlJc w:val="left"/>
      <w:pPr>
        <w:ind w:left="720" w:hanging="360"/>
      </w:pPr>
      <w:rPr>
        <w:rFonts w:ascii="Symbol" w:hAnsi="Symbol"/>
      </w:rPr>
    </w:lvl>
    <w:lvl w:ilvl="1" w:tplc="03F6669E">
      <w:start w:val="1"/>
      <w:numFmt w:val="bullet"/>
      <w:lvlText w:val="o"/>
      <w:lvlJc w:val="left"/>
      <w:pPr>
        <w:tabs>
          <w:tab w:val="num" w:pos="1440"/>
        </w:tabs>
        <w:ind w:left="1440" w:hanging="360"/>
      </w:pPr>
      <w:rPr>
        <w:rFonts w:ascii="Courier New" w:hAnsi="Courier New"/>
      </w:rPr>
    </w:lvl>
    <w:lvl w:ilvl="2" w:tplc="11BCBB7C">
      <w:start w:val="1"/>
      <w:numFmt w:val="bullet"/>
      <w:lvlText w:val=""/>
      <w:lvlJc w:val="left"/>
      <w:pPr>
        <w:tabs>
          <w:tab w:val="num" w:pos="2160"/>
        </w:tabs>
        <w:ind w:left="2160" w:hanging="360"/>
      </w:pPr>
      <w:rPr>
        <w:rFonts w:ascii="Wingdings" w:hAnsi="Wingdings"/>
      </w:rPr>
    </w:lvl>
    <w:lvl w:ilvl="3" w:tplc="2D8CC19A">
      <w:start w:val="1"/>
      <w:numFmt w:val="bullet"/>
      <w:lvlText w:val=""/>
      <w:lvlJc w:val="left"/>
      <w:pPr>
        <w:tabs>
          <w:tab w:val="num" w:pos="2880"/>
        </w:tabs>
        <w:ind w:left="2880" w:hanging="360"/>
      </w:pPr>
      <w:rPr>
        <w:rFonts w:ascii="Symbol" w:hAnsi="Symbol"/>
      </w:rPr>
    </w:lvl>
    <w:lvl w:ilvl="4" w:tplc="A522869A">
      <w:start w:val="1"/>
      <w:numFmt w:val="bullet"/>
      <w:lvlText w:val="o"/>
      <w:lvlJc w:val="left"/>
      <w:pPr>
        <w:tabs>
          <w:tab w:val="num" w:pos="3600"/>
        </w:tabs>
        <w:ind w:left="3600" w:hanging="360"/>
      </w:pPr>
      <w:rPr>
        <w:rFonts w:ascii="Courier New" w:hAnsi="Courier New"/>
      </w:rPr>
    </w:lvl>
    <w:lvl w:ilvl="5" w:tplc="63A4EB1A">
      <w:start w:val="1"/>
      <w:numFmt w:val="bullet"/>
      <w:lvlText w:val=""/>
      <w:lvlJc w:val="left"/>
      <w:pPr>
        <w:tabs>
          <w:tab w:val="num" w:pos="4320"/>
        </w:tabs>
        <w:ind w:left="4320" w:hanging="360"/>
      </w:pPr>
      <w:rPr>
        <w:rFonts w:ascii="Wingdings" w:hAnsi="Wingdings"/>
      </w:rPr>
    </w:lvl>
    <w:lvl w:ilvl="6" w:tplc="0A76D170">
      <w:start w:val="1"/>
      <w:numFmt w:val="bullet"/>
      <w:lvlText w:val=""/>
      <w:lvlJc w:val="left"/>
      <w:pPr>
        <w:tabs>
          <w:tab w:val="num" w:pos="5040"/>
        </w:tabs>
        <w:ind w:left="5040" w:hanging="360"/>
      </w:pPr>
      <w:rPr>
        <w:rFonts w:ascii="Symbol" w:hAnsi="Symbol"/>
      </w:rPr>
    </w:lvl>
    <w:lvl w:ilvl="7" w:tplc="7242C928">
      <w:start w:val="1"/>
      <w:numFmt w:val="bullet"/>
      <w:lvlText w:val="o"/>
      <w:lvlJc w:val="left"/>
      <w:pPr>
        <w:tabs>
          <w:tab w:val="num" w:pos="5760"/>
        </w:tabs>
        <w:ind w:left="5760" w:hanging="360"/>
      </w:pPr>
      <w:rPr>
        <w:rFonts w:ascii="Courier New" w:hAnsi="Courier New"/>
      </w:rPr>
    </w:lvl>
    <w:lvl w:ilvl="8" w:tplc="A162C4C4">
      <w:start w:val="1"/>
      <w:numFmt w:val="bullet"/>
      <w:lvlText w:val=""/>
      <w:lvlJc w:val="left"/>
      <w:pPr>
        <w:tabs>
          <w:tab w:val="num" w:pos="6480"/>
        </w:tabs>
        <w:ind w:left="6480" w:hanging="360"/>
      </w:pPr>
      <w:rPr>
        <w:rFonts w:ascii="Wingdings" w:hAnsi="Wingdings"/>
      </w:rPr>
    </w:lvl>
  </w:abstractNum>
  <w:abstractNum w:abstractNumId="353">
    <w:nsid w:val="7CBE4915"/>
    <w:multiLevelType w:val="hybridMultilevel"/>
    <w:tmpl w:val="7CBE4915"/>
    <w:lvl w:ilvl="0" w:tplc="4746DB20">
      <w:start w:val="1"/>
      <w:numFmt w:val="bullet"/>
      <w:lvlText w:val=""/>
      <w:lvlJc w:val="left"/>
      <w:pPr>
        <w:ind w:left="720" w:hanging="360"/>
      </w:pPr>
      <w:rPr>
        <w:rFonts w:ascii="Symbol" w:hAnsi="Symbol"/>
      </w:rPr>
    </w:lvl>
    <w:lvl w:ilvl="1" w:tplc="022A404E">
      <w:start w:val="1"/>
      <w:numFmt w:val="bullet"/>
      <w:lvlText w:val="o"/>
      <w:lvlJc w:val="left"/>
      <w:pPr>
        <w:tabs>
          <w:tab w:val="num" w:pos="1440"/>
        </w:tabs>
        <w:ind w:left="1440" w:hanging="360"/>
      </w:pPr>
      <w:rPr>
        <w:rFonts w:ascii="Courier New" w:hAnsi="Courier New"/>
      </w:rPr>
    </w:lvl>
    <w:lvl w:ilvl="2" w:tplc="80967F98">
      <w:start w:val="1"/>
      <w:numFmt w:val="bullet"/>
      <w:lvlText w:val=""/>
      <w:lvlJc w:val="left"/>
      <w:pPr>
        <w:tabs>
          <w:tab w:val="num" w:pos="2160"/>
        </w:tabs>
        <w:ind w:left="2160" w:hanging="360"/>
      </w:pPr>
      <w:rPr>
        <w:rFonts w:ascii="Wingdings" w:hAnsi="Wingdings"/>
      </w:rPr>
    </w:lvl>
    <w:lvl w:ilvl="3" w:tplc="7FE04B3C">
      <w:start w:val="1"/>
      <w:numFmt w:val="bullet"/>
      <w:lvlText w:val=""/>
      <w:lvlJc w:val="left"/>
      <w:pPr>
        <w:tabs>
          <w:tab w:val="num" w:pos="2880"/>
        </w:tabs>
        <w:ind w:left="2880" w:hanging="360"/>
      </w:pPr>
      <w:rPr>
        <w:rFonts w:ascii="Symbol" w:hAnsi="Symbol"/>
      </w:rPr>
    </w:lvl>
    <w:lvl w:ilvl="4" w:tplc="A5B80802">
      <w:start w:val="1"/>
      <w:numFmt w:val="bullet"/>
      <w:lvlText w:val="o"/>
      <w:lvlJc w:val="left"/>
      <w:pPr>
        <w:tabs>
          <w:tab w:val="num" w:pos="3600"/>
        </w:tabs>
        <w:ind w:left="3600" w:hanging="360"/>
      </w:pPr>
      <w:rPr>
        <w:rFonts w:ascii="Courier New" w:hAnsi="Courier New"/>
      </w:rPr>
    </w:lvl>
    <w:lvl w:ilvl="5" w:tplc="AE821CA8">
      <w:start w:val="1"/>
      <w:numFmt w:val="bullet"/>
      <w:lvlText w:val=""/>
      <w:lvlJc w:val="left"/>
      <w:pPr>
        <w:tabs>
          <w:tab w:val="num" w:pos="4320"/>
        </w:tabs>
        <w:ind w:left="4320" w:hanging="360"/>
      </w:pPr>
      <w:rPr>
        <w:rFonts w:ascii="Wingdings" w:hAnsi="Wingdings"/>
      </w:rPr>
    </w:lvl>
    <w:lvl w:ilvl="6" w:tplc="B4C6C276">
      <w:start w:val="1"/>
      <w:numFmt w:val="bullet"/>
      <w:lvlText w:val=""/>
      <w:lvlJc w:val="left"/>
      <w:pPr>
        <w:tabs>
          <w:tab w:val="num" w:pos="5040"/>
        </w:tabs>
        <w:ind w:left="5040" w:hanging="360"/>
      </w:pPr>
      <w:rPr>
        <w:rFonts w:ascii="Symbol" w:hAnsi="Symbol"/>
      </w:rPr>
    </w:lvl>
    <w:lvl w:ilvl="7" w:tplc="B2D6424C">
      <w:start w:val="1"/>
      <w:numFmt w:val="bullet"/>
      <w:lvlText w:val="o"/>
      <w:lvlJc w:val="left"/>
      <w:pPr>
        <w:tabs>
          <w:tab w:val="num" w:pos="5760"/>
        </w:tabs>
        <w:ind w:left="5760" w:hanging="360"/>
      </w:pPr>
      <w:rPr>
        <w:rFonts w:ascii="Courier New" w:hAnsi="Courier New"/>
      </w:rPr>
    </w:lvl>
    <w:lvl w:ilvl="8" w:tplc="E97E2700">
      <w:start w:val="1"/>
      <w:numFmt w:val="bullet"/>
      <w:lvlText w:val=""/>
      <w:lvlJc w:val="left"/>
      <w:pPr>
        <w:tabs>
          <w:tab w:val="num" w:pos="6480"/>
        </w:tabs>
        <w:ind w:left="6480" w:hanging="360"/>
      </w:pPr>
      <w:rPr>
        <w:rFonts w:ascii="Wingdings" w:hAnsi="Wingdings"/>
      </w:rPr>
    </w:lvl>
  </w:abstractNum>
  <w:abstractNum w:abstractNumId="354">
    <w:nsid w:val="7CBE4916"/>
    <w:multiLevelType w:val="hybridMultilevel"/>
    <w:tmpl w:val="7CBE4916"/>
    <w:lvl w:ilvl="0" w:tplc="4ECEA40E">
      <w:start w:val="1"/>
      <w:numFmt w:val="bullet"/>
      <w:lvlText w:val=""/>
      <w:lvlJc w:val="left"/>
      <w:pPr>
        <w:ind w:left="720" w:hanging="360"/>
      </w:pPr>
      <w:rPr>
        <w:rFonts w:ascii="Symbol" w:hAnsi="Symbol"/>
      </w:rPr>
    </w:lvl>
    <w:lvl w:ilvl="1" w:tplc="3FB8CAFA">
      <w:start w:val="1"/>
      <w:numFmt w:val="bullet"/>
      <w:lvlText w:val="o"/>
      <w:lvlJc w:val="left"/>
      <w:pPr>
        <w:tabs>
          <w:tab w:val="num" w:pos="1440"/>
        </w:tabs>
        <w:ind w:left="1440" w:hanging="360"/>
      </w:pPr>
      <w:rPr>
        <w:rFonts w:ascii="Courier New" w:hAnsi="Courier New"/>
      </w:rPr>
    </w:lvl>
    <w:lvl w:ilvl="2" w:tplc="59D0E880">
      <w:start w:val="1"/>
      <w:numFmt w:val="bullet"/>
      <w:lvlText w:val=""/>
      <w:lvlJc w:val="left"/>
      <w:pPr>
        <w:tabs>
          <w:tab w:val="num" w:pos="2160"/>
        </w:tabs>
        <w:ind w:left="2160" w:hanging="360"/>
      </w:pPr>
      <w:rPr>
        <w:rFonts w:ascii="Wingdings" w:hAnsi="Wingdings"/>
      </w:rPr>
    </w:lvl>
    <w:lvl w:ilvl="3" w:tplc="27649EC0">
      <w:start w:val="1"/>
      <w:numFmt w:val="bullet"/>
      <w:lvlText w:val=""/>
      <w:lvlJc w:val="left"/>
      <w:pPr>
        <w:tabs>
          <w:tab w:val="num" w:pos="2880"/>
        </w:tabs>
        <w:ind w:left="2880" w:hanging="360"/>
      </w:pPr>
      <w:rPr>
        <w:rFonts w:ascii="Symbol" w:hAnsi="Symbol"/>
      </w:rPr>
    </w:lvl>
    <w:lvl w:ilvl="4" w:tplc="A8D68702">
      <w:start w:val="1"/>
      <w:numFmt w:val="bullet"/>
      <w:lvlText w:val="o"/>
      <w:lvlJc w:val="left"/>
      <w:pPr>
        <w:tabs>
          <w:tab w:val="num" w:pos="3600"/>
        </w:tabs>
        <w:ind w:left="3600" w:hanging="360"/>
      </w:pPr>
      <w:rPr>
        <w:rFonts w:ascii="Courier New" w:hAnsi="Courier New"/>
      </w:rPr>
    </w:lvl>
    <w:lvl w:ilvl="5" w:tplc="F5A68C58">
      <w:start w:val="1"/>
      <w:numFmt w:val="bullet"/>
      <w:lvlText w:val=""/>
      <w:lvlJc w:val="left"/>
      <w:pPr>
        <w:tabs>
          <w:tab w:val="num" w:pos="4320"/>
        </w:tabs>
        <w:ind w:left="4320" w:hanging="360"/>
      </w:pPr>
      <w:rPr>
        <w:rFonts w:ascii="Wingdings" w:hAnsi="Wingdings"/>
      </w:rPr>
    </w:lvl>
    <w:lvl w:ilvl="6" w:tplc="AA0E508E">
      <w:start w:val="1"/>
      <w:numFmt w:val="bullet"/>
      <w:lvlText w:val=""/>
      <w:lvlJc w:val="left"/>
      <w:pPr>
        <w:tabs>
          <w:tab w:val="num" w:pos="5040"/>
        </w:tabs>
        <w:ind w:left="5040" w:hanging="360"/>
      </w:pPr>
      <w:rPr>
        <w:rFonts w:ascii="Symbol" w:hAnsi="Symbol"/>
      </w:rPr>
    </w:lvl>
    <w:lvl w:ilvl="7" w:tplc="D5C481CC">
      <w:start w:val="1"/>
      <w:numFmt w:val="bullet"/>
      <w:lvlText w:val="o"/>
      <w:lvlJc w:val="left"/>
      <w:pPr>
        <w:tabs>
          <w:tab w:val="num" w:pos="5760"/>
        </w:tabs>
        <w:ind w:left="5760" w:hanging="360"/>
      </w:pPr>
      <w:rPr>
        <w:rFonts w:ascii="Courier New" w:hAnsi="Courier New"/>
      </w:rPr>
    </w:lvl>
    <w:lvl w:ilvl="8" w:tplc="ED7A07EA">
      <w:start w:val="1"/>
      <w:numFmt w:val="bullet"/>
      <w:lvlText w:val=""/>
      <w:lvlJc w:val="left"/>
      <w:pPr>
        <w:tabs>
          <w:tab w:val="num" w:pos="6480"/>
        </w:tabs>
        <w:ind w:left="6480" w:hanging="360"/>
      </w:pPr>
      <w:rPr>
        <w:rFonts w:ascii="Wingdings" w:hAnsi="Wingdings"/>
      </w:rPr>
    </w:lvl>
  </w:abstractNum>
  <w:abstractNum w:abstractNumId="355">
    <w:nsid w:val="7CBE4917"/>
    <w:multiLevelType w:val="hybridMultilevel"/>
    <w:tmpl w:val="7CBE4917"/>
    <w:lvl w:ilvl="0" w:tplc="068A1434">
      <w:start w:val="1"/>
      <w:numFmt w:val="bullet"/>
      <w:lvlText w:val=""/>
      <w:lvlJc w:val="left"/>
      <w:pPr>
        <w:ind w:left="720" w:hanging="360"/>
      </w:pPr>
      <w:rPr>
        <w:rFonts w:ascii="Symbol" w:hAnsi="Symbol"/>
      </w:rPr>
    </w:lvl>
    <w:lvl w:ilvl="1" w:tplc="8F2AE6EC">
      <w:start w:val="1"/>
      <w:numFmt w:val="bullet"/>
      <w:lvlText w:val="o"/>
      <w:lvlJc w:val="left"/>
      <w:pPr>
        <w:tabs>
          <w:tab w:val="num" w:pos="1440"/>
        </w:tabs>
        <w:ind w:left="1440" w:hanging="360"/>
      </w:pPr>
      <w:rPr>
        <w:rFonts w:ascii="Courier New" w:hAnsi="Courier New"/>
      </w:rPr>
    </w:lvl>
    <w:lvl w:ilvl="2" w:tplc="A07C4DA6">
      <w:start w:val="1"/>
      <w:numFmt w:val="bullet"/>
      <w:lvlText w:val=""/>
      <w:lvlJc w:val="left"/>
      <w:pPr>
        <w:tabs>
          <w:tab w:val="num" w:pos="2160"/>
        </w:tabs>
        <w:ind w:left="2160" w:hanging="360"/>
      </w:pPr>
      <w:rPr>
        <w:rFonts w:ascii="Wingdings" w:hAnsi="Wingdings"/>
      </w:rPr>
    </w:lvl>
    <w:lvl w:ilvl="3" w:tplc="4BCC4CAA">
      <w:start w:val="1"/>
      <w:numFmt w:val="bullet"/>
      <w:lvlText w:val=""/>
      <w:lvlJc w:val="left"/>
      <w:pPr>
        <w:tabs>
          <w:tab w:val="num" w:pos="2880"/>
        </w:tabs>
        <w:ind w:left="2880" w:hanging="360"/>
      </w:pPr>
      <w:rPr>
        <w:rFonts w:ascii="Symbol" w:hAnsi="Symbol"/>
      </w:rPr>
    </w:lvl>
    <w:lvl w:ilvl="4" w:tplc="83FCDD80">
      <w:start w:val="1"/>
      <w:numFmt w:val="bullet"/>
      <w:lvlText w:val="o"/>
      <w:lvlJc w:val="left"/>
      <w:pPr>
        <w:tabs>
          <w:tab w:val="num" w:pos="3600"/>
        </w:tabs>
        <w:ind w:left="3600" w:hanging="360"/>
      </w:pPr>
      <w:rPr>
        <w:rFonts w:ascii="Courier New" w:hAnsi="Courier New"/>
      </w:rPr>
    </w:lvl>
    <w:lvl w:ilvl="5" w:tplc="30AEE35E">
      <w:start w:val="1"/>
      <w:numFmt w:val="bullet"/>
      <w:lvlText w:val=""/>
      <w:lvlJc w:val="left"/>
      <w:pPr>
        <w:tabs>
          <w:tab w:val="num" w:pos="4320"/>
        </w:tabs>
        <w:ind w:left="4320" w:hanging="360"/>
      </w:pPr>
      <w:rPr>
        <w:rFonts w:ascii="Wingdings" w:hAnsi="Wingdings"/>
      </w:rPr>
    </w:lvl>
    <w:lvl w:ilvl="6" w:tplc="13423CEE">
      <w:start w:val="1"/>
      <w:numFmt w:val="bullet"/>
      <w:lvlText w:val=""/>
      <w:lvlJc w:val="left"/>
      <w:pPr>
        <w:tabs>
          <w:tab w:val="num" w:pos="5040"/>
        </w:tabs>
        <w:ind w:left="5040" w:hanging="360"/>
      </w:pPr>
      <w:rPr>
        <w:rFonts w:ascii="Symbol" w:hAnsi="Symbol"/>
      </w:rPr>
    </w:lvl>
    <w:lvl w:ilvl="7" w:tplc="F746E7E4">
      <w:start w:val="1"/>
      <w:numFmt w:val="bullet"/>
      <w:lvlText w:val="o"/>
      <w:lvlJc w:val="left"/>
      <w:pPr>
        <w:tabs>
          <w:tab w:val="num" w:pos="5760"/>
        </w:tabs>
        <w:ind w:left="5760" w:hanging="360"/>
      </w:pPr>
      <w:rPr>
        <w:rFonts w:ascii="Courier New" w:hAnsi="Courier New"/>
      </w:rPr>
    </w:lvl>
    <w:lvl w:ilvl="8" w:tplc="B0C61D78">
      <w:start w:val="1"/>
      <w:numFmt w:val="bullet"/>
      <w:lvlText w:val=""/>
      <w:lvlJc w:val="left"/>
      <w:pPr>
        <w:tabs>
          <w:tab w:val="num" w:pos="6480"/>
        </w:tabs>
        <w:ind w:left="6480" w:hanging="360"/>
      </w:pPr>
      <w:rPr>
        <w:rFonts w:ascii="Wingdings" w:hAnsi="Wingdings"/>
      </w:rPr>
    </w:lvl>
  </w:abstractNum>
  <w:abstractNum w:abstractNumId="356">
    <w:nsid w:val="7CBE4918"/>
    <w:multiLevelType w:val="hybridMultilevel"/>
    <w:tmpl w:val="7CBE4918"/>
    <w:lvl w:ilvl="0" w:tplc="1B04A826">
      <w:start w:val="1"/>
      <w:numFmt w:val="bullet"/>
      <w:lvlText w:val=""/>
      <w:lvlJc w:val="left"/>
      <w:pPr>
        <w:ind w:left="720" w:hanging="360"/>
      </w:pPr>
      <w:rPr>
        <w:rFonts w:ascii="Symbol" w:hAnsi="Symbol"/>
      </w:rPr>
    </w:lvl>
    <w:lvl w:ilvl="1" w:tplc="50902A4A">
      <w:start w:val="1"/>
      <w:numFmt w:val="bullet"/>
      <w:lvlText w:val="o"/>
      <w:lvlJc w:val="left"/>
      <w:pPr>
        <w:tabs>
          <w:tab w:val="num" w:pos="1440"/>
        </w:tabs>
        <w:ind w:left="1440" w:hanging="360"/>
      </w:pPr>
      <w:rPr>
        <w:rFonts w:ascii="Courier New" w:hAnsi="Courier New"/>
      </w:rPr>
    </w:lvl>
    <w:lvl w:ilvl="2" w:tplc="DFAEA06C">
      <w:start w:val="1"/>
      <w:numFmt w:val="bullet"/>
      <w:lvlText w:val=""/>
      <w:lvlJc w:val="left"/>
      <w:pPr>
        <w:tabs>
          <w:tab w:val="num" w:pos="2160"/>
        </w:tabs>
        <w:ind w:left="2160" w:hanging="360"/>
      </w:pPr>
      <w:rPr>
        <w:rFonts w:ascii="Wingdings" w:hAnsi="Wingdings"/>
      </w:rPr>
    </w:lvl>
    <w:lvl w:ilvl="3" w:tplc="CB88D0C4">
      <w:start w:val="1"/>
      <w:numFmt w:val="bullet"/>
      <w:lvlText w:val=""/>
      <w:lvlJc w:val="left"/>
      <w:pPr>
        <w:tabs>
          <w:tab w:val="num" w:pos="2880"/>
        </w:tabs>
        <w:ind w:left="2880" w:hanging="360"/>
      </w:pPr>
      <w:rPr>
        <w:rFonts w:ascii="Symbol" w:hAnsi="Symbol"/>
      </w:rPr>
    </w:lvl>
    <w:lvl w:ilvl="4" w:tplc="889EB720">
      <w:start w:val="1"/>
      <w:numFmt w:val="bullet"/>
      <w:lvlText w:val="o"/>
      <w:lvlJc w:val="left"/>
      <w:pPr>
        <w:tabs>
          <w:tab w:val="num" w:pos="3600"/>
        </w:tabs>
        <w:ind w:left="3600" w:hanging="360"/>
      </w:pPr>
      <w:rPr>
        <w:rFonts w:ascii="Courier New" w:hAnsi="Courier New"/>
      </w:rPr>
    </w:lvl>
    <w:lvl w:ilvl="5" w:tplc="F6A495AC">
      <w:start w:val="1"/>
      <w:numFmt w:val="bullet"/>
      <w:lvlText w:val=""/>
      <w:lvlJc w:val="left"/>
      <w:pPr>
        <w:tabs>
          <w:tab w:val="num" w:pos="4320"/>
        </w:tabs>
        <w:ind w:left="4320" w:hanging="360"/>
      </w:pPr>
      <w:rPr>
        <w:rFonts w:ascii="Wingdings" w:hAnsi="Wingdings"/>
      </w:rPr>
    </w:lvl>
    <w:lvl w:ilvl="6" w:tplc="68E23C98">
      <w:start w:val="1"/>
      <w:numFmt w:val="bullet"/>
      <w:lvlText w:val=""/>
      <w:lvlJc w:val="left"/>
      <w:pPr>
        <w:tabs>
          <w:tab w:val="num" w:pos="5040"/>
        </w:tabs>
        <w:ind w:left="5040" w:hanging="360"/>
      </w:pPr>
      <w:rPr>
        <w:rFonts w:ascii="Symbol" w:hAnsi="Symbol"/>
      </w:rPr>
    </w:lvl>
    <w:lvl w:ilvl="7" w:tplc="06D0DE3C">
      <w:start w:val="1"/>
      <w:numFmt w:val="bullet"/>
      <w:lvlText w:val="o"/>
      <w:lvlJc w:val="left"/>
      <w:pPr>
        <w:tabs>
          <w:tab w:val="num" w:pos="5760"/>
        </w:tabs>
        <w:ind w:left="5760" w:hanging="360"/>
      </w:pPr>
      <w:rPr>
        <w:rFonts w:ascii="Courier New" w:hAnsi="Courier New"/>
      </w:rPr>
    </w:lvl>
    <w:lvl w:ilvl="8" w:tplc="62EC7FF6">
      <w:start w:val="1"/>
      <w:numFmt w:val="bullet"/>
      <w:lvlText w:val=""/>
      <w:lvlJc w:val="left"/>
      <w:pPr>
        <w:tabs>
          <w:tab w:val="num" w:pos="6480"/>
        </w:tabs>
        <w:ind w:left="6480" w:hanging="360"/>
      </w:pPr>
      <w:rPr>
        <w:rFonts w:ascii="Wingdings" w:hAnsi="Wingdings"/>
      </w:rPr>
    </w:lvl>
  </w:abstractNum>
  <w:abstractNum w:abstractNumId="357">
    <w:nsid w:val="7CBE4919"/>
    <w:multiLevelType w:val="hybridMultilevel"/>
    <w:tmpl w:val="7CBE4919"/>
    <w:lvl w:ilvl="0" w:tplc="D67AAF44">
      <w:start w:val="1"/>
      <w:numFmt w:val="bullet"/>
      <w:lvlText w:val=""/>
      <w:lvlJc w:val="left"/>
      <w:pPr>
        <w:ind w:left="720" w:hanging="360"/>
      </w:pPr>
      <w:rPr>
        <w:rFonts w:ascii="Symbol" w:hAnsi="Symbol"/>
      </w:rPr>
    </w:lvl>
    <w:lvl w:ilvl="1" w:tplc="4B66EFBE">
      <w:start w:val="1"/>
      <w:numFmt w:val="bullet"/>
      <w:lvlText w:val="o"/>
      <w:lvlJc w:val="left"/>
      <w:pPr>
        <w:tabs>
          <w:tab w:val="num" w:pos="1440"/>
        </w:tabs>
        <w:ind w:left="1440" w:hanging="360"/>
      </w:pPr>
      <w:rPr>
        <w:rFonts w:ascii="Courier New" w:hAnsi="Courier New"/>
      </w:rPr>
    </w:lvl>
    <w:lvl w:ilvl="2" w:tplc="04B635E0">
      <w:start w:val="1"/>
      <w:numFmt w:val="bullet"/>
      <w:lvlText w:val=""/>
      <w:lvlJc w:val="left"/>
      <w:pPr>
        <w:tabs>
          <w:tab w:val="num" w:pos="2160"/>
        </w:tabs>
        <w:ind w:left="2160" w:hanging="360"/>
      </w:pPr>
      <w:rPr>
        <w:rFonts w:ascii="Wingdings" w:hAnsi="Wingdings"/>
      </w:rPr>
    </w:lvl>
    <w:lvl w:ilvl="3" w:tplc="1E4CC494">
      <w:start w:val="1"/>
      <w:numFmt w:val="bullet"/>
      <w:lvlText w:val=""/>
      <w:lvlJc w:val="left"/>
      <w:pPr>
        <w:tabs>
          <w:tab w:val="num" w:pos="2880"/>
        </w:tabs>
        <w:ind w:left="2880" w:hanging="360"/>
      </w:pPr>
      <w:rPr>
        <w:rFonts w:ascii="Symbol" w:hAnsi="Symbol"/>
      </w:rPr>
    </w:lvl>
    <w:lvl w:ilvl="4" w:tplc="D70A50B2">
      <w:start w:val="1"/>
      <w:numFmt w:val="bullet"/>
      <w:lvlText w:val="o"/>
      <w:lvlJc w:val="left"/>
      <w:pPr>
        <w:tabs>
          <w:tab w:val="num" w:pos="3600"/>
        </w:tabs>
        <w:ind w:left="3600" w:hanging="360"/>
      </w:pPr>
      <w:rPr>
        <w:rFonts w:ascii="Courier New" w:hAnsi="Courier New"/>
      </w:rPr>
    </w:lvl>
    <w:lvl w:ilvl="5" w:tplc="1FBCC400">
      <w:start w:val="1"/>
      <w:numFmt w:val="bullet"/>
      <w:lvlText w:val=""/>
      <w:lvlJc w:val="left"/>
      <w:pPr>
        <w:tabs>
          <w:tab w:val="num" w:pos="4320"/>
        </w:tabs>
        <w:ind w:left="4320" w:hanging="360"/>
      </w:pPr>
      <w:rPr>
        <w:rFonts w:ascii="Wingdings" w:hAnsi="Wingdings"/>
      </w:rPr>
    </w:lvl>
    <w:lvl w:ilvl="6" w:tplc="BE20844E">
      <w:start w:val="1"/>
      <w:numFmt w:val="bullet"/>
      <w:lvlText w:val=""/>
      <w:lvlJc w:val="left"/>
      <w:pPr>
        <w:tabs>
          <w:tab w:val="num" w:pos="5040"/>
        </w:tabs>
        <w:ind w:left="5040" w:hanging="360"/>
      </w:pPr>
      <w:rPr>
        <w:rFonts w:ascii="Symbol" w:hAnsi="Symbol"/>
      </w:rPr>
    </w:lvl>
    <w:lvl w:ilvl="7" w:tplc="4C083B90">
      <w:start w:val="1"/>
      <w:numFmt w:val="bullet"/>
      <w:lvlText w:val="o"/>
      <w:lvlJc w:val="left"/>
      <w:pPr>
        <w:tabs>
          <w:tab w:val="num" w:pos="5760"/>
        </w:tabs>
        <w:ind w:left="5760" w:hanging="360"/>
      </w:pPr>
      <w:rPr>
        <w:rFonts w:ascii="Courier New" w:hAnsi="Courier New"/>
      </w:rPr>
    </w:lvl>
    <w:lvl w:ilvl="8" w:tplc="7F82FD6C">
      <w:start w:val="1"/>
      <w:numFmt w:val="bullet"/>
      <w:lvlText w:val=""/>
      <w:lvlJc w:val="left"/>
      <w:pPr>
        <w:tabs>
          <w:tab w:val="num" w:pos="6480"/>
        </w:tabs>
        <w:ind w:left="6480" w:hanging="360"/>
      </w:pPr>
      <w:rPr>
        <w:rFonts w:ascii="Wingdings" w:hAnsi="Wingdings"/>
      </w:rPr>
    </w:lvl>
  </w:abstractNum>
  <w:abstractNum w:abstractNumId="358">
    <w:nsid w:val="7CBE491A"/>
    <w:multiLevelType w:val="hybridMultilevel"/>
    <w:tmpl w:val="7CBE491A"/>
    <w:lvl w:ilvl="0" w:tplc="DDD014C4">
      <w:start w:val="1"/>
      <w:numFmt w:val="bullet"/>
      <w:lvlText w:val=""/>
      <w:lvlJc w:val="left"/>
      <w:pPr>
        <w:ind w:left="720" w:hanging="360"/>
      </w:pPr>
      <w:rPr>
        <w:rFonts w:ascii="Symbol" w:hAnsi="Symbol"/>
      </w:rPr>
    </w:lvl>
    <w:lvl w:ilvl="1" w:tplc="071AAD7C">
      <w:start w:val="1"/>
      <w:numFmt w:val="bullet"/>
      <w:lvlText w:val="o"/>
      <w:lvlJc w:val="left"/>
      <w:pPr>
        <w:tabs>
          <w:tab w:val="num" w:pos="1440"/>
        </w:tabs>
        <w:ind w:left="1440" w:hanging="360"/>
      </w:pPr>
      <w:rPr>
        <w:rFonts w:ascii="Courier New" w:hAnsi="Courier New"/>
      </w:rPr>
    </w:lvl>
    <w:lvl w:ilvl="2" w:tplc="11403B88">
      <w:start w:val="1"/>
      <w:numFmt w:val="bullet"/>
      <w:lvlText w:val=""/>
      <w:lvlJc w:val="left"/>
      <w:pPr>
        <w:tabs>
          <w:tab w:val="num" w:pos="2160"/>
        </w:tabs>
        <w:ind w:left="2160" w:hanging="360"/>
      </w:pPr>
      <w:rPr>
        <w:rFonts w:ascii="Wingdings" w:hAnsi="Wingdings"/>
      </w:rPr>
    </w:lvl>
    <w:lvl w:ilvl="3" w:tplc="5C940EFC">
      <w:start w:val="1"/>
      <w:numFmt w:val="bullet"/>
      <w:lvlText w:val=""/>
      <w:lvlJc w:val="left"/>
      <w:pPr>
        <w:tabs>
          <w:tab w:val="num" w:pos="2880"/>
        </w:tabs>
        <w:ind w:left="2880" w:hanging="360"/>
      </w:pPr>
      <w:rPr>
        <w:rFonts w:ascii="Symbol" w:hAnsi="Symbol"/>
      </w:rPr>
    </w:lvl>
    <w:lvl w:ilvl="4" w:tplc="1B5AC77A">
      <w:start w:val="1"/>
      <w:numFmt w:val="bullet"/>
      <w:lvlText w:val="o"/>
      <w:lvlJc w:val="left"/>
      <w:pPr>
        <w:tabs>
          <w:tab w:val="num" w:pos="3600"/>
        </w:tabs>
        <w:ind w:left="3600" w:hanging="360"/>
      </w:pPr>
      <w:rPr>
        <w:rFonts w:ascii="Courier New" w:hAnsi="Courier New"/>
      </w:rPr>
    </w:lvl>
    <w:lvl w:ilvl="5" w:tplc="3CD4ECAA">
      <w:start w:val="1"/>
      <w:numFmt w:val="bullet"/>
      <w:lvlText w:val=""/>
      <w:lvlJc w:val="left"/>
      <w:pPr>
        <w:tabs>
          <w:tab w:val="num" w:pos="4320"/>
        </w:tabs>
        <w:ind w:left="4320" w:hanging="360"/>
      </w:pPr>
      <w:rPr>
        <w:rFonts w:ascii="Wingdings" w:hAnsi="Wingdings"/>
      </w:rPr>
    </w:lvl>
    <w:lvl w:ilvl="6" w:tplc="C16CC9A4">
      <w:start w:val="1"/>
      <w:numFmt w:val="bullet"/>
      <w:lvlText w:val=""/>
      <w:lvlJc w:val="left"/>
      <w:pPr>
        <w:tabs>
          <w:tab w:val="num" w:pos="5040"/>
        </w:tabs>
        <w:ind w:left="5040" w:hanging="360"/>
      </w:pPr>
      <w:rPr>
        <w:rFonts w:ascii="Symbol" w:hAnsi="Symbol"/>
      </w:rPr>
    </w:lvl>
    <w:lvl w:ilvl="7" w:tplc="3AB82970">
      <w:start w:val="1"/>
      <w:numFmt w:val="bullet"/>
      <w:lvlText w:val="o"/>
      <w:lvlJc w:val="left"/>
      <w:pPr>
        <w:tabs>
          <w:tab w:val="num" w:pos="5760"/>
        </w:tabs>
        <w:ind w:left="5760" w:hanging="360"/>
      </w:pPr>
      <w:rPr>
        <w:rFonts w:ascii="Courier New" w:hAnsi="Courier New"/>
      </w:rPr>
    </w:lvl>
    <w:lvl w:ilvl="8" w:tplc="182EDB32">
      <w:start w:val="1"/>
      <w:numFmt w:val="bullet"/>
      <w:lvlText w:val=""/>
      <w:lvlJc w:val="left"/>
      <w:pPr>
        <w:tabs>
          <w:tab w:val="num" w:pos="6480"/>
        </w:tabs>
        <w:ind w:left="6480" w:hanging="360"/>
      </w:pPr>
      <w:rPr>
        <w:rFonts w:ascii="Wingdings" w:hAnsi="Wingdings"/>
      </w:rPr>
    </w:lvl>
  </w:abstractNum>
  <w:abstractNum w:abstractNumId="359">
    <w:nsid w:val="7CBE491B"/>
    <w:multiLevelType w:val="hybridMultilevel"/>
    <w:tmpl w:val="7CBE491B"/>
    <w:lvl w:ilvl="0" w:tplc="8EAC0558">
      <w:start w:val="1"/>
      <w:numFmt w:val="bullet"/>
      <w:lvlText w:val=""/>
      <w:lvlJc w:val="left"/>
      <w:pPr>
        <w:ind w:left="720" w:hanging="360"/>
      </w:pPr>
      <w:rPr>
        <w:rFonts w:ascii="Symbol" w:hAnsi="Symbol"/>
      </w:rPr>
    </w:lvl>
    <w:lvl w:ilvl="1" w:tplc="7D00D08A">
      <w:start w:val="1"/>
      <w:numFmt w:val="bullet"/>
      <w:lvlText w:val="o"/>
      <w:lvlJc w:val="left"/>
      <w:pPr>
        <w:tabs>
          <w:tab w:val="num" w:pos="1440"/>
        </w:tabs>
        <w:ind w:left="1440" w:hanging="360"/>
      </w:pPr>
      <w:rPr>
        <w:rFonts w:ascii="Courier New" w:hAnsi="Courier New"/>
      </w:rPr>
    </w:lvl>
    <w:lvl w:ilvl="2" w:tplc="E6A86688">
      <w:start w:val="1"/>
      <w:numFmt w:val="bullet"/>
      <w:lvlText w:val=""/>
      <w:lvlJc w:val="left"/>
      <w:pPr>
        <w:tabs>
          <w:tab w:val="num" w:pos="2160"/>
        </w:tabs>
        <w:ind w:left="2160" w:hanging="360"/>
      </w:pPr>
      <w:rPr>
        <w:rFonts w:ascii="Wingdings" w:hAnsi="Wingdings"/>
      </w:rPr>
    </w:lvl>
    <w:lvl w:ilvl="3" w:tplc="E274057E">
      <w:start w:val="1"/>
      <w:numFmt w:val="bullet"/>
      <w:lvlText w:val=""/>
      <w:lvlJc w:val="left"/>
      <w:pPr>
        <w:tabs>
          <w:tab w:val="num" w:pos="2880"/>
        </w:tabs>
        <w:ind w:left="2880" w:hanging="360"/>
      </w:pPr>
      <w:rPr>
        <w:rFonts w:ascii="Symbol" w:hAnsi="Symbol"/>
      </w:rPr>
    </w:lvl>
    <w:lvl w:ilvl="4" w:tplc="22765124">
      <w:start w:val="1"/>
      <w:numFmt w:val="bullet"/>
      <w:lvlText w:val="o"/>
      <w:lvlJc w:val="left"/>
      <w:pPr>
        <w:tabs>
          <w:tab w:val="num" w:pos="3600"/>
        </w:tabs>
        <w:ind w:left="3600" w:hanging="360"/>
      </w:pPr>
      <w:rPr>
        <w:rFonts w:ascii="Courier New" w:hAnsi="Courier New"/>
      </w:rPr>
    </w:lvl>
    <w:lvl w:ilvl="5" w:tplc="4CA60882">
      <w:start w:val="1"/>
      <w:numFmt w:val="bullet"/>
      <w:lvlText w:val=""/>
      <w:lvlJc w:val="left"/>
      <w:pPr>
        <w:tabs>
          <w:tab w:val="num" w:pos="4320"/>
        </w:tabs>
        <w:ind w:left="4320" w:hanging="360"/>
      </w:pPr>
      <w:rPr>
        <w:rFonts w:ascii="Wingdings" w:hAnsi="Wingdings"/>
      </w:rPr>
    </w:lvl>
    <w:lvl w:ilvl="6" w:tplc="BA282126">
      <w:start w:val="1"/>
      <w:numFmt w:val="bullet"/>
      <w:lvlText w:val=""/>
      <w:lvlJc w:val="left"/>
      <w:pPr>
        <w:tabs>
          <w:tab w:val="num" w:pos="5040"/>
        </w:tabs>
        <w:ind w:left="5040" w:hanging="360"/>
      </w:pPr>
      <w:rPr>
        <w:rFonts w:ascii="Symbol" w:hAnsi="Symbol"/>
      </w:rPr>
    </w:lvl>
    <w:lvl w:ilvl="7" w:tplc="36F0FC0E">
      <w:start w:val="1"/>
      <w:numFmt w:val="bullet"/>
      <w:lvlText w:val="o"/>
      <w:lvlJc w:val="left"/>
      <w:pPr>
        <w:tabs>
          <w:tab w:val="num" w:pos="5760"/>
        </w:tabs>
        <w:ind w:left="5760" w:hanging="360"/>
      </w:pPr>
      <w:rPr>
        <w:rFonts w:ascii="Courier New" w:hAnsi="Courier New"/>
      </w:rPr>
    </w:lvl>
    <w:lvl w:ilvl="8" w:tplc="49A80BCE">
      <w:start w:val="1"/>
      <w:numFmt w:val="bullet"/>
      <w:lvlText w:val=""/>
      <w:lvlJc w:val="left"/>
      <w:pPr>
        <w:tabs>
          <w:tab w:val="num" w:pos="6480"/>
        </w:tabs>
        <w:ind w:left="6480" w:hanging="360"/>
      </w:pPr>
      <w:rPr>
        <w:rFonts w:ascii="Wingdings" w:hAnsi="Wingdings"/>
      </w:rPr>
    </w:lvl>
  </w:abstractNum>
  <w:abstractNum w:abstractNumId="360">
    <w:nsid w:val="7CBE491C"/>
    <w:multiLevelType w:val="hybridMultilevel"/>
    <w:tmpl w:val="7CBE491C"/>
    <w:lvl w:ilvl="0" w:tplc="AD9270D6">
      <w:start w:val="1"/>
      <w:numFmt w:val="bullet"/>
      <w:lvlText w:val=""/>
      <w:lvlJc w:val="left"/>
      <w:pPr>
        <w:ind w:left="720" w:hanging="360"/>
      </w:pPr>
      <w:rPr>
        <w:rFonts w:ascii="Symbol" w:hAnsi="Symbol"/>
      </w:rPr>
    </w:lvl>
    <w:lvl w:ilvl="1" w:tplc="5434E224">
      <w:start w:val="1"/>
      <w:numFmt w:val="bullet"/>
      <w:lvlText w:val="o"/>
      <w:lvlJc w:val="left"/>
      <w:pPr>
        <w:tabs>
          <w:tab w:val="num" w:pos="1440"/>
        </w:tabs>
        <w:ind w:left="1440" w:hanging="360"/>
      </w:pPr>
      <w:rPr>
        <w:rFonts w:ascii="Courier New" w:hAnsi="Courier New"/>
      </w:rPr>
    </w:lvl>
    <w:lvl w:ilvl="2" w:tplc="228E19AE">
      <w:start w:val="1"/>
      <w:numFmt w:val="bullet"/>
      <w:lvlText w:val=""/>
      <w:lvlJc w:val="left"/>
      <w:pPr>
        <w:tabs>
          <w:tab w:val="num" w:pos="2160"/>
        </w:tabs>
        <w:ind w:left="2160" w:hanging="360"/>
      </w:pPr>
      <w:rPr>
        <w:rFonts w:ascii="Wingdings" w:hAnsi="Wingdings"/>
      </w:rPr>
    </w:lvl>
    <w:lvl w:ilvl="3" w:tplc="89F4BD80">
      <w:start w:val="1"/>
      <w:numFmt w:val="bullet"/>
      <w:lvlText w:val=""/>
      <w:lvlJc w:val="left"/>
      <w:pPr>
        <w:tabs>
          <w:tab w:val="num" w:pos="2880"/>
        </w:tabs>
        <w:ind w:left="2880" w:hanging="360"/>
      </w:pPr>
      <w:rPr>
        <w:rFonts w:ascii="Symbol" w:hAnsi="Symbol"/>
      </w:rPr>
    </w:lvl>
    <w:lvl w:ilvl="4" w:tplc="6A5247EC">
      <w:start w:val="1"/>
      <w:numFmt w:val="bullet"/>
      <w:lvlText w:val="o"/>
      <w:lvlJc w:val="left"/>
      <w:pPr>
        <w:tabs>
          <w:tab w:val="num" w:pos="3600"/>
        </w:tabs>
        <w:ind w:left="3600" w:hanging="360"/>
      </w:pPr>
      <w:rPr>
        <w:rFonts w:ascii="Courier New" w:hAnsi="Courier New"/>
      </w:rPr>
    </w:lvl>
    <w:lvl w:ilvl="5" w:tplc="9C341930">
      <w:start w:val="1"/>
      <w:numFmt w:val="bullet"/>
      <w:lvlText w:val=""/>
      <w:lvlJc w:val="left"/>
      <w:pPr>
        <w:tabs>
          <w:tab w:val="num" w:pos="4320"/>
        </w:tabs>
        <w:ind w:left="4320" w:hanging="360"/>
      </w:pPr>
      <w:rPr>
        <w:rFonts w:ascii="Wingdings" w:hAnsi="Wingdings"/>
      </w:rPr>
    </w:lvl>
    <w:lvl w:ilvl="6" w:tplc="8508FC2E">
      <w:start w:val="1"/>
      <w:numFmt w:val="bullet"/>
      <w:lvlText w:val=""/>
      <w:lvlJc w:val="left"/>
      <w:pPr>
        <w:tabs>
          <w:tab w:val="num" w:pos="5040"/>
        </w:tabs>
        <w:ind w:left="5040" w:hanging="360"/>
      </w:pPr>
      <w:rPr>
        <w:rFonts w:ascii="Symbol" w:hAnsi="Symbol"/>
      </w:rPr>
    </w:lvl>
    <w:lvl w:ilvl="7" w:tplc="0DCA63BC">
      <w:start w:val="1"/>
      <w:numFmt w:val="bullet"/>
      <w:lvlText w:val="o"/>
      <w:lvlJc w:val="left"/>
      <w:pPr>
        <w:tabs>
          <w:tab w:val="num" w:pos="5760"/>
        </w:tabs>
        <w:ind w:left="5760" w:hanging="360"/>
      </w:pPr>
      <w:rPr>
        <w:rFonts w:ascii="Courier New" w:hAnsi="Courier New"/>
      </w:rPr>
    </w:lvl>
    <w:lvl w:ilvl="8" w:tplc="BF84D3D0">
      <w:start w:val="1"/>
      <w:numFmt w:val="bullet"/>
      <w:lvlText w:val=""/>
      <w:lvlJc w:val="left"/>
      <w:pPr>
        <w:tabs>
          <w:tab w:val="num" w:pos="6480"/>
        </w:tabs>
        <w:ind w:left="6480" w:hanging="360"/>
      </w:pPr>
      <w:rPr>
        <w:rFonts w:ascii="Wingdings" w:hAnsi="Wingdings"/>
      </w:rPr>
    </w:lvl>
  </w:abstractNum>
  <w:abstractNum w:abstractNumId="361">
    <w:nsid w:val="7CBE491D"/>
    <w:multiLevelType w:val="hybridMultilevel"/>
    <w:tmpl w:val="7CBE491D"/>
    <w:lvl w:ilvl="0" w:tplc="906E3372">
      <w:start w:val="1"/>
      <w:numFmt w:val="bullet"/>
      <w:lvlText w:val=""/>
      <w:lvlJc w:val="left"/>
      <w:pPr>
        <w:ind w:left="720" w:hanging="360"/>
      </w:pPr>
      <w:rPr>
        <w:rFonts w:ascii="Symbol" w:hAnsi="Symbol"/>
      </w:rPr>
    </w:lvl>
    <w:lvl w:ilvl="1" w:tplc="F01AA622">
      <w:start w:val="1"/>
      <w:numFmt w:val="bullet"/>
      <w:lvlText w:val="o"/>
      <w:lvlJc w:val="left"/>
      <w:pPr>
        <w:tabs>
          <w:tab w:val="num" w:pos="1440"/>
        </w:tabs>
        <w:ind w:left="1440" w:hanging="360"/>
      </w:pPr>
      <w:rPr>
        <w:rFonts w:ascii="Courier New" w:hAnsi="Courier New"/>
      </w:rPr>
    </w:lvl>
    <w:lvl w:ilvl="2" w:tplc="F146C9CC">
      <w:start w:val="1"/>
      <w:numFmt w:val="bullet"/>
      <w:lvlText w:val=""/>
      <w:lvlJc w:val="left"/>
      <w:pPr>
        <w:tabs>
          <w:tab w:val="num" w:pos="2160"/>
        </w:tabs>
        <w:ind w:left="2160" w:hanging="360"/>
      </w:pPr>
      <w:rPr>
        <w:rFonts w:ascii="Wingdings" w:hAnsi="Wingdings"/>
      </w:rPr>
    </w:lvl>
    <w:lvl w:ilvl="3" w:tplc="11C87EE8">
      <w:start w:val="1"/>
      <w:numFmt w:val="bullet"/>
      <w:lvlText w:val=""/>
      <w:lvlJc w:val="left"/>
      <w:pPr>
        <w:tabs>
          <w:tab w:val="num" w:pos="2880"/>
        </w:tabs>
        <w:ind w:left="2880" w:hanging="360"/>
      </w:pPr>
      <w:rPr>
        <w:rFonts w:ascii="Symbol" w:hAnsi="Symbol"/>
      </w:rPr>
    </w:lvl>
    <w:lvl w:ilvl="4" w:tplc="FAC63440">
      <w:start w:val="1"/>
      <w:numFmt w:val="bullet"/>
      <w:lvlText w:val="o"/>
      <w:lvlJc w:val="left"/>
      <w:pPr>
        <w:tabs>
          <w:tab w:val="num" w:pos="3600"/>
        </w:tabs>
        <w:ind w:left="3600" w:hanging="360"/>
      </w:pPr>
      <w:rPr>
        <w:rFonts w:ascii="Courier New" w:hAnsi="Courier New"/>
      </w:rPr>
    </w:lvl>
    <w:lvl w:ilvl="5" w:tplc="CF3A7C6A">
      <w:start w:val="1"/>
      <w:numFmt w:val="bullet"/>
      <w:lvlText w:val=""/>
      <w:lvlJc w:val="left"/>
      <w:pPr>
        <w:tabs>
          <w:tab w:val="num" w:pos="4320"/>
        </w:tabs>
        <w:ind w:left="4320" w:hanging="360"/>
      </w:pPr>
      <w:rPr>
        <w:rFonts w:ascii="Wingdings" w:hAnsi="Wingdings"/>
      </w:rPr>
    </w:lvl>
    <w:lvl w:ilvl="6" w:tplc="5A0E58FC">
      <w:start w:val="1"/>
      <w:numFmt w:val="bullet"/>
      <w:lvlText w:val=""/>
      <w:lvlJc w:val="left"/>
      <w:pPr>
        <w:tabs>
          <w:tab w:val="num" w:pos="5040"/>
        </w:tabs>
        <w:ind w:left="5040" w:hanging="360"/>
      </w:pPr>
      <w:rPr>
        <w:rFonts w:ascii="Symbol" w:hAnsi="Symbol"/>
      </w:rPr>
    </w:lvl>
    <w:lvl w:ilvl="7" w:tplc="0CCC2F16">
      <w:start w:val="1"/>
      <w:numFmt w:val="bullet"/>
      <w:lvlText w:val="o"/>
      <w:lvlJc w:val="left"/>
      <w:pPr>
        <w:tabs>
          <w:tab w:val="num" w:pos="5760"/>
        </w:tabs>
        <w:ind w:left="5760" w:hanging="360"/>
      </w:pPr>
      <w:rPr>
        <w:rFonts w:ascii="Courier New" w:hAnsi="Courier New"/>
      </w:rPr>
    </w:lvl>
    <w:lvl w:ilvl="8" w:tplc="BE160CD4">
      <w:start w:val="1"/>
      <w:numFmt w:val="bullet"/>
      <w:lvlText w:val=""/>
      <w:lvlJc w:val="left"/>
      <w:pPr>
        <w:tabs>
          <w:tab w:val="num" w:pos="6480"/>
        </w:tabs>
        <w:ind w:left="6480" w:hanging="360"/>
      </w:pPr>
      <w:rPr>
        <w:rFonts w:ascii="Wingdings" w:hAnsi="Wingdings"/>
      </w:rPr>
    </w:lvl>
  </w:abstractNum>
  <w:abstractNum w:abstractNumId="362">
    <w:nsid w:val="7CBE491E"/>
    <w:multiLevelType w:val="hybridMultilevel"/>
    <w:tmpl w:val="7CBE491E"/>
    <w:lvl w:ilvl="0" w:tplc="0F06D880">
      <w:start w:val="1"/>
      <w:numFmt w:val="bullet"/>
      <w:lvlText w:val=""/>
      <w:lvlJc w:val="left"/>
      <w:pPr>
        <w:ind w:left="720" w:hanging="360"/>
      </w:pPr>
      <w:rPr>
        <w:rFonts w:ascii="Symbol" w:hAnsi="Symbol"/>
      </w:rPr>
    </w:lvl>
    <w:lvl w:ilvl="1" w:tplc="3280B70E">
      <w:start w:val="1"/>
      <w:numFmt w:val="bullet"/>
      <w:lvlText w:val="o"/>
      <w:lvlJc w:val="left"/>
      <w:pPr>
        <w:tabs>
          <w:tab w:val="num" w:pos="1440"/>
        </w:tabs>
        <w:ind w:left="1440" w:hanging="360"/>
      </w:pPr>
      <w:rPr>
        <w:rFonts w:ascii="Courier New" w:hAnsi="Courier New"/>
      </w:rPr>
    </w:lvl>
    <w:lvl w:ilvl="2" w:tplc="3468D7BE">
      <w:start w:val="1"/>
      <w:numFmt w:val="bullet"/>
      <w:lvlText w:val=""/>
      <w:lvlJc w:val="left"/>
      <w:pPr>
        <w:tabs>
          <w:tab w:val="num" w:pos="2160"/>
        </w:tabs>
        <w:ind w:left="2160" w:hanging="360"/>
      </w:pPr>
      <w:rPr>
        <w:rFonts w:ascii="Wingdings" w:hAnsi="Wingdings"/>
      </w:rPr>
    </w:lvl>
    <w:lvl w:ilvl="3" w:tplc="26DC3574">
      <w:start w:val="1"/>
      <w:numFmt w:val="bullet"/>
      <w:lvlText w:val=""/>
      <w:lvlJc w:val="left"/>
      <w:pPr>
        <w:tabs>
          <w:tab w:val="num" w:pos="2880"/>
        </w:tabs>
        <w:ind w:left="2880" w:hanging="360"/>
      </w:pPr>
      <w:rPr>
        <w:rFonts w:ascii="Symbol" w:hAnsi="Symbol"/>
      </w:rPr>
    </w:lvl>
    <w:lvl w:ilvl="4" w:tplc="09B01328">
      <w:start w:val="1"/>
      <w:numFmt w:val="bullet"/>
      <w:lvlText w:val="o"/>
      <w:lvlJc w:val="left"/>
      <w:pPr>
        <w:tabs>
          <w:tab w:val="num" w:pos="3600"/>
        </w:tabs>
        <w:ind w:left="3600" w:hanging="360"/>
      </w:pPr>
      <w:rPr>
        <w:rFonts w:ascii="Courier New" w:hAnsi="Courier New"/>
      </w:rPr>
    </w:lvl>
    <w:lvl w:ilvl="5" w:tplc="21A87F0C">
      <w:start w:val="1"/>
      <w:numFmt w:val="bullet"/>
      <w:lvlText w:val=""/>
      <w:lvlJc w:val="left"/>
      <w:pPr>
        <w:tabs>
          <w:tab w:val="num" w:pos="4320"/>
        </w:tabs>
        <w:ind w:left="4320" w:hanging="360"/>
      </w:pPr>
      <w:rPr>
        <w:rFonts w:ascii="Wingdings" w:hAnsi="Wingdings"/>
      </w:rPr>
    </w:lvl>
    <w:lvl w:ilvl="6" w:tplc="4FA834D4">
      <w:start w:val="1"/>
      <w:numFmt w:val="bullet"/>
      <w:lvlText w:val=""/>
      <w:lvlJc w:val="left"/>
      <w:pPr>
        <w:tabs>
          <w:tab w:val="num" w:pos="5040"/>
        </w:tabs>
        <w:ind w:left="5040" w:hanging="360"/>
      </w:pPr>
      <w:rPr>
        <w:rFonts w:ascii="Symbol" w:hAnsi="Symbol"/>
      </w:rPr>
    </w:lvl>
    <w:lvl w:ilvl="7" w:tplc="27BCCA48">
      <w:start w:val="1"/>
      <w:numFmt w:val="bullet"/>
      <w:lvlText w:val="o"/>
      <w:lvlJc w:val="left"/>
      <w:pPr>
        <w:tabs>
          <w:tab w:val="num" w:pos="5760"/>
        </w:tabs>
        <w:ind w:left="5760" w:hanging="360"/>
      </w:pPr>
      <w:rPr>
        <w:rFonts w:ascii="Courier New" w:hAnsi="Courier New"/>
      </w:rPr>
    </w:lvl>
    <w:lvl w:ilvl="8" w:tplc="AE56ACEC">
      <w:start w:val="1"/>
      <w:numFmt w:val="bullet"/>
      <w:lvlText w:val=""/>
      <w:lvlJc w:val="left"/>
      <w:pPr>
        <w:tabs>
          <w:tab w:val="num" w:pos="6480"/>
        </w:tabs>
        <w:ind w:left="6480" w:hanging="360"/>
      </w:pPr>
      <w:rPr>
        <w:rFonts w:ascii="Wingdings" w:hAnsi="Wingdings"/>
      </w:rPr>
    </w:lvl>
  </w:abstractNum>
  <w:abstractNum w:abstractNumId="363">
    <w:nsid w:val="7CBE491F"/>
    <w:multiLevelType w:val="hybridMultilevel"/>
    <w:tmpl w:val="7CBE491F"/>
    <w:lvl w:ilvl="0" w:tplc="86D8AD40">
      <w:start w:val="1"/>
      <w:numFmt w:val="bullet"/>
      <w:lvlText w:val=""/>
      <w:lvlJc w:val="left"/>
      <w:pPr>
        <w:ind w:left="720" w:hanging="360"/>
      </w:pPr>
      <w:rPr>
        <w:rFonts w:ascii="Symbol" w:hAnsi="Symbol"/>
      </w:rPr>
    </w:lvl>
    <w:lvl w:ilvl="1" w:tplc="E5D47670">
      <w:start w:val="1"/>
      <w:numFmt w:val="bullet"/>
      <w:lvlText w:val="o"/>
      <w:lvlJc w:val="left"/>
      <w:pPr>
        <w:tabs>
          <w:tab w:val="num" w:pos="1440"/>
        </w:tabs>
        <w:ind w:left="1440" w:hanging="360"/>
      </w:pPr>
      <w:rPr>
        <w:rFonts w:ascii="Courier New" w:hAnsi="Courier New"/>
      </w:rPr>
    </w:lvl>
    <w:lvl w:ilvl="2" w:tplc="317CB044">
      <w:start w:val="1"/>
      <w:numFmt w:val="bullet"/>
      <w:lvlText w:val=""/>
      <w:lvlJc w:val="left"/>
      <w:pPr>
        <w:tabs>
          <w:tab w:val="num" w:pos="2160"/>
        </w:tabs>
        <w:ind w:left="2160" w:hanging="360"/>
      </w:pPr>
      <w:rPr>
        <w:rFonts w:ascii="Wingdings" w:hAnsi="Wingdings"/>
      </w:rPr>
    </w:lvl>
    <w:lvl w:ilvl="3" w:tplc="A7BE9528">
      <w:start w:val="1"/>
      <w:numFmt w:val="bullet"/>
      <w:lvlText w:val=""/>
      <w:lvlJc w:val="left"/>
      <w:pPr>
        <w:tabs>
          <w:tab w:val="num" w:pos="2880"/>
        </w:tabs>
        <w:ind w:left="2880" w:hanging="360"/>
      </w:pPr>
      <w:rPr>
        <w:rFonts w:ascii="Symbol" w:hAnsi="Symbol"/>
      </w:rPr>
    </w:lvl>
    <w:lvl w:ilvl="4" w:tplc="B37C0C24">
      <w:start w:val="1"/>
      <w:numFmt w:val="bullet"/>
      <w:lvlText w:val="o"/>
      <w:lvlJc w:val="left"/>
      <w:pPr>
        <w:tabs>
          <w:tab w:val="num" w:pos="3600"/>
        </w:tabs>
        <w:ind w:left="3600" w:hanging="360"/>
      </w:pPr>
      <w:rPr>
        <w:rFonts w:ascii="Courier New" w:hAnsi="Courier New"/>
      </w:rPr>
    </w:lvl>
    <w:lvl w:ilvl="5" w:tplc="3E42CC3C">
      <w:start w:val="1"/>
      <w:numFmt w:val="bullet"/>
      <w:lvlText w:val=""/>
      <w:lvlJc w:val="left"/>
      <w:pPr>
        <w:tabs>
          <w:tab w:val="num" w:pos="4320"/>
        </w:tabs>
        <w:ind w:left="4320" w:hanging="360"/>
      </w:pPr>
      <w:rPr>
        <w:rFonts w:ascii="Wingdings" w:hAnsi="Wingdings"/>
      </w:rPr>
    </w:lvl>
    <w:lvl w:ilvl="6" w:tplc="B0DEDC5A">
      <w:start w:val="1"/>
      <w:numFmt w:val="bullet"/>
      <w:lvlText w:val=""/>
      <w:lvlJc w:val="left"/>
      <w:pPr>
        <w:tabs>
          <w:tab w:val="num" w:pos="5040"/>
        </w:tabs>
        <w:ind w:left="5040" w:hanging="360"/>
      </w:pPr>
      <w:rPr>
        <w:rFonts w:ascii="Symbol" w:hAnsi="Symbol"/>
      </w:rPr>
    </w:lvl>
    <w:lvl w:ilvl="7" w:tplc="1222FA9E">
      <w:start w:val="1"/>
      <w:numFmt w:val="bullet"/>
      <w:lvlText w:val="o"/>
      <w:lvlJc w:val="left"/>
      <w:pPr>
        <w:tabs>
          <w:tab w:val="num" w:pos="5760"/>
        </w:tabs>
        <w:ind w:left="5760" w:hanging="360"/>
      </w:pPr>
      <w:rPr>
        <w:rFonts w:ascii="Courier New" w:hAnsi="Courier New"/>
      </w:rPr>
    </w:lvl>
    <w:lvl w:ilvl="8" w:tplc="1388A290">
      <w:start w:val="1"/>
      <w:numFmt w:val="bullet"/>
      <w:lvlText w:val=""/>
      <w:lvlJc w:val="left"/>
      <w:pPr>
        <w:tabs>
          <w:tab w:val="num" w:pos="6480"/>
        </w:tabs>
        <w:ind w:left="6480" w:hanging="360"/>
      </w:pPr>
      <w:rPr>
        <w:rFonts w:ascii="Wingdings" w:hAnsi="Wingdings"/>
      </w:rPr>
    </w:lvl>
  </w:abstractNum>
  <w:abstractNum w:abstractNumId="364">
    <w:nsid w:val="7CBE4920"/>
    <w:multiLevelType w:val="hybridMultilevel"/>
    <w:tmpl w:val="7CBE4920"/>
    <w:lvl w:ilvl="0" w:tplc="EF6CA4D8">
      <w:start w:val="1"/>
      <w:numFmt w:val="bullet"/>
      <w:lvlText w:val=""/>
      <w:lvlJc w:val="left"/>
      <w:pPr>
        <w:ind w:left="720" w:hanging="360"/>
      </w:pPr>
      <w:rPr>
        <w:rFonts w:ascii="Symbol" w:hAnsi="Symbol"/>
      </w:rPr>
    </w:lvl>
    <w:lvl w:ilvl="1" w:tplc="5E3A2E4E">
      <w:start w:val="1"/>
      <w:numFmt w:val="bullet"/>
      <w:lvlText w:val="o"/>
      <w:lvlJc w:val="left"/>
      <w:pPr>
        <w:tabs>
          <w:tab w:val="num" w:pos="1440"/>
        </w:tabs>
        <w:ind w:left="1440" w:hanging="360"/>
      </w:pPr>
      <w:rPr>
        <w:rFonts w:ascii="Courier New" w:hAnsi="Courier New"/>
      </w:rPr>
    </w:lvl>
    <w:lvl w:ilvl="2" w:tplc="AE34A1C6">
      <w:start w:val="1"/>
      <w:numFmt w:val="bullet"/>
      <w:lvlText w:val=""/>
      <w:lvlJc w:val="left"/>
      <w:pPr>
        <w:tabs>
          <w:tab w:val="num" w:pos="2160"/>
        </w:tabs>
        <w:ind w:left="2160" w:hanging="360"/>
      </w:pPr>
      <w:rPr>
        <w:rFonts w:ascii="Wingdings" w:hAnsi="Wingdings"/>
      </w:rPr>
    </w:lvl>
    <w:lvl w:ilvl="3" w:tplc="D5BC097C">
      <w:start w:val="1"/>
      <w:numFmt w:val="bullet"/>
      <w:lvlText w:val=""/>
      <w:lvlJc w:val="left"/>
      <w:pPr>
        <w:tabs>
          <w:tab w:val="num" w:pos="2880"/>
        </w:tabs>
        <w:ind w:left="2880" w:hanging="360"/>
      </w:pPr>
      <w:rPr>
        <w:rFonts w:ascii="Symbol" w:hAnsi="Symbol"/>
      </w:rPr>
    </w:lvl>
    <w:lvl w:ilvl="4" w:tplc="245A0A4E">
      <w:start w:val="1"/>
      <w:numFmt w:val="bullet"/>
      <w:lvlText w:val="o"/>
      <w:lvlJc w:val="left"/>
      <w:pPr>
        <w:tabs>
          <w:tab w:val="num" w:pos="3600"/>
        </w:tabs>
        <w:ind w:left="3600" w:hanging="360"/>
      </w:pPr>
      <w:rPr>
        <w:rFonts w:ascii="Courier New" w:hAnsi="Courier New"/>
      </w:rPr>
    </w:lvl>
    <w:lvl w:ilvl="5" w:tplc="9580DB66">
      <w:start w:val="1"/>
      <w:numFmt w:val="bullet"/>
      <w:lvlText w:val=""/>
      <w:lvlJc w:val="left"/>
      <w:pPr>
        <w:tabs>
          <w:tab w:val="num" w:pos="4320"/>
        </w:tabs>
        <w:ind w:left="4320" w:hanging="360"/>
      </w:pPr>
      <w:rPr>
        <w:rFonts w:ascii="Wingdings" w:hAnsi="Wingdings"/>
      </w:rPr>
    </w:lvl>
    <w:lvl w:ilvl="6" w:tplc="60226900">
      <w:start w:val="1"/>
      <w:numFmt w:val="bullet"/>
      <w:lvlText w:val=""/>
      <w:lvlJc w:val="left"/>
      <w:pPr>
        <w:tabs>
          <w:tab w:val="num" w:pos="5040"/>
        </w:tabs>
        <w:ind w:left="5040" w:hanging="360"/>
      </w:pPr>
      <w:rPr>
        <w:rFonts w:ascii="Symbol" w:hAnsi="Symbol"/>
      </w:rPr>
    </w:lvl>
    <w:lvl w:ilvl="7" w:tplc="7BE0B14A">
      <w:start w:val="1"/>
      <w:numFmt w:val="bullet"/>
      <w:lvlText w:val="o"/>
      <w:lvlJc w:val="left"/>
      <w:pPr>
        <w:tabs>
          <w:tab w:val="num" w:pos="5760"/>
        </w:tabs>
        <w:ind w:left="5760" w:hanging="360"/>
      </w:pPr>
      <w:rPr>
        <w:rFonts w:ascii="Courier New" w:hAnsi="Courier New"/>
      </w:rPr>
    </w:lvl>
    <w:lvl w:ilvl="8" w:tplc="DC4CD86E">
      <w:start w:val="1"/>
      <w:numFmt w:val="bullet"/>
      <w:lvlText w:val=""/>
      <w:lvlJc w:val="left"/>
      <w:pPr>
        <w:tabs>
          <w:tab w:val="num" w:pos="6480"/>
        </w:tabs>
        <w:ind w:left="6480" w:hanging="360"/>
      </w:pPr>
      <w:rPr>
        <w:rFonts w:ascii="Wingdings" w:hAnsi="Wingdings"/>
      </w:rPr>
    </w:lvl>
  </w:abstractNum>
  <w:abstractNum w:abstractNumId="365">
    <w:nsid w:val="7CBE4921"/>
    <w:multiLevelType w:val="hybridMultilevel"/>
    <w:tmpl w:val="7CBE4921"/>
    <w:lvl w:ilvl="0" w:tplc="54EA16E6">
      <w:start w:val="1"/>
      <w:numFmt w:val="bullet"/>
      <w:lvlText w:val=""/>
      <w:lvlJc w:val="left"/>
      <w:pPr>
        <w:ind w:left="720" w:hanging="360"/>
      </w:pPr>
      <w:rPr>
        <w:rFonts w:ascii="Symbol" w:hAnsi="Symbol"/>
      </w:rPr>
    </w:lvl>
    <w:lvl w:ilvl="1" w:tplc="D3A29D62">
      <w:start w:val="1"/>
      <w:numFmt w:val="bullet"/>
      <w:lvlText w:val="o"/>
      <w:lvlJc w:val="left"/>
      <w:pPr>
        <w:ind w:left="1440" w:hanging="360"/>
      </w:pPr>
      <w:rPr>
        <w:rFonts w:ascii="Courier New" w:hAnsi="Courier New"/>
      </w:rPr>
    </w:lvl>
    <w:lvl w:ilvl="2" w:tplc="555C1306">
      <w:start w:val="1"/>
      <w:numFmt w:val="bullet"/>
      <w:lvlText w:val=""/>
      <w:lvlJc w:val="left"/>
      <w:pPr>
        <w:tabs>
          <w:tab w:val="num" w:pos="2160"/>
        </w:tabs>
        <w:ind w:left="2160" w:hanging="360"/>
      </w:pPr>
      <w:rPr>
        <w:rFonts w:ascii="Wingdings" w:hAnsi="Wingdings"/>
      </w:rPr>
    </w:lvl>
    <w:lvl w:ilvl="3" w:tplc="51C8FCA8">
      <w:start w:val="1"/>
      <w:numFmt w:val="bullet"/>
      <w:lvlText w:val=""/>
      <w:lvlJc w:val="left"/>
      <w:pPr>
        <w:tabs>
          <w:tab w:val="num" w:pos="2880"/>
        </w:tabs>
        <w:ind w:left="2880" w:hanging="360"/>
      </w:pPr>
      <w:rPr>
        <w:rFonts w:ascii="Symbol" w:hAnsi="Symbol"/>
      </w:rPr>
    </w:lvl>
    <w:lvl w:ilvl="4" w:tplc="62C0BB98">
      <w:start w:val="1"/>
      <w:numFmt w:val="bullet"/>
      <w:lvlText w:val="o"/>
      <w:lvlJc w:val="left"/>
      <w:pPr>
        <w:tabs>
          <w:tab w:val="num" w:pos="3600"/>
        </w:tabs>
        <w:ind w:left="3600" w:hanging="360"/>
      </w:pPr>
      <w:rPr>
        <w:rFonts w:ascii="Courier New" w:hAnsi="Courier New"/>
      </w:rPr>
    </w:lvl>
    <w:lvl w:ilvl="5" w:tplc="568C90B4">
      <w:start w:val="1"/>
      <w:numFmt w:val="bullet"/>
      <w:lvlText w:val=""/>
      <w:lvlJc w:val="left"/>
      <w:pPr>
        <w:tabs>
          <w:tab w:val="num" w:pos="4320"/>
        </w:tabs>
        <w:ind w:left="4320" w:hanging="360"/>
      </w:pPr>
      <w:rPr>
        <w:rFonts w:ascii="Wingdings" w:hAnsi="Wingdings"/>
      </w:rPr>
    </w:lvl>
    <w:lvl w:ilvl="6" w:tplc="AF167290">
      <w:start w:val="1"/>
      <w:numFmt w:val="bullet"/>
      <w:lvlText w:val=""/>
      <w:lvlJc w:val="left"/>
      <w:pPr>
        <w:tabs>
          <w:tab w:val="num" w:pos="5040"/>
        </w:tabs>
        <w:ind w:left="5040" w:hanging="360"/>
      </w:pPr>
      <w:rPr>
        <w:rFonts w:ascii="Symbol" w:hAnsi="Symbol"/>
      </w:rPr>
    </w:lvl>
    <w:lvl w:ilvl="7" w:tplc="641CF46A">
      <w:start w:val="1"/>
      <w:numFmt w:val="bullet"/>
      <w:lvlText w:val="o"/>
      <w:lvlJc w:val="left"/>
      <w:pPr>
        <w:tabs>
          <w:tab w:val="num" w:pos="5760"/>
        </w:tabs>
        <w:ind w:left="5760" w:hanging="360"/>
      </w:pPr>
      <w:rPr>
        <w:rFonts w:ascii="Courier New" w:hAnsi="Courier New"/>
      </w:rPr>
    </w:lvl>
    <w:lvl w:ilvl="8" w:tplc="44AA7ADC">
      <w:start w:val="1"/>
      <w:numFmt w:val="bullet"/>
      <w:lvlText w:val=""/>
      <w:lvlJc w:val="left"/>
      <w:pPr>
        <w:tabs>
          <w:tab w:val="num" w:pos="6480"/>
        </w:tabs>
        <w:ind w:left="6480" w:hanging="360"/>
      </w:pPr>
      <w:rPr>
        <w:rFonts w:ascii="Wingdings" w:hAnsi="Wingdings"/>
      </w:rPr>
    </w:lvl>
  </w:abstractNum>
  <w:abstractNum w:abstractNumId="366">
    <w:nsid w:val="7CBE4922"/>
    <w:multiLevelType w:val="hybridMultilevel"/>
    <w:tmpl w:val="7CBE4922"/>
    <w:lvl w:ilvl="0" w:tplc="4AE8217A">
      <w:start w:val="1"/>
      <w:numFmt w:val="bullet"/>
      <w:lvlText w:val=""/>
      <w:lvlJc w:val="left"/>
      <w:pPr>
        <w:ind w:left="720" w:hanging="360"/>
      </w:pPr>
      <w:rPr>
        <w:rFonts w:ascii="Symbol" w:hAnsi="Symbol"/>
      </w:rPr>
    </w:lvl>
    <w:lvl w:ilvl="1" w:tplc="A52AD00A">
      <w:start w:val="1"/>
      <w:numFmt w:val="bullet"/>
      <w:lvlText w:val="o"/>
      <w:lvlJc w:val="left"/>
      <w:pPr>
        <w:tabs>
          <w:tab w:val="num" w:pos="1440"/>
        </w:tabs>
        <w:ind w:left="1440" w:hanging="360"/>
      </w:pPr>
      <w:rPr>
        <w:rFonts w:ascii="Courier New" w:hAnsi="Courier New"/>
      </w:rPr>
    </w:lvl>
    <w:lvl w:ilvl="2" w:tplc="B02CFC1C">
      <w:start w:val="1"/>
      <w:numFmt w:val="bullet"/>
      <w:lvlText w:val=""/>
      <w:lvlJc w:val="left"/>
      <w:pPr>
        <w:tabs>
          <w:tab w:val="num" w:pos="2160"/>
        </w:tabs>
        <w:ind w:left="2160" w:hanging="360"/>
      </w:pPr>
      <w:rPr>
        <w:rFonts w:ascii="Wingdings" w:hAnsi="Wingdings"/>
      </w:rPr>
    </w:lvl>
    <w:lvl w:ilvl="3" w:tplc="84AC5EE0">
      <w:start w:val="1"/>
      <w:numFmt w:val="bullet"/>
      <w:lvlText w:val=""/>
      <w:lvlJc w:val="left"/>
      <w:pPr>
        <w:tabs>
          <w:tab w:val="num" w:pos="2880"/>
        </w:tabs>
        <w:ind w:left="2880" w:hanging="360"/>
      </w:pPr>
      <w:rPr>
        <w:rFonts w:ascii="Symbol" w:hAnsi="Symbol"/>
      </w:rPr>
    </w:lvl>
    <w:lvl w:ilvl="4" w:tplc="353CA4AA">
      <w:start w:val="1"/>
      <w:numFmt w:val="bullet"/>
      <w:lvlText w:val="o"/>
      <w:lvlJc w:val="left"/>
      <w:pPr>
        <w:tabs>
          <w:tab w:val="num" w:pos="3600"/>
        </w:tabs>
        <w:ind w:left="3600" w:hanging="360"/>
      </w:pPr>
      <w:rPr>
        <w:rFonts w:ascii="Courier New" w:hAnsi="Courier New"/>
      </w:rPr>
    </w:lvl>
    <w:lvl w:ilvl="5" w:tplc="AEFA19FE">
      <w:start w:val="1"/>
      <w:numFmt w:val="bullet"/>
      <w:lvlText w:val=""/>
      <w:lvlJc w:val="left"/>
      <w:pPr>
        <w:tabs>
          <w:tab w:val="num" w:pos="4320"/>
        </w:tabs>
        <w:ind w:left="4320" w:hanging="360"/>
      </w:pPr>
      <w:rPr>
        <w:rFonts w:ascii="Wingdings" w:hAnsi="Wingdings"/>
      </w:rPr>
    </w:lvl>
    <w:lvl w:ilvl="6" w:tplc="652240D6">
      <w:start w:val="1"/>
      <w:numFmt w:val="bullet"/>
      <w:lvlText w:val=""/>
      <w:lvlJc w:val="left"/>
      <w:pPr>
        <w:tabs>
          <w:tab w:val="num" w:pos="5040"/>
        </w:tabs>
        <w:ind w:left="5040" w:hanging="360"/>
      </w:pPr>
      <w:rPr>
        <w:rFonts w:ascii="Symbol" w:hAnsi="Symbol"/>
      </w:rPr>
    </w:lvl>
    <w:lvl w:ilvl="7" w:tplc="D47671DC">
      <w:start w:val="1"/>
      <w:numFmt w:val="bullet"/>
      <w:lvlText w:val="o"/>
      <w:lvlJc w:val="left"/>
      <w:pPr>
        <w:tabs>
          <w:tab w:val="num" w:pos="5760"/>
        </w:tabs>
        <w:ind w:left="5760" w:hanging="360"/>
      </w:pPr>
      <w:rPr>
        <w:rFonts w:ascii="Courier New" w:hAnsi="Courier New"/>
      </w:rPr>
    </w:lvl>
    <w:lvl w:ilvl="8" w:tplc="8D48A28A">
      <w:start w:val="1"/>
      <w:numFmt w:val="bullet"/>
      <w:lvlText w:val=""/>
      <w:lvlJc w:val="left"/>
      <w:pPr>
        <w:tabs>
          <w:tab w:val="num" w:pos="6480"/>
        </w:tabs>
        <w:ind w:left="6480" w:hanging="360"/>
      </w:pPr>
      <w:rPr>
        <w:rFonts w:ascii="Wingdings" w:hAnsi="Wingdings"/>
      </w:rPr>
    </w:lvl>
  </w:abstractNum>
  <w:abstractNum w:abstractNumId="367">
    <w:nsid w:val="7CBE4923"/>
    <w:multiLevelType w:val="hybridMultilevel"/>
    <w:tmpl w:val="7CBE4923"/>
    <w:lvl w:ilvl="0" w:tplc="CFC8A46A">
      <w:start w:val="1"/>
      <w:numFmt w:val="bullet"/>
      <w:lvlText w:val=""/>
      <w:lvlJc w:val="left"/>
      <w:pPr>
        <w:ind w:left="720" w:hanging="360"/>
      </w:pPr>
      <w:rPr>
        <w:rFonts w:ascii="Symbol" w:hAnsi="Symbol"/>
      </w:rPr>
    </w:lvl>
    <w:lvl w:ilvl="1" w:tplc="13D4100E">
      <w:start w:val="1"/>
      <w:numFmt w:val="bullet"/>
      <w:lvlText w:val="o"/>
      <w:lvlJc w:val="left"/>
      <w:pPr>
        <w:tabs>
          <w:tab w:val="num" w:pos="1440"/>
        </w:tabs>
        <w:ind w:left="1440" w:hanging="360"/>
      </w:pPr>
      <w:rPr>
        <w:rFonts w:ascii="Courier New" w:hAnsi="Courier New"/>
      </w:rPr>
    </w:lvl>
    <w:lvl w:ilvl="2" w:tplc="60BA1ECC">
      <w:start w:val="1"/>
      <w:numFmt w:val="bullet"/>
      <w:lvlText w:val=""/>
      <w:lvlJc w:val="left"/>
      <w:pPr>
        <w:tabs>
          <w:tab w:val="num" w:pos="2160"/>
        </w:tabs>
        <w:ind w:left="2160" w:hanging="360"/>
      </w:pPr>
      <w:rPr>
        <w:rFonts w:ascii="Wingdings" w:hAnsi="Wingdings"/>
      </w:rPr>
    </w:lvl>
    <w:lvl w:ilvl="3" w:tplc="BCA0FABC">
      <w:start w:val="1"/>
      <w:numFmt w:val="bullet"/>
      <w:lvlText w:val=""/>
      <w:lvlJc w:val="left"/>
      <w:pPr>
        <w:tabs>
          <w:tab w:val="num" w:pos="2880"/>
        </w:tabs>
        <w:ind w:left="2880" w:hanging="360"/>
      </w:pPr>
      <w:rPr>
        <w:rFonts w:ascii="Symbol" w:hAnsi="Symbol"/>
      </w:rPr>
    </w:lvl>
    <w:lvl w:ilvl="4" w:tplc="C880587A">
      <w:start w:val="1"/>
      <w:numFmt w:val="bullet"/>
      <w:lvlText w:val="o"/>
      <w:lvlJc w:val="left"/>
      <w:pPr>
        <w:tabs>
          <w:tab w:val="num" w:pos="3600"/>
        </w:tabs>
        <w:ind w:left="3600" w:hanging="360"/>
      </w:pPr>
      <w:rPr>
        <w:rFonts w:ascii="Courier New" w:hAnsi="Courier New"/>
      </w:rPr>
    </w:lvl>
    <w:lvl w:ilvl="5" w:tplc="A38246D8">
      <w:start w:val="1"/>
      <w:numFmt w:val="bullet"/>
      <w:lvlText w:val=""/>
      <w:lvlJc w:val="left"/>
      <w:pPr>
        <w:tabs>
          <w:tab w:val="num" w:pos="4320"/>
        </w:tabs>
        <w:ind w:left="4320" w:hanging="360"/>
      </w:pPr>
      <w:rPr>
        <w:rFonts w:ascii="Wingdings" w:hAnsi="Wingdings"/>
      </w:rPr>
    </w:lvl>
    <w:lvl w:ilvl="6" w:tplc="470C2BE6">
      <w:start w:val="1"/>
      <w:numFmt w:val="bullet"/>
      <w:lvlText w:val=""/>
      <w:lvlJc w:val="left"/>
      <w:pPr>
        <w:tabs>
          <w:tab w:val="num" w:pos="5040"/>
        </w:tabs>
        <w:ind w:left="5040" w:hanging="360"/>
      </w:pPr>
      <w:rPr>
        <w:rFonts w:ascii="Symbol" w:hAnsi="Symbol"/>
      </w:rPr>
    </w:lvl>
    <w:lvl w:ilvl="7" w:tplc="9A7ABF80">
      <w:start w:val="1"/>
      <w:numFmt w:val="bullet"/>
      <w:lvlText w:val="o"/>
      <w:lvlJc w:val="left"/>
      <w:pPr>
        <w:tabs>
          <w:tab w:val="num" w:pos="5760"/>
        </w:tabs>
        <w:ind w:left="5760" w:hanging="360"/>
      </w:pPr>
      <w:rPr>
        <w:rFonts w:ascii="Courier New" w:hAnsi="Courier New"/>
      </w:rPr>
    </w:lvl>
    <w:lvl w:ilvl="8" w:tplc="067ACCEE">
      <w:start w:val="1"/>
      <w:numFmt w:val="bullet"/>
      <w:lvlText w:val=""/>
      <w:lvlJc w:val="left"/>
      <w:pPr>
        <w:tabs>
          <w:tab w:val="num" w:pos="6480"/>
        </w:tabs>
        <w:ind w:left="6480" w:hanging="360"/>
      </w:pPr>
      <w:rPr>
        <w:rFonts w:ascii="Wingdings" w:hAnsi="Wingdings"/>
      </w:rPr>
    </w:lvl>
  </w:abstractNum>
  <w:abstractNum w:abstractNumId="368">
    <w:nsid w:val="7CBE4924"/>
    <w:multiLevelType w:val="hybridMultilevel"/>
    <w:tmpl w:val="7CBE4924"/>
    <w:lvl w:ilvl="0" w:tplc="330242AC">
      <w:start w:val="1"/>
      <w:numFmt w:val="bullet"/>
      <w:lvlText w:val=""/>
      <w:lvlJc w:val="left"/>
      <w:pPr>
        <w:ind w:left="720" w:hanging="360"/>
      </w:pPr>
      <w:rPr>
        <w:rFonts w:ascii="Symbol" w:hAnsi="Symbol"/>
      </w:rPr>
    </w:lvl>
    <w:lvl w:ilvl="1" w:tplc="4000D590">
      <w:start w:val="1"/>
      <w:numFmt w:val="bullet"/>
      <w:lvlText w:val="o"/>
      <w:lvlJc w:val="left"/>
      <w:pPr>
        <w:ind w:left="1440" w:hanging="360"/>
      </w:pPr>
      <w:rPr>
        <w:rFonts w:ascii="Courier New" w:hAnsi="Courier New"/>
      </w:rPr>
    </w:lvl>
    <w:lvl w:ilvl="2" w:tplc="7AFEF918">
      <w:start w:val="1"/>
      <w:numFmt w:val="bullet"/>
      <w:lvlText w:val=""/>
      <w:lvlJc w:val="left"/>
      <w:pPr>
        <w:tabs>
          <w:tab w:val="num" w:pos="2160"/>
        </w:tabs>
        <w:ind w:left="2160" w:hanging="360"/>
      </w:pPr>
      <w:rPr>
        <w:rFonts w:ascii="Wingdings" w:hAnsi="Wingdings"/>
      </w:rPr>
    </w:lvl>
    <w:lvl w:ilvl="3" w:tplc="D9565BD8">
      <w:start w:val="1"/>
      <w:numFmt w:val="bullet"/>
      <w:lvlText w:val=""/>
      <w:lvlJc w:val="left"/>
      <w:pPr>
        <w:tabs>
          <w:tab w:val="num" w:pos="2880"/>
        </w:tabs>
        <w:ind w:left="2880" w:hanging="360"/>
      </w:pPr>
      <w:rPr>
        <w:rFonts w:ascii="Symbol" w:hAnsi="Symbol"/>
      </w:rPr>
    </w:lvl>
    <w:lvl w:ilvl="4" w:tplc="D77C5128">
      <w:start w:val="1"/>
      <w:numFmt w:val="bullet"/>
      <w:lvlText w:val="o"/>
      <w:lvlJc w:val="left"/>
      <w:pPr>
        <w:tabs>
          <w:tab w:val="num" w:pos="3600"/>
        </w:tabs>
        <w:ind w:left="3600" w:hanging="360"/>
      </w:pPr>
      <w:rPr>
        <w:rFonts w:ascii="Courier New" w:hAnsi="Courier New"/>
      </w:rPr>
    </w:lvl>
    <w:lvl w:ilvl="5" w:tplc="EBCA562C">
      <w:start w:val="1"/>
      <w:numFmt w:val="bullet"/>
      <w:lvlText w:val=""/>
      <w:lvlJc w:val="left"/>
      <w:pPr>
        <w:tabs>
          <w:tab w:val="num" w:pos="4320"/>
        </w:tabs>
        <w:ind w:left="4320" w:hanging="360"/>
      </w:pPr>
      <w:rPr>
        <w:rFonts w:ascii="Wingdings" w:hAnsi="Wingdings"/>
      </w:rPr>
    </w:lvl>
    <w:lvl w:ilvl="6" w:tplc="66D441D4">
      <w:start w:val="1"/>
      <w:numFmt w:val="bullet"/>
      <w:lvlText w:val=""/>
      <w:lvlJc w:val="left"/>
      <w:pPr>
        <w:tabs>
          <w:tab w:val="num" w:pos="5040"/>
        </w:tabs>
        <w:ind w:left="5040" w:hanging="360"/>
      </w:pPr>
      <w:rPr>
        <w:rFonts w:ascii="Symbol" w:hAnsi="Symbol"/>
      </w:rPr>
    </w:lvl>
    <w:lvl w:ilvl="7" w:tplc="DD4430DC">
      <w:start w:val="1"/>
      <w:numFmt w:val="bullet"/>
      <w:lvlText w:val="o"/>
      <w:lvlJc w:val="left"/>
      <w:pPr>
        <w:tabs>
          <w:tab w:val="num" w:pos="5760"/>
        </w:tabs>
        <w:ind w:left="5760" w:hanging="360"/>
      </w:pPr>
      <w:rPr>
        <w:rFonts w:ascii="Courier New" w:hAnsi="Courier New"/>
      </w:rPr>
    </w:lvl>
    <w:lvl w:ilvl="8" w:tplc="D1D0A384">
      <w:start w:val="1"/>
      <w:numFmt w:val="bullet"/>
      <w:lvlText w:val=""/>
      <w:lvlJc w:val="left"/>
      <w:pPr>
        <w:tabs>
          <w:tab w:val="num" w:pos="6480"/>
        </w:tabs>
        <w:ind w:left="6480" w:hanging="360"/>
      </w:pPr>
      <w:rPr>
        <w:rFonts w:ascii="Wingdings" w:hAnsi="Wingdings"/>
      </w:rPr>
    </w:lvl>
  </w:abstractNum>
  <w:abstractNum w:abstractNumId="369">
    <w:nsid w:val="7CBE4925"/>
    <w:multiLevelType w:val="hybridMultilevel"/>
    <w:tmpl w:val="7CBE4925"/>
    <w:lvl w:ilvl="0" w:tplc="F7A654AA">
      <w:start w:val="1"/>
      <w:numFmt w:val="bullet"/>
      <w:lvlText w:val=""/>
      <w:lvlJc w:val="left"/>
      <w:pPr>
        <w:ind w:left="720" w:hanging="360"/>
      </w:pPr>
      <w:rPr>
        <w:rFonts w:ascii="Symbol" w:hAnsi="Symbol"/>
      </w:rPr>
    </w:lvl>
    <w:lvl w:ilvl="1" w:tplc="690AFEBE">
      <w:start w:val="1"/>
      <w:numFmt w:val="bullet"/>
      <w:lvlText w:val="o"/>
      <w:lvlJc w:val="left"/>
      <w:pPr>
        <w:tabs>
          <w:tab w:val="num" w:pos="1440"/>
        </w:tabs>
        <w:ind w:left="1440" w:hanging="360"/>
      </w:pPr>
      <w:rPr>
        <w:rFonts w:ascii="Courier New" w:hAnsi="Courier New"/>
      </w:rPr>
    </w:lvl>
    <w:lvl w:ilvl="2" w:tplc="8AECEFCC">
      <w:start w:val="1"/>
      <w:numFmt w:val="bullet"/>
      <w:lvlText w:val=""/>
      <w:lvlJc w:val="left"/>
      <w:pPr>
        <w:tabs>
          <w:tab w:val="num" w:pos="2160"/>
        </w:tabs>
        <w:ind w:left="2160" w:hanging="360"/>
      </w:pPr>
      <w:rPr>
        <w:rFonts w:ascii="Wingdings" w:hAnsi="Wingdings"/>
      </w:rPr>
    </w:lvl>
    <w:lvl w:ilvl="3" w:tplc="2738EFF2">
      <w:start w:val="1"/>
      <w:numFmt w:val="bullet"/>
      <w:lvlText w:val=""/>
      <w:lvlJc w:val="left"/>
      <w:pPr>
        <w:tabs>
          <w:tab w:val="num" w:pos="2880"/>
        </w:tabs>
        <w:ind w:left="2880" w:hanging="360"/>
      </w:pPr>
      <w:rPr>
        <w:rFonts w:ascii="Symbol" w:hAnsi="Symbol"/>
      </w:rPr>
    </w:lvl>
    <w:lvl w:ilvl="4" w:tplc="9766CF24">
      <w:start w:val="1"/>
      <w:numFmt w:val="bullet"/>
      <w:lvlText w:val="o"/>
      <w:lvlJc w:val="left"/>
      <w:pPr>
        <w:tabs>
          <w:tab w:val="num" w:pos="3600"/>
        </w:tabs>
        <w:ind w:left="3600" w:hanging="360"/>
      </w:pPr>
      <w:rPr>
        <w:rFonts w:ascii="Courier New" w:hAnsi="Courier New"/>
      </w:rPr>
    </w:lvl>
    <w:lvl w:ilvl="5" w:tplc="39FE2BFC">
      <w:start w:val="1"/>
      <w:numFmt w:val="bullet"/>
      <w:lvlText w:val=""/>
      <w:lvlJc w:val="left"/>
      <w:pPr>
        <w:tabs>
          <w:tab w:val="num" w:pos="4320"/>
        </w:tabs>
        <w:ind w:left="4320" w:hanging="360"/>
      </w:pPr>
      <w:rPr>
        <w:rFonts w:ascii="Wingdings" w:hAnsi="Wingdings"/>
      </w:rPr>
    </w:lvl>
    <w:lvl w:ilvl="6" w:tplc="DE60974E">
      <w:start w:val="1"/>
      <w:numFmt w:val="bullet"/>
      <w:lvlText w:val=""/>
      <w:lvlJc w:val="left"/>
      <w:pPr>
        <w:tabs>
          <w:tab w:val="num" w:pos="5040"/>
        </w:tabs>
        <w:ind w:left="5040" w:hanging="360"/>
      </w:pPr>
      <w:rPr>
        <w:rFonts w:ascii="Symbol" w:hAnsi="Symbol"/>
      </w:rPr>
    </w:lvl>
    <w:lvl w:ilvl="7" w:tplc="0D96A6BC">
      <w:start w:val="1"/>
      <w:numFmt w:val="bullet"/>
      <w:lvlText w:val="o"/>
      <w:lvlJc w:val="left"/>
      <w:pPr>
        <w:tabs>
          <w:tab w:val="num" w:pos="5760"/>
        </w:tabs>
        <w:ind w:left="5760" w:hanging="360"/>
      </w:pPr>
      <w:rPr>
        <w:rFonts w:ascii="Courier New" w:hAnsi="Courier New"/>
      </w:rPr>
    </w:lvl>
    <w:lvl w:ilvl="8" w:tplc="207C976A">
      <w:start w:val="1"/>
      <w:numFmt w:val="bullet"/>
      <w:lvlText w:val=""/>
      <w:lvlJc w:val="left"/>
      <w:pPr>
        <w:tabs>
          <w:tab w:val="num" w:pos="6480"/>
        </w:tabs>
        <w:ind w:left="6480" w:hanging="360"/>
      </w:pPr>
      <w:rPr>
        <w:rFonts w:ascii="Wingdings" w:hAnsi="Wingdings"/>
      </w:rPr>
    </w:lvl>
  </w:abstractNum>
  <w:abstractNum w:abstractNumId="370">
    <w:nsid w:val="7CBE4926"/>
    <w:multiLevelType w:val="hybridMultilevel"/>
    <w:tmpl w:val="7CBE4926"/>
    <w:lvl w:ilvl="0" w:tplc="6614620A">
      <w:start w:val="1"/>
      <w:numFmt w:val="bullet"/>
      <w:lvlText w:val=""/>
      <w:lvlJc w:val="left"/>
      <w:pPr>
        <w:ind w:left="720" w:hanging="360"/>
      </w:pPr>
      <w:rPr>
        <w:rFonts w:ascii="Symbol" w:hAnsi="Symbol"/>
      </w:rPr>
    </w:lvl>
    <w:lvl w:ilvl="1" w:tplc="A1E42198">
      <w:start w:val="1"/>
      <w:numFmt w:val="bullet"/>
      <w:lvlText w:val="o"/>
      <w:lvlJc w:val="left"/>
      <w:pPr>
        <w:tabs>
          <w:tab w:val="num" w:pos="1440"/>
        </w:tabs>
        <w:ind w:left="1440" w:hanging="360"/>
      </w:pPr>
      <w:rPr>
        <w:rFonts w:ascii="Courier New" w:hAnsi="Courier New"/>
      </w:rPr>
    </w:lvl>
    <w:lvl w:ilvl="2" w:tplc="48DEF914">
      <w:start w:val="1"/>
      <w:numFmt w:val="bullet"/>
      <w:lvlText w:val=""/>
      <w:lvlJc w:val="left"/>
      <w:pPr>
        <w:tabs>
          <w:tab w:val="num" w:pos="2160"/>
        </w:tabs>
        <w:ind w:left="2160" w:hanging="360"/>
      </w:pPr>
      <w:rPr>
        <w:rFonts w:ascii="Wingdings" w:hAnsi="Wingdings"/>
      </w:rPr>
    </w:lvl>
    <w:lvl w:ilvl="3" w:tplc="31B07208">
      <w:start w:val="1"/>
      <w:numFmt w:val="bullet"/>
      <w:lvlText w:val=""/>
      <w:lvlJc w:val="left"/>
      <w:pPr>
        <w:tabs>
          <w:tab w:val="num" w:pos="2880"/>
        </w:tabs>
        <w:ind w:left="2880" w:hanging="360"/>
      </w:pPr>
      <w:rPr>
        <w:rFonts w:ascii="Symbol" w:hAnsi="Symbol"/>
      </w:rPr>
    </w:lvl>
    <w:lvl w:ilvl="4" w:tplc="379491EA">
      <w:start w:val="1"/>
      <w:numFmt w:val="bullet"/>
      <w:lvlText w:val="o"/>
      <w:lvlJc w:val="left"/>
      <w:pPr>
        <w:tabs>
          <w:tab w:val="num" w:pos="3600"/>
        </w:tabs>
        <w:ind w:left="3600" w:hanging="360"/>
      </w:pPr>
      <w:rPr>
        <w:rFonts w:ascii="Courier New" w:hAnsi="Courier New"/>
      </w:rPr>
    </w:lvl>
    <w:lvl w:ilvl="5" w:tplc="357411F8">
      <w:start w:val="1"/>
      <w:numFmt w:val="bullet"/>
      <w:lvlText w:val=""/>
      <w:lvlJc w:val="left"/>
      <w:pPr>
        <w:tabs>
          <w:tab w:val="num" w:pos="4320"/>
        </w:tabs>
        <w:ind w:left="4320" w:hanging="360"/>
      </w:pPr>
      <w:rPr>
        <w:rFonts w:ascii="Wingdings" w:hAnsi="Wingdings"/>
      </w:rPr>
    </w:lvl>
    <w:lvl w:ilvl="6" w:tplc="D8E6957E">
      <w:start w:val="1"/>
      <w:numFmt w:val="bullet"/>
      <w:lvlText w:val=""/>
      <w:lvlJc w:val="left"/>
      <w:pPr>
        <w:tabs>
          <w:tab w:val="num" w:pos="5040"/>
        </w:tabs>
        <w:ind w:left="5040" w:hanging="360"/>
      </w:pPr>
      <w:rPr>
        <w:rFonts w:ascii="Symbol" w:hAnsi="Symbol"/>
      </w:rPr>
    </w:lvl>
    <w:lvl w:ilvl="7" w:tplc="785862C0">
      <w:start w:val="1"/>
      <w:numFmt w:val="bullet"/>
      <w:lvlText w:val="o"/>
      <w:lvlJc w:val="left"/>
      <w:pPr>
        <w:tabs>
          <w:tab w:val="num" w:pos="5760"/>
        </w:tabs>
        <w:ind w:left="5760" w:hanging="360"/>
      </w:pPr>
      <w:rPr>
        <w:rFonts w:ascii="Courier New" w:hAnsi="Courier New"/>
      </w:rPr>
    </w:lvl>
    <w:lvl w:ilvl="8" w:tplc="C4CC7198">
      <w:start w:val="1"/>
      <w:numFmt w:val="bullet"/>
      <w:lvlText w:val=""/>
      <w:lvlJc w:val="left"/>
      <w:pPr>
        <w:tabs>
          <w:tab w:val="num" w:pos="6480"/>
        </w:tabs>
        <w:ind w:left="6480" w:hanging="360"/>
      </w:pPr>
      <w:rPr>
        <w:rFonts w:ascii="Wingdings" w:hAnsi="Wingdings"/>
      </w:rPr>
    </w:lvl>
  </w:abstractNum>
  <w:abstractNum w:abstractNumId="371">
    <w:nsid w:val="7CBE4927"/>
    <w:multiLevelType w:val="hybridMultilevel"/>
    <w:tmpl w:val="7CBE4927"/>
    <w:lvl w:ilvl="0" w:tplc="07B285A6">
      <w:start w:val="1"/>
      <w:numFmt w:val="bullet"/>
      <w:lvlText w:val=""/>
      <w:lvlJc w:val="left"/>
      <w:pPr>
        <w:ind w:left="720" w:hanging="360"/>
      </w:pPr>
      <w:rPr>
        <w:rFonts w:ascii="Symbol" w:hAnsi="Symbol"/>
      </w:rPr>
    </w:lvl>
    <w:lvl w:ilvl="1" w:tplc="9280D076">
      <w:start w:val="1"/>
      <w:numFmt w:val="bullet"/>
      <w:lvlText w:val="o"/>
      <w:lvlJc w:val="left"/>
      <w:pPr>
        <w:tabs>
          <w:tab w:val="num" w:pos="1440"/>
        </w:tabs>
        <w:ind w:left="1440" w:hanging="360"/>
      </w:pPr>
      <w:rPr>
        <w:rFonts w:ascii="Courier New" w:hAnsi="Courier New"/>
      </w:rPr>
    </w:lvl>
    <w:lvl w:ilvl="2" w:tplc="E3EA0EA4">
      <w:start w:val="1"/>
      <w:numFmt w:val="bullet"/>
      <w:lvlText w:val=""/>
      <w:lvlJc w:val="left"/>
      <w:pPr>
        <w:tabs>
          <w:tab w:val="num" w:pos="2160"/>
        </w:tabs>
        <w:ind w:left="2160" w:hanging="360"/>
      </w:pPr>
      <w:rPr>
        <w:rFonts w:ascii="Wingdings" w:hAnsi="Wingdings"/>
      </w:rPr>
    </w:lvl>
    <w:lvl w:ilvl="3" w:tplc="F7FAB528">
      <w:start w:val="1"/>
      <w:numFmt w:val="bullet"/>
      <w:lvlText w:val=""/>
      <w:lvlJc w:val="left"/>
      <w:pPr>
        <w:tabs>
          <w:tab w:val="num" w:pos="2880"/>
        </w:tabs>
        <w:ind w:left="2880" w:hanging="360"/>
      </w:pPr>
      <w:rPr>
        <w:rFonts w:ascii="Symbol" w:hAnsi="Symbol"/>
      </w:rPr>
    </w:lvl>
    <w:lvl w:ilvl="4" w:tplc="44A6DF36">
      <w:start w:val="1"/>
      <w:numFmt w:val="bullet"/>
      <w:lvlText w:val="o"/>
      <w:lvlJc w:val="left"/>
      <w:pPr>
        <w:tabs>
          <w:tab w:val="num" w:pos="3600"/>
        </w:tabs>
        <w:ind w:left="3600" w:hanging="360"/>
      </w:pPr>
      <w:rPr>
        <w:rFonts w:ascii="Courier New" w:hAnsi="Courier New"/>
      </w:rPr>
    </w:lvl>
    <w:lvl w:ilvl="5" w:tplc="97ECAD04">
      <w:start w:val="1"/>
      <w:numFmt w:val="bullet"/>
      <w:lvlText w:val=""/>
      <w:lvlJc w:val="left"/>
      <w:pPr>
        <w:tabs>
          <w:tab w:val="num" w:pos="4320"/>
        </w:tabs>
        <w:ind w:left="4320" w:hanging="360"/>
      </w:pPr>
      <w:rPr>
        <w:rFonts w:ascii="Wingdings" w:hAnsi="Wingdings"/>
      </w:rPr>
    </w:lvl>
    <w:lvl w:ilvl="6" w:tplc="E18E7E7E">
      <w:start w:val="1"/>
      <w:numFmt w:val="bullet"/>
      <w:lvlText w:val=""/>
      <w:lvlJc w:val="left"/>
      <w:pPr>
        <w:tabs>
          <w:tab w:val="num" w:pos="5040"/>
        </w:tabs>
        <w:ind w:left="5040" w:hanging="360"/>
      </w:pPr>
      <w:rPr>
        <w:rFonts w:ascii="Symbol" w:hAnsi="Symbol"/>
      </w:rPr>
    </w:lvl>
    <w:lvl w:ilvl="7" w:tplc="0BF61EFA">
      <w:start w:val="1"/>
      <w:numFmt w:val="bullet"/>
      <w:lvlText w:val="o"/>
      <w:lvlJc w:val="left"/>
      <w:pPr>
        <w:tabs>
          <w:tab w:val="num" w:pos="5760"/>
        </w:tabs>
        <w:ind w:left="5760" w:hanging="360"/>
      </w:pPr>
      <w:rPr>
        <w:rFonts w:ascii="Courier New" w:hAnsi="Courier New"/>
      </w:rPr>
    </w:lvl>
    <w:lvl w:ilvl="8" w:tplc="C77801F8">
      <w:start w:val="1"/>
      <w:numFmt w:val="bullet"/>
      <w:lvlText w:val=""/>
      <w:lvlJc w:val="left"/>
      <w:pPr>
        <w:tabs>
          <w:tab w:val="num" w:pos="6480"/>
        </w:tabs>
        <w:ind w:left="6480" w:hanging="360"/>
      </w:pPr>
      <w:rPr>
        <w:rFonts w:ascii="Wingdings" w:hAnsi="Wingdings"/>
      </w:rPr>
    </w:lvl>
  </w:abstractNum>
  <w:abstractNum w:abstractNumId="372">
    <w:nsid w:val="7CBE4928"/>
    <w:multiLevelType w:val="hybridMultilevel"/>
    <w:tmpl w:val="7CBE4928"/>
    <w:lvl w:ilvl="0" w:tplc="A74ED48A">
      <w:start w:val="1"/>
      <w:numFmt w:val="bullet"/>
      <w:lvlText w:val=""/>
      <w:lvlJc w:val="left"/>
      <w:pPr>
        <w:ind w:left="720" w:hanging="360"/>
      </w:pPr>
      <w:rPr>
        <w:rFonts w:ascii="Symbol" w:hAnsi="Symbol"/>
      </w:rPr>
    </w:lvl>
    <w:lvl w:ilvl="1" w:tplc="2FF090EA">
      <w:start w:val="1"/>
      <w:numFmt w:val="bullet"/>
      <w:lvlText w:val="o"/>
      <w:lvlJc w:val="left"/>
      <w:pPr>
        <w:tabs>
          <w:tab w:val="num" w:pos="1440"/>
        </w:tabs>
        <w:ind w:left="1440" w:hanging="360"/>
      </w:pPr>
      <w:rPr>
        <w:rFonts w:ascii="Courier New" w:hAnsi="Courier New"/>
      </w:rPr>
    </w:lvl>
    <w:lvl w:ilvl="2" w:tplc="FFC0075A">
      <w:start w:val="1"/>
      <w:numFmt w:val="bullet"/>
      <w:lvlText w:val=""/>
      <w:lvlJc w:val="left"/>
      <w:pPr>
        <w:tabs>
          <w:tab w:val="num" w:pos="2160"/>
        </w:tabs>
        <w:ind w:left="2160" w:hanging="360"/>
      </w:pPr>
      <w:rPr>
        <w:rFonts w:ascii="Wingdings" w:hAnsi="Wingdings"/>
      </w:rPr>
    </w:lvl>
    <w:lvl w:ilvl="3" w:tplc="79B2FC66">
      <w:start w:val="1"/>
      <w:numFmt w:val="bullet"/>
      <w:lvlText w:val=""/>
      <w:lvlJc w:val="left"/>
      <w:pPr>
        <w:tabs>
          <w:tab w:val="num" w:pos="2880"/>
        </w:tabs>
        <w:ind w:left="2880" w:hanging="360"/>
      </w:pPr>
      <w:rPr>
        <w:rFonts w:ascii="Symbol" w:hAnsi="Symbol"/>
      </w:rPr>
    </w:lvl>
    <w:lvl w:ilvl="4" w:tplc="84902344">
      <w:start w:val="1"/>
      <w:numFmt w:val="bullet"/>
      <w:lvlText w:val="o"/>
      <w:lvlJc w:val="left"/>
      <w:pPr>
        <w:tabs>
          <w:tab w:val="num" w:pos="3600"/>
        </w:tabs>
        <w:ind w:left="3600" w:hanging="360"/>
      </w:pPr>
      <w:rPr>
        <w:rFonts w:ascii="Courier New" w:hAnsi="Courier New"/>
      </w:rPr>
    </w:lvl>
    <w:lvl w:ilvl="5" w:tplc="744627A2">
      <w:start w:val="1"/>
      <w:numFmt w:val="bullet"/>
      <w:lvlText w:val=""/>
      <w:lvlJc w:val="left"/>
      <w:pPr>
        <w:tabs>
          <w:tab w:val="num" w:pos="4320"/>
        </w:tabs>
        <w:ind w:left="4320" w:hanging="360"/>
      </w:pPr>
      <w:rPr>
        <w:rFonts w:ascii="Wingdings" w:hAnsi="Wingdings"/>
      </w:rPr>
    </w:lvl>
    <w:lvl w:ilvl="6" w:tplc="C450CE54">
      <w:start w:val="1"/>
      <w:numFmt w:val="bullet"/>
      <w:lvlText w:val=""/>
      <w:lvlJc w:val="left"/>
      <w:pPr>
        <w:tabs>
          <w:tab w:val="num" w:pos="5040"/>
        </w:tabs>
        <w:ind w:left="5040" w:hanging="360"/>
      </w:pPr>
      <w:rPr>
        <w:rFonts w:ascii="Symbol" w:hAnsi="Symbol"/>
      </w:rPr>
    </w:lvl>
    <w:lvl w:ilvl="7" w:tplc="19D6A2DE">
      <w:start w:val="1"/>
      <w:numFmt w:val="bullet"/>
      <w:lvlText w:val="o"/>
      <w:lvlJc w:val="left"/>
      <w:pPr>
        <w:tabs>
          <w:tab w:val="num" w:pos="5760"/>
        </w:tabs>
        <w:ind w:left="5760" w:hanging="360"/>
      </w:pPr>
      <w:rPr>
        <w:rFonts w:ascii="Courier New" w:hAnsi="Courier New"/>
      </w:rPr>
    </w:lvl>
    <w:lvl w:ilvl="8" w:tplc="8C4CB090">
      <w:start w:val="1"/>
      <w:numFmt w:val="bullet"/>
      <w:lvlText w:val=""/>
      <w:lvlJc w:val="left"/>
      <w:pPr>
        <w:tabs>
          <w:tab w:val="num" w:pos="6480"/>
        </w:tabs>
        <w:ind w:left="6480" w:hanging="360"/>
      </w:pPr>
      <w:rPr>
        <w:rFonts w:ascii="Wingdings" w:hAnsi="Wingdings"/>
      </w:rPr>
    </w:lvl>
  </w:abstractNum>
  <w:abstractNum w:abstractNumId="373">
    <w:nsid w:val="7CBE4929"/>
    <w:multiLevelType w:val="hybridMultilevel"/>
    <w:tmpl w:val="7CBE4929"/>
    <w:lvl w:ilvl="0" w:tplc="38DCC9A2">
      <w:start w:val="1"/>
      <w:numFmt w:val="bullet"/>
      <w:lvlText w:val=""/>
      <w:lvlJc w:val="left"/>
      <w:pPr>
        <w:ind w:left="720" w:hanging="360"/>
      </w:pPr>
      <w:rPr>
        <w:rFonts w:ascii="Symbol" w:hAnsi="Symbol"/>
      </w:rPr>
    </w:lvl>
    <w:lvl w:ilvl="1" w:tplc="D74E8244">
      <w:start w:val="1"/>
      <w:numFmt w:val="bullet"/>
      <w:lvlText w:val="o"/>
      <w:lvlJc w:val="left"/>
      <w:pPr>
        <w:ind w:left="1440" w:hanging="360"/>
      </w:pPr>
      <w:rPr>
        <w:rFonts w:ascii="Courier New" w:hAnsi="Courier New"/>
      </w:rPr>
    </w:lvl>
    <w:lvl w:ilvl="2" w:tplc="CE229234">
      <w:start w:val="1"/>
      <w:numFmt w:val="bullet"/>
      <w:lvlText w:val=""/>
      <w:lvlJc w:val="left"/>
      <w:pPr>
        <w:tabs>
          <w:tab w:val="num" w:pos="2160"/>
        </w:tabs>
        <w:ind w:left="2160" w:hanging="360"/>
      </w:pPr>
      <w:rPr>
        <w:rFonts w:ascii="Wingdings" w:hAnsi="Wingdings"/>
      </w:rPr>
    </w:lvl>
    <w:lvl w:ilvl="3" w:tplc="5180144E">
      <w:start w:val="1"/>
      <w:numFmt w:val="bullet"/>
      <w:lvlText w:val=""/>
      <w:lvlJc w:val="left"/>
      <w:pPr>
        <w:tabs>
          <w:tab w:val="num" w:pos="2880"/>
        </w:tabs>
        <w:ind w:left="2880" w:hanging="360"/>
      </w:pPr>
      <w:rPr>
        <w:rFonts w:ascii="Symbol" w:hAnsi="Symbol"/>
      </w:rPr>
    </w:lvl>
    <w:lvl w:ilvl="4" w:tplc="64522B2C">
      <w:start w:val="1"/>
      <w:numFmt w:val="bullet"/>
      <w:lvlText w:val="o"/>
      <w:lvlJc w:val="left"/>
      <w:pPr>
        <w:tabs>
          <w:tab w:val="num" w:pos="3600"/>
        </w:tabs>
        <w:ind w:left="3600" w:hanging="360"/>
      </w:pPr>
      <w:rPr>
        <w:rFonts w:ascii="Courier New" w:hAnsi="Courier New"/>
      </w:rPr>
    </w:lvl>
    <w:lvl w:ilvl="5" w:tplc="804458DA">
      <w:start w:val="1"/>
      <w:numFmt w:val="bullet"/>
      <w:lvlText w:val=""/>
      <w:lvlJc w:val="left"/>
      <w:pPr>
        <w:tabs>
          <w:tab w:val="num" w:pos="4320"/>
        </w:tabs>
        <w:ind w:left="4320" w:hanging="360"/>
      </w:pPr>
      <w:rPr>
        <w:rFonts w:ascii="Wingdings" w:hAnsi="Wingdings"/>
      </w:rPr>
    </w:lvl>
    <w:lvl w:ilvl="6" w:tplc="246230DE">
      <w:start w:val="1"/>
      <w:numFmt w:val="bullet"/>
      <w:lvlText w:val=""/>
      <w:lvlJc w:val="left"/>
      <w:pPr>
        <w:tabs>
          <w:tab w:val="num" w:pos="5040"/>
        </w:tabs>
        <w:ind w:left="5040" w:hanging="360"/>
      </w:pPr>
      <w:rPr>
        <w:rFonts w:ascii="Symbol" w:hAnsi="Symbol"/>
      </w:rPr>
    </w:lvl>
    <w:lvl w:ilvl="7" w:tplc="2A7E8424">
      <w:start w:val="1"/>
      <w:numFmt w:val="bullet"/>
      <w:lvlText w:val="o"/>
      <w:lvlJc w:val="left"/>
      <w:pPr>
        <w:tabs>
          <w:tab w:val="num" w:pos="5760"/>
        </w:tabs>
        <w:ind w:left="5760" w:hanging="360"/>
      </w:pPr>
      <w:rPr>
        <w:rFonts w:ascii="Courier New" w:hAnsi="Courier New"/>
      </w:rPr>
    </w:lvl>
    <w:lvl w:ilvl="8" w:tplc="DD22122A">
      <w:start w:val="1"/>
      <w:numFmt w:val="bullet"/>
      <w:lvlText w:val=""/>
      <w:lvlJc w:val="left"/>
      <w:pPr>
        <w:tabs>
          <w:tab w:val="num" w:pos="6480"/>
        </w:tabs>
        <w:ind w:left="6480" w:hanging="360"/>
      </w:pPr>
      <w:rPr>
        <w:rFonts w:ascii="Wingdings" w:hAnsi="Wingdings"/>
      </w:rPr>
    </w:lvl>
  </w:abstractNum>
  <w:abstractNum w:abstractNumId="374">
    <w:nsid w:val="7CBE492A"/>
    <w:multiLevelType w:val="hybridMultilevel"/>
    <w:tmpl w:val="7CBE492A"/>
    <w:lvl w:ilvl="0" w:tplc="ABC63822">
      <w:start w:val="1"/>
      <w:numFmt w:val="bullet"/>
      <w:lvlText w:val=""/>
      <w:lvlJc w:val="left"/>
      <w:pPr>
        <w:ind w:left="720" w:hanging="360"/>
      </w:pPr>
      <w:rPr>
        <w:rFonts w:ascii="Symbol" w:hAnsi="Symbol"/>
      </w:rPr>
    </w:lvl>
    <w:lvl w:ilvl="1" w:tplc="EE9A5352">
      <w:start w:val="1"/>
      <w:numFmt w:val="bullet"/>
      <w:lvlText w:val="o"/>
      <w:lvlJc w:val="left"/>
      <w:pPr>
        <w:tabs>
          <w:tab w:val="num" w:pos="1440"/>
        </w:tabs>
        <w:ind w:left="1440" w:hanging="360"/>
      </w:pPr>
      <w:rPr>
        <w:rFonts w:ascii="Courier New" w:hAnsi="Courier New"/>
      </w:rPr>
    </w:lvl>
    <w:lvl w:ilvl="2" w:tplc="057CDF18">
      <w:start w:val="1"/>
      <w:numFmt w:val="bullet"/>
      <w:lvlText w:val=""/>
      <w:lvlJc w:val="left"/>
      <w:pPr>
        <w:tabs>
          <w:tab w:val="num" w:pos="2160"/>
        </w:tabs>
        <w:ind w:left="2160" w:hanging="360"/>
      </w:pPr>
      <w:rPr>
        <w:rFonts w:ascii="Wingdings" w:hAnsi="Wingdings"/>
      </w:rPr>
    </w:lvl>
    <w:lvl w:ilvl="3" w:tplc="587E6870">
      <w:start w:val="1"/>
      <w:numFmt w:val="bullet"/>
      <w:lvlText w:val=""/>
      <w:lvlJc w:val="left"/>
      <w:pPr>
        <w:tabs>
          <w:tab w:val="num" w:pos="2880"/>
        </w:tabs>
        <w:ind w:left="2880" w:hanging="360"/>
      </w:pPr>
      <w:rPr>
        <w:rFonts w:ascii="Symbol" w:hAnsi="Symbol"/>
      </w:rPr>
    </w:lvl>
    <w:lvl w:ilvl="4" w:tplc="00923822">
      <w:start w:val="1"/>
      <w:numFmt w:val="bullet"/>
      <w:lvlText w:val="o"/>
      <w:lvlJc w:val="left"/>
      <w:pPr>
        <w:tabs>
          <w:tab w:val="num" w:pos="3600"/>
        </w:tabs>
        <w:ind w:left="3600" w:hanging="360"/>
      </w:pPr>
      <w:rPr>
        <w:rFonts w:ascii="Courier New" w:hAnsi="Courier New"/>
      </w:rPr>
    </w:lvl>
    <w:lvl w:ilvl="5" w:tplc="F5CAFEE2">
      <w:start w:val="1"/>
      <w:numFmt w:val="bullet"/>
      <w:lvlText w:val=""/>
      <w:lvlJc w:val="left"/>
      <w:pPr>
        <w:tabs>
          <w:tab w:val="num" w:pos="4320"/>
        </w:tabs>
        <w:ind w:left="4320" w:hanging="360"/>
      </w:pPr>
      <w:rPr>
        <w:rFonts w:ascii="Wingdings" w:hAnsi="Wingdings"/>
      </w:rPr>
    </w:lvl>
    <w:lvl w:ilvl="6" w:tplc="D71ABA28">
      <w:start w:val="1"/>
      <w:numFmt w:val="bullet"/>
      <w:lvlText w:val=""/>
      <w:lvlJc w:val="left"/>
      <w:pPr>
        <w:tabs>
          <w:tab w:val="num" w:pos="5040"/>
        </w:tabs>
        <w:ind w:left="5040" w:hanging="360"/>
      </w:pPr>
      <w:rPr>
        <w:rFonts w:ascii="Symbol" w:hAnsi="Symbol"/>
      </w:rPr>
    </w:lvl>
    <w:lvl w:ilvl="7" w:tplc="20085492">
      <w:start w:val="1"/>
      <w:numFmt w:val="bullet"/>
      <w:lvlText w:val="o"/>
      <w:lvlJc w:val="left"/>
      <w:pPr>
        <w:tabs>
          <w:tab w:val="num" w:pos="5760"/>
        </w:tabs>
        <w:ind w:left="5760" w:hanging="360"/>
      </w:pPr>
      <w:rPr>
        <w:rFonts w:ascii="Courier New" w:hAnsi="Courier New"/>
      </w:rPr>
    </w:lvl>
    <w:lvl w:ilvl="8" w:tplc="B5E2134E">
      <w:start w:val="1"/>
      <w:numFmt w:val="bullet"/>
      <w:lvlText w:val=""/>
      <w:lvlJc w:val="left"/>
      <w:pPr>
        <w:tabs>
          <w:tab w:val="num" w:pos="6480"/>
        </w:tabs>
        <w:ind w:left="6480" w:hanging="360"/>
      </w:pPr>
      <w:rPr>
        <w:rFonts w:ascii="Wingdings" w:hAnsi="Wingdings"/>
      </w:rPr>
    </w:lvl>
  </w:abstractNum>
  <w:abstractNum w:abstractNumId="375">
    <w:nsid w:val="7CBE492B"/>
    <w:multiLevelType w:val="hybridMultilevel"/>
    <w:tmpl w:val="7CBE492B"/>
    <w:lvl w:ilvl="0" w:tplc="8AE0300C">
      <w:start w:val="1"/>
      <w:numFmt w:val="bullet"/>
      <w:lvlText w:val=""/>
      <w:lvlJc w:val="left"/>
      <w:pPr>
        <w:ind w:left="720" w:hanging="360"/>
      </w:pPr>
      <w:rPr>
        <w:rFonts w:ascii="Symbol" w:hAnsi="Symbol"/>
      </w:rPr>
    </w:lvl>
    <w:lvl w:ilvl="1" w:tplc="C874B448">
      <w:start w:val="1"/>
      <w:numFmt w:val="bullet"/>
      <w:lvlText w:val="o"/>
      <w:lvlJc w:val="left"/>
      <w:pPr>
        <w:tabs>
          <w:tab w:val="num" w:pos="1440"/>
        </w:tabs>
        <w:ind w:left="1440" w:hanging="360"/>
      </w:pPr>
      <w:rPr>
        <w:rFonts w:ascii="Courier New" w:hAnsi="Courier New"/>
      </w:rPr>
    </w:lvl>
    <w:lvl w:ilvl="2" w:tplc="CB96E8CC">
      <w:start w:val="1"/>
      <w:numFmt w:val="bullet"/>
      <w:lvlText w:val=""/>
      <w:lvlJc w:val="left"/>
      <w:pPr>
        <w:tabs>
          <w:tab w:val="num" w:pos="2160"/>
        </w:tabs>
        <w:ind w:left="2160" w:hanging="360"/>
      </w:pPr>
      <w:rPr>
        <w:rFonts w:ascii="Wingdings" w:hAnsi="Wingdings"/>
      </w:rPr>
    </w:lvl>
    <w:lvl w:ilvl="3" w:tplc="5CB638D0">
      <w:start w:val="1"/>
      <w:numFmt w:val="bullet"/>
      <w:lvlText w:val=""/>
      <w:lvlJc w:val="left"/>
      <w:pPr>
        <w:tabs>
          <w:tab w:val="num" w:pos="2880"/>
        </w:tabs>
        <w:ind w:left="2880" w:hanging="360"/>
      </w:pPr>
      <w:rPr>
        <w:rFonts w:ascii="Symbol" w:hAnsi="Symbol"/>
      </w:rPr>
    </w:lvl>
    <w:lvl w:ilvl="4" w:tplc="F190A32E">
      <w:start w:val="1"/>
      <w:numFmt w:val="bullet"/>
      <w:lvlText w:val="o"/>
      <w:lvlJc w:val="left"/>
      <w:pPr>
        <w:tabs>
          <w:tab w:val="num" w:pos="3600"/>
        </w:tabs>
        <w:ind w:left="3600" w:hanging="360"/>
      </w:pPr>
      <w:rPr>
        <w:rFonts w:ascii="Courier New" w:hAnsi="Courier New"/>
      </w:rPr>
    </w:lvl>
    <w:lvl w:ilvl="5" w:tplc="A15CBF58">
      <w:start w:val="1"/>
      <w:numFmt w:val="bullet"/>
      <w:lvlText w:val=""/>
      <w:lvlJc w:val="left"/>
      <w:pPr>
        <w:tabs>
          <w:tab w:val="num" w:pos="4320"/>
        </w:tabs>
        <w:ind w:left="4320" w:hanging="360"/>
      </w:pPr>
      <w:rPr>
        <w:rFonts w:ascii="Wingdings" w:hAnsi="Wingdings"/>
      </w:rPr>
    </w:lvl>
    <w:lvl w:ilvl="6" w:tplc="2AE87D84">
      <w:start w:val="1"/>
      <w:numFmt w:val="bullet"/>
      <w:lvlText w:val=""/>
      <w:lvlJc w:val="left"/>
      <w:pPr>
        <w:tabs>
          <w:tab w:val="num" w:pos="5040"/>
        </w:tabs>
        <w:ind w:left="5040" w:hanging="360"/>
      </w:pPr>
      <w:rPr>
        <w:rFonts w:ascii="Symbol" w:hAnsi="Symbol"/>
      </w:rPr>
    </w:lvl>
    <w:lvl w:ilvl="7" w:tplc="8E0CD10C">
      <w:start w:val="1"/>
      <w:numFmt w:val="bullet"/>
      <w:lvlText w:val="o"/>
      <w:lvlJc w:val="left"/>
      <w:pPr>
        <w:tabs>
          <w:tab w:val="num" w:pos="5760"/>
        </w:tabs>
        <w:ind w:left="5760" w:hanging="360"/>
      </w:pPr>
      <w:rPr>
        <w:rFonts w:ascii="Courier New" w:hAnsi="Courier New"/>
      </w:rPr>
    </w:lvl>
    <w:lvl w:ilvl="8" w:tplc="6DD4CE80">
      <w:start w:val="1"/>
      <w:numFmt w:val="bullet"/>
      <w:lvlText w:val=""/>
      <w:lvlJc w:val="left"/>
      <w:pPr>
        <w:tabs>
          <w:tab w:val="num" w:pos="6480"/>
        </w:tabs>
        <w:ind w:left="6480" w:hanging="360"/>
      </w:pPr>
      <w:rPr>
        <w:rFonts w:ascii="Wingdings" w:hAnsi="Wingdings"/>
      </w:rPr>
    </w:lvl>
  </w:abstractNum>
  <w:abstractNum w:abstractNumId="376">
    <w:nsid w:val="7CBE492C"/>
    <w:multiLevelType w:val="hybridMultilevel"/>
    <w:tmpl w:val="7CBE492C"/>
    <w:lvl w:ilvl="0" w:tplc="FCDC4156">
      <w:start w:val="1"/>
      <w:numFmt w:val="bullet"/>
      <w:lvlText w:val=""/>
      <w:lvlJc w:val="left"/>
      <w:pPr>
        <w:ind w:left="720" w:hanging="360"/>
      </w:pPr>
      <w:rPr>
        <w:rFonts w:ascii="Symbol" w:hAnsi="Symbol"/>
      </w:rPr>
    </w:lvl>
    <w:lvl w:ilvl="1" w:tplc="0F42D9BC">
      <w:start w:val="1"/>
      <w:numFmt w:val="bullet"/>
      <w:lvlText w:val="o"/>
      <w:lvlJc w:val="left"/>
      <w:pPr>
        <w:tabs>
          <w:tab w:val="num" w:pos="1440"/>
        </w:tabs>
        <w:ind w:left="1440" w:hanging="360"/>
      </w:pPr>
      <w:rPr>
        <w:rFonts w:ascii="Courier New" w:hAnsi="Courier New"/>
      </w:rPr>
    </w:lvl>
    <w:lvl w:ilvl="2" w:tplc="C4382322">
      <w:start w:val="1"/>
      <w:numFmt w:val="bullet"/>
      <w:lvlText w:val=""/>
      <w:lvlJc w:val="left"/>
      <w:pPr>
        <w:tabs>
          <w:tab w:val="num" w:pos="2160"/>
        </w:tabs>
        <w:ind w:left="2160" w:hanging="360"/>
      </w:pPr>
      <w:rPr>
        <w:rFonts w:ascii="Wingdings" w:hAnsi="Wingdings"/>
      </w:rPr>
    </w:lvl>
    <w:lvl w:ilvl="3" w:tplc="49EA1B66">
      <w:start w:val="1"/>
      <w:numFmt w:val="bullet"/>
      <w:lvlText w:val=""/>
      <w:lvlJc w:val="left"/>
      <w:pPr>
        <w:tabs>
          <w:tab w:val="num" w:pos="2880"/>
        </w:tabs>
        <w:ind w:left="2880" w:hanging="360"/>
      </w:pPr>
      <w:rPr>
        <w:rFonts w:ascii="Symbol" w:hAnsi="Symbol"/>
      </w:rPr>
    </w:lvl>
    <w:lvl w:ilvl="4" w:tplc="65BAE9A8">
      <w:start w:val="1"/>
      <w:numFmt w:val="bullet"/>
      <w:lvlText w:val="o"/>
      <w:lvlJc w:val="left"/>
      <w:pPr>
        <w:tabs>
          <w:tab w:val="num" w:pos="3600"/>
        </w:tabs>
        <w:ind w:left="3600" w:hanging="360"/>
      </w:pPr>
      <w:rPr>
        <w:rFonts w:ascii="Courier New" w:hAnsi="Courier New"/>
      </w:rPr>
    </w:lvl>
    <w:lvl w:ilvl="5" w:tplc="84A2C1E4">
      <w:start w:val="1"/>
      <w:numFmt w:val="bullet"/>
      <w:lvlText w:val=""/>
      <w:lvlJc w:val="left"/>
      <w:pPr>
        <w:tabs>
          <w:tab w:val="num" w:pos="4320"/>
        </w:tabs>
        <w:ind w:left="4320" w:hanging="360"/>
      </w:pPr>
      <w:rPr>
        <w:rFonts w:ascii="Wingdings" w:hAnsi="Wingdings"/>
      </w:rPr>
    </w:lvl>
    <w:lvl w:ilvl="6" w:tplc="DA6CF4FA">
      <w:start w:val="1"/>
      <w:numFmt w:val="bullet"/>
      <w:lvlText w:val=""/>
      <w:lvlJc w:val="left"/>
      <w:pPr>
        <w:tabs>
          <w:tab w:val="num" w:pos="5040"/>
        </w:tabs>
        <w:ind w:left="5040" w:hanging="360"/>
      </w:pPr>
      <w:rPr>
        <w:rFonts w:ascii="Symbol" w:hAnsi="Symbol"/>
      </w:rPr>
    </w:lvl>
    <w:lvl w:ilvl="7" w:tplc="A3380998">
      <w:start w:val="1"/>
      <w:numFmt w:val="bullet"/>
      <w:lvlText w:val="o"/>
      <w:lvlJc w:val="left"/>
      <w:pPr>
        <w:tabs>
          <w:tab w:val="num" w:pos="5760"/>
        </w:tabs>
        <w:ind w:left="5760" w:hanging="360"/>
      </w:pPr>
      <w:rPr>
        <w:rFonts w:ascii="Courier New" w:hAnsi="Courier New"/>
      </w:rPr>
    </w:lvl>
    <w:lvl w:ilvl="8" w:tplc="8C60BF46">
      <w:start w:val="1"/>
      <w:numFmt w:val="bullet"/>
      <w:lvlText w:val=""/>
      <w:lvlJc w:val="left"/>
      <w:pPr>
        <w:tabs>
          <w:tab w:val="num" w:pos="6480"/>
        </w:tabs>
        <w:ind w:left="6480" w:hanging="360"/>
      </w:pPr>
      <w:rPr>
        <w:rFonts w:ascii="Wingdings" w:hAnsi="Wingdings"/>
      </w:rPr>
    </w:lvl>
  </w:abstractNum>
  <w:abstractNum w:abstractNumId="377">
    <w:nsid w:val="7CBE492D"/>
    <w:multiLevelType w:val="hybridMultilevel"/>
    <w:tmpl w:val="7CBE492D"/>
    <w:lvl w:ilvl="0" w:tplc="40BCBD18">
      <w:start w:val="1"/>
      <w:numFmt w:val="bullet"/>
      <w:lvlText w:val=""/>
      <w:lvlJc w:val="left"/>
      <w:pPr>
        <w:ind w:left="720" w:hanging="360"/>
      </w:pPr>
      <w:rPr>
        <w:rFonts w:ascii="Symbol" w:hAnsi="Symbol"/>
      </w:rPr>
    </w:lvl>
    <w:lvl w:ilvl="1" w:tplc="C98A39AC">
      <w:start w:val="1"/>
      <w:numFmt w:val="bullet"/>
      <w:lvlText w:val="o"/>
      <w:lvlJc w:val="left"/>
      <w:pPr>
        <w:tabs>
          <w:tab w:val="num" w:pos="1440"/>
        </w:tabs>
        <w:ind w:left="1440" w:hanging="360"/>
      </w:pPr>
      <w:rPr>
        <w:rFonts w:ascii="Courier New" w:hAnsi="Courier New"/>
      </w:rPr>
    </w:lvl>
    <w:lvl w:ilvl="2" w:tplc="D944B844">
      <w:start w:val="1"/>
      <w:numFmt w:val="bullet"/>
      <w:lvlText w:val=""/>
      <w:lvlJc w:val="left"/>
      <w:pPr>
        <w:tabs>
          <w:tab w:val="num" w:pos="2160"/>
        </w:tabs>
        <w:ind w:left="2160" w:hanging="360"/>
      </w:pPr>
      <w:rPr>
        <w:rFonts w:ascii="Wingdings" w:hAnsi="Wingdings"/>
      </w:rPr>
    </w:lvl>
    <w:lvl w:ilvl="3" w:tplc="809C5440">
      <w:start w:val="1"/>
      <w:numFmt w:val="bullet"/>
      <w:lvlText w:val=""/>
      <w:lvlJc w:val="left"/>
      <w:pPr>
        <w:tabs>
          <w:tab w:val="num" w:pos="2880"/>
        </w:tabs>
        <w:ind w:left="2880" w:hanging="360"/>
      </w:pPr>
      <w:rPr>
        <w:rFonts w:ascii="Symbol" w:hAnsi="Symbol"/>
      </w:rPr>
    </w:lvl>
    <w:lvl w:ilvl="4" w:tplc="AB348846">
      <w:start w:val="1"/>
      <w:numFmt w:val="bullet"/>
      <w:lvlText w:val="o"/>
      <w:lvlJc w:val="left"/>
      <w:pPr>
        <w:tabs>
          <w:tab w:val="num" w:pos="3600"/>
        </w:tabs>
        <w:ind w:left="3600" w:hanging="360"/>
      </w:pPr>
      <w:rPr>
        <w:rFonts w:ascii="Courier New" w:hAnsi="Courier New"/>
      </w:rPr>
    </w:lvl>
    <w:lvl w:ilvl="5" w:tplc="82B26FBE">
      <w:start w:val="1"/>
      <w:numFmt w:val="bullet"/>
      <w:lvlText w:val=""/>
      <w:lvlJc w:val="left"/>
      <w:pPr>
        <w:tabs>
          <w:tab w:val="num" w:pos="4320"/>
        </w:tabs>
        <w:ind w:left="4320" w:hanging="360"/>
      </w:pPr>
      <w:rPr>
        <w:rFonts w:ascii="Wingdings" w:hAnsi="Wingdings"/>
      </w:rPr>
    </w:lvl>
    <w:lvl w:ilvl="6" w:tplc="26CCEBDE">
      <w:start w:val="1"/>
      <w:numFmt w:val="bullet"/>
      <w:lvlText w:val=""/>
      <w:lvlJc w:val="left"/>
      <w:pPr>
        <w:tabs>
          <w:tab w:val="num" w:pos="5040"/>
        </w:tabs>
        <w:ind w:left="5040" w:hanging="360"/>
      </w:pPr>
      <w:rPr>
        <w:rFonts w:ascii="Symbol" w:hAnsi="Symbol"/>
      </w:rPr>
    </w:lvl>
    <w:lvl w:ilvl="7" w:tplc="2F344DC0">
      <w:start w:val="1"/>
      <w:numFmt w:val="bullet"/>
      <w:lvlText w:val="o"/>
      <w:lvlJc w:val="left"/>
      <w:pPr>
        <w:tabs>
          <w:tab w:val="num" w:pos="5760"/>
        </w:tabs>
        <w:ind w:left="5760" w:hanging="360"/>
      </w:pPr>
      <w:rPr>
        <w:rFonts w:ascii="Courier New" w:hAnsi="Courier New"/>
      </w:rPr>
    </w:lvl>
    <w:lvl w:ilvl="8" w:tplc="11C86976">
      <w:start w:val="1"/>
      <w:numFmt w:val="bullet"/>
      <w:lvlText w:val=""/>
      <w:lvlJc w:val="left"/>
      <w:pPr>
        <w:tabs>
          <w:tab w:val="num" w:pos="6480"/>
        </w:tabs>
        <w:ind w:left="6480" w:hanging="360"/>
      </w:pPr>
      <w:rPr>
        <w:rFonts w:ascii="Wingdings" w:hAnsi="Wingdings"/>
      </w:rPr>
    </w:lvl>
  </w:abstractNum>
  <w:abstractNum w:abstractNumId="378">
    <w:nsid w:val="7CBE492E"/>
    <w:multiLevelType w:val="hybridMultilevel"/>
    <w:tmpl w:val="7CBE492E"/>
    <w:lvl w:ilvl="0" w:tplc="FC26F60E">
      <w:start w:val="1"/>
      <w:numFmt w:val="bullet"/>
      <w:lvlText w:val=""/>
      <w:lvlJc w:val="left"/>
      <w:pPr>
        <w:ind w:left="720" w:hanging="360"/>
      </w:pPr>
      <w:rPr>
        <w:rFonts w:ascii="Symbol" w:hAnsi="Symbol"/>
      </w:rPr>
    </w:lvl>
    <w:lvl w:ilvl="1" w:tplc="F9F83762">
      <w:start w:val="1"/>
      <w:numFmt w:val="bullet"/>
      <w:lvlText w:val="o"/>
      <w:lvlJc w:val="left"/>
      <w:pPr>
        <w:tabs>
          <w:tab w:val="num" w:pos="1440"/>
        </w:tabs>
        <w:ind w:left="1440" w:hanging="360"/>
      </w:pPr>
      <w:rPr>
        <w:rFonts w:ascii="Courier New" w:hAnsi="Courier New"/>
      </w:rPr>
    </w:lvl>
    <w:lvl w:ilvl="2" w:tplc="0C9E4492">
      <w:start w:val="1"/>
      <w:numFmt w:val="bullet"/>
      <w:lvlText w:val=""/>
      <w:lvlJc w:val="left"/>
      <w:pPr>
        <w:tabs>
          <w:tab w:val="num" w:pos="2160"/>
        </w:tabs>
        <w:ind w:left="2160" w:hanging="360"/>
      </w:pPr>
      <w:rPr>
        <w:rFonts w:ascii="Wingdings" w:hAnsi="Wingdings"/>
      </w:rPr>
    </w:lvl>
    <w:lvl w:ilvl="3" w:tplc="126AD958">
      <w:start w:val="1"/>
      <w:numFmt w:val="bullet"/>
      <w:lvlText w:val=""/>
      <w:lvlJc w:val="left"/>
      <w:pPr>
        <w:tabs>
          <w:tab w:val="num" w:pos="2880"/>
        </w:tabs>
        <w:ind w:left="2880" w:hanging="360"/>
      </w:pPr>
      <w:rPr>
        <w:rFonts w:ascii="Symbol" w:hAnsi="Symbol"/>
      </w:rPr>
    </w:lvl>
    <w:lvl w:ilvl="4" w:tplc="91782930">
      <w:start w:val="1"/>
      <w:numFmt w:val="bullet"/>
      <w:lvlText w:val="o"/>
      <w:lvlJc w:val="left"/>
      <w:pPr>
        <w:tabs>
          <w:tab w:val="num" w:pos="3600"/>
        </w:tabs>
        <w:ind w:left="3600" w:hanging="360"/>
      </w:pPr>
      <w:rPr>
        <w:rFonts w:ascii="Courier New" w:hAnsi="Courier New"/>
      </w:rPr>
    </w:lvl>
    <w:lvl w:ilvl="5" w:tplc="91FAA1AE">
      <w:start w:val="1"/>
      <w:numFmt w:val="bullet"/>
      <w:lvlText w:val=""/>
      <w:lvlJc w:val="left"/>
      <w:pPr>
        <w:tabs>
          <w:tab w:val="num" w:pos="4320"/>
        </w:tabs>
        <w:ind w:left="4320" w:hanging="360"/>
      </w:pPr>
      <w:rPr>
        <w:rFonts w:ascii="Wingdings" w:hAnsi="Wingdings"/>
      </w:rPr>
    </w:lvl>
    <w:lvl w:ilvl="6" w:tplc="24760A74">
      <w:start w:val="1"/>
      <w:numFmt w:val="bullet"/>
      <w:lvlText w:val=""/>
      <w:lvlJc w:val="left"/>
      <w:pPr>
        <w:tabs>
          <w:tab w:val="num" w:pos="5040"/>
        </w:tabs>
        <w:ind w:left="5040" w:hanging="360"/>
      </w:pPr>
      <w:rPr>
        <w:rFonts w:ascii="Symbol" w:hAnsi="Symbol"/>
      </w:rPr>
    </w:lvl>
    <w:lvl w:ilvl="7" w:tplc="7D5CBB06">
      <w:start w:val="1"/>
      <w:numFmt w:val="bullet"/>
      <w:lvlText w:val="o"/>
      <w:lvlJc w:val="left"/>
      <w:pPr>
        <w:tabs>
          <w:tab w:val="num" w:pos="5760"/>
        </w:tabs>
        <w:ind w:left="5760" w:hanging="360"/>
      </w:pPr>
      <w:rPr>
        <w:rFonts w:ascii="Courier New" w:hAnsi="Courier New"/>
      </w:rPr>
    </w:lvl>
    <w:lvl w:ilvl="8" w:tplc="6024B05E">
      <w:start w:val="1"/>
      <w:numFmt w:val="bullet"/>
      <w:lvlText w:val=""/>
      <w:lvlJc w:val="left"/>
      <w:pPr>
        <w:tabs>
          <w:tab w:val="num" w:pos="6480"/>
        </w:tabs>
        <w:ind w:left="6480" w:hanging="360"/>
      </w:pPr>
      <w:rPr>
        <w:rFonts w:ascii="Wingdings" w:hAnsi="Wingdings"/>
      </w:rPr>
    </w:lvl>
  </w:abstractNum>
  <w:abstractNum w:abstractNumId="379">
    <w:nsid w:val="7CBE492F"/>
    <w:multiLevelType w:val="hybridMultilevel"/>
    <w:tmpl w:val="7CBE492F"/>
    <w:lvl w:ilvl="0" w:tplc="C62C4212">
      <w:start w:val="1"/>
      <w:numFmt w:val="bullet"/>
      <w:lvlText w:val=""/>
      <w:lvlJc w:val="left"/>
      <w:pPr>
        <w:ind w:left="720" w:hanging="360"/>
      </w:pPr>
      <w:rPr>
        <w:rFonts w:ascii="Symbol" w:hAnsi="Symbol"/>
      </w:rPr>
    </w:lvl>
    <w:lvl w:ilvl="1" w:tplc="2BE8CADC">
      <w:start w:val="1"/>
      <w:numFmt w:val="bullet"/>
      <w:lvlText w:val="o"/>
      <w:lvlJc w:val="left"/>
      <w:pPr>
        <w:tabs>
          <w:tab w:val="num" w:pos="1440"/>
        </w:tabs>
        <w:ind w:left="1440" w:hanging="360"/>
      </w:pPr>
      <w:rPr>
        <w:rFonts w:ascii="Courier New" w:hAnsi="Courier New"/>
      </w:rPr>
    </w:lvl>
    <w:lvl w:ilvl="2" w:tplc="EF342032">
      <w:start w:val="1"/>
      <w:numFmt w:val="bullet"/>
      <w:lvlText w:val=""/>
      <w:lvlJc w:val="left"/>
      <w:pPr>
        <w:tabs>
          <w:tab w:val="num" w:pos="2160"/>
        </w:tabs>
        <w:ind w:left="2160" w:hanging="360"/>
      </w:pPr>
      <w:rPr>
        <w:rFonts w:ascii="Wingdings" w:hAnsi="Wingdings"/>
      </w:rPr>
    </w:lvl>
    <w:lvl w:ilvl="3" w:tplc="9EE0A668">
      <w:start w:val="1"/>
      <w:numFmt w:val="bullet"/>
      <w:lvlText w:val=""/>
      <w:lvlJc w:val="left"/>
      <w:pPr>
        <w:tabs>
          <w:tab w:val="num" w:pos="2880"/>
        </w:tabs>
        <w:ind w:left="2880" w:hanging="360"/>
      </w:pPr>
      <w:rPr>
        <w:rFonts w:ascii="Symbol" w:hAnsi="Symbol"/>
      </w:rPr>
    </w:lvl>
    <w:lvl w:ilvl="4" w:tplc="711E15EC">
      <w:start w:val="1"/>
      <w:numFmt w:val="bullet"/>
      <w:lvlText w:val="o"/>
      <w:lvlJc w:val="left"/>
      <w:pPr>
        <w:tabs>
          <w:tab w:val="num" w:pos="3600"/>
        </w:tabs>
        <w:ind w:left="3600" w:hanging="360"/>
      </w:pPr>
      <w:rPr>
        <w:rFonts w:ascii="Courier New" w:hAnsi="Courier New"/>
      </w:rPr>
    </w:lvl>
    <w:lvl w:ilvl="5" w:tplc="5C0E0522">
      <w:start w:val="1"/>
      <w:numFmt w:val="bullet"/>
      <w:lvlText w:val=""/>
      <w:lvlJc w:val="left"/>
      <w:pPr>
        <w:tabs>
          <w:tab w:val="num" w:pos="4320"/>
        </w:tabs>
        <w:ind w:left="4320" w:hanging="360"/>
      </w:pPr>
      <w:rPr>
        <w:rFonts w:ascii="Wingdings" w:hAnsi="Wingdings"/>
      </w:rPr>
    </w:lvl>
    <w:lvl w:ilvl="6" w:tplc="4232F41E">
      <w:start w:val="1"/>
      <w:numFmt w:val="bullet"/>
      <w:lvlText w:val=""/>
      <w:lvlJc w:val="left"/>
      <w:pPr>
        <w:tabs>
          <w:tab w:val="num" w:pos="5040"/>
        </w:tabs>
        <w:ind w:left="5040" w:hanging="360"/>
      </w:pPr>
      <w:rPr>
        <w:rFonts w:ascii="Symbol" w:hAnsi="Symbol"/>
      </w:rPr>
    </w:lvl>
    <w:lvl w:ilvl="7" w:tplc="BBFA2068">
      <w:start w:val="1"/>
      <w:numFmt w:val="bullet"/>
      <w:lvlText w:val="o"/>
      <w:lvlJc w:val="left"/>
      <w:pPr>
        <w:tabs>
          <w:tab w:val="num" w:pos="5760"/>
        </w:tabs>
        <w:ind w:left="5760" w:hanging="360"/>
      </w:pPr>
      <w:rPr>
        <w:rFonts w:ascii="Courier New" w:hAnsi="Courier New"/>
      </w:rPr>
    </w:lvl>
    <w:lvl w:ilvl="8" w:tplc="C2107578">
      <w:start w:val="1"/>
      <w:numFmt w:val="bullet"/>
      <w:lvlText w:val=""/>
      <w:lvlJc w:val="left"/>
      <w:pPr>
        <w:tabs>
          <w:tab w:val="num" w:pos="6480"/>
        </w:tabs>
        <w:ind w:left="6480" w:hanging="360"/>
      </w:pPr>
      <w:rPr>
        <w:rFonts w:ascii="Wingdings" w:hAnsi="Wingdings"/>
      </w:rPr>
    </w:lvl>
  </w:abstractNum>
  <w:abstractNum w:abstractNumId="380">
    <w:nsid w:val="7CBE4930"/>
    <w:multiLevelType w:val="hybridMultilevel"/>
    <w:tmpl w:val="7CBE4930"/>
    <w:lvl w:ilvl="0" w:tplc="5C545ECA">
      <w:start w:val="1"/>
      <w:numFmt w:val="bullet"/>
      <w:lvlText w:val=""/>
      <w:lvlJc w:val="left"/>
      <w:pPr>
        <w:ind w:left="720" w:hanging="360"/>
      </w:pPr>
      <w:rPr>
        <w:rFonts w:ascii="Symbol" w:hAnsi="Symbol"/>
      </w:rPr>
    </w:lvl>
    <w:lvl w:ilvl="1" w:tplc="D6D691CE">
      <w:start w:val="1"/>
      <w:numFmt w:val="bullet"/>
      <w:lvlText w:val="o"/>
      <w:lvlJc w:val="left"/>
      <w:pPr>
        <w:tabs>
          <w:tab w:val="num" w:pos="1440"/>
        </w:tabs>
        <w:ind w:left="1440" w:hanging="360"/>
      </w:pPr>
      <w:rPr>
        <w:rFonts w:ascii="Courier New" w:hAnsi="Courier New"/>
      </w:rPr>
    </w:lvl>
    <w:lvl w:ilvl="2" w:tplc="2CC014EC">
      <w:start w:val="1"/>
      <w:numFmt w:val="bullet"/>
      <w:lvlText w:val=""/>
      <w:lvlJc w:val="left"/>
      <w:pPr>
        <w:tabs>
          <w:tab w:val="num" w:pos="2160"/>
        </w:tabs>
        <w:ind w:left="2160" w:hanging="360"/>
      </w:pPr>
      <w:rPr>
        <w:rFonts w:ascii="Wingdings" w:hAnsi="Wingdings"/>
      </w:rPr>
    </w:lvl>
    <w:lvl w:ilvl="3" w:tplc="09C6354A">
      <w:start w:val="1"/>
      <w:numFmt w:val="bullet"/>
      <w:lvlText w:val=""/>
      <w:lvlJc w:val="left"/>
      <w:pPr>
        <w:tabs>
          <w:tab w:val="num" w:pos="2880"/>
        </w:tabs>
        <w:ind w:left="2880" w:hanging="360"/>
      </w:pPr>
      <w:rPr>
        <w:rFonts w:ascii="Symbol" w:hAnsi="Symbol"/>
      </w:rPr>
    </w:lvl>
    <w:lvl w:ilvl="4" w:tplc="D92A97F6">
      <w:start w:val="1"/>
      <w:numFmt w:val="bullet"/>
      <w:lvlText w:val="o"/>
      <w:lvlJc w:val="left"/>
      <w:pPr>
        <w:tabs>
          <w:tab w:val="num" w:pos="3600"/>
        </w:tabs>
        <w:ind w:left="3600" w:hanging="360"/>
      </w:pPr>
      <w:rPr>
        <w:rFonts w:ascii="Courier New" w:hAnsi="Courier New"/>
      </w:rPr>
    </w:lvl>
    <w:lvl w:ilvl="5" w:tplc="324CEC5C">
      <w:start w:val="1"/>
      <w:numFmt w:val="bullet"/>
      <w:lvlText w:val=""/>
      <w:lvlJc w:val="left"/>
      <w:pPr>
        <w:tabs>
          <w:tab w:val="num" w:pos="4320"/>
        </w:tabs>
        <w:ind w:left="4320" w:hanging="360"/>
      </w:pPr>
      <w:rPr>
        <w:rFonts w:ascii="Wingdings" w:hAnsi="Wingdings"/>
      </w:rPr>
    </w:lvl>
    <w:lvl w:ilvl="6" w:tplc="10748C94">
      <w:start w:val="1"/>
      <w:numFmt w:val="bullet"/>
      <w:lvlText w:val=""/>
      <w:lvlJc w:val="left"/>
      <w:pPr>
        <w:tabs>
          <w:tab w:val="num" w:pos="5040"/>
        </w:tabs>
        <w:ind w:left="5040" w:hanging="360"/>
      </w:pPr>
      <w:rPr>
        <w:rFonts w:ascii="Symbol" w:hAnsi="Symbol"/>
      </w:rPr>
    </w:lvl>
    <w:lvl w:ilvl="7" w:tplc="7972B0C6">
      <w:start w:val="1"/>
      <w:numFmt w:val="bullet"/>
      <w:lvlText w:val="o"/>
      <w:lvlJc w:val="left"/>
      <w:pPr>
        <w:tabs>
          <w:tab w:val="num" w:pos="5760"/>
        </w:tabs>
        <w:ind w:left="5760" w:hanging="360"/>
      </w:pPr>
      <w:rPr>
        <w:rFonts w:ascii="Courier New" w:hAnsi="Courier New"/>
      </w:rPr>
    </w:lvl>
    <w:lvl w:ilvl="8" w:tplc="15500F70">
      <w:start w:val="1"/>
      <w:numFmt w:val="bullet"/>
      <w:lvlText w:val=""/>
      <w:lvlJc w:val="left"/>
      <w:pPr>
        <w:tabs>
          <w:tab w:val="num" w:pos="6480"/>
        </w:tabs>
        <w:ind w:left="6480" w:hanging="360"/>
      </w:pPr>
      <w:rPr>
        <w:rFonts w:ascii="Wingdings" w:hAnsi="Wingdings"/>
      </w:rPr>
    </w:lvl>
  </w:abstractNum>
  <w:abstractNum w:abstractNumId="381">
    <w:nsid w:val="7CBE4931"/>
    <w:multiLevelType w:val="hybridMultilevel"/>
    <w:tmpl w:val="7CBE4931"/>
    <w:lvl w:ilvl="0" w:tplc="7B4A284C">
      <w:start w:val="1"/>
      <w:numFmt w:val="bullet"/>
      <w:lvlText w:val=""/>
      <w:lvlJc w:val="left"/>
      <w:pPr>
        <w:ind w:left="720" w:hanging="360"/>
      </w:pPr>
      <w:rPr>
        <w:rFonts w:ascii="Symbol" w:hAnsi="Symbol"/>
      </w:rPr>
    </w:lvl>
    <w:lvl w:ilvl="1" w:tplc="3CA4DB9C">
      <w:start w:val="1"/>
      <w:numFmt w:val="bullet"/>
      <w:lvlText w:val="o"/>
      <w:lvlJc w:val="left"/>
      <w:pPr>
        <w:tabs>
          <w:tab w:val="num" w:pos="1440"/>
        </w:tabs>
        <w:ind w:left="1440" w:hanging="360"/>
      </w:pPr>
      <w:rPr>
        <w:rFonts w:ascii="Courier New" w:hAnsi="Courier New"/>
      </w:rPr>
    </w:lvl>
    <w:lvl w:ilvl="2" w:tplc="6B7E4FE4">
      <w:start w:val="1"/>
      <w:numFmt w:val="bullet"/>
      <w:lvlText w:val=""/>
      <w:lvlJc w:val="left"/>
      <w:pPr>
        <w:tabs>
          <w:tab w:val="num" w:pos="2160"/>
        </w:tabs>
        <w:ind w:left="2160" w:hanging="360"/>
      </w:pPr>
      <w:rPr>
        <w:rFonts w:ascii="Wingdings" w:hAnsi="Wingdings"/>
      </w:rPr>
    </w:lvl>
    <w:lvl w:ilvl="3" w:tplc="5D18E2B6">
      <w:start w:val="1"/>
      <w:numFmt w:val="bullet"/>
      <w:lvlText w:val=""/>
      <w:lvlJc w:val="left"/>
      <w:pPr>
        <w:tabs>
          <w:tab w:val="num" w:pos="2880"/>
        </w:tabs>
        <w:ind w:left="2880" w:hanging="360"/>
      </w:pPr>
      <w:rPr>
        <w:rFonts w:ascii="Symbol" w:hAnsi="Symbol"/>
      </w:rPr>
    </w:lvl>
    <w:lvl w:ilvl="4" w:tplc="1180A0D2">
      <w:start w:val="1"/>
      <w:numFmt w:val="bullet"/>
      <w:lvlText w:val="o"/>
      <w:lvlJc w:val="left"/>
      <w:pPr>
        <w:tabs>
          <w:tab w:val="num" w:pos="3600"/>
        </w:tabs>
        <w:ind w:left="3600" w:hanging="360"/>
      </w:pPr>
      <w:rPr>
        <w:rFonts w:ascii="Courier New" w:hAnsi="Courier New"/>
      </w:rPr>
    </w:lvl>
    <w:lvl w:ilvl="5" w:tplc="3CD04B94">
      <w:start w:val="1"/>
      <w:numFmt w:val="bullet"/>
      <w:lvlText w:val=""/>
      <w:lvlJc w:val="left"/>
      <w:pPr>
        <w:tabs>
          <w:tab w:val="num" w:pos="4320"/>
        </w:tabs>
        <w:ind w:left="4320" w:hanging="360"/>
      </w:pPr>
      <w:rPr>
        <w:rFonts w:ascii="Wingdings" w:hAnsi="Wingdings"/>
      </w:rPr>
    </w:lvl>
    <w:lvl w:ilvl="6" w:tplc="E3D883A2">
      <w:start w:val="1"/>
      <w:numFmt w:val="bullet"/>
      <w:lvlText w:val=""/>
      <w:lvlJc w:val="left"/>
      <w:pPr>
        <w:tabs>
          <w:tab w:val="num" w:pos="5040"/>
        </w:tabs>
        <w:ind w:left="5040" w:hanging="360"/>
      </w:pPr>
      <w:rPr>
        <w:rFonts w:ascii="Symbol" w:hAnsi="Symbol"/>
      </w:rPr>
    </w:lvl>
    <w:lvl w:ilvl="7" w:tplc="486CA72C">
      <w:start w:val="1"/>
      <w:numFmt w:val="bullet"/>
      <w:lvlText w:val="o"/>
      <w:lvlJc w:val="left"/>
      <w:pPr>
        <w:tabs>
          <w:tab w:val="num" w:pos="5760"/>
        </w:tabs>
        <w:ind w:left="5760" w:hanging="360"/>
      </w:pPr>
      <w:rPr>
        <w:rFonts w:ascii="Courier New" w:hAnsi="Courier New"/>
      </w:rPr>
    </w:lvl>
    <w:lvl w:ilvl="8" w:tplc="B26455CE">
      <w:start w:val="1"/>
      <w:numFmt w:val="bullet"/>
      <w:lvlText w:val=""/>
      <w:lvlJc w:val="left"/>
      <w:pPr>
        <w:tabs>
          <w:tab w:val="num" w:pos="6480"/>
        </w:tabs>
        <w:ind w:left="6480" w:hanging="360"/>
      </w:pPr>
      <w:rPr>
        <w:rFonts w:ascii="Wingdings" w:hAnsi="Wingdings"/>
      </w:rPr>
    </w:lvl>
  </w:abstractNum>
  <w:num w:numId="1">
    <w:abstractNumId w:val="33"/>
  </w:num>
  <w:num w:numId="2">
    <w:abstractNumId w:val="14"/>
  </w:num>
  <w:num w:numId="3">
    <w:abstractNumId w:val="52"/>
  </w:num>
  <w:num w:numId="4">
    <w:abstractNumId w:val="20"/>
  </w:num>
  <w:num w:numId="5">
    <w:abstractNumId w:val="16"/>
  </w:num>
  <w:num w:numId="6">
    <w:abstractNumId w:val="23"/>
  </w:num>
  <w:num w:numId="7">
    <w:abstractNumId w:val="93"/>
  </w:num>
  <w:num w:numId="8">
    <w:abstractNumId w:val="31"/>
  </w:num>
  <w:num w:numId="9">
    <w:abstractNumId w:val="41"/>
  </w:num>
  <w:num w:numId="10">
    <w:abstractNumId w:val="77"/>
  </w:num>
  <w:num w:numId="11">
    <w:abstractNumId w:val="68"/>
  </w:num>
  <w:num w:numId="12">
    <w:abstractNumId w:val="70"/>
  </w:num>
  <w:num w:numId="13">
    <w:abstractNumId w:val="39"/>
  </w:num>
  <w:num w:numId="14">
    <w:abstractNumId w:val="40"/>
  </w:num>
  <w:num w:numId="15">
    <w:abstractNumId w:val="69"/>
  </w:num>
  <w:num w:numId="16">
    <w:abstractNumId w:val="35"/>
  </w:num>
  <w:num w:numId="17">
    <w:abstractNumId w:val="67"/>
  </w:num>
  <w:num w:numId="18">
    <w:abstractNumId w:val="51"/>
  </w:num>
  <w:num w:numId="19">
    <w:abstractNumId w:val="54"/>
  </w:num>
  <w:num w:numId="20">
    <w:abstractNumId w:val="24"/>
  </w:num>
  <w:num w:numId="21">
    <w:abstractNumId w:val="34"/>
  </w:num>
  <w:num w:numId="22">
    <w:abstractNumId w:val="89"/>
  </w:num>
  <w:num w:numId="23">
    <w:abstractNumId w:val="37"/>
  </w:num>
  <w:num w:numId="24">
    <w:abstractNumId w:val="90"/>
  </w:num>
  <w:num w:numId="25">
    <w:abstractNumId w:val="74"/>
  </w:num>
  <w:num w:numId="26">
    <w:abstractNumId w:val="27"/>
  </w:num>
  <w:num w:numId="27">
    <w:abstractNumId w:val="43"/>
  </w:num>
  <w:num w:numId="28">
    <w:abstractNumId w:val="83"/>
  </w:num>
  <w:num w:numId="29">
    <w:abstractNumId w:val="65"/>
  </w:num>
  <w:num w:numId="30">
    <w:abstractNumId w:val="82"/>
  </w:num>
  <w:num w:numId="31">
    <w:abstractNumId w:val="61"/>
  </w:num>
  <w:num w:numId="32">
    <w:abstractNumId w:val="92"/>
  </w:num>
  <w:num w:numId="33">
    <w:abstractNumId w:val="262"/>
  </w:num>
  <w:num w:numId="34">
    <w:abstractNumId w:val="81"/>
  </w:num>
  <w:num w:numId="35">
    <w:abstractNumId w:val="71"/>
  </w:num>
  <w:num w:numId="36">
    <w:abstractNumId w:val="75"/>
  </w:num>
  <w:num w:numId="37">
    <w:abstractNumId w:val="29"/>
  </w:num>
  <w:num w:numId="38">
    <w:abstractNumId w:val="55"/>
  </w:num>
  <w:num w:numId="39">
    <w:abstractNumId w:val="46"/>
  </w:num>
  <w:num w:numId="40">
    <w:abstractNumId w:val="72"/>
  </w:num>
  <w:num w:numId="41">
    <w:abstractNumId w:val="152"/>
  </w:num>
  <w:num w:numId="42">
    <w:abstractNumId w:val="56"/>
  </w:num>
  <w:num w:numId="43">
    <w:abstractNumId w:val="45"/>
  </w:num>
  <w:num w:numId="44">
    <w:abstractNumId w:val="26"/>
  </w:num>
  <w:num w:numId="45">
    <w:abstractNumId w:val="38"/>
  </w:num>
  <w:num w:numId="46">
    <w:abstractNumId w:val="80"/>
  </w:num>
  <w:num w:numId="47">
    <w:abstractNumId w:val="57"/>
  </w:num>
  <w:num w:numId="48">
    <w:abstractNumId w:val="88"/>
  </w:num>
  <w:num w:numId="49">
    <w:abstractNumId w:val="49"/>
  </w:num>
  <w:num w:numId="50">
    <w:abstractNumId w:val="59"/>
  </w:num>
  <w:num w:numId="51">
    <w:abstractNumId w:val="42"/>
  </w:num>
  <w:num w:numId="52">
    <w:abstractNumId w:val="84"/>
  </w:num>
  <w:num w:numId="53">
    <w:abstractNumId w:val="36"/>
  </w:num>
  <w:num w:numId="54">
    <w:abstractNumId w:val="63"/>
  </w:num>
  <w:num w:numId="55">
    <w:abstractNumId w:val="76"/>
  </w:num>
  <w:num w:numId="56">
    <w:abstractNumId w:val="78"/>
  </w:num>
  <w:num w:numId="57">
    <w:abstractNumId w:val="48"/>
  </w:num>
  <w:num w:numId="58">
    <w:abstractNumId w:val="73"/>
  </w:num>
  <w:num w:numId="59">
    <w:abstractNumId w:val="94"/>
  </w:num>
  <w:num w:numId="60">
    <w:abstractNumId w:val="1"/>
  </w:num>
  <w:num w:numId="61">
    <w:abstractNumId w:val="0"/>
  </w:num>
  <w:num w:numId="62">
    <w:abstractNumId w:val="47"/>
  </w:num>
  <w:num w:numId="63">
    <w:abstractNumId w:val="32"/>
  </w:num>
  <w:num w:numId="64">
    <w:abstractNumId w:val="30"/>
  </w:num>
  <w:num w:numId="65">
    <w:abstractNumId w:val="85"/>
  </w:num>
  <w:num w:numId="66">
    <w:abstractNumId w:val="87"/>
  </w:num>
  <w:num w:numId="67">
    <w:abstractNumId w:val="86"/>
  </w:num>
  <w:num w:numId="68">
    <w:abstractNumId w:val="91"/>
  </w:num>
  <w:num w:numId="69">
    <w:abstractNumId w:val="44"/>
  </w:num>
  <w:num w:numId="70">
    <w:abstractNumId w:val="58"/>
  </w:num>
  <w:num w:numId="71">
    <w:abstractNumId w:val="64"/>
  </w:num>
  <w:num w:numId="72">
    <w:abstractNumId w:val="62"/>
  </w:num>
  <w:num w:numId="73">
    <w:abstractNumId w:val="25"/>
  </w:num>
  <w:num w:numId="74">
    <w:abstractNumId w:val="66"/>
  </w:num>
  <w:num w:numId="75">
    <w:abstractNumId w:val="60"/>
  </w:num>
  <w:num w:numId="76">
    <w:abstractNumId w:val="50"/>
  </w:num>
  <w:num w:numId="77">
    <w:abstractNumId w:val="79"/>
  </w:num>
  <w:num w:numId="78">
    <w:abstractNumId w:val="28"/>
  </w:num>
  <w:num w:numId="79">
    <w:abstractNumId w:val="53"/>
  </w:num>
  <w:num w:numId="80">
    <w:abstractNumId w:val="2"/>
  </w:num>
  <w:num w:numId="8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95"/>
  </w:num>
  <w:num w:numId="83">
    <w:abstractNumId w:val="96"/>
  </w:num>
  <w:num w:numId="84">
    <w:abstractNumId w:val="97"/>
  </w:num>
  <w:num w:numId="85">
    <w:abstractNumId w:val="98"/>
  </w:num>
  <w:num w:numId="86">
    <w:abstractNumId w:val="99"/>
  </w:num>
  <w:num w:numId="87">
    <w:abstractNumId w:val="100"/>
  </w:num>
  <w:num w:numId="88">
    <w:abstractNumId w:val="101"/>
  </w:num>
  <w:num w:numId="89">
    <w:abstractNumId w:val="102"/>
  </w:num>
  <w:num w:numId="90">
    <w:abstractNumId w:val="103"/>
  </w:num>
  <w:num w:numId="91">
    <w:abstractNumId w:val="104"/>
  </w:num>
  <w:num w:numId="92">
    <w:abstractNumId w:val="105"/>
  </w:num>
  <w:num w:numId="93">
    <w:abstractNumId w:val="106"/>
  </w:num>
  <w:num w:numId="94">
    <w:abstractNumId w:val="107"/>
  </w:num>
  <w:num w:numId="95">
    <w:abstractNumId w:val="108"/>
  </w:num>
  <w:num w:numId="96">
    <w:abstractNumId w:val="109"/>
  </w:num>
  <w:num w:numId="97">
    <w:abstractNumId w:val="110"/>
  </w:num>
  <w:num w:numId="98">
    <w:abstractNumId w:val="111"/>
  </w:num>
  <w:num w:numId="99">
    <w:abstractNumId w:val="112"/>
  </w:num>
  <w:num w:numId="100">
    <w:abstractNumId w:val="113"/>
  </w:num>
  <w:num w:numId="101">
    <w:abstractNumId w:val="114"/>
  </w:num>
  <w:num w:numId="102">
    <w:abstractNumId w:val="115"/>
  </w:num>
  <w:num w:numId="103">
    <w:abstractNumId w:val="116"/>
  </w:num>
  <w:num w:numId="104">
    <w:abstractNumId w:val="117"/>
  </w:num>
  <w:num w:numId="105">
    <w:abstractNumId w:val="118"/>
  </w:num>
  <w:num w:numId="106">
    <w:abstractNumId w:val="119"/>
  </w:num>
  <w:num w:numId="107">
    <w:abstractNumId w:val="120"/>
  </w:num>
  <w:num w:numId="108">
    <w:abstractNumId w:val="121"/>
  </w:num>
  <w:num w:numId="109">
    <w:abstractNumId w:val="122"/>
  </w:num>
  <w:num w:numId="110">
    <w:abstractNumId w:val="123"/>
  </w:num>
  <w:num w:numId="111">
    <w:abstractNumId w:val="124"/>
  </w:num>
  <w:num w:numId="112">
    <w:abstractNumId w:val="125"/>
  </w:num>
  <w:num w:numId="113">
    <w:abstractNumId w:val="126"/>
  </w:num>
  <w:num w:numId="114">
    <w:abstractNumId w:val="127"/>
  </w:num>
  <w:num w:numId="115">
    <w:abstractNumId w:val="128"/>
  </w:num>
  <w:num w:numId="116">
    <w:abstractNumId w:val="129"/>
  </w:num>
  <w:num w:numId="117">
    <w:abstractNumId w:val="130"/>
  </w:num>
  <w:num w:numId="118">
    <w:abstractNumId w:val="131"/>
  </w:num>
  <w:num w:numId="119">
    <w:abstractNumId w:val="132"/>
  </w:num>
  <w:num w:numId="120">
    <w:abstractNumId w:val="133"/>
  </w:num>
  <w:num w:numId="121">
    <w:abstractNumId w:val="134"/>
  </w:num>
  <w:num w:numId="122">
    <w:abstractNumId w:val="135"/>
  </w:num>
  <w:num w:numId="123">
    <w:abstractNumId w:val="136"/>
  </w:num>
  <w:num w:numId="124">
    <w:abstractNumId w:val="137"/>
  </w:num>
  <w:num w:numId="125">
    <w:abstractNumId w:val="138"/>
  </w:num>
  <w:num w:numId="126">
    <w:abstractNumId w:val="139"/>
  </w:num>
  <w:num w:numId="127">
    <w:abstractNumId w:val="140"/>
  </w:num>
  <w:num w:numId="128">
    <w:abstractNumId w:val="141"/>
  </w:num>
  <w:num w:numId="129">
    <w:abstractNumId w:val="142"/>
  </w:num>
  <w:num w:numId="130">
    <w:abstractNumId w:val="143"/>
  </w:num>
  <w:num w:numId="131">
    <w:abstractNumId w:val="144"/>
  </w:num>
  <w:num w:numId="132">
    <w:abstractNumId w:val="145"/>
  </w:num>
  <w:num w:numId="133">
    <w:abstractNumId w:val="146"/>
  </w:num>
  <w:num w:numId="134">
    <w:abstractNumId w:val="147"/>
  </w:num>
  <w:num w:numId="135">
    <w:abstractNumId w:val="148"/>
  </w:num>
  <w:num w:numId="136">
    <w:abstractNumId w:val="149"/>
  </w:num>
  <w:num w:numId="137">
    <w:abstractNumId w:val="150"/>
  </w:num>
  <w:num w:numId="138">
    <w:abstractNumId w:val="151"/>
  </w:num>
  <w:num w:numId="139">
    <w:abstractNumId w:val="153"/>
  </w:num>
  <w:num w:numId="140">
    <w:abstractNumId w:val="154"/>
  </w:num>
  <w:num w:numId="141">
    <w:abstractNumId w:val="155"/>
  </w:num>
  <w:num w:numId="142">
    <w:abstractNumId w:val="156"/>
  </w:num>
  <w:num w:numId="143">
    <w:abstractNumId w:val="157"/>
  </w:num>
  <w:num w:numId="144">
    <w:abstractNumId w:val="158"/>
  </w:num>
  <w:num w:numId="145">
    <w:abstractNumId w:val="159"/>
  </w:num>
  <w:num w:numId="146">
    <w:abstractNumId w:val="160"/>
  </w:num>
  <w:num w:numId="147">
    <w:abstractNumId w:val="161"/>
  </w:num>
  <w:num w:numId="148">
    <w:abstractNumId w:val="162"/>
  </w:num>
  <w:num w:numId="149">
    <w:abstractNumId w:val="163"/>
  </w:num>
  <w:num w:numId="150">
    <w:abstractNumId w:val="164"/>
  </w:num>
  <w:num w:numId="151">
    <w:abstractNumId w:val="165"/>
  </w:num>
  <w:num w:numId="152">
    <w:abstractNumId w:val="166"/>
  </w:num>
  <w:num w:numId="153">
    <w:abstractNumId w:val="167"/>
  </w:num>
  <w:num w:numId="154">
    <w:abstractNumId w:val="168"/>
  </w:num>
  <w:num w:numId="155">
    <w:abstractNumId w:val="169"/>
  </w:num>
  <w:num w:numId="156">
    <w:abstractNumId w:val="170"/>
  </w:num>
  <w:num w:numId="157">
    <w:abstractNumId w:val="171"/>
  </w:num>
  <w:num w:numId="158">
    <w:abstractNumId w:val="172"/>
  </w:num>
  <w:num w:numId="159">
    <w:abstractNumId w:val="173"/>
  </w:num>
  <w:num w:numId="160">
    <w:abstractNumId w:val="174"/>
  </w:num>
  <w:num w:numId="161">
    <w:abstractNumId w:val="175"/>
  </w:num>
  <w:num w:numId="162">
    <w:abstractNumId w:val="176"/>
  </w:num>
  <w:num w:numId="163">
    <w:abstractNumId w:val="177"/>
  </w:num>
  <w:num w:numId="164">
    <w:abstractNumId w:val="178"/>
  </w:num>
  <w:num w:numId="165">
    <w:abstractNumId w:val="179"/>
  </w:num>
  <w:num w:numId="166">
    <w:abstractNumId w:val="180"/>
  </w:num>
  <w:num w:numId="167">
    <w:abstractNumId w:val="181"/>
  </w:num>
  <w:num w:numId="168">
    <w:abstractNumId w:val="182"/>
  </w:num>
  <w:num w:numId="169">
    <w:abstractNumId w:val="183"/>
  </w:num>
  <w:num w:numId="170">
    <w:abstractNumId w:val="184"/>
  </w:num>
  <w:num w:numId="171">
    <w:abstractNumId w:val="185"/>
  </w:num>
  <w:num w:numId="172">
    <w:abstractNumId w:val="186"/>
  </w:num>
  <w:num w:numId="173">
    <w:abstractNumId w:val="187"/>
  </w:num>
  <w:num w:numId="174">
    <w:abstractNumId w:val="188"/>
  </w:num>
  <w:num w:numId="175">
    <w:abstractNumId w:val="189"/>
  </w:num>
  <w:num w:numId="176">
    <w:abstractNumId w:val="190"/>
  </w:num>
  <w:num w:numId="177">
    <w:abstractNumId w:val="191"/>
  </w:num>
  <w:num w:numId="178">
    <w:abstractNumId w:val="192"/>
  </w:num>
  <w:num w:numId="179">
    <w:abstractNumId w:val="193"/>
  </w:num>
  <w:num w:numId="180">
    <w:abstractNumId w:val="194"/>
  </w:num>
  <w:num w:numId="181">
    <w:abstractNumId w:val="195"/>
  </w:num>
  <w:num w:numId="182">
    <w:abstractNumId w:val="196"/>
  </w:num>
  <w:num w:numId="183">
    <w:abstractNumId w:val="197"/>
  </w:num>
  <w:num w:numId="184">
    <w:abstractNumId w:val="198"/>
  </w:num>
  <w:num w:numId="185">
    <w:abstractNumId w:val="199"/>
  </w:num>
  <w:num w:numId="186">
    <w:abstractNumId w:val="200"/>
  </w:num>
  <w:num w:numId="187">
    <w:abstractNumId w:val="201"/>
  </w:num>
  <w:num w:numId="188">
    <w:abstractNumId w:val="202"/>
  </w:num>
  <w:num w:numId="189">
    <w:abstractNumId w:val="203"/>
  </w:num>
  <w:num w:numId="190">
    <w:abstractNumId w:val="204"/>
  </w:num>
  <w:num w:numId="191">
    <w:abstractNumId w:val="205"/>
  </w:num>
  <w:num w:numId="192">
    <w:abstractNumId w:val="206"/>
  </w:num>
  <w:num w:numId="193">
    <w:abstractNumId w:val="207"/>
  </w:num>
  <w:num w:numId="194">
    <w:abstractNumId w:val="208"/>
  </w:num>
  <w:num w:numId="195">
    <w:abstractNumId w:val="209"/>
  </w:num>
  <w:num w:numId="196">
    <w:abstractNumId w:val="210"/>
  </w:num>
  <w:num w:numId="197">
    <w:abstractNumId w:val="211"/>
  </w:num>
  <w:num w:numId="198">
    <w:abstractNumId w:val="212"/>
  </w:num>
  <w:num w:numId="199">
    <w:abstractNumId w:val="213"/>
  </w:num>
  <w:num w:numId="200">
    <w:abstractNumId w:val="214"/>
  </w:num>
  <w:num w:numId="201">
    <w:abstractNumId w:val="215"/>
  </w:num>
  <w:num w:numId="202">
    <w:abstractNumId w:val="216"/>
  </w:num>
  <w:num w:numId="203">
    <w:abstractNumId w:val="217"/>
  </w:num>
  <w:num w:numId="204">
    <w:abstractNumId w:val="218"/>
  </w:num>
  <w:num w:numId="205">
    <w:abstractNumId w:val="219"/>
  </w:num>
  <w:num w:numId="206">
    <w:abstractNumId w:val="220"/>
  </w:num>
  <w:num w:numId="207">
    <w:abstractNumId w:val="221"/>
  </w:num>
  <w:num w:numId="208">
    <w:abstractNumId w:val="222"/>
  </w:num>
  <w:num w:numId="209">
    <w:abstractNumId w:val="223"/>
  </w:num>
  <w:num w:numId="210">
    <w:abstractNumId w:val="224"/>
  </w:num>
  <w:num w:numId="211">
    <w:abstractNumId w:val="225"/>
  </w:num>
  <w:num w:numId="212">
    <w:abstractNumId w:val="226"/>
  </w:num>
  <w:num w:numId="213">
    <w:abstractNumId w:val="227"/>
  </w:num>
  <w:num w:numId="214">
    <w:abstractNumId w:val="228"/>
  </w:num>
  <w:num w:numId="215">
    <w:abstractNumId w:val="229"/>
  </w:num>
  <w:num w:numId="216">
    <w:abstractNumId w:val="230"/>
  </w:num>
  <w:num w:numId="217">
    <w:abstractNumId w:val="231"/>
  </w:num>
  <w:num w:numId="218">
    <w:abstractNumId w:val="232"/>
  </w:num>
  <w:num w:numId="219">
    <w:abstractNumId w:val="233"/>
  </w:num>
  <w:num w:numId="220">
    <w:abstractNumId w:val="234"/>
  </w:num>
  <w:num w:numId="221">
    <w:abstractNumId w:val="235"/>
  </w:num>
  <w:num w:numId="222">
    <w:abstractNumId w:val="236"/>
  </w:num>
  <w:num w:numId="223">
    <w:abstractNumId w:val="237"/>
  </w:num>
  <w:num w:numId="224">
    <w:abstractNumId w:val="238"/>
  </w:num>
  <w:num w:numId="225">
    <w:abstractNumId w:val="239"/>
  </w:num>
  <w:num w:numId="226">
    <w:abstractNumId w:val="240"/>
  </w:num>
  <w:num w:numId="227">
    <w:abstractNumId w:val="241"/>
  </w:num>
  <w:num w:numId="228">
    <w:abstractNumId w:val="242"/>
  </w:num>
  <w:num w:numId="229">
    <w:abstractNumId w:val="243"/>
  </w:num>
  <w:num w:numId="230">
    <w:abstractNumId w:val="244"/>
  </w:num>
  <w:num w:numId="231">
    <w:abstractNumId w:val="245"/>
  </w:num>
  <w:num w:numId="232">
    <w:abstractNumId w:val="246"/>
  </w:num>
  <w:num w:numId="233">
    <w:abstractNumId w:val="247"/>
  </w:num>
  <w:num w:numId="234">
    <w:abstractNumId w:val="248"/>
  </w:num>
  <w:num w:numId="235">
    <w:abstractNumId w:val="249"/>
  </w:num>
  <w:num w:numId="236">
    <w:abstractNumId w:val="250"/>
  </w:num>
  <w:num w:numId="237">
    <w:abstractNumId w:val="251"/>
  </w:num>
  <w:num w:numId="238">
    <w:abstractNumId w:val="252"/>
  </w:num>
  <w:num w:numId="239">
    <w:abstractNumId w:val="253"/>
  </w:num>
  <w:num w:numId="240">
    <w:abstractNumId w:val="254"/>
  </w:num>
  <w:num w:numId="241">
    <w:abstractNumId w:val="255"/>
  </w:num>
  <w:num w:numId="242">
    <w:abstractNumId w:val="256"/>
  </w:num>
  <w:num w:numId="243">
    <w:abstractNumId w:val="257"/>
  </w:num>
  <w:num w:numId="244">
    <w:abstractNumId w:val="258"/>
  </w:num>
  <w:num w:numId="245">
    <w:abstractNumId w:val="259"/>
  </w:num>
  <w:num w:numId="246">
    <w:abstractNumId w:val="260"/>
  </w:num>
  <w:num w:numId="247">
    <w:abstractNumId w:val="261"/>
  </w:num>
  <w:num w:numId="248">
    <w:abstractNumId w:val="263"/>
  </w:num>
  <w:num w:numId="249">
    <w:abstractNumId w:val="264"/>
  </w:num>
  <w:num w:numId="250">
    <w:abstractNumId w:val="265"/>
  </w:num>
  <w:num w:numId="251">
    <w:abstractNumId w:val="266"/>
  </w:num>
  <w:num w:numId="252">
    <w:abstractNumId w:val="267"/>
  </w:num>
  <w:num w:numId="253">
    <w:abstractNumId w:val="268"/>
  </w:num>
  <w:num w:numId="254">
    <w:abstractNumId w:val="269"/>
  </w:num>
  <w:num w:numId="255">
    <w:abstractNumId w:val="270"/>
  </w:num>
  <w:num w:numId="256">
    <w:abstractNumId w:val="271"/>
  </w:num>
  <w:num w:numId="257">
    <w:abstractNumId w:val="272"/>
  </w:num>
  <w:num w:numId="258">
    <w:abstractNumId w:val="273"/>
  </w:num>
  <w:num w:numId="259">
    <w:abstractNumId w:val="274"/>
  </w:num>
  <w:num w:numId="260">
    <w:abstractNumId w:val="275"/>
  </w:num>
  <w:num w:numId="261">
    <w:abstractNumId w:val="276"/>
  </w:num>
  <w:num w:numId="262">
    <w:abstractNumId w:val="277"/>
  </w:num>
  <w:num w:numId="263">
    <w:abstractNumId w:val="278"/>
  </w:num>
  <w:num w:numId="264">
    <w:abstractNumId w:val="279"/>
  </w:num>
  <w:num w:numId="265">
    <w:abstractNumId w:val="280"/>
  </w:num>
  <w:num w:numId="266">
    <w:abstractNumId w:val="281"/>
  </w:num>
  <w:num w:numId="267">
    <w:abstractNumId w:val="282"/>
  </w:num>
  <w:num w:numId="268">
    <w:abstractNumId w:val="283"/>
  </w:num>
  <w:num w:numId="269">
    <w:abstractNumId w:val="284"/>
  </w:num>
  <w:num w:numId="270">
    <w:abstractNumId w:val="285"/>
  </w:num>
  <w:num w:numId="271">
    <w:abstractNumId w:val="286"/>
  </w:num>
  <w:num w:numId="272">
    <w:abstractNumId w:val="287"/>
  </w:num>
  <w:num w:numId="273">
    <w:abstractNumId w:val="288"/>
  </w:num>
  <w:num w:numId="274">
    <w:abstractNumId w:val="289"/>
  </w:num>
  <w:num w:numId="275">
    <w:abstractNumId w:val="290"/>
  </w:num>
  <w:num w:numId="276">
    <w:abstractNumId w:val="291"/>
  </w:num>
  <w:num w:numId="277">
    <w:abstractNumId w:val="292"/>
  </w:num>
  <w:num w:numId="278">
    <w:abstractNumId w:val="293"/>
  </w:num>
  <w:num w:numId="279">
    <w:abstractNumId w:val="294"/>
  </w:num>
  <w:num w:numId="280">
    <w:abstractNumId w:val="295"/>
  </w:num>
  <w:num w:numId="281">
    <w:abstractNumId w:val="296"/>
  </w:num>
  <w:num w:numId="282">
    <w:abstractNumId w:val="297"/>
  </w:num>
  <w:num w:numId="283">
    <w:abstractNumId w:val="298"/>
  </w:num>
  <w:num w:numId="284">
    <w:abstractNumId w:val="299"/>
  </w:num>
  <w:num w:numId="285">
    <w:abstractNumId w:val="300"/>
  </w:num>
  <w:num w:numId="286">
    <w:abstractNumId w:val="301"/>
  </w:num>
  <w:num w:numId="287">
    <w:abstractNumId w:val="302"/>
  </w:num>
  <w:num w:numId="288">
    <w:abstractNumId w:val="303"/>
  </w:num>
  <w:num w:numId="289">
    <w:abstractNumId w:val="304"/>
  </w:num>
  <w:num w:numId="290">
    <w:abstractNumId w:val="305"/>
  </w:num>
  <w:num w:numId="291">
    <w:abstractNumId w:val="306"/>
  </w:num>
  <w:num w:numId="292">
    <w:abstractNumId w:val="307"/>
  </w:num>
  <w:num w:numId="293">
    <w:abstractNumId w:val="308"/>
  </w:num>
  <w:num w:numId="294">
    <w:abstractNumId w:val="309"/>
  </w:num>
  <w:num w:numId="295">
    <w:abstractNumId w:val="310"/>
  </w:num>
  <w:num w:numId="296">
    <w:abstractNumId w:val="311"/>
  </w:num>
  <w:num w:numId="297">
    <w:abstractNumId w:val="312"/>
  </w:num>
  <w:num w:numId="298">
    <w:abstractNumId w:val="313"/>
  </w:num>
  <w:num w:numId="299">
    <w:abstractNumId w:val="314"/>
  </w:num>
  <w:num w:numId="300">
    <w:abstractNumId w:val="315"/>
  </w:num>
  <w:num w:numId="301">
    <w:abstractNumId w:val="316"/>
  </w:num>
  <w:num w:numId="302">
    <w:abstractNumId w:val="317"/>
  </w:num>
  <w:num w:numId="303">
    <w:abstractNumId w:val="318"/>
  </w:num>
  <w:num w:numId="304">
    <w:abstractNumId w:val="319"/>
  </w:num>
  <w:num w:numId="305">
    <w:abstractNumId w:val="320"/>
  </w:num>
  <w:num w:numId="306">
    <w:abstractNumId w:val="321"/>
  </w:num>
  <w:num w:numId="307">
    <w:abstractNumId w:val="322"/>
  </w:num>
  <w:num w:numId="308">
    <w:abstractNumId w:val="323"/>
  </w:num>
  <w:num w:numId="309">
    <w:abstractNumId w:val="324"/>
  </w:num>
  <w:num w:numId="310">
    <w:abstractNumId w:val="325"/>
  </w:num>
  <w:num w:numId="311">
    <w:abstractNumId w:val="326"/>
  </w:num>
  <w:num w:numId="312">
    <w:abstractNumId w:val="327"/>
  </w:num>
  <w:num w:numId="313">
    <w:abstractNumId w:val="328"/>
  </w:num>
  <w:num w:numId="314">
    <w:abstractNumId w:val="329"/>
  </w:num>
  <w:num w:numId="315">
    <w:abstractNumId w:val="330"/>
  </w:num>
  <w:num w:numId="316">
    <w:abstractNumId w:val="331"/>
  </w:num>
  <w:num w:numId="317">
    <w:abstractNumId w:val="332"/>
  </w:num>
  <w:num w:numId="318">
    <w:abstractNumId w:val="333"/>
  </w:num>
  <w:num w:numId="319">
    <w:abstractNumId w:val="334"/>
  </w:num>
  <w:num w:numId="320">
    <w:abstractNumId w:val="335"/>
  </w:num>
  <w:num w:numId="321">
    <w:abstractNumId w:val="336"/>
  </w:num>
  <w:num w:numId="322">
    <w:abstractNumId w:val="337"/>
  </w:num>
  <w:num w:numId="323">
    <w:abstractNumId w:val="338"/>
  </w:num>
  <w:num w:numId="324">
    <w:abstractNumId w:val="339"/>
  </w:num>
  <w:num w:numId="325">
    <w:abstractNumId w:val="340"/>
  </w:num>
  <w:num w:numId="326">
    <w:abstractNumId w:val="341"/>
  </w:num>
  <w:num w:numId="327">
    <w:abstractNumId w:val="342"/>
  </w:num>
  <w:num w:numId="328">
    <w:abstractNumId w:val="343"/>
  </w:num>
  <w:num w:numId="329">
    <w:abstractNumId w:val="344"/>
  </w:num>
  <w:num w:numId="330">
    <w:abstractNumId w:val="345"/>
  </w:num>
  <w:num w:numId="331">
    <w:abstractNumId w:val="346"/>
  </w:num>
  <w:num w:numId="332">
    <w:abstractNumId w:val="347"/>
  </w:num>
  <w:num w:numId="333">
    <w:abstractNumId w:val="348"/>
  </w:num>
  <w:num w:numId="334">
    <w:abstractNumId w:val="349"/>
  </w:num>
  <w:num w:numId="335">
    <w:abstractNumId w:val="350"/>
  </w:num>
  <w:num w:numId="336">
    <w:abstractNumId w:val="351"/>
  </w:num>
  <w:num w:numId="337">
    <w:abstractNumId w:val="352"/>
  </w:num>
  <w:num w:numId="338">
    <w:abstractNumId w:val="353"/>
  </w:num>
  <w:num w:numId="339">
    <w:abstractNumId w:val="354"/>
  </w:num>
  <w:num w:numId="340">
    <w:abstractNumId w:val="355"/>
  </w:num>
  <w:num w:numId="341">
    <w:abstractNumId w:val="356"/>
  </w:num>
  <w:num w:numId="342">
    <w:abstractNumId w:val="357"/>
  </w:num>
  <w:num w:numId="343">
    <w:abstractNumId w:val="358"/>
  </w:num>
  <w:num w:numId="344">
    <w:abstractNumId w:val="359"/>
  </w:num>
  <w:num w:numId="345">
    <w:abstractNumId w:val="360"/>
  </w:num>
  <w:num w:numId="346">
    <w:abstractNumId w:val="361"/>
  </w:num>
  <w:num w:numId="347">
    <w:abstractNumId w:val="362"/>
  </w:num>
  <w:num w:numId="348">
    <w:abstractNumId w:val="363"/>
  </w:num>
  <w:num w:numId="349">
    <w:abstractNumId w:val="364"/>
  </w:num>
  <w:num w:numId="350">
    <w:abstractNumId w:val="365"/>
  </w:num>
  <w:num w:numId="351">
    <w:abstractNumId w:val="366"/>
  </w:num>
  <w:num w:numId="352">
    <w:abstractNumId w:val="367"/>
  </w:num>
  <w:num w:numId="353">
    <w:abstractNumId w:val="368"/>
  </w:num>
  <w:num w:numId="354">
    <w:abstractNumId w:val="369"/>
  </w:num>
  <w:num w:numId="355">
    <w:abstractNumId w:val="370"/>
  </w:num>
  <w:num w:numId="356">
    <w:abstractNumId w:val="371"/>
  </w:num>
  <w:num w:numId="357">
    <w:abstractNumId w:val="372"/>
  </w:num>
  <w:num w:numId="358">
    <w:abstractNumId w:val="373"/>
  </w:num>
  <w:num w:numId="359">
    <w:abstractNumId w:val="374"/>
  </w:num>
  <w:num w:numId="360">
    <w:abstractNumId w:val="375"/>
  </w:num>
  <w:num w:numId="361">
    <w:abstractNumId w:val="376"/>
  </w:num>
  <w:num w:numId="362">
    <w:abstractNumId w:val="377"/>
  </w:num>
  <w:num w:numId="363">
    <w:abstractNumId w:val="378"/>
  </w:num>
  <w:num w:numId="364">
    <w:abstractNumId w:val="379"/>
  </w:num>
  <w:num w:numId="365">
    <w:abstractNumId w:val="380"/>
  </w:num>
  <w:num w:numId="366">
    <w:abstractNumId w:val="381"/>
  </w:num>
  <w:numIdMacAtCleanup w:val="3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88D"/>
    <w:rsid w:val="00000205"/>
    <w:rsid w:val="00001532"/>
    <w:rsid w:val="000021A8"/>
    <w:rsid w:val="000024BD"/>
    <w:rsid w:val="000037B8"/>
    <w:rsid w:val="00003840"/>
    <w:rsid w:val="000043D6"/>
    <w:rsid w:val="00004BE3"/>
    <w:rsid w:val="00005FDB"/>
    <w:rsid w:val="00006510"/>
    <w:rsid w:val="00006DBB"/>
    <w:rsid w:val="00007AD8"/>
    <w:rsid w:val="00007B41"/>
    <w:rsid w:val="00010CE8"/>
    <w:rsid w:val="00011610"/>
    <w:rsid w:val="0001175A"/>
    <w:rsid w:val="0001190B"/>
    <w:rsid w:val="00011B9A"/>
    <w:rsid w:val="0001357D"/>
    <w:rsid w:val="00013A9A"/>
    <w:rsid w:val="000145C1"/>
    <w:rsid w:val="0001589F"/>
    <w:rsid w:val="00015AC8"/>
    <w:rsid w:val="00015B79"/>
    <w:rsid w:val="00015DB4"/>
    <w:rsid w:val="00017955"/>
    <w:rsid w:val="00017B9D"/>
    <w:rsid w:val="00021A45"/>
    <w:rsid w:val="00022E32"/>
    <w:rsid w:val="000236AF"/>
    <w:rsid w:val="000239CE"/>
    <w:rsid w:val="0002435B"/>
    <w:rsid w:val="00025514"/>
    <w:rsid w:val="00025CC5"/>
    <w:rsid w:val="00026066"/>
    <w:rsid w:val="000263AE"/>
    <w:rsid w:val="00026B0C"/>
    <w:rsid w:val="000302B7"/>
    <w:rsid w:val="00031D71"/>
    <w:rsid w:val="00031EE6"/>
    <w:rsid w:val="000331B2"/>
    <w:rsid w:val="00035741"/>
    <w:rsid w:val="00036354"/>
    <w:rsid w:val="0003657E"/>
    <w:rsid w:val="0003693D"/>
    <w:rsid w:val="00036F4A"/>
    <w:rsid w:val="0003717A"/>
    <w:rsid w:val="0004099C"/>
    <w:rsid w:val="000411A1"/>
    <w:rsid w:val="0004232F"/>
    <w:rsid w:val="00042D74"/>
    <w:rsid w:val="00043A51"/>
    <w:rsid w:val="00045A9B"/>
    <w:rsid w:val="00045AFA"/>
    <w:rsid w:val="00046A54"/>
    <w:rsid w:val="00047618"/>
    <w:rsid w:val="00047DBA"/>
    <w:rsid w:val="000517F2"/>
    <w:rsid w:val="00051908"/>
    <w:rsid w:val="00051FD3"/>
    <w:rsid w:val="000520C5"/>
    <w:rsid w:val="0005274E"/>
    <w:rsid w:val="00052F26"/>
    <w:rsid w:val="00053B15"/>
    <w:rsid w:val="00054368"/>
    <w:rsid w:val="00054392"/>
    <w:rsid w:val="000546A1"/>
    <w:rsid w:val="000547A4"/>
    <w:rsid w:val="00055D62"/>
    <w:rsid w:val="00055EA5"/>
    <w:rsid w:val="00056202"/>
    <w:rsid w:val="00056660"/>
    <w:rsid w:val="00056AB9"/>
    <w:rsid w:val="00056AFE"/>
    <w:rsid w:val="00056CE4"/>
    <w:rsid w:val="0005745C"/>
    <w:rsid w:val="0005788C"/>
    <w:rsid w:val="000600D6"/>
    <w:rsid w:val="00061A6D"/>
    <w:rsid w:val="000623E4"/>
    <w:rsid w:val="000625A2"/>
    <w:rsid w:val="00062838"/>
    <w:rsid w:val="000630E6"/>
    <w:rsid w:val="00063AE4"/>
    <w:rsid w:val="000645F7"/>
    <w:rsid w:val="00064BA9"/>
    <w:rsid w:val="00064D71"/>
    <w:rsid w:val="0006703E"/>
    <w:rsid w:val="00070206"/>
    <w:rsid w:val="0007051A"/>
    <w:rsid w:val="00070E6C"/>
    <w:rsid w:val="0007145E"/>
    <w:rsid w:val="00072397"/>
    <w:rsid w:val="000732FD"/>
    <w:rsid w:val="0007339E"/>
    <w:rsid w:val="000734C5"/>
    <w:rsid w:val="00073BEE"/>
    <w:rsid w:val="0007465A"/>
    <w:rsid w:val="00074901"/>
    <w:rsid w:val="00074EBC"/>
    <w:rsid w:val="00076C09"/>
    <w:rsid w:val="0007715F"/>
    <w:rsid w:val="00077B94"/>
    <w:rsid w:val="0008337A"/>
    <w:rsid w:val="00083993"/>
    <w:rsid w:val="00083A7E"/>
    <w:rsid w:val="0008516A"/>
    <w:rsid w:val="000852D2"/>
    <w:rsid w:val="00086787"/>
    <w:rsid w:val="000875E4"/>
    <w:rsid w:val="000915C8"/>
    <w:rsid w:val="00092014"/>
    <w:rsid w:val="00092446"/>
    <w:rsid w:val="0009260B"/>
    <w:rsid w:val="00092E26"/>
    <w:rsid w:val="000937B9"/>
    <w:rsid w:val="000941EA"/>
    <w:rsid w:val="0009500E"/>
    <w:rsid w:val="000958C9"/>
    <w:rsid w:val="00096380"/>
    <w:rsid w:val="000975B0"/>
    <w:rsid w:val="00097A69"/>
    <w:rsid w:val="000A06DD"/>
    <w:rsid w:val="000A0C0A"/>
    <w:rsid w:val="000A1525"/>
    <w:rsid w:val="000A18FC"/>
    <w:rsid w:val="000A34A4"/>
    <w:rsid w:val="000A5667"/>
    <w:rsid w:val="000A5DE6"/>
    <w:rsid w:val="000A6181"/>
    <w:rsid w:val="000A7B62"/>
    <w:rsid w:val="000A7E44"/>
    <w:rsid w:val="000B0AFC"/>
    <w:rsid w:val="000B1C88"/>
    <w:rsid w:val="000B1CFE"/>
    <w:rsid w:val="000B2062"/>
    <w:rsid w:val="000B36FF"/>
    <w:rsid w:val="000B3F6D"/>
    <w:rsid w:val="000B3F81"/>
    <w:rsid w:val="000B4A61"/>
    <w:rsid w:val="000B4D09"/>
    <w:rsid w:val="000B5B4C"/>
    <w:rsid w:val="000B6651"/>
    <w:rsid w:val="000B694D"/>
    <w:rsid w:val="000B69F5"/>
    <w:rsid w:val="000B7327"/>
    <w:rsid w:val="000B757D"/>
    <w:rsid w:val="000C0049"/>
    <w:rsid w:val="000C34BB"/>
    <w:rsid w:val="000C3757"/>
    <w:rsid w:val="000C379C"/>
    <w:rsid w:val="000C47FD"/>
    <w:rsid w:val="000C5AF5"/>
    <w:rsid w:val="000C6E62"/>
    <w:rsid w:val="000D1750"/>
    <w:rsid w:val="000D260C"/>
    <w:rsid w:val="000D2743"/>
    <w:rsid w:val="000D2B22"/>
    <w:rsid w:val="000D34D2"/>
    <w:rsid w:val="000D3524"/>
    <w:rsid w:val="000D3CA6"/>
    <w:rsid w:val="000D4C24"/>
    <w:rsid w:val="000D522A"/>
    <w:rsid w:val="000D5704"/>
    <w:rsid w:val="000D57E4"/>
    <w:rsid w:val="000D5DEE"/>
    <w:rsid w:val="000D5E92"/>
    <w:rsid w:val="000D5EFC"/>
    <w:rsid w:val="000D5F48"/>
    <w:rsid w:val="000D6ECC"/>
    <w:rsid w:val="000E1E86"/>
    <w:rsid w:val="000E29B3"/>
    <w:rsid w:val="000E312D"/>
    <w:rsid w:val="000E4ADB"/>
    <w:rsid w:val="000E4F60"/>
    <w:rsid w:val="000E5374"/>
    <w:rsid w:val="000E566D"/>
    <w:rsid w:val="000E5C9B"/>
    <w:rsid w:val="000E5E88"/>
    <w:rsid w:val="000E6509"/>
    <w:rsid w:val="000E6F87"/>
    <w:rsid w:val="000F0051"/>
    <w:rsid w:val="000F1177"/>
    <w:rsid w:val="000F15C5"/>
    <w:rsid w:val="000F19AB"/>
    <w:rsid w:val="000F1F0A"/>
    <w:rsid w:val="000F3851"/>
    <w:rsid w:val="000F3B61"/>
    <w:rsid w:val="000F4658"/>
    <w:rsid w:val="000F4A00"/>
    <w:rsid w:val="000F5516"/>
    <w:rsid w:val="000F5E88"/>
    <w:rsid w:val="000F6188"/>
    <w:rsid w:val="000F74C1"/>
    <w:rsid w:val="000F7FA3"/>
    <w:rsid w:val="001003DF"/>
    <w:rsid w:val="00101E50"/>
    <w:rsid w:val="0010273C"/>
    <w:rsid w:val="00103253"/>
    <w:rsid w:val="00103318"/>
    <w:rsid w:val="00103D52"/>
    <w:rsid w:val="00103F19"/>
    <w:rsid w:val="0010719C"/>
    <w:rsid w:val="00110052"/>
    <w:rsid w:val="00110F79"/>
    <w:rsid w:val="00111767"/>
    <w:rsid w:val="00112094"/>
    <w:rsid w:val="00112230"/>
    <w:rsid w:val="001124C2"/>
    <w:rsid w:val="001125B7"/>
    <w:rsid w:val="00112B7E"/>
    <w:rsid w:val="00113540"/>
    <w:rsid w:val="00113EC9"/>
    <w:rsid w:val="00113F8D"/>
    <w:rsid w:val="00114488"/>
    <w:rsid w:val="0011475B"/>
    <w:rsid w:val="00114C52"/>
    <w:rsid w:val="00114D40"/>
    <w:rsid w:val="00114F41"/>
    <w:rsid w:val="001159A7"/>
    <w:rsid w:val="00116A27"/>
    <w:rsid w:val="0012010A"/>
    <w:rsid w:val="00121463"/>
    <w:rsid w:val="001219C5"/>
    <w:rsid w:val="00121CBA"/>
    <w:rsid w:val="00121E8A"/>
    <w:rsid w:val="001223B3"/>
    <w:rsid w:val="001229E6"/>
    <w:rsid w:val="00122CE2"/>
    <w:rsid w:val="00122DDF"/>
    <w:rsid w:val="00122ED6"/>
    <w:rsid w:val="0012327D"/>
    <w:rsid w:val="00125D98"/>
    <w:rsid w:val="00126F9F"/>
    <w:rsid w:val="00127187"/>
    <w:rsid w:val="00127A45"/>
    <w:rsid w:val="00127A9E"/>
    <w:rsid w:val="00130717"/>
    <w:rsid w:val="00130A84"/>
    <w:rsid w:val="00132100"/>
    <w:rsid w:val="00133305"/>
    <w:rsid w:val="00134BE1"/>
    <w:rsid w:val="00137C2D"/>
    <w:rsid w:val="00137C74"/>
    <w:rsid w:val="00137D9F"/>
    <w:rsid w:val="00140364"/>
    <w:rsid w:val="0014040C"/>
    <w:rsid w:val="00140641"/>
    <w:rsid w:val="00140C35"/>
    <w:rsid w:val="001411B7"/>
    <w:rsid w:val="00141730"/>
    <w:rsid w:val="001424F0"/>
    <w:rsid w:val="00142728"/>
    <w:rsid w:val="00142D65"/>
    <w:rsid w:val="001432B1"/>
    <w:rsid w:val="001438ED"/>
    <w:rsid w:val="00143E6D"/>
    <w:rsid w:val="0014476D"/>
    <w:rsid w:val="00145039"/>
    <w:rsid w:val="00146390"/>
    <w:rsid w:val="00146CB4"/>
    <w:rsid w:val="00147D7E"/>
    <w:rsid w:val="00147E3B"/>
    <w:rsid w:val="001502C6"/>
    <w:rsid w:val="00150988"/>
    <w:rsid w:val="00151846"/>
    <w:rsid w:val="00152B90"/>
    <w:rsid w:val="00153982"/>
    <w:rsid w:val="00154048"/>
    <w:rsid w:val="001555F7"/>
    <w:rsid w:val="0015634B"/>
    <w:rsid w:val="001569A1"/>
    <w:rsid w:val="00157BC8"/>
    <w:rsid w:val="00157F46"/>
    <w:rsid w:val="00160DE1"/>
    <w:rsid w:val="00161215"/>
    <w:rsid w:val="00161A5F"/>
    <w:rsid w:val="00161EC4"/>
    <w:rsid w:val="00162619"/>
    <w:rsid w:val="001639DE"/>
    <w:rsid w:val="00163A4A"/>
    <w:rsid w:val="001642C3"/>
    <w:rsid w:val="001652F7"/>
    <w:rsid w:val="00165B34"/>
    <w:rsid w:val="00165FFD"/>
    <w:rsid w:val="00166439"/>
    <w:rsid w:val="00166E26"/>
    <w:rsid w:val="0017096E"/>
    <w:rsid w:val="00170FE7"/>
    <w:rsid w:val="00171716"/>
    <w:rsid w:val="001724EE"/>
    <w:rsid w:val="001725C7"/>
    <w:rsid w:val="0017295E"/>
    <w:rsid w:val="00172C73"/>
    <w:rsid w:val="00172E85"/>
    <w:rsid w:val="001731BD"/>
    <w:rsid w:val="00173294"/>
    <w:rsid w:val="001739D1"/>
    <w:rsid w:val="001747A5"/>
    <w:rsid w:val="00174C0C"/>
    <w:rsid w:val="00174DAA"/>
    <w:rsid w:val="00175A4F"/>
    <w:rsid w:val="00176095"/>
    <w:rsid w:val="00176CA1"/>
    <w:rsid w:val="00176F5E"/>
    <w:rsid w:val="00177041"/>
    <w:rsid w:val="001772F0"/>
    <w:rsid w:val="00177343"/>
    <w:rsid w:val="00177A3D"/>
    <w:rsid w:val="0018006E"/>
    <w:rsid w:val="00180860"/>
    <w:rsid w:val="00180A42"/>
    <w:rsid w:val="00180FBE"/>
    <w:rsid w:val="00182578"/>
    <w:rsid w:val="001830E2"/>
    <w:rsid w:val="00183B0C"/>
    <w:rsid w:val="00183D59"/>
    <w:rsid w:val="001844E2"/>
    <w:rsid w:val="001845F0"/>
    <w:rsid w:val="00185063"/>
    <w:rsid w:val="0018556C"/>
    <w:rsid w:val="0018663E"/>
    <w:rsid w:val="001878CC"/>
    <w:rsid w:val="00187F6A"/>
    <w:rsid w:val="001905E6"/>
    <w:rsid w:val="00190DCD"/>
    <w:rsid w:val="0019102C"/>
    <w:rsid w:val="00192431"/>
    <w:rsid w:val="00192B8F"/>
    <w:rsid w:val="00192FA8"/>
    <w:rsid w:val="00194687"/>
    <w:rsid w:val="00194C66"/>
    <w:rsid w:val="00195378"/>
    <w:rsid w:val="00195C0E"/>
    <w:rsid w:val="00196216"/>
    <w:rsid w:val="001968AE"/>
    <w:rsid w:val="00196E91"/>
    <w:rsid w:val="00197B6E"/>
    <w:rsid w:val="00197DCF"/>
    <w:rsid w:val="001A1B70"/>
    <w:rsid w:val="001A1FD9"/>
    <w:rsid w:val="001A2496"/>
    <w:rsid w:val="001A25C8"/>
    <w:rsid w:val="001A2C9D"/>
    <w:rsid w:val="001A36C6"/>
    <w:rsid w:val="001A372B"/>
    <w:rsid w:val="001A3CE3"/>
    <w:rsid w:val="001A4615"/>
    <w:rsid w:val="001A55FB"/>
    <w:rsid w:val="001A6088"/>
    <w:rsid w:val="001A61B5"/>
    <w:rsid w:val="001A683A"/>
    <w:rsid w:val="001A6D5E"/>
    <w:rsid w:val="001A7A63"/>
    <w:rsid w:val="001B04DA"/>
    <w:rsid w:val="001B05A3"/>
    <w:rsid w:val="001B0707"/>
    <w:rsid w:val="001B0E0A"/>
    <w:rsid w:val="001B10C0"/>
    <w:rsid w:val="001B1FA8"/>
    <w:rsid w:val="001B2105"/>
    <w:rsid w:val="001B2423"/>
    <w:rsid w:val="001B2B60"/>
    <w:rsid w:val="001B32CA"/>
    <w:rsid w:val="001B3505"/>
    <w:rsid w:val="001B360F"/>
    <w:rsid w:val="001B36AD"/>
    <w:rsid w:val="001B4727"/>
    <w:rsid w:val="001B58DE"/>
    <w:rsid w:val="001B619D"/>
    <w:rsid w:val="001B62B6"/>
    <w:rsid w:val="001B7D88"/>
    <w:rsid w:val="001C0291"/>
    <w:rsid w:val="001C0852"/>
    <w:rsid w:val="001C0853"/>
    <w:rsid w:val="001C1703"/>
    <w:rsid w:val="001C1B9C"/>
    <w:rsid w:val="001C1DAC"/>
    <w:rsid w:val="001C207A"/>
    <w:rsid w:val="001C2A0A"/>
    <w:rsid w:val="001C2FBD"/>
    <w:rsid w:val="001C3A17"/>
    <w:rsid w:val="001C41E9"/>
    <w:rsid w:val="001C4406"/>
    <w:rsid w:val="001C4A22"/>
    <w:rsid w:val="001C67A7"/>
    <w:rsid w:val="001C6B8D"/>
    <w:rsid w:val="001C7649"/>
    <w:rsid w:val="001C77FC"/>
    <w:rsid w:val="001D1E65"/>
    <w:rsid w:val="001D2865"/>
    <w:rsid w:val="001D297F"/>
    <w:rsid w:val="001D356D"/>
    <w:rsid w:val="001D358C"/>
    <w:rsid w:val="001D3A1F"/>
    <w:rsid w:val="001D402F"/>
    <w:rsid w:val="001D46A8"/>
    <w:rsid w:val="001D4D35"/>
    <w:rsid w:val="001D65D5"/>
    <w:rsid w:val="001D7595"/>
    <w:rsid w:val="001E0276"/>
    <w:rsid w:val="001E02A5"/>
    <w:rsid w:val="001E07ED"/>
    <w:rsid w:val="001E09B5"/>
    <w:rsid w:val="001E1E42"/>
    <w:rsid w:val="001E2BF1"/>
    <w:rsid w:val="001E2C50"/>
    <w:rsid w:val="001E329C"/>
    <w:rsid w:val="001E3318"/>
    <w:rsid w:val="001E3B69"/>
    <w:rsid w:val="001E3F13"/>
    <w:rsid w:val="001E40EA"/>
    <w:rsid w:val="001E40FA"/>
    <w:rsid w:val="001E41E0"/>
    <w:rsid w:val="001E4324"/>
    <w:rsid w:val="001E5438"/>
    <w:rsid w:val="001E73E9"/>
    <w:rsid w:val="001F2FB5"/>
    <w:rsid w:val="001F33E1"/>
    <w:rsid w:val="001F3816"/>
    <w:rsid w:val="001F4410"/>
    <w:rsid w:val="001F4C21"/>
    <w:rsid w:val="001F4C4B"/>
    <w:rsid w:val="001F54DD"/>
    <w:rsid w:val="001F57D1"/>
    <w:rsid w:val="001F5E8C"/>
    <w:rsid w:val="001F6595"/>
    <w:rsid w:val="001F69F3"/>
    <w:rsid w:val="001F6B52"/>
    <w:rsid w:val="001F73DC"/>
    <w:rsid w:val="001F7612"/>
    <w:rsid w:val="002008BC"/>
    <w:rsid w:val="0020105A"/>
    <w:rsid w:val="002017B7"/>
    <w:rsid w:val="002019CC"/>
    <w:rsid w:val="00203131"/>
    <w:rsid w:val="0020375E"/>
    <w:rsid w:val="00203EA9"/>
    <w:rsid w:val="0020411C"/>
    <w:rsid w:val="00204466"/>
    <w:rsid w:val="00204DD5"/>
    <w:rsid w:val="00204E8B"/>
    <w:rsid w:val="00204F81"/>
    <w:rsid w:val="002054B6"/>
    <w:rsid w:val="002055A4"/>
    <w:rsid w:val="002055ED"/>
    <w:rsid w:val="002061B4"/>
    <w:rsid w:val="00206AFD"/>
    <w:rsid w:val="00206B05"/>
    <w:rsid w:val="00206D38"/>
    <w:rsid w:val="0020721F"/>
    <w:rsid w:val="002073E7"/>
    <w:rsid w:val="00207A16"/>
    <w:rsid w:val="00210586"/>
    <w:rsid w:val="00210885"/>
    <w:rsid w:val="002108C0"/>
    <w:rsid w:val="00210C83"/>
    <w:rsid w:val="00210E84"/>
    <w:rsid w:val="00211042"/>
    <w:rsid w:val="00211772"/>
    <w:rsid w:val="002119F8"/>
    <w:rsid w:val="00211D05"/>
    <w:rsid w:val="002124E0"/>
    <w:rsid w:val="002131B6"/>
    <w:rsid w:val="002131FF"/>
    <w:rsid w:val="00213572"/>
    <w:rsid w:val="002137DD"/>
    <w:rsid w:val="00214395"/>
    <w:rsid w:val="002143AB"/>
    <w:rsid w:val="00214E4C"/>
    <w:rsid w:val="00215503"/>
    <w:rsid w:val="00215668"/>
    <w:rsid w:val="0021585E"/>
    <w:rsid w:val="00215AEC"/>
    <w:rsid w:val="00216DDB"/>
    <w:rsid w:val="00216F30"/>
    <w:rsid w:val="00217173"/>
    <w:rsid w:val="002200FA"/>
    <w:rsid w:val="00221274"/>
    <w:rsid w:val="00221BFC"/>
    <w:rsid w:val="002222F2"/>
    <w:rsid w:val="0022267C"/>
    <w:rsid w:val="00222DE2"/>
    <w:rsid w:val="00222DFD"/>
    <w:rsid w:val="00223947"/>
    <w:rsid w:val="00223AC8"/>
    <w:rsid w:val="00223D03"/>
    <w:rsid w:val="00223D19"/>
    <w:rsid w:val="00223F9D"/>
    <w:rsid w:val="002243D9"/>
    <w:rsid w:val="00225CBE"/>
    <w:rsid w:val="002265B7"/>
    <w:rsid w:val="00227057"/>
    <w:rsid w:val="0022791E"/>
    <w:rsid w:val="00227D4D"/>
    <w:rsid w:val="00227EB3"/>
    <w:rsid w:val="002319B5"/>
    <w:rsid w:val="00232DD3"/>
    <w:rsid w:val="002334A4"/>
    <w:rsid w:val="00233818"/>
    <w:rsid w:val="00234BF9"/>
    <w:rsid w:val="0023610E"/>
    <w:rsid w:val="002366B1"/>
    <w:rsid w:val="0023670A"/>
    <w:rsid w:val="00237132"/>
    <w:rsid w:val="00237AAC"/>
    <w:rsid w:val="00237C94"/>
    <w:rsid w:val="00237F47"/>
    <w:rsid w:val="00241200"/>
    <w:rsid w:val="00241EB1"/>
    <w:rsid w:val="0024276D"/>
    <w:rsid w:val="00243976"/>
    <w:rsid w:val="002442B9"/>
    <w:rsid w:val="002446CC"/>
    <w:rsid w:val="00244B3F"/>
    <w:rsid w:val="00245021"/>
    <w:rsid w:val="00246A00"/>
    <w:rsid w:val="00246FE1"/>
    <w:rsid w:val="00250380"/>
    <w:rsid w:val="00250B2A"/>
    <w:rsid w:val="00250B69"/>
    <w:rsid w:val="002512A6"/>
    <w:rsid w:val="002513C6"/>
    <w:rsid w:val="002518FA"/>
    <w:rsid w:val="00251A66"/>
    <w:rsid w:val="00251D38"/>
    <w:rsid w:val="002523E5"/>
    <w:rsid w:val="00254B76"/>
    <w:rsid w:val="00254DA2"/>
    <w:rsid w:val="00254DAC"/>
    <w:rsid w:val="00255037"/>
    <w:rsid w:val="00255432"/>
    <w:rsid w:val="00255DDD"/>
    <w:rsid w:val="0025734D"/>
    <w:rsid w:val="002578AC"/>
    <w:rsid w:val="002603B2"/>
    <w:rsid w:val="00260D8C"/>
    <w:rsid w:val="00261106"/>
    <w:rsid w:val="002633EC"/>
    <w:rsid w:val="002638B2"/>
    <w:rsid w:val="00265019"/>
    <w:rsid w:val="00265198"/>
    <w:rsid w:val="0026536A"/>
    <w:rsid w:val="00265634"/>
    <w:rsid w:val="002656BD"/>
    <w:rsid w:val="002662AB"/>
    <w:rsid w:val="002665A7"/>
    <w:rsid w:val="0026692B"/>
    <w:rsid w:val="0026723F"/>
    <w:rsid w:val="00270852"/>
    <w:rsid w:val="00270959"/>
    <w:rsid w:val="00270C40"/>
    <w:rsid w:val="0027120D"/>
    <w:rsid w:val="002718DB"/>
    <w:rsid w:val="00272648"/>
    <w:rsid w:val="002744B7"/>
    <w:rsid w:val="00274711"/>
    <w:rsid w:val="00276224"/>
    <w:rsid w:val="002768A3"/>
    <w:rsid w:val="00276BAF"/>
    <w:rsid w:val="00276CC2"/>
    <w:rsid w:val="00277A1D"/>
    <w:rsid w:val="00277D27"/>
    <w:rsid w:val="00280461"/>
    <w:rsid w:val="002804E9"/>
    <w:rsid w:val="00280D5B"/>
    <w:rsid w:val="00281BE3"/>
    <w:rsid w:val="002822CD"/>
    <w:rsid w:val="00282FA9"/>
    <w:rsid w:val="00283F50"/>
    <w:rsid w:val="0028488F"/>
    <w:rsid w:val="002852BF"/>
    <w:rsid w:val="00286290"/>
    <w:rsid w:val="00286B5F"/>
    <w:rsid w:val="00286C82"/>
    <w:rsid w:val="00287639"/>
    <w:rsid w:val="00287F05"/>
    <w:rsid w:val="00291C2C"/>
    <w:rsid w:val="00291D5A"/>
    <w:rsid w:val="002927E2"/>
    <w:rsid w:val="002928D7"/>
    <w:rsid w:val="00292EB6"/>
    <w:rsid w:val="00296B82"/>
    <w:rsid w:val="0029776D"/>
    <w:rsid w:val="00297B5F"/>
    <w:rsid w:val="002A0E9D"/>
    <w:rsid w:val="002A10B1"/>
    <w:rsid w:val="002A19F8"/>
    <w:rsid w:val="002A26ED"/>
    <w:rsid w:val="002A2A1D"/>
    <w:rsid w:val="002A3089"/>
    <w:rsid w:val="002A4B24"/>
    <w:rsid w:val="002A508B"/>
    <w:rsid w:val="002A53D5"/>
    <w:rsid w:val="002A6160"/>
    <w:rsid w:val="002A7355"/>
    <w:rsid w:val="002A76AE"/>
    <w:rsid w:val="002A77B0"/>
    <w:rsid w:val="002B0E38"/>
    <w:rsid w:val="002B20EF"/>
    <w:rsid w:val="002B28C5"/>
    <w:rsid w:val="002B4162"/>
    <w:rsid w:val="002B4446"/>
    <w:rsid w:val="002B4505"/>
    <w:rsid w:val="002B5A0F"/>
    <w:rsid w:val="002B62EB"/>
    <w:rsid w:val="002B6BCA"/>
    <w:rsid w:val="002B6F05"/>
    <w:rsid w:val="002B7488"/>
    <w:rsid w:val="002B79D7"/>
    <w:rsid w:val="002B7A0B"/>
    <w:rsid w:val="002B7D80"/>
    <w:rsid w:val="002C08C3"/>
    <w:rsid w:val="002C0D92"/>
    <w:rsid w:val="002C18EE"/>
    <w:rsid w:val="002C1A32"/>
    <w:rsid w:val="002C2292"/>
    <w:rsid w:val="002C23BC"/>
    <w:rsid w:val="002C2E60"/>
    <w:rsid w:val="002C3312"/>
    <w:rsid w:val="002C39ED"/>
    <w:rsid w:val="002C4C83"/>
    <w:rsid w:val="002C4CD7"/>
    <w:rsid w:val="002C50D2"/>
    <w:rsid w:val="002C5D34"/>
    <w:rsid w:val="002C6883"/>
    <w:rsid w:val="002C6B8C"/>
    <w:rsid w:val="002C79C3"/>
    <w:rsid w:val="002D0E0E"/>
    <w:rsid w:val="002D1866"/>
    <w:rsid w:val="002D29F2"/>
    <w:rsid w:val="002D2CC2"/>
    <w:rsid w:val="002D471F"/>
    <w:rsid w:val="002D49CE"/>
    <w:rsid w:val="002D5627"/>
    <w:rsid w:val="002D66F1"/>
    <w:rsid w:val="002D7855"/>
    <w:rsid w:val="002D7EEA"/>
    <w:rsid w:val="002E03BE"/>
    <w:rsid w:val="002E1E34"/>
    <w:rsid w:val="002E1FFC"/>
    <w:rsid w:val="002E21D5"/>
    <w:rsid w:val="002E27D1"/>
    <w:rsid w:val="002E2E2B"/>
    <w:rsid w:val="002E3ADB"/>
    <w:rsid w:val="002E492D"/>
    <w:rsid w:val="002E4DF4"/>
    <w:rsid w:val="002E5930"/>
    <w:rsid w:val="002E59C2"/>
    <w:rsid w:val="002E5E12"/>
    <w:rsid w:val="002E609E"/>
    <w:rsid w:val="002E63FD"/>
    <w:rsid w:val="002E6436"/>
    <w:rsid w:val="002E7556"/>
    <w:rsid w:val="002E793A"/>
    <w:rsid w:val="002F0834"/>
    <w:rsid w:val="002F0ADD"/>
    <w:rsid w:val="002F0CFD"/>
    <w:rsid w:val="002F119A"/>
    <w:rsid w:val="002F16F5"/>
    <w:rsid w:val="002F1E6D"/>
    <w:rsid w:val="002F2A92"/>
    <w:rsid w:val="002F2BBD"/>
    <w:rsid w:val="002F3050"/>
    <w:rsid w:val="002F39FF"/>
    <w:rsid w:val="002F3EC7"/>
    <w:rsid w:val="002F3FC8"/>
    <w:rsid w:val="002F5015"/>
    <w:rsid w:val="002F63AB"/>
    <w:rsid w:val="002F6667"/>
    <w:rsid w:val="002F7540"/>
    <w:rsid w:val="003007B3"/>
    <w:rsid w:val="00300F6E"/>
    <w:rsid w:val="00301A4D"/>
    <w:rsid w:val="0030205C"/>
    <w:rsid w:val="003020B7"/>
    <w:rsid w:val="0030245D"/>
    <w:rsid w:val="003025BB"/>
    <w:rsid w:val="00303E03"/>
    <w:rsid w:val="00304045"/>
    <w:rsid w:val="0030418D"/>
    <w:rsid w:val="003045C7"/>
    <w:rsid w:val="00304917"/>
    <w:rsid w:val="00304E22"/>
    <w:rsid w:val="003061CF"/>
    <w:rsid w:val="00306BD1"/>
    <w:rsid w:val="00310584"/>
    <w:rsid w:val="00310886"/>
    <w:rsid w:val="00310C86"/>
    <w:rsid w:val="0031131B"/>
    <w:rsid w:val="00311A3F"/>
    <w:rsid w:val="00311D2A"/>
    <w:rsid w:val="00312755"/>
    <w:rsid w:val="00312805"/>
    <w:rsid w:val="00312DF4"/>
    <w:rsid w:val="00312E66"/>
    <w:rsid w:val="0031322B"/>
    <w:rsid w:val="003134C9"/>
    <w:rsid w:val="00314293"/>
    <w:rsid w:val="00314A0A"/>
    <w:rsid w:val="00315125"/>
    <w:rsid w:val="00315FD1"/>
    <w:rsid w:val="0031602B"/>
    <w:rsid w:val="003166BD"/>
    <w:rsid w:val="00316D75"/>
    <w:rsid w:val="00317096"/>
    <w:rsid w:val="00317898"/>
    <w:rsid w:val="00317901"/>
    <w:rsid w:val="00317B00"/>
    <w:rsid w:val="0032001F"/>
    <w:rsid w:val="00320CA2"/>
    <w:rsid w:val="00320E06"/>
    <w:rsid w:val="00321649"/>
    <w:rsid w:val="0032248C"/>
    <w:rsid w:val="00322E75"/>
    <w:rsid w:val="00324143"/>
    <w:rsid w:val="00324F48"/>
    <w:rsid w:val="003265A9"/>
    <w:rsid w:val="0032716C"/>
    <w:rsid w:val="00327A44"/>
    <w:rsid w:val="00327C89"/>
    <w:rsid w:val="003300C2"/>
    <w:rsid w:val="003308DB"/>
    <w:rsid w:val="00330CF1"/>
    <w:rsid w:val="00331A6F"/>
    <w:rsid w:val="00331ED3"/>
    <w:rsid w:val="0033366B"/>
    <w:rsid w:val="003339F4"/>
    <w:rsid w:val="00334029"/>
    <w:rsid w:val="00334509"/>
    <w:rsid w:val="00334715"/>
    <w:rsid w:val="00334B21"/>
    <w:rsid w:val="003351AB"/>
    <w:rsid w:val="003356C8"/>
    <w:rsid w:val="003359DC"/>
    <w:rsid w:val="00335E34"/>
    <w:rsid w:val="0033648A"/>
    <w:rsid w:val="003369C2"/>
    <w:rsid w:val="00337C39"/>
    <w:rsid w:val="00337EBA"/>
    <w:rsid w:val="00337F23"/>
    <w:rsid w:val="00340C03"/>
    <w:rsid w:val="00340D5A"/>
    <w:rsid w:val="003418DA"/>
    <w:rsid w:val="003423C3"/>
    <w:rsid w:val="00343279"/>
    <w:rsid w:val="003434EB"/>
    <w:rsid w:val="00343740"/>
    <w:rsid w:val="00343796"/>
    <w:rsid w:val="00343F9A"/>
    <w:rsid w:val="00344C60"/>
    <w:rsid w:val="00345A77"/>
    <w:rsid w:val="00345B8F"/>
    <w:rsid w:val="00345DDD"/>
    <w:rsid w:val="003468E5"/>
    <w:rsid w:val="00347843"/>
    <w:rsid w:val="0034785A"/>
    <w:rsid w:val="00350624"/>
    <w:rsid w:val="003539B9"/>
    <w:rsid w:val="00353D68"/>
    <w:rsid w:val="00354989"/>
    <w:rsid w:val="00354FD8"/>
    <w:rsid w:val="00355C1B"/>
    <w:rsid w:val="00356114"/>
    <w:rsid w:val="00356197"/>
    <w:rsid w:val="00356397"/>
    <w:rsid w:val="00356DF6"/>
    <w:rsid w:val="00356EE6"/>
    <w:rsid w:val="00357883"/>
    <w:rsid w:val="00357FB3"/>
    <w:rsid w:val="003619B5"/>
    <w:rsid w:val="003627CA"/>
    <w:rsid w:val="00362BCB"/>
    <w:rsid w:val="00364273"/>
    <w:rsid w:val="003642F9"/>
    <w:rsid w:val="0036603E"/>
    <w:rsid w:val="00366132"/>
    <w:rsid w:val="003670FF"/>
    <w:rsid w:val="0036717C"/>
    <w:rsid w:val="0036740F"/>
    <w:rsid w:val="00367F9B"/>
    <w:rsid w:val="00370A8F"/>
    <w:rsid w:val="003711C3"/>
    <w:rsid w:val="00371942"/>
    <w:rsid w:val="00372030"/>
    <w:rsid w:val="00372A3B"/>
    <w:rsid w:val="00372ABC"/>
    <w:rsid w:val="00372E97"/>
    <w:rsid w:val="00373564"/>
    <w:rsid w:val="0037366B"/>
    <w:rsid w:val="003737DB"/>
    <w:rsid w:val="003737FD"/>
    <w:rsid w:val="00374448"/>
    <w:rsid w:val="00375321"/>
    <w:rsid w:val="003755D1"/>
    <w:rsid w:val="00376293"/>
    <w:rsid w:val="0037654C"/>
    <w:rsid w:val="00376602"/>
    <w:rsid w:val="0037668D"/>
    <w:rsid w:val="00376A5F"/>
    <w:rsid w:val="003775A6"/>
    <w:rsid w:val="00377827"/>
    <w:rsid w:val="00377E64"/>
    <w:rsid w:val="0038061E"/>
    <w:rsid w:val="0038121D"/>
    <w:rsid w:val="0038231C"/>
    <w:rsid w:val="003834F7"/>
    <w:rsid w:val="0038366E"/>
    <w:rsid w:val="0038373F"/>
    <w:rsid w:val="00383741"/>
    <w:rsid w:val="0038394D"/>
    <w:rsid w:val="00383968"/>
    <w:rsid w:val="00383D3B"/>
    <w:rsid w:val="00383EBA"/>
    <w:rsid w:val="00384408"/>
    <w:rsid w:val="0038524C"/>
    <w:rsid w:val="003858FA"/>
    <w:rsid w:val="00385DF3"/>
    <w:rsid w:val="003860D3"/>
    <w:rsid w:val="00386827"/>
    <w:rsid w:val="00386A1A"/>
    <w:rsid w:val="00386D88"/>
    <w:rsid w:val="00390350"/>
    <w:rsid w:val="003907BE"/>
    <w:rsid w:val="00391E53"/>
    <w:rsid w:val="003923FC"/>
    <w:rsid w:val="003929DB"/>
    <w:rsid w:val="00392F96"/>
    <w:rsid w:val="003939D2"/>
    <w:rsid w:val="00395438"/>
    <w:rsid w:val="00396675"/>
    <w:rsid w:val="0039685B"/>
    <w:rsid w:val="00396A4A"/>
    <w:rsid w:val="00396CAB"/>
    <w:rsid w:val="003970F7"/>
    <w:rsid w:val="0039724E"/>
    <w:rsid w:val="00397CEB"/>
    <w:rsid w:val="00397F6E"/>
    <w:rsid w:val="003A05EB"/>
    <w:rsid w:val="003A095E"/>
    <w:rsid w:val="003A1045"/>
    <w:rsid w:val="003A1226"/>
    <w:rsid w:val="003A17CC"/>
    <w:rsid w:val="003A2801"/>
    <w:rsid w:val="003A2D03"/>
    <w:rsid w:val="003A30BA"/>
    <w:rsid w:val="003A3D9C"/>
    <w:rsid w:val="003A44B1"/>
    <w:rsid w:val="003A5B2D"/>
    <w:rsid w:val="003A6228"/>
    <w:rsid w:val="003A63A6"/>
    <w:rsid w:val="003A7A2A"/>
    <w:rsid w:val="003A7AA4"/>
    <w:rsid w:val="003B08D7"/>
    <w:rsid w:val="003B13D4"/>
    <w:rsid w:val="003B14B1"/>
    <w:rsid w:val="003B1BD2"/>
    <w:rsid w:val="003B31EC"/>
    <w:rsid w:val="003B4C3D"/>
    <w:rsid w:val="003B5799"/>
    <w:rsid w:val="003B5B84"/>
    <w:rsid w:val="003B65B4"/>
    <w:rsid w:val="003B6CE4"/>
    <w:rsid w:val="003B6D40"/>
    <w:rsid w:val="003B6FC3"/>
    <w:rsid w:val="003B7187"/>
    <w:rsid w:val="003C0B37"/>
    <w:rsid w:val="003C14DC"/>
    <w:rsid w:val="003C21B1"/>
    <w:rsid w:val="003C3155"/>
    <w:rsid w:val="003C360C"/>
    <w:rsid w:val="003C378D"/>
    <w:rsid w:val="003C4A2D"/>
    <w:rsid w:val="003C52C7"/>
    <w:rsid w:val="003C583D"/>
    <w:rsid w:val="003C5D3E"/>
    <w:rsid w:val="003C5E8B"/>
    <w:rsid w:val="003C6416"/>
    <w:rsid w:val="003C6999"/>
    <w:rsid w:val="003C6FFE"/>
    <w:rsid w:val="003C7466"/>
    <w:rsid w:val="003D006E"/>
    <w:rsid w:val="003D05B2"/>
    <w:rsid w:val="003D16C8"/>
    <w:rsid w:val="003D4153"/>
    <w:rsid w:val="003D43D2"/>
    <w:rsid w:val="003D7227"/>
    <w:rsid w:val="003D7246"/>
    <w:rsid w:val="003D74A7"/>
    <w:rsid w:val="003D75DE"/>
    <w:rsid w:val="003D7D64"/>
    <w:rsid w:val="003D7FA1"/>
    <w:rsid w:val="003E018E"/>
    <w:rsid w:val="003E163F"/>
    <w:rsid w:val="003E2165"/>
    <w:rsid w:val="003E2438"/>
    <w:rsid w:val="003E2452"/>
    <w:rsid w:val="003E2BCB"/>
    <w:rsid w:val="003E51B1"/>
    <w:rsid w:val="003E611B"/>
    <w:rsid w:val="003E6A53"/>
    <w:rsid w:val="003E6DA4"/>
    <w:rsid w:val="003E7208"/>
    <w:rsid w:val="003E7834"/>
    <w:rsid w:val="003E7F14"/>
    <w:rsid w:val="003F00DF"/>
    <w:rsid w:val="003F0376"/>
    <w:rsid w:val="003F05D5"/>
    <w:rsid w:val="003F06B5"/>
    <w:rsid w:val="003F0B16"/>
    <w:rsid w:val="003F0E36"/>
    <w:rsid w:val="003F28B8"/>
    <w:rsid w:val="003F3BFE"/>
    <w:rsid w:val="003F3E9D"/>
    <w:rsid w:val="003F46A2"/>
    <w:rsid w:val="003F5A88"/>
    <w:rsid w:val="003F5C3E"/>
    <w:rsid w:val="003F6087"/>
    <w:rsid w:val="003F6234"/>
    <w:rsid w:val="003F6870"/>
    <w:rsid w:val="003F707C"/>
    <w:rsid w:val="003F7665"/>
    <w:rsid w:val="004002B9"/>
    <w:rsid w:val="0040076F"/>
    <w:rsid w:val="004007CE"/>
    <w:rsid w:val="004008A3"/>
    <w:rsid w:val="00401261"/>
    <w:rsid w:val="00402B20"/>
    <w:rsid w:val="00403BCB"/>
    <w:rsid w:val="00403D94"/>
    <w:rsid w:val="00404F03"/>
    <w:rsid w:val="00405C65"/>
    <w:rsid w:val="00406B91"/>
    <w:rsid w:val="00407A08"/>
    <w:rsid w:val="0041000D"/>
    <w:rsid w:val="00410A59"/>
    <w:rsid w:val="00410AF2"/>
    <w:rsid w:val="00412048"/>
    <w:rsid w:val="00412A73"/>
    <w:rsid w:val="00412BAF"/>
    <w:rsid w:val="0041322E"/>
    <w:rsid w:val="00413876"/>
    <w:rsid w:val="00413C8C"/>
    <w:rsid w:val="004146E6"/>
    <w:rsid w:val="00414DC2"/>
    <w:rsid w:val="00416B05"/>
    <w:rsid w:val="004172E8"/>
    <w:rsid w:val="004177F5"/>
    <w:rsid w:val="00420986"/>
    <w:rsid w:val="004209B2"/>
    <w:rsid w:val="00420F18"/>
    <w:rsid w:val="0042103F"/>
    <w:rsid w:val="0042126B"/>
    <w:rsid w:val="004231CD"/>
    <w:rsid w:val="00423278"/>
    <w:rsid w:val="00424A45"/>
    <w:rsid w:val="00424B6D"/>
    <w:rsid w:val="00425032"/>
    <w:rsid w:val="00425180"/>
    <w:rsid w:val="00425B3B"/>
    <w:rsid w:val="00425F2A"/>
    <w:rsid w:val="00426992"/>
    <w:rsid w:val="004271C2"/>
    <w:rsid w:val="004278D8"/>
    <w:rsid w:val="00427992"/>
    <w:rsid w:val="00427C9F"/>
    <w:rsid w:val="00431232"/>
    <w:rsid w:val="004313C6"/>
    <w:rsid w:val="00431E64"/>
    <w:rsid w:val="00431F86"/>
    <w:rsid w:val="004323B2"/>
    <w:rsid w:val="00432AC6"/>
    <w:rsid w:val="00432C0A"/>
    <w:rsid w:val="004333B4"/>
    <w:rsid w:val="0043370B"/>
    <w:rsid w:val="00433FAD"/>
    <w:rsid w:val="004346BA"/>
    <w:rsid w:val="004347FA"/>
    <w:rsid w:val="00434DD9"/>
    <w:rsid w:val="004359D1"/>
    <w:rsid w:val="00435C6D"/>
    <w:rsid w:val="00435DEC"/>
    <w:rsid w:val="004360DF"/>
    <w:rsid w:val="00436689"/>
    <w:rsid w:val="004368A7"/>
    <w:rsid w:val="00437215"/>
    <w:rsid w:val="00437AC2"/>
    <w:rsid w:val="00437F52"/>
    <w:rsid w:val="004404AF"/>
    <w:rsid w:val="00442D27"/>
    <w:rsid w:val="00442FF5"/>
    <w:rsid w:val="004438D2"/>
    <w:rsid w:val="00444B98"/>
    <w:rsid w:val="00445530"/>
    <w:rsid w:val="0044567E"/>
    <w:rsid w:val="004456D3"/>
    <w:rsid w:val="004501AF"/>
    <w:rsid w:val="00451741"/>
    <w:rsid w:val="0045175A"/>
    <w:rsid w:val="00451E76"/>
    <w:rsid w:val="004524D1"/>
    <w:rsid w:val="00452ADD"/>
    <w:rsid w:val="004537AA"/>
    <w:rsid w:val="0045394C"/>
    <w:rsid w:val="00453ABA"/>
    <w:rsid w:val="00453F43"/>
    <w:rsid w:val="004541FF"/>
    <w:rsid w:val="00454300"/>
    <w:rsid w:val="00454352"/>
    <w:rsid w:val="00454458"/>
    <w:rsid w:val="00454BAD"/>
    <w:rsid w:val="00454BFC"/>
    <w:rsid w:val="004562CD"/>
    <w:rsid w:val="004569EF"/>
    <w:rsid w:val="0045702C"/>
    <w:rsid w:val="004601FD"/>
    <w:rsid w:val="0046105D"/>
    <w:rsid w:val="00461984"/>
    <w:rsid w:val="00461FAF"/>
    <w:rsid w:val="00461FC1"/>
    <w:rsid w:val="004627E8"/>
    <w:rsid w:val="004628E4"/>
    <w:rsid w:val="00463842"/>
    <w:rsid w:val="00463C04"/>
    <w:rsid w:val="00463DCA"/>
    <w:rsid w:val="0046416F"/>
    <w:rsid w:val="00465075"/>
    <w:rsid w:val="00465AAC"/>
    <w:rsid w:val="00466A74"/>
    <w:rsid w:val="00466EB9"/>
    <w:rsid w:val="004672C8"/>
    <w:rsid w:val="004676A6"/>
    <w:rsid w:val="00470272"/>
    <w:rsid w:val="0047029E"/>
    <w:rsid w:val="004707C4"/>
    <w:rsid w:val="00470B9C"/>
    <w:rsid w:val="00470C74"/>
    <w:rsid w:val="00470EC1"/>
    <w:rsid w:val="004714EB"/>
    <w:rsid w:val="00471B56"/>
    <w:rsid w:val="00471CF4"/>
    <w:rsid w:val="004722E1"/>
    <w:rsid w:val="00473985"/>
    <w:rsid w:val="0047474C"/>
    <w:rsid w:val="00475700"/>
    <w:rsid w:val="00477210"/>
    <w:rsid w:val="00480692"/>
    <w:rsid w:val="004806E3"/>
    <w:rsid w:val="004809DB"/>
    <w:rsid w:val="00480ACD"/>
    <w:rsid w:val="00481632"/>
    <w:rsid w:val="00482437"/>
    <w:rsid w:val="004826BE"/>
    <w:rsid w:val="00483645"/>
    <w:rsid w:val="00484E2F"/>
    <w:rsid w:val="00485C48"/>
    <w:rsid w:val="0048601F"/>
    <w:rsid w:val="00486D57"/>
    <w:rsid w:val="004874EA"/>
    <w:rsid w:val="00487629"/>
    <w:rsid w:val="0048769B"/>
    <w:rsid w:val="0049021F"/>
    <w:rsid w:val="00490A00"/>
    <w:rsid w:val="00490AE3"/>
    <w:rsid w:val="00491246"/>
    <w:rsid w:val="00491586"/>
    <w:rsid w:val="0049296C"/>
    <w:rsid w:val="00493266"/>
    <w:rsid w:val="0049336E"/>
    <w:rsid w:val="004934BB"/>
    <w:rsid w:val="00493714"/>
    <w:rsid w:val="0049435E"/>
    <w:rsid w:val="00494ADE"/>
    <w:rsid w:val="004950DE"/>
    <w:rsid w:val="0049512C"/>
    <w:rsid w:val="0049660E"/>
    <w:rsid w:val="004973E1"/>
    <w:rsid w:val="004974F4"/>
    <w:rsid w:val="0049783D"/>
    <w:rsid w:val="00497B30"/>
    <w:rsid w:val="004A0055"/>
    <w:rsid w:val="004A0FF1"/>
    <w:rsid w:val="004A131F"/>
    <w:rsid w:val="004A1C4B"/>
    <w:rsid w:val="004A1F20"/>
    <w:rsid w:val="004A235B"/>
    <w:rsid w:val="004A2BF9"/>
    <w:rsid w:val="004A3A4E"/>
    <w:rsid w:val="004A3EC1"/>
    <w:rsid w:val="004A3FB2"/>
    <w:rsid w:val="004A412A"/>
    <w:rsid w:val="004A46A2"/>
    <w:rsid w:val="004A4E60"/>
    <w:rsid w:val="004A5198"/>
    <w:rsid w:val="004A5379"/>
    <w:rsid w:val="004A5CA2"/>
    <w:rsid w:val="004A5F32"/>
    <w:rsid w:val="004A6747"/>
    <w:rsid w:val="004A6BE9"/>
    <w:rsid w:val="004A714F"/>
    <w:rsid w:val="004B0038"/>
    <w:rsid w:val="004B0617"/>
    <w:rsid w:val="004B0B15"/>
    <w:rsid w:val="004B0BE6"/>
    <w:rsid w:val="004B0EFC"/>
    <w:rsid w:val="004B1026"/>
    <w:rsid w:val="004B115F"/>
    <w:rsid w:val="004B14E0"/>
    <w:rsid w:val="004B18E1"/>
    <w:rsid w:val="004B23C3"/>
    <w:rsid w:val="004B2466"/>
    <w:rsid w:val="004B2985"/>
    <w:rsid w:val="004B494E"/>
    <w:rsid w:val="004B4A31"/>
    <w:rsid w:val="004B4A89"/>
    <w:rsid w:val="004B5DD2"/>
    <w:rsid w:val="004B5E61"/>
    <w:rsid w:val="004B5FAC"/>
    <w:rsid w:val="004C00B4"/>
    <w:rsid w:val="004C0739"/>
    <w:rsid w:val="004C097D"/>
    <w:rsid w:val="004C28EC"/>
    <w:rsid w:val="004C379D"/>
    <w:rsid w:val="004C4081"/>
    <w:rsid w:val="004C41BE"/>
    <w:rsid w:val="004C481B"/>
    <w:rsid w:val="004C5FE1"/>
    <w:rsid w:val="004C613B"/>
    <w:rsid w:val="004C6328"/>
    <w:rsid w:val="004D075E"/>
    <w:rsid w:val="004D0ADE"/>
    <w:rsid w:val="004D13D7"/>
    <w:rsid w:val="004D1C3F"/>
    <w:rsid w:val="004D2CE0"/>
    <w:rsid w:val="004D32C1"/>
    <w:rsid w:val="004D37AC"/>
    <w:rsid w:val="004D3FF3"/>
    <w:rsid w:val="004D438B"/>
    <w:rsid w:val="004D4765"/>
    <w:rsid w:val="004D51E9"/>
    <w:rsid w:val="004D57C5"/>
    <w:rsid w:val="004D6093"/>
    <w:rsid w:val="004D6ABE"/>
    <w:rsid w:val="004D6FA1"/>
    <w:rsid w:val="004D73A5"/>
    <w:rsid w:val="004D76CD"/>
    <w:rsid w:val="004D7E02"/>
    <w:rsid w:val="004E00F5"/>
    <w:rsid w:val="004E0731"/>
    <w:rsid w:val="004E190E"/>
    <w:rsid w:val="004E1C7C"/>
    <w:rsid w:val="004E2B7E"/>
    <w:rsid w:val="004E2D52"/>
    <w:rsid w:val="004E302F"/>
    <w:rsid w:val="004E351A"/>
    <w:rsid w:val="004E3558"/>
    <w:rsid w:val="004E3A10"/>
    <w:rsid w:val="004E404C"/>
    <w:rsid w:val="004E45B0"/>
    <w:rsid w:val="004E53A0"/>
    <w:rsid w:val="004E55D5"/>
    <w:rsid w:val="004E5C0E"/>
    <w:rsid w:val="004E62FF"/>
    <w:rsid w:val="004E7022"/>
    <w:rsid w:val="004E7612"/>
    <w:rsid w:val="004E7616"/>
    <w:rsid w:val="004E7CBC"/>
    <w:rsid w:val="004E7EBF"/>
    <w:rsid w:val="004F0BA9"/>
    <w:rsid w:val="004F1F2B"/>
    <w:rsid w:val="004F1FFD"/>
    <w:rsid w:val="004F2BB4"/>
    <w:rsid w:val="004F349E"/>
    <w:rsid w:val="004F35E2"/>
    <w:rsid w:val="004F4D31"/>
    <w:rsid w:val="004F6DD7"/>
    <w:rsid w:val="004F7CE8"/>
    <w:rsid w:val="004F7E18"/>
    <w:rsid w:val="005003B7"/>
    <w:rsid w:val="00500465"/>
    <w:rsid w:val="0050095F"/>
    <w:rsid w:val="00500C06"/>
    <w:rsid w:val="00501776"/>
    <w:rsid w:val="0050259E"/>
    <w:rsid w:val="005027EE"/>
    <w:rsid w:val="00502A9B"/>
    <w:rsid w:val="005031D4"/>
    <w:rsid w:val="00503838"/>
    <w:rsid w:val="00504467"/>
    <w:rsid w:val="00505D6C"/>
    <w:rsid w:val="0050637F"/>
    <w:rsid w:val="00506B3E"/>
    <w:rsid w:val="005075EE"/>
    <w:rsid w:val="00507869"/>
    <w:rsid w:val="00507B7D"/>
    <w:rsid w:val="0051111B"/>
    <w:rsid w:val="00511308"/>
    <w:rsid w:val="005138DA"/>
    <w:rsid w:val="00514E1A"/>
    <w:rsid w:val="00515A14"/>
    <w:rsid w:val="00515BCC"/>
    <w:rsid w:val="005170B1"/>
    <w:rsid w:val="00517345"/>
    <w:rsid w:val="005173F0"/>
    <w:rsid w:val="00521F07"/>
    <w:rsid w:val="005220E5"/>
    <w:rsid w:val="0052285B"/>
    <w:rsid w:val="00522C16"/>
    <w:rsid w:val="005247E7"/>
    <w:rsid w:val="00524DBD"/>
    <w:rsid w:val="0052542C"/>
    <w:rsid w:val="0052732F"/>
    <w:rsid w:val="005274CA"/>
    <w:rsid w:val="00531383"/>
    <w:rsid w:val="00532400"/>
    <w:rsid w:val="0053309D"/>
    <w:rsid w:val="005334C5"/>
    <w:rsid w:val="00533A89"/>
    <w:rsid w:val="005342CE"/>
    <w:rsid w:val="0053436B"/>
    <w:rsid w:val="00534860"/>
    <w:rsid w:val="00534DA2"/>
    <w:rsid w:val="0053502E"/>
    <w:rsid w:val="00535EB5"/>
    <w:rsid w:val="00537EE8"/>
    <w:rsid w:val="00540FB2"/>
    <w:rsid w:val="00541282"/>
    <w:rsid w:val="005419FB"/>
    <w:rsid w:val="005428BA"/>
    <w:rsid w:val="005429BE"/>
    <w:rsid w:val="00542A1E"/>
    <w:rsid w:val="005432EC"/>
    <w:rsid w:val="005444F0"/>
    <w:rsid w:val="005449AB"/>
    <w:rsid w:val="005453B0"/>
    <w:rsid w:val="0054555E"/>
    <w:rsid w:val="00546137"/>
    <w:rsid w:val="00546859"/>
    <w:rsid w:val="00546B8A"/>
    <w:rsid w:val="00547300"/>
    <w:rsid w:val="0054743A"/>
    <w:rsid w:val="005504D9"/>
    <w:rsid w:val="00550809"/>
    <w:rsid w:val="00550F36"/>
    <w:rsid w:val="00551190"/>
    <w:rsid w:val="0055224A"/>
    <w:rsid w:val="0055430E"/>
    <w:rsid w:val="0055491F"/>
    <w:rsid w:val="00555BCD"/>
    <w:rsid w:val="00555E51"/>
    <w:rsid w:val="00556A7C"/>
    <w:rsid w:val="00556D85"/>
    <w:rsid w:val="00557062"/>
    <w:rsid w:val="005575E7"/>
    <w:rsid w:val="005605AD"/>
    <w:rsid w:val="005613AC"/>
    <w:rsid w:val="00561F67"/>
    <w:rsid w:val="005623FE"/>
    <w:rsid w:val="0056257D"/>
    <w:rsid w:val="005634B0"/>
    <w:rsid w:val="0056395C"/>
    <w:rsid w:val="00564015"/>
    <w:rsid w:val="005645AD"/>
    <w:rsid w:val="00564D79"/>
    <w:rsid w:val="005651CD"/>
    <w:rsid w:val="005657D5"/>
    <w:rsid w:val="0056635F"/>
    <w:rsid w:val="005665B0"/>
    <w:rsid w:val="00566D55"/>
    <w:rsid w:val="005673A8"/>
    <w:rsid w:val="00567557"/>
    <w:rsid w:val="00567882"/>
    <w:rsid w:val="00567928"/>
    <w:rsid w:val="005712EA"/>
    <w:rsid w:val="00572322"/>
    <w:rsid w:val="00572819"/>
    <w:rsid w:val="00572CDC"/>
    <w:rsid w:val="00572D6D"/>
    <w:rsid w:val="0057329A"/>
    <w:rsid w:val="00575D41"/>
    <w:rsid w:val="005768B4"/>
    <w:rsid w:val="00576E66"/>
    <w:rsid w:val="00576E69"/>
    <w:rsid w:val="00576ECE"/>
    <w:rsid w:val="00577736"/>
    <w:rsid w:val="00577E53"/>
    <w:rsid w:val="00580ECB"/>
    <w:rsid w:val="00581E55"/>
    <w:rsid w:val="00582664"/>
    <w:rsid w:val="00582E16"/>
    <w:rsid w:val="00585149"/>
    <w:rsid w:val="00585C43"/>
    <w:rsid w:val="005861AB"/>
    <w:rsid w:val="00586B61"/>
    <w:rsid w:val="005902F9"/>
    <w:rsid w:val="005911FB"/>
    <w:rsid w:val="0059126B"/>
    <w:rsid w:val="00591320"/>
    <w:rsid w:val="00592344"/>
    <w:rsid w:val="005932F8"/>
    <w:rsid w:val="00593AC0"/>
    <w:rsid w:val="00593C28"/>
    <w:rsid w:val="005941CA"/>
    <w:rsid w:val="0059425A"/>
    <w:rsid w:val="00594832"/>
    <w:rsid w:val="005955DD"/>
    <w:rsid w:val="005969C8"/>
    <w:rsid w:val="00596DEB"/>
    <w:rsid w:val="0059747F"/>
    <w:rsid w:val="005A0147"/>
    <w:rsid w:val="005A0504"/>
    <w:rsid w:val="005A0DE4"/>
    <w:rsid w:val="005A0EF9"/>
    <w:rsid w:val="005A194A"/>
    <w:rsid w:val="005A1FF4"/>
    <w:rsid w:val="005A284B"/>
    <w:rsid w:val="005A381C"/>
    <w:rsid w:val="005A39C1"/>
    <w:rsid w:val="005A3C15"/>
    <w:rsid w:val="005A4890"/>
    <w:rsid w:val="005A4946"/>
    <w:rsid w:val="005A4BD9"/>
    <w:rsid w:val="005A589E"/>
    <w:rsid w:val="005A5A90"/>
    <w:rsid w:val="005A5BE5"/>
    <w:rsid w:val="005A5DA7"/>
    <w:rsid w:val="005A6272"/>
    <w:rsid w:val="005A6C4B"/>
    <w:rsid w:val="005A791C"/>
    <w:rsid w:val="005A7A10"/>
    <w:rsid w:val="005B1AEC"/>
    <w:rsid w:val="005B1DA3"/>
    <w:rsid w:val="005B3010"/>
    <w:rsid w:val="005B378D"/>
    <w:rsid w:val="005B3817"/>
    <w:rsid w:val="005B4BF9"/>
    <w:rsid w:val="005B51B6"/>
    <w:rsid w:val="005B5B06"/>
    <w:rsid w:val="005B5F78"/>
    <w:rsid w:val="005B63D2"/>
    <w:rsid w:val="005B7176"/>
    <w:rsid w:val="005B7F7D"/>
    <w:rsid w:val="005C1C55"/>
    <w:rsid w:val="005C2E5A"/>
    <w:rsid w:val="005C3968"/>
    <w:rsid w:val="005C3BD4"/>
    <w:rsid w:val="005C4960"/>
    <w:rsid w:val="005C53B5"/>
    <w:rsid w:val="005C588D"/>
    <w:rsid w:val="005C5E2F"/>
    <w:rsid w:val="005C6893"/>
    <w:rsid w:val="005C6AD4"/>
    <w:rsid w:val="005C6B72"/>
    <w:rsid w:val="005C6DCD"/>
    <w:rsid w:val="005C77A5"/>
    <w:rsid w:val="005D0E0B"/>
    <w:rsid w:val="005D152F"/>
    <w:rsid w:val="005D1A9D"/>
    <w:rsid w:val="005D1C01"/>
    <w:rsid w:val="005D31FB"/>
    <w:rsid w:val="005D43C1"/>
    <w:rsid w:val="005D4940"/>
    <w:rsid w:val="005D6ED9"/>
    <w:rsid w:val="005D7652"/>
    <w:rsid w:val="005D7A20"/>
    <w:rsid w:val="005D7F2B"/>
    <w:rsid w:val="005E01B6"/>
    <w:rsid w:val="005E0D82"/>
    <w:rsid w:val="005E0EAA"/>
    <w:rsid w:val="005E1B2B"/>
    <w:rsid w:val="005E2ACA"/>
    <w:rsid w:val="005E2C8D"/>
    <w:rsid w:val="005E32C7"/>
    <w:rsid w:val="005E352D"/>
    <w:rsid w:val="005E35E2"/>
    <w:rsid w:val="005E3636"/>
    <w:rsid w:val="005E400C"/>
    <w:rsid w:val="005E4317"/>
    <w:rsid w:val="005E5983"/>
    <w:rsid w:val="005E69BD"/>
    <w:rsid w:val="005E717B"/>
    <w:rsid w:val="005E7514"/>
    <w:rsid w:val="005E7B8E"/>
    <w:rsid w:val="005F06CF"/>
    <w:rsid w:val="005F0E0D"/>
    <w:rsid w:val="005F1A4D"/>
    <w:rsid w:val="005F279E"/>
    <w:rsid w:val="005F29FD"/>
    <w:rsid w:val="005F39CD"/>
    <w:rsid w:val="005F4417"/>
    <w:rsid w:val="005F4573"/>
    <w:rsid w:val="005F4A03"/>
    <w:rsid w:val="005F59D8"/>
    <w:rsid w:val="005F79ED"/>
    <w:rsid w:val="0060013C"/>
    <w:rsid w:val="006008DD"/>
    <w:rsid w:val="00600A8F"/>
    <w:rsid w:val="00600D28"/>
    <w:rsid w:val="006021BC"/>
    <w:rsid w:val="00602585"/>
    <w:rsid w:val="00602E47"/>
    <w:rsid w:val="00603881"/>
    <w:rsid w:val="0060486A"/>
    <w:rsid w:val="0060487E"/>
    <w:rsid w:val="0060534E"/>
    <w:rsid w:val="006060D6"/>
    <w:rsid w:val="00606636"/>
    <w:rsid w:val="00606665"/>
    <w:rsid w:val="00607C1F"/>
    <w:rsid w:val="00607E04"/>
    <w:rsid w:val="00607E25"/>
    <w:rsid w:val="00610712"/>
    <w:rsid w:val="006107CD"/>
    <w:rsid w:val="00610AEF"/>
    <w:rsid w:val="00611C82"/>
    <w:rsid w:val="00611CC1"/>
    <w:rsid w:val="006120C7"/>
    <w:rsid w:val="0061266C"/>
    <w:rsid w:val="006136AB"/>
    <w:rsid w:val="00613711"/>
    <w:rsid w:val="00614A74"/>
    <w:rsid w:val="00616791"/>
    <w:rsid w:val="00617510"/>
    <w:rsid w:val="00617780"/>
    <w:rsid w:val="00617858"/>
    <w:rsid w:val="00617A6A"/>
    <w:rsid w:val="006218C6"/>
    <w:rsid w:val="006223CD"/>
    <w:rsid w:val="00622BBF"/>
    <w:rsid w:val="0062431B"/>
    <w:rsid w:val="0062636B"/>
    <w:rsid w:val="00626BDB"/>
    <w:rsid w:val="00627FC7"/>
    <w:rsid w:val="006300D7"/>
    <w:rsid w:val="006301E1"/>
    <w:rsid w:val="006302EC"/>
    <w:rsid w:val="00631105"/>
    <w:rsid w:val="006320EB"/>
    <w:rsid w:val="00632480"/>
    <w:rsid w:val="00632F3A"/>
    <w:rsid w:val="00633536"/>
    <w:rsid w:val="00633EA7"/>
    <w:rsid w:val="00634F94"/>
    <w:rsid w:val="006356D0"/>
    <w:rsid w:val="00635804"/>
    <w:rsid w:val="0063704E"/>
    <w:rsid w:val="006371B4"/>
    <w:rsid w:val="006374FA"/>
    <w:rsid w:val="00637FDE"/>
    <w:rsid w:val="006401E9"/>
    <w:rsid w:val="00640F05"/>
    <w:rsid w:val="0064120B"/>
    <w:rsid w:val="006414AD"/>
    <w:rsid w:val="006422EC"/>
    <w:rsid w:val="00644411"/>
    <w:rsid w:val="00644453"/>
    <w:rsid w:val="00644B09"/>
    <w:rsid w:val="00644B4D"/>
    <w:rsid w:val="00645194"/>
    <w:rsid w:val="006453B2"/>
    <w:rsid w:val="0064600E"/>
    <w:rsid w:val="0064660A"/>
    <w:rsid w:val="00646E3E"/>
    <w:rsid w:val="006470A5"/>
    <w:rsid w:val="00647845"/>
    <w:rsid w:val="00650E77"/>
    <w:rsid w:val="00650FE5"/>
    <w:rsid w:val="006519B9"/>
    <w:rsid w:val="006528B7"/>
    <w:rsid w:val="00652E41"/>
    <w:rsid w:val="00652FE3"/>
    <w:rsid w:val="00653902"/>
    <w:rsid w:val="00653A4B"/>
    <w:rsid w:val="00655502"/>
    <w:rsid w:val="00656859"/>
    <w:rsid w:val="006569D6"/>
    <w:rsid w:val="00660775"/>
    <w:rsid w:val="00660FBD"/>
    <w:rsid w:val="00661168"/>
    <w:rsid w:val="006616CA"/>
    <w:rsid w:val="00661A5A"/>
    <w:rsid w:val="00662080"/>
    <w:rsid w:val="00662C21"/>
    <w:rsid w:val="00663A86"/>
    <w:rsid w:val="00664136"/>
    <w:rsid w:val="006641FF"/>
    <w:rsid w:val="00664F88"/>
    <w:rsid w:val="00665724"/>
    <w:rsid w:val="00665BC3"/>
    <w:rsid w:val="006669CE"/>
    <w:rsid w:val="00666C5A"/>
    <w:rsid w:val="00667446"/>
    <w:rsid w:val="00671530"/>
    <w:rsid w:val="00672352"/>
    <w:rsid w:val="006733EA"/>
    <w:rsid w:val="00674CC9"/>
    <w:rsid w:val="00674E34"/>
    <w:rsid w:val="00675C56"/>
    <w:rsid w:val="0067630F"/>
    <w:rsid w:val="006768AC"/>
    <w:rsid w:val="00676E93"/>
    <w:rsid w:val="00680074"/>
    <w:rsid w:val="00680149"/>
    <w:rsid w:val="00680B6A"/>
    <w:rsid w:val="00680E08"/>
    <w:rsid w:val="0068105F"/>
    <w:rsid w:val="006817DF"/>
    <w:rsid w:val="00682362"/>
    <w:rsid w:val="00683E9E"/>
    <w:rsid w:val="00684139"/>
    <w:rsid w:val="006873AE"/>
    <w:rsid w:val="0068747F"/>
    <w:rsid w:val="00687906"/>
    <w:rsid w:val="00687E2E"/>
    <w:rsid w:val="0069005E"/>
    <w:rsid w:val="0069051C"/>
    <w:rsid w:val="00690B28"/>
    <w:rsid w:val="00690F3A"/>
    <w:rsid w:val="0069163C"/>
    <w:rsid w:val="006916BF"/>
    <w:rsid w:val="00691976"/>
    <w:rsid w:val="0069286D"/>
    <w:rsid w:val="00693242"/>
    <w:rsid w:val="006948DC"/>
    <w:rsid w:val="00694AD7"/>
    <w:rsid w:val="00694DFA"/>
    <w:rsid w:val="00695CF0"/>
    <w:rsid w:val="006A0339"/>
    <w:rsid w:val="006A108E"/>
    <w:rsid w:val="006A12F5"/>
    <w:rsid w:val="006A1FAC"/>
    <w:rsid w:val="006A2232"/>
    <w:rsid w:val="006A244F"/>
    <w:rsid w:val="006A2705"/>
    <w:rsid w:val="006A2A41"/>
    <w:rsid w:val="006A3786"/>
    <w:rsid w:val="006A59EA"/>
    <w:rsid w:val="006A5A87"/>
    <w:rsid w:val="006A5CF3"/>
    <w:rsid w:val="006A6112"/>
    <w:rsid w:val="006A656C"/>
    <w:rsid w:val="006A6878"/>
    <w:rsid w:val="006A6F81"/>
    <w:rsid w:val="006A7418"/>
    <w:rsid w:val="006A75E2"/>
    <w:rsid w:val="006A7EDC"/>
    <w:rsid w:val="006B050B"/>
    <w:rsid w:val="006B095B"/>
    <w:rsid w:val="006B16A8"/>
    <w:rsid w:val="006B1CB1"/>
    <w:rsid w:val="006B1CB5"/>
    <w:rsid w:val="006B1CC7"/>
    <w:rsid w:val="006B1FF0"/>
    <w:rsid w:val="006B2DCE"/>
    <w:rsid w:val="006B49A7"/>
    <w:rsid w:val="006B4E39"/>
    <w:rsid w:val="006B4E69"/>
    <w:rsid w:val="006B51AA"/>
    <w:rsid w:val="006B5A8A"/>
    <w:rsid w:val="006B618C"/>
    <w:rsid w:val="006B637C"/>
    <w:rsid w:val="006B74CD"/>
    <w:rsid w:val="006B76AF"/>
    <w:rsid w:val="006B7F1E"/>
    <w:rsid w:val="006C04C4"/>
    <w:rsid w:val="006C0A40"/>
    <w:rsid w:val="006C1ED2"/>
    <w:rsid w:val="006C22CC"/>
    <w:rsid w:val="006C2E01"/>
    <w:rsid w:val="006C31D0"/>
    <w:rsid w:val="006C57BA"/>
    <w:rsid w:val="006C5CFB"/>
    <w:rsid w:val="006C6A37"/>
    <w:rsid w:val="006C6A5D"/>
    <w:rsid w:val="006C766E"/>
    <w:rsid w:val="006D15CC"/>
    <w:rsid w:val="006D1914"/>
    <w:rsid w:val="006D2A3F"/>
    <w:rsid w:val="006D2D56"/>
    <w:rsid w:val="006D4430"/>
    <w:rsid w:val="006D51B4"/>
    <w:rsid w:val="006D5217"/>
    <w:rsid w:val="006D5A5C"/>
    <w:rsid w:val="006D6CCB"/>
    <w:rsid w:val="006D7A3B"/>
    <w:rsid w:val="006E075E"/>
    <w:rsid w:val="006E0B0B"/>
    <w:rsid w:val="006E0D48"/>
    <w:rsid w:val="006E0DB5"/>
    <w:rsid w:val="006E1332"/>
    <w:rsid w:val="006E16F4"/>
    <w:rsid w:val="006E1DBD"/>
    <w:rsid w:val="006E1F3F"/>
    <w:rsid w:val="006E2096"/>
    <w:rsid w:val="006E2D52"/>
    <w:rsid w:val="006E32F3"/>
    <w:rsid w:val="006E33E2"/>
    <w:rsid w:val="006E4080"/>
    <w:rsid w:val="006E53DA"/>
    <w:rsid w:val="006E5711"/>
    <w:rsid w:val="006E5DC2"/>
    <w:rsid w:val="006E616B"/>
    <w:rsid w:val="006E6423"/>
    <w:rsid w:val="006E64E3"/>
    <w:rsid w:val="006E6F8E"/>
    <w:rsid w:val="006E7075"/>
    <w:rsid w:val="006E7277"/>
    <w:rsid w:val="006E7CA3"/>
    <w:rsid w:val="006F0DF8"/>
    <w:rsid w:val="006F12C0"/>
    <w:rsid w:val="006F15A9"/>
    <w:rsid w:val="006F1621"/>
    <w:rsid w:val="006F2350"/>
    <w:rsid w:val="006F292A"/>
    <w:rsid w:val="006F304E"/>
    <w:rsid w:val="006F3D9D"/>
    <w:rsid w:val="006F409F"/>
    <w:rsid w:val="006F52FE"/>
    <w:rsid w:val="006F57EE"/>
    <w:rsid w:val="006F58EF"/>
    <w:rsid w:val="006F629F"/>
    <w:rsid w:val="006F64F3"/>
    <w:rsid w:val="006F6DB2"/>
    <w:rsid w:val="006F70E7"/>
    <w:rsid w:val="006F724E"/>
    <w:rsid w:val="006F7E74"/>
    <w:rsid w:val="007005F6"/>
    <w:rsid w:val="0070181B"/>
    <w:rsid w:val="00701FA6"/>
    <w:rsid w:val="007020BE"/>
    <w:rsid w:val="00703C84"/>
    <w:rsid w:val="00704011"/>
    <w:rsid w:val="007041F9"/>
    <w:rsid w:val="00704451"/>
    <w:rsid w:val="0070535F"/>
    <w:rsid w:val="007066F5"/>
    <w:rsid w:val="007073CB"/>
    <w:rsid w:val="007126C1"/>
    <w:rsid w:val="00712860"/>
    <w:rsid w:val="00712D63"/>
    <w:rsid w:val="00713137"/>
    <w:rsid w:val="00713708"/>
    <w:rsid w:val="00713B92"/>
    <w:rsid w:val="0071483C"/>
    <w:rsid w:val="007148D4"/>
    <w:rsid w:val="00717204"/>
    <w:rsid w:val="007203AF"/>
    <w:rsid w:val="007216EC"/>
    <w:rsid w:val="00721C4E"/>
    <w:rsid w:val="00722081"/>
    <w:rsid w:val="00723C7C"/>
    <w:rsid w:val="00723E8B"/>
    <w:rsid w:val="007249B4"/>
    <w:rsid w:val="00726819"/>
    <w:rsid w:val="00726C41"/>
    <w:rsid w:val="007271D7"/>
    <w:rsid w:val="0073070B"/>
    <w:rsid w:val="007331E5"/>
    <w:rsid w:val="0073346B"/>
    <w:rsid w:val="00733F84"/>
    <w:rsid w:val="00734F18"/>
    <w:rsid w:val="00735692"/>
    <w:rsid w:val="00736B41"/>
    <w:rsid w:val="00737A98"/>
    <w:rsid w:val="00740A0B"/>
    <w:rsid w:val="00740DF8"/>
    <w:rsid w:val="00740FFC"/>
    <w:rsid w:val="00741D32"/>
    <w:rsid w:val="00741E62"/>
    <w:rsid w:val="00741ECC"/>
    <w:rsid w:val="0074246D"/>
    <w:rsid w:val="007426F0"/>
    <w:rsid w:val="00742805"/>
    <w:rsid w:val="00743506"/>
    <w:rsid w:val="00743560"/>
    <w:rsid w:val="00743B3B"/>
    <w:rsid w:val="00744051"/>
    <w:rsid w:val="007440B0"/>
    <w:rsid w:val="00745F9E"/>
    <w:rsid w:val="00746128"/>
    <w:rsid w:val="00746589"/>
    <w:rsid w:val="00746BFC"/>
    <w:rsid w:val="00747A2C"/>
    <w:rsid w:val="00747F29"/>
    <w:rsid w:val="00750DE8"/>
    <w:rsid w:val="0075159E"/>
    <w:rsid w:val="00751850"/>
    <w:rsid w:val="007518C0"/>
    <w:rsid w:val="00752D56"/>
    <w:rsid w:val="007533C8"/>
    <w:rsid w:val="00753CE1"/>
    <w:rsid w:val="007542E6"/>
    <w:rsid w:val="00754EF3"/>
    <w:rsid w:val="00755929"/>
    <w:rsid w:val="0075672F"/>
    <w:rsid w:val="00756B27"/>
    <w:rsid w:val="00757B71"/>
    <w:rsid w:val="00760E08"/>
    <w:rsid w:val="007611E6"/>
    <w:rsid w:val="0076195F"/>
    <w:rsid w:val="00762408"/>
    <w:rsid w:val="00762CF0"/>
    <w:rsid w:val="00763024"/>
    <w:rsid w:val="00763A2B"/>
    <w:rsid w:val="00764239"/>
    <w:rsid w:val="007646DF"/>
    <w:rsid w:val="007647BA"/>
    <w:rsid w:val="00764D10"/>
    <w:rsid w:val="00764FEE"/>
    <w:rsid w:val="007658B8"/>
    <w:rsid w:val="00767246"/>
    <w:rsid w:val="00767997"/>
    <w:rsid w:val="00767A8D"/>
    <w:rsid w:val="007704AE"/>
    <w:rsid w:val="0077109A"/>
    <w:rsid w:val="0077122E"/>
    <w:rsid w:val="007716E3"/>
    <w:rsid w:val="00771D16"/>
    <w:rsid w:val="007724EE"/>
    <w:rsid w:val="00772E4D"/>
    <w:rsid w:val="007733A1"/>
    <w:rsid w:val="007737D0"/>
    <w:rsid w:val="0077428A"/>
    <w:rsid w:val="00774539"/>
    <w:rsid w:val="00774823"/>
    <w:rsid w:val="00775486"/>
    <w:rsid w:val="00775CB4"/>
    <w:rsid w:val="00775CCD"/>
    <w:rsid w:val="00776DD6"/>
    <w:rsid w:val="00777830"/>
    <w:rsid w:val="00777E1F"/>
    <w:rsid w:val="00777E86"/>
    <w:rsid w:val="0078000F"/>
    <w:rsid w:val="00780F59"/>
    <w:rsid w:val="0078249C"/>
    <w:rsid w:val="007824D7"/>
    <w:rsid w:val="007829D3"/>
    <w:rsid w:val="007829FF"/>
    <w:rsid w:val="007833D0"/>
    <w:rsid w:val="00784394"/>
    <w:rsid w:val="00784C48"/>
    <w:rsid w:val="0078571E"/>
    <w:rsid w:val="007857AD"/>
    <w:rsid w:val="00786DC0"/>
    <w:rsid w:val="00786E09"/>
    <w:rsid w:val="00787153"/>
    <w:rsid w:val="007874FA"/>
    <w:rsid w:val="0079078F"/>
    <w:rsid w:val="0079081C"/>
    <w:rsid w:val="0079128A"/>
    <w:rsid w:val="00791305"/>
    <w:rsid w:val="00791B1B"/>
    <w:rsid w:val="0079214F"/>
    <w:rsid w:val="0079299F"/>
    <w:rsid w:val="007930C3"/>
    <w:rsid w:val="0079382E"/>
    <w:rsid w:val="00794E06"/>
    <w:rsid w:val="00795718"/>
    <w:rsid w:val="007957BE"/>
    <w:rsid w:val="00795891"/>
    <w:rsid w:val="00797FB5"/>
    <w:rsid w:val="007A0DDA"/>
    <w:rsid w:val="007A0F15"/>
    <w:rsid w:val="007A1A30"/>
    <w:rsid w:val="007A3558"/>
    <w:rsid w:val="007A4A14"/>
    <w:rsid w:val="007A4DDA"/>
    <w:rsid w:val="007A571C"/>
    <w:rsid w:val="007A597B"/>
    <w:rsid w:val="007A669D"/>
    <w:rsid w:val="007A66CD"/>
    <w:rsid w:val="007A6CEB"/>
    <w:rsid w:val="007A7216"/>
    <w:rsid w:val="007A7BA0"/>
    <w:rsid w:val="007A7E13"/>
    <w:rsid w:val="007A7EAF"/>
    <w:rsid w:val="007B010E"/>
    <w:rsid w:val="007B17F9"/>
    <w:rsid w:val="007B223C"/>
    <w:rsid w:val="007B2A2B"/>
    <w:rsid w:val="007B3641"/>
    <w:rsid w:val="007B38C7"/>
    <w:rsid w:val="007B4C26"/>
    <w:rsid w:val="007B56E6"/>
    <w:rsid w:val="007B6569"/>
    <w:rsid w:val="007B702B"/>
    <w:rsid w:val="007B76AF"/>
    <w:rsid w:val="007C0114"/>
    <w:rsid w:val="007C0307"/>
    <w:rsid w:val="007C081B"/>
    <w:rsid w:val="007C31DA"/>
    <w:rsid w:val="007C3D4C"/>
    <w:rsid w:val="007C414B"/>
    <w:rsid w:val="007C5A86"/>
    <w:rsid w:val="007C5B23"/>
    <w:rsid w:val="007C68C0"/>
    <w:rsid w:val="007C6CBF"/>
    <w:rsid w:val="007D056B"/>
    <w:rsid w:val="007D0FA4"/>
    <w:rsid w:val="007D14AE"/>
    <w:rsid w:val="007D1A10"/>
    <w:rsid w:val="007D1BFE"/>
    <w:rsid w:val="007D2657"/>
    <w:rsid w:val="007D26F2"/>
    <w:rsid w:val="007D2A2B"/>
    <w:rsid w:val="007D2EFD"/>
    <w:rsid w:val="007D3056"/>
    <w:rsid w:val="007D396A"/>
    <w:rsid w:val="007D3BCE"/>
    <w:rsid w:val="007D4F8C"/>
    <w:rsid w:val="007D5374"/>
    <w:rsid w:val="007D54D9"/>
    <w:rsid w:val="007D55F9"/>
    <w:rsid w:val="007D6248"/>
    <w:rsid w:val="007D736B"/>
    <w:rsid w:val="007D7405"/>
    <w:rsid w:val="007D7947"/>
    <w:rsid w:val="007E0645"/>
    <w:rsid w:val="007E0713"/>
    <w:rsid w:val="007E09F0"/>
    <w:rsid w:val="007E1409"/>
    <w:rsid w:val="007E145A"/>
    <w:rsid w:val="007E1E65"/>
    <w:rsid w:val="007E2552"/>
    <w:rsid w:val="007E30E0"/>
    <w:rsid w:val="007E3B90"/>
    <w:rsid w:val="007E42B1"/>
    <w:rsid w:val="007E4AF1"/>
    <w:rsid w:val="007E4D44"/>
    <w:rsid w:val="007E5366"/>
    <w:rsid w:val="007E60F2"/>
    <w:rsid w:val="007E65BD"/>
    <w:rsid w:val="007E6951"/>
    <w:rsid w:val="007F0E9D"/>
    <w:rsid w:val="007F0FB7"/>
    <w:rsid w:val="007F1993"/>
    <w:rsid w:val="007F21B7"/>
    <w:rsid w:val="007F3301"/>
    <w:rsid w:val="007F4A19"/>
    <w:rsid w:val="007F4D02"/>
    <w:rsid w:val="007F5174"/>
    <w:rsid w:val="007F717D"/>
    <w:rsid w:val="007F7266"/>
    <w:rsid w:val="007F7481"/>
    <w:rsid w:val="007F79AF"/>
    <w:rsid w:val="00800169"/>
    <w:rsid w:val="00800567"/>
    <w:rsid w:val="0080056E"/>
    <w:rsid w:val="00800860"/>
    <w:rsid w:val="0080183B"/>
    <w:rsid w:val="0080207D"/>
    <w:rsid w:val="008022AE"/>
    <w:rsid w:val="008026E0"/>
    <w:rsid w:val="0080361C"/>
    <w:rsid w:val="00804427"/>
    <w:rsid w:val="0080546A"/>
    <w:rsid w:val="00806782"/>
    <w:rsid w:val="00807A3D"/>
    <w:rsid w:val="00807F82"/>
    <w:rsid w:val="008100BA"/>
    <w:rsid w:val="00810B7B"/>
    <w:rsid w:val="00810BA3"/>
    <w:rsid w:val="008118C7"/>
    <w:rsid w:val="008119F9"/>
    <w:rsid w:val="00811A19"/>
    <w:rsid w:val="00811D35"/>
    <w:rsid w:val="00812B2B"/>
    <w:rsid w:val="00812C12"/>
    <w:rsid w:val="00812F7A"/>
    <w:rsid w:val="0081307B"/>
    <w:rsid w:val="008151C4"/>
    <w:rsid w:val="00817804"/>
    <w:rsid w:val="00817B23"/>
    <w:rsid w:val="0082072C"/>
    <w:rsid w:val="00822C1D"/>
    <w:rsid w:val="00823BC5"/>
    <w:rsid w:val="00824367"/>
    <w:rsid w:val="00824EB6"/>
    <w:rsid w:val="00825CED"/>
    <w:rsid w:val="008276C1"/>
    <w:rsid w:val="008279EF"/>
    <w:rsid w:val="00827A87"/>
    <w:rsid w:val="00827C40"/>
    <w:rsid w:val="00827E0C"/>
    <w:rsid w:val="00830510"/>
    <w:rsid w:val="008318AC"/>
    <w:rsid w:val="0083211A"/>
    <w:rsid w:val="00832A9B"/>
    <w:rsid w:val="00833501"/>
    <w:rsid w:val="008335AE"/>
    <w:rsid w:val="00834273"/>
    <w:rsid w:val="00835193"/>
    <w:rsid w:val="00835F05"/>
    <w:rsid w:val="00836564"/>
    <w:rsid w:val="00836813"/>
    <w:rsid w:val="008372A0"/>
    <w:rsid w:val="008414F7"/>
    <w:rsid w:val="008423E5"/>
    <w:rsid w:val="0084328B"/>
    <w:rsid w:val="00843ADE"/>
    <w:rsid w:val="0084537C"/>
    <w:rsid w:val="00845D23"/>
    <w:rsid w:val="008464BF"/>
    <w:rsid w:val="00846C6F"/>
    <w:rsid w:val="008479C8"/>
    <w:rsid w:val="00847A21"/>
    <w:rsid w:val="00847D2E"/>
    <w:rsid w:val="00847DF9"/>
    <w:rsid w:val="00850344"/>
    <w:rsid w:val="00850724"/>
    <w:rsid w:val="00850DF8"/>
    <w:rsid w:val="00851CB0"/>
    <w:rsid w:val="008520DD"/>
    <w:rsid w:val="0085248D"/>
    <w:rsid w:val="00852E9F"/>
    <w:rsid w:val="0085302C"/>
    <w:rsid w:val="0085405B"/>
    <w:rsid w:val="00854553"/>
    <w:rsid w:val="00855DE0"/>
    <w:rsid w:val="00856846"/>
    <w:rsid w:val="00857AB4"/>
    <w:rsid w:val="00860159"/>
    <w:rsid w:val="00861294"/>
    <w:rsid w:val="00861AC1"/>
    <w:rsid w:val="00862B64"/>
    <w:rsid w:val="00864E78"/>
    <w:rsid w:val="00866624"/>
    <w:rsid w:val="0086688A"/>
    <w:rsid w:val="00867B1A"/>
    <w:rsid w:val="00870777"/>
    <w:rsid w:val="00871D71"/>
    <w:rsid w:val="00872C6B"/>
    <w:rsid w:val="008739BA"/>
    <w:rsid w:val="00873C37"/>
    <w:rsid w:val="00873E1C"/>
    <w:rsid w:val="00874ED1"/>
    <w:rsid w:val="008777BD"/>
    <w:rsid w:val="00877A66"/>
    <w:rsid w:val="00877C57"/>
    <w:rsid w:val="00880134"/>
    <w:rsid w:val="0088080F"/>
    <w:rsid w:val="00880895"/>
    <w:rsid w:val="0088092F"/>
    <w:rsid w:val="00880CC9"/>
    <w:rsid w:val="00880E18"/>
    <w:rsid w:val="00881BC3"/>
    <w:rsid w:val="00883648"/>
    <w:rsid w:val="00884431"/>
    <w:rsid w:val="00884BB1"/>
    <w:rsid w:val="00884DDE"/>
    <w:rsid w:val="008851A5"/>
    <w:rsid w:val="00885953"/>
    <w:rsid w:val="008873E9"/>
    <w:rsid w:val="00891596"/>
    <w:rsid w:val="0089213F"/>
    <w:rsid w:val="008921DF"/>
    <w:rsid w:val="0089237A"/>
    <w:rsid w:val="00892AAE"/>
    <w:rsid w:val="00892C4B"/>
    <w:rsid w:val="00893C1E"/>
    <w:rsid w:val="00894AC3"/>
    <w:rsid w:val="00895448"/>
    <w:rsid w:val="008959E2"/>
    <w:rsid w:val="00895A66"/>
    <w:rsid w:val="00896286"/>
    <w:rsid w:val="008962ED"/>
    <w:rsid w:val="008968B6"/>
    <w:rsid w:val="00896F45"/>
    <w:rsid w:val="0089774C"/>
    <w:rsid w:val="008978CC"/>
    <w:rsid w:val="008A0C3E"/>
    <w:rsid w:val="008A1AEF"/>
    <w:rsid w:val="008A1F98"/>
    <w:rsid w:val="008A26D5"/>
    <w:rsid w:val="008A29D1"/>
    <w:rsid w:val="008A3EC7"/>
    <w:rsid w:val="008A4006"/>
    <w:rsid w:val="008A452B"/>
    <w:rsid w:val="008A4826"/>
    <w:rsid w:val="008A4B0A"/>
    <w:rsid w:val="008A59C1"/>
    <w:rsid w:val="008A6170"/>
    <w:rsid w:val="008A6678"/>
    <w:rsid w:val="008A7A66"/>
    <w:rsid w:val="008A7B53"/>
    <w:rsid w:val="008B0546"/>
    <w:rsid w:val="008B0E25"/>
    <w:rsid w:val="008B11DE"/>
    <w:rsid w:val="008B137D"/>
    <w:rsid w:val="008B174F"/>
    <w:rsid w:val="008B1D5E"/>
    <w:rsid w:val="008B34D8"/>
    <w:rsid w:val="008B42BA"/>
    <w:rsid w:val="008B519A"/>
    <w:rsid w:val="008B5746"/>
    <w:rsid w:val="008B6691"/>
    <w:rsid w:val="008B7FEF"/>
    <w:rsid w:val="008C379B"/>
    <w:rsid w:val="008C3A98"/>
    <w:rsid w:val="008C4903"/>
    <w:rsid w:val="008C53C5"/>
    <w:rsid w:val="008C56D6"/>
    <w:rsid w:val="008C582B"/>
    <w:rsid w:val="008C5CBB"/>
    <w:rsid w:val="008C6337"/>
    <w:rsid w:val="008C69C0"/>
    <w:rsid w:val="008C7727"/>
    <w:rsid w:val="008C7F60"/>
    <w:rsid w:val="008D0A7C"/>
    <w:rsid w:val="008D1AB5"/>
    <w:rsid w:val="008D1B6B"/>
    <w:rsid w:val="008D22EC"/>
    <w:rsid w:val="008D233F"/>
    <w:rsid w:val="008D271A"/>
    <w:rsid w:val="008D38DF"/>
    <w:rsid w:val="008D3DA8"/>
    <w:rsid w:val="008D3EA3"/>
    <w:rsid w:val="008D3EA7"/>
    <w:rsid w:val="008D3FE7"/>
    <w:rsid w:val="008D4AA8"/>
    <w:rsid w:val="008D4DB9"/>
    <w:rsid w:val="008D550F"/>
    <w:rsid w:val="008D5CB1"/>
    <w:rsid w:val="008D761D"/>
    <w:rsid w:val="008D7692"/>
    <w:rsid w:val="008D769A"/>
    <w:rsid w:val="008D7A6D"/>
    <w:rsid w:val="008D7FD5"/>
    <w:rsid w:val="008E012D"/>
    <w:rsid w:val="008E0425"/>
    <w:rsid w:val="008E0F98"/>
    <w:rsid w:val="008E31F4"/>
    <w:rsid w:val="008E3E7F"/>
    <w:rsid w:val="008E42F5"/>
    <w:rsid w:val="008E44F4"/>
    <w:rsid w:val="008E5324"/>
    <w:rsid w:val="008E646F"/>
    <w:rsid w:val="008E6CC9"/>
    <w:rsid w:val="008E6F77"/>
    <w:rsid w:val="008E7A90"/>
    <w:rsid w:val="008E7DDE"/>
    <w:rsid w:val="008F0367"/>
    <w:rsid w:val="008F0641"/>
    <w:rsid w:val="008F0BCC"/>
    <w:rsid w:val="008F0DD8"/>
    <w:rsid w:val="008F1948"/>
    <w:rsid w:val="008F2B26"/>
    <w:rsid w:val="008F3172"/>
    <w:rsid w:val="008F38B1"/>
    <w:rsid w:val="008F3C80"/>
    <w:rsid w:val="008F50D0"/>
    <w:rsid w:val="008F5584"/>
    <w:rsid w:val="008F67B3"/>
    <w:rsid w:val="008F67F3"/>
    <w:rsid w:val="00900D11"/>
    <w:rsid w:val="009013F6"/>
    <w:rsid w:val="00901A0F"/>
    <w:rsid w:val="00901F20"/>
    <w:rsid w:val="00902680"/>
    <w:rsid w:val="0090308E"/>
    <w:rsid w:val="00903151"/>
    <w:rsid w:val="00903ED3"/>
    <w:rsid w:val="00903F34"/>
    <w:rsid w:val="00904C97"/>
    <w:rsid w:val="0091055B"/>
    <w:rsid w:val="00911563"/>
    <w:rsid w:val="0091165F"/>
    <w:rsid w:val="0091271E"/>
    <w:rsid w:val="00913F55"/>
    <w:rsid w:val="00914B56"/>
    <w:rsid w:val="00914B87"/>
    <w:rsid w:val="00914BCF"/>
    <w:rsid w:val="00914CA9"/>
    <w:rsid w:val="00914FA8"/>
    <w:rsid w:val="00915555"/>
    <w:rsid w:val="009158C9"/>
    <w:rsid w:val="00915FB5"/>
    <w:rsid w:val="00916009"/>
    <w:rsid w:val="00916F48"/>
    <w:rsid w:val="00917778"/>
    <w:rsid w:val="0091780B"/>
    <w:rsid w:val="009207A6"/>
    <w:rsid w:val="009207D9"/>
    <w:rsid w:val="00920998"/>
    <w:rsid w:val="00920DAE"/>
    <w:rsid w:val="009214DD"/>
    <w:rsid w:val="00921540"/>
    <w:rsid w:val="009224DF"/>
    <w:rsid w:val="009225BB"/>
    <w:rsid w:val="00925116"/>
    <w:rsid w:val="0092538D"/>
    <w:rsid w:val="0092549D"/>
    <w:rsid w:val="009258CB"/>
    <w:rsid w:val="00925A1F"/>
    <w:rsid w:val="00925BEB"/>
    <w:rsid w:val="00925DEC"/>
    <w:rsid w:val="00925DF3"/>
    <w:rsid w:val="00925ECF"/>
    <w:rsid w:val="00930AF2"/>
    <w:rsid w:val="00930B92"/>
    <w:rsid w:val="00930E54"/>
    <w:rsid w:val="00931770"/>
    <w:rsid w:val="00932605"/>
    <w:rsid w:val="00932EEA"/>
    <w:rsid w:val="009331CE"/>
    <w:rsid w:val="0093322A"/>
    <w:rsid w:val="009336C4"/>
    <w:rsid w:val="00933987"/>
    <w:rsid w:val="00934D78"/>
    <w:rsid w:val="00934E93"/>
    <w:rsid w:val="00935CAC"/>
    <w:rsid w:val="009371D5"/>
    <w:rsid w:val="00937627"/>
    <w:rsid w:val="00937F18"/>
    <w:rsid w:val="00940B40"/>
    <w:rsid w:val="00940BFC"/>
    <w:rsid w:val="009412B1"/>
    <w:rsid w:val="009419A8"/>
    <w:rsid w:val="009439D1"/>
    <w:rsid w:val="00943CEB"/>
    <w:rsid w:val="009445AF"/>
    <w:rsid w:val="00945431"/>
    <w:rsid w:val="0094689F"/>
    <w:rsid w:val="00947709"/>
    <w:rsid w:val="00950077"/>
    <w:rsid w:val="009505B2"/>
    <w:rsid w:val="0095072E"/>
    <w:rsid w:val="00950A13"/>
    <w:rsid w:val="009516D0"/>
    <w:rsid w:val="0095197D"/>
    <w:rsid w:val="0095205F"/>
    <w:rsid w:val="009528F6"/>
    <w:rsid w:val="00953052"/>
    <w:rsid w:val="0095321D"/>
    <w:rsid w:val="009536E9"/>
    <w:rsid w:val="00953767"/>
    <w:rsid w:val="009547EC"/>
    <w:rsid w:val="00955813"/>
    <w:rsid w:val="009559AE"/>
    <w:rsid w:val="00955E00"/>
    <w:rsid w:val="00955E62"/>
    <w:rsid w:val="00955EE4"/>
    <w:rsid w:val="0095726C"/>
    <w:rsid w:val="009616BE"/>
    <w:rsid w:val="0096201F"/>
    <w:rsid w:val="009625C3"/>
    <w:rsid w:val="00962AC3"/>
    <w:rsid w:val="009635E9"/>
    <w:rsid w:val="009642D9"/>
    <w:rsid w:val="00964580"/>
    <w:rsid w:val="009655A2"/>
    <w:rsid w:val="00966D0C"/>
    <w:rsid w:val="00966D70"/>
    <w:rsid w:val="00967755"/>
    <w:rsid w:val="00971150"/>
    <w:rsid w:val="009711EF"/>
    <w:rsid w:val="00971654"/>
    <w:rsid w:val="00971A3C"/>
    <w:rsid w:val="00971B1E"/>
    <w:rsid w:val="009729E0"/>
    <w:rsid w:val="00972A05"/>
    <w:rsid w:val="00972AEB"/>
    <w:rsid w:val="0097343C"/>
    <w:rsid w:val="009734EC"/>
    <w:rsid w:val="009744AD"/>
    <w:rsid w:val="00976973"/>
    <w:rsid w:val="00976C25"/>
    <w:rsid w:val="009802BE"/>
    <w:rsid w:val="009802E6"/>
    <w:rsid w:val="00980CCE"/>
    <w:rsid w:val="009822F7"/>
    <w:rsid w:val="0098250D"/>
    <w:rsid w:val="00982D46"/>
    <w:rsid w:val="0098318F"/>
    <w:rsid w:val="0098334F"/>
    <w:rsid w:val="0098361D"/>
    <w:rsid w:val="009838FB"/>
    <w:rsid w:val="0098438F"/>
    <w:rsid w:val="00985528"/>
    <w:rsid w:val="00985A8F"/>
    <w:rsid w:val="00985B16"/>
    <w:rsid w:val="0098665B"/>
    <w:rsid w:val="00986B43"/>
    <w:rsid w:val="00986C85"/>
    <w:rsid w:val="00987FDF"/>
    <w:rsid w:val="00990349"/>
    <w:rsid w:val="0099203A"/>
    <w:rsid w:val="00992D5A"/>
    <w:rsid w:val="00992F96"/>
    <w:rsid w:val="00993917"/>
    <w:rsid w:val="00993D2C"/>
    <w:rsid w:val="00993FFB"/>
    <w:rsid w:val="00995022"/>
    <w:rsid w:val="00996104"/>
    <w:rsid w:val="00997A0C"/>
    <w:rsid w:val="009A07A4"/>
    <w:rsid w:val="009A0883"/>
    <w:rsid w:val="009A3BB0"/>
    <w:rsid w:val="009A3E71"/>
    <w:rsid w:val="009A40F7"/>
    <w:rsid w:val="009A47C4"/>
    <w:rsid w:val="009A4B8E"/>
    <w:rsid w:val="009A589A"/>
    <w:rsid w:val="009A59B7"/>
    <w:rsid w:val="009A6F7A"/>
    <w:rsid w:val="009A70B7"/>
    <w:rsid w:val="009A79F9"/>
    <w:rsid w:val="009B0068"/>
    <w:rsid w:val="009B062A"/>
    <w:rsid w:val="009B0B99"/>
    <w:rsid w:val="009B1F89"/>
    <w:rsid w:val="009B217C"/>
    <w:rsid w:val="009B2F6B"/>
    <w:rsid w:val="009B38B2"/>
    <w:rsid w:val="009B4526"/>
    <w:rsid w:val="009B50FA"/>
    <w:rsid w:val="009B5C93"/>
    <w:rsid w:val="009B66EA"/>
    <w:rsid w:val="009B7E62"/>
    <w:rsid w:val="009C019C"/>
    <w:rsid w:val="009C030B"/>
    <w:rsid w:val="009C07C9"/>
    <w:rsid w:val="009C18BE"/>
    <w:rsid w:val="009C195D"/>
    <w:rsid w:val="009C1F24"/>
    <w:rsid w:val="009C2067"/>
    <w:rsid w:val="009C2277"/>
    <w:rsid w:val="009C3085"/>
    <w:rsid w:val="009C3B52"/>
    <w:rsid w:val="009C3DB7"/>
    <w:rsid w:val="009C5945"/>
    <w:rsid w:val="009C5FF5"/>
    <w:rsid w:val="009C75BA"/>
    <w:rsid w:val="009D04F5"/>
    <w:rsid w:val="009D136E"/>
    <w:rsid w:val="009D15BF"/>
    <w:rsid w:val="009D1D5C"/>
    <w:rsid w:val="009D2308"/>
    <w:rsid w:val="009D56A1"/>
    <w:rsid w:val="009D5A62"/>
    <w:rsid w:val="009D5D0C"/>
    <w:rsid w:val="009D600A"/>
    <w:rsid w:val="009D7F4B"/>
    <w:rsid w:val="009E06F7"/>
    <w:rsid w:val="009E0A18"/>
    <w:rsid w:val="009E12D5"/>
    <w:rsid w:val="009E13CF"/>
    <w:rsid w:val="009E2040"/>
    <w:rsid w:val="009E25DA"/>
    <w:rsid w:val="009E2C7A"/>
    <w:rsid w:val="009E3188"/>
    <w:rsid w:val="009E365F"/>
    <w:rsid w:val="009E3748"/>
    <w:rsid w:val="009E391C"/>
    <w:rsid w:val="009E40DE"/>
    <w:rsid w:val="009E4376"/>
    <w:rsid w:val="009E4682"/>
    <w:rsid w:val="009E63DF"/>
    <w:rsid w:val="009E6B28"/>
    <w:rsid w:val="009E7485"/>
    <w:rsid w:val="009E77AF"/>
    <w:rsid w:val="009E7B2D"/>
    <w:rsid w:val="009F0486"/>
    <w:rsid w:val="009F0D58"/>
    <w:rsid w:val="009F101E"/>
    <w:rsid w:val="009F15E4"/>
    <w:rsid w:val="009F2115"/>
    <w:rsid w:val="009F23F1"/>
    <w:rsid w:val="009F24BC"/>
    <w:rsid w:val="009F2D5B"/>
    <w:rsid w:val="009F32FC"/>
    <w:rsid w:val="009F4011"/>
    <w:rsid w:val="009F5C99"/>
    <w:rsid w:val="009F6973"/>
    <w:rsid w:val="009F6D87"/>
    <w:rsid w:val="009F7C51"/>
    <w:rsid w:val="009F7D3D"/>
    <w:rsid w:val="00A0051D"/>
    <w:rsid w:val="00A005A7"/>
    <w:rsid w:val="00A00A4A"/>
    <w:rsid w:val="00A00CF2"/>
    <w:rsid w:val="00A0332C"/>
    <w:rsid w:val="00A0338D"/>
    <w:rsid w:val="00A03446"/>
    <w:rsid w:val="00A03D90"/>
    <w:rsid w:val="00A042F5"/>
    <w:rsid w:val="00A04751"/>
    <w:rsid w:val="00A049DA"/>
    <w:rsid w:val="00A04ECC"/>
    <w:rsid w:val="00A0571F"/>
    <w:rsid w:val="00A05A05"/>
    <w:rsid w:val="00A05BC4"/>
    <w:rsid w:val="00A061F0"/>
    <w:rsid w:val="00A06382"/>
    <w:rsid w:val="00A06CFB"/>
    <w:rsid w:val="00A07215"/>
    <w:rsid w:val="00A07CDB"/>
    <w:rsid w:val="00A10FF6"/>
    <w:rsid w:val="00A13365"/>
    <w:rsid w:val="00A13CB0"/>
    <w:rsid w:val="00A147DF"/>
    <w:rsid w:val="00A1492D"/>
    <w:rsid w:val="00A149C5"/>
    <w:rsid w:val="00A15CE6"/>
    <w:rsid w:val="00A16218"/>
    <w:rsid w:val="00A16A35"/>
    <w:rsid w:val="00A174AC"/>
    <w:rsid w:val="00A2218D"/>
    <w:rsid w:val="00A22A18"/>
    <w:rsid w:val="00A22C61"/>
    <w:rsid w:val="00A22D32"/>
    <w:rsid w:val="00A23065"/>
    <w:rsid w:val="00A233ED"/>
    <w:rsid w:val="00A24BAE"/>
    <w:rsid w:val="00A24DEE"/>
    <w:rsid w:val="00A25900"/>
    <w:rsid w:val="00A2622E"/>
    <w:rsid w:val="00A266D0"/>
    <w:rsid w:val="00A26E55"/>
    <w:rsid w:val="00A273DE"/>
    <w:rsid w:val="00A276A0"/>
    <w:rsid w:val="00A279D7"/>
    <w:rsid w:val="00A27AEB"/>
    <w:rsid w:val="00A309B6"/>
    <w:rsid w:val="00A30A40"/>
    <w:rsid w:val="00A30DFD"/>
    <w:rsid w:val="00A30F37"/>
    <w:rsid w:val="00A311DC"/>
    <w:rsid w:val="00A31F77"/>
    <w:rsid w:val="00A32176"/>
    <w:rsid w:val="00A32B82"/>
    <w:rsid w:val="00A33B29"/>
    <w:rsid w:val="00A341E8"/>
    <w:rsid w:val="00A352D2"/>
    <w:rsid w:val="00A357D6"/>
    <w:rsid w:val="00A3626D"/>
    <w:rsid w:val="00A3779C"/>
    <w:rsid w:val="00A37F20"/>
    <w:rsid w:val="00A4030F"/>
    <w:rsid w:val="00A40473"/>
    <w:rsid w:val="00A407E5"/>
    <w:rsid w:val="00A40A31"/>
    <w:rsid w:val="00A40B82"/>
    <w:rsid w:val="00A41B6D"/>
    <w:rsid w:val="00A427F9"/>
    <w:rsid w:val="00A4297D"/>
    <w:rsid w:val="00A42C05"/>
    <w:rsid w:val="00A439D4"/>
    <w:rsid w:val="00A43CC9"/>
    <w:rsid w:val="00A43E32"/>
    <w:rsid w:val="00A43E67"/>
    <w:rsid w:val="00A44490"/>
    <w:rsid w:val="00A44E66"/>
    <w:rsid w:val="00A451D4"/>
    <w:rsid w:val="00A456C7"/>
    <w:rsid w:val="00A458BF"/>
    <w:rsid w:val="00A459D1"/>
    <w:rsid w:val="00A45C08"/>
    <w:rsid w:val="00A46250"/>
    <w:rsid w:val="00A46727"/>
    <w:rsid w:val="00A47861"/>
    <w:rsid w:val="00A47DE6"/>
    <w:rsid w:val="00A502E0"/>
    <w:rsid w:val="00A515D8"/>
    <w:rsid w:val="00A52A05"/>
    <w:rsid w:val="00A52FE5"/>
    <w:rsid w:val="00A53148"/>
    <w:rsid w:val="00A53576"/>
    <w:rsid w:val="00A543AD"/>
    <w:rsid w:val="00A54467"/>
    <w:rsid w:val="00A54FC6"/>
    <w:rsid w:val="00A55271"/>
    <w:rsid w:val="00A56561"/>
    <w:rsid w:val="00A5794A"/>
    <w:rsid w:val="00A60326"/>
    <w:rsid w:val="00A60AEB"/>
    <w:rsid w:val="00A60F02"/>
    <w:rsid w:val="00A62882"/>
    <w:rsid w:val="00A62CD6"/>
    <w:rsid w:val="00A62EC2"/>
    <w:rsid w:val="00A63038"/>
    <w:rsid w:val="00A63CD7"/>
    <w:rsid w:val="00A64679"/>
    <w:rsid w:val="00A64AD9"/>
    <w:rsid w:val="00A65516"/>
    <w:rsid w:val="00A65C73"/>
    <w:rsid w:val="00A66736"/>
    <w:rsid w:val="00A66B31"/>
    <w:rsid w:val="00A6707D"/>
    <w:rsid w:val="00A673B1"/>
    <w:rsid w:val="00A67464"/>
    <w:rsid w:val="00A706D4"/>
    <w:rsid w:val="00A7275B"/>
    <w:rsid w:val="00A73F26"/>
    <w:rsid w:val="00A744BD"/>
    <w:rsid w:val="00A7461D"/>
    <w:rsid w:val="00A747AF"/>
    <w:rsid w:val="00A74CB2"/>
    <w:rsid w:val="00A74EDB"/>
    <w:rsid w:val="00A75BA6"/>
    <w:rsid w:val="00A76560"/>
    <w:rsid w:val="00A77BB8"/>
    <w:rsid w:val="00A77DC0"/>
    <w:rsid w:val="00A8118F"/>
    <w:rsid w:val="00A82062"/>
    <w:rsid w:val="00A8270E"/>
    <w:rsid w:val="00A82F4B"/>
    <w:rsid w:val="00A832C5"/>
    <w:rsid w:val="00A83BCA"/>
    <w:rsid w:val="00A83C49"/>
    <w:rsid w:val="00A850E6"/>
    <w:rsid w:val="00A85C19"/>
    <w:rsid w:val="00A85CF7"/>
    <w:rsid w:val="00A863F6"/>
    <w:rsid w:val="00A8666C"/>
    <w:rsid w:val="00A86697"/>
    <w:rsid w:val="00A87BDF"/>
    <w:rsid w:val="00A908F0"/>
    <w:rsid w:val="00A90D3C"/>
    <w:rsid w:val="00A90FE3"/>
    <w:rsid w:val="00A91023"/>
    <w:rsid w:val="00A9134E"/>
    <w:rsid w:val="00A916BA"/>
    <w:rsid w:val="00A916DB"/>
    <w:rsid w:val="00A920FF"/>
    <w:rsid w:val="00A92557"/>
    <w:rsid w:val="00A9294B"/>
    <w:rsid w:val="00A929B4"/>
    <w:rsid w:val="00A937F9"/>
    <w:rsid w:val="00A93C7A"/>
    <w:rsid w:val="00A948DB"/>
    <w:rsid w:val="00A9548D"/>
    <w:rsid w:val="00A95506"/>
    <w:rsid w:val="00A96BE1"/>
    <w:rsid w:val="00A97063"/>
    <w:rsid w:val="00A979F9"/>
    <w:rsid w:val="00A97C0B"/>
    <w:rsid w:val="00AA0532"/>
    <w:rsid w:val="00AA06A2"/>
    <w:rsid w:val="00AA077D"/>
    <w:rsid w:val="00AA0F4B"/>
    <w:rsid w:val="00AA2415"/>
    <w:rsid w:val="00AA25F9"/>
    <w:rsid w:val="00AA261F"/>
    <w:rsid w:val="00AA3096"/>
    <w:rsid w:val="00AA3156"/>
    <w:rsid w:val="00AA32B7"/>
    <w:rsid w:val="00AA38AC"/>
    <w:rsid w:val="00AA3A7B"/>
    <w:rsid w:val="00AA51E6"/>
    <w:rsid w:val="00AA57F3"/>
    <w:rsid w:val="00AA5F12"/>
    <w:rsid w:val="00AA6216"/>
    <w:rsid w:val="00AA6D6E"/>
    <w:rsid w:val="00AA7CD6"/>
    <w:rsid w:val="00AB026A"/>
    <w:rsid w:val="00AB0C3C"/>
    <w:rsid w:val="00AB13FC"/>
    <w:rsid w:val="00AB1E52"/>
    <w:rsid w:val="00AB2230"/>
    <w:rsid w:val="00AB3968"/>
    <w:rsid w:val="00AB3DBA"/>
    <w:rsid w:val="00AB5A86"/>
    <w:rsid w:val="00AB5DD2"/>
    <w:rsid w:val="00AB6A99"/>
    <w:rsid w:val="00AB6ED5"/>
    <w:rsid w:val="00AB791B"/>
    <w:rsid w:val="00AB7FC6"/>
    <w:rsid w:val="00AC1FF3"/>
    <w:rsid w:val="00AC23CD"/>
    <w:rsid w:val="00AC2BCD"/>
    <w:rsid w:val="00AC2CFB"/>
    <w:rsid w:val="00AC3006"/>
    <w:rsid w:val="00AC33AF"/>
    <w:rsid w:val="00AC4D5E"/>
    <w:rsid w:val="00AC57E3"/>
    <w:rsid w:val="00AC5980"/>
    <w:rsid w:val="00AC7FB7"/>
    <w:rsid w:val="00AD129F"/>
    <w:rsid w:val="00AD19BD"/>
    <w:rsid w:val="00AD228F"/>
    <w:rsid w:val="00AD30E2"/>
    <w:rsid w:val="00AD3322"/>
    <w:rsid w:val="00AD33D8"/>
    <w:rsid w:val="00AD35D7"/>
    <w:rsid w:val="00AD3F84"/>
    <w:rsid w:val="00AD412B"/>
    <w:rsid w:val="00AD4C43"/>
    <w:rsid w:val="00AD52DA"/>
    <w:rsid w:val="00AD5762"/>
    <w:rsid w:val="00AD5E25"/>
    <w:rsid w:val="00AD72DE"/>
    <w:rsid w:val="00AD790B"/>
    <w:rsid w:val="00AE1130"/>
    <w:rsid w:val="00AE1300"/>
    <w:rsid w:val="00AE1D66"/>
    <w:rsid w:val="00AE2A3A"/>
    <w:rsid w:val="00AE440D"/>
    <w:rsid w:val="00AE5646"/>
    <w:rsid w:val="00AE7035"/>
    <w:rsid w:val="00AE7359"/>
    <w:rsid w:val="00AE74B9"/>
    <w:rsid w:val="00AF001C"/>
    <w:rsid w:val="00AF02C9"/>
    <w:rsid w:val="00AF0340"/>
    <w:rsid w:val="00AF08FD"/>
    <w:rsid w:val="00AF0AE9"/>
    <w:rsid w:val="00AF0DE1"/>
    <w:rsid w:val="00AF1075"/>
    <w:rsid w:val="00AF13E9"/>
    <w:rsid w:val="00AF1539"/>
    <w:rsid w:val="00AF1885"/>
    <w:rsid w:val="00AF19E0"/>
    <w:rsid w:val="00AF1CB5"/>
    <w:rsid w:val="00AF24AC"/>
    <w:rsid w:val="00AF2624"/>
    <w:rsid w:val="00AF2DF2"/>
    <w:rsid w:val="00AF2EFB"/>
    <w:rsid w:val="00AF4415"/>
    <w:rsid w:val="00AF4469"/>
    <w:rsid w:val="00AF49A1"/>
    <w:rsid w:val="00AF590A"/>
    <w:rsid w:val="00AF5F46"/>
    <w:rsid w:val="00AF69FB"/>
    <w:rsid w:val="00AF7592"/>
    <w:rsid w:val="00AF7FE4"/>
    <w:rsid w:val="00B006DE"/>
    <w:rsid w:val="00B00C90"/>
    <w:rsid w:val="00B00C93"/>
    <w:rsid w:val="00B0193E"/>
    <w:rsid w:val="00B04464"/>
    <w:rsid w:val="00B05CB3"/>
    <w:rsid w:val="00B061AA"/>
    <w:rsid w:val="00B06610"/>
    <w:rsid w:val="00B06F15"/>
    <w:rsid w:val="00B073AD"/>
    <w:rsid w:val="00B1072B"/>
    <w:rsid w:val="00B10807"/>
    <w:rsid w:val="00B10F9A"/>
    <w:rsid w:val="00B118FA"/>
    <w:rsid w:val="00B11A68"/>
    <w:rsid w:val="00B11ADD"/>
    <w:rsid w:val="00B12369"/>
    <w:rsid w:val="00B12C60"/>
    <w:rsid w:val="00B12CAE"/>
    <w:rsid w:val="00B14960"/>
    <w:rsid w:val="00B1538D"/>
    <w:rsid w:val="00B1639E"/>
    <w:rsid w:val="00B16D2A"/>
    <w:rsid w:val="00B16E0F"/>
    <w:rsid w:val="00B174B8"/>
    <w:rsid w:val="00B178B9"/>
    <w:rsid w:val="00B214FA"/>
    <w:rsid w:val="00B21506"/>
    <w:rsid w:val="00B22892"/>
    <w:rsid w:val="00B2365A"/>
    <w:rsid w:val="00B258DF"/>
    <w:rsid w:val="00B25C89"/>
    <w:rsid w:val="00B268F7"/>
    <w:rsid w:val="00B27175"/>
    <w:rsid w:val="00B27308"/>
    <w:rsid w:val="00B27DAD"/>
    <w:rsid w:val="00B302B8"/>
    <w:rsid w:val="00B308C2"/>
    <w:rsid w:val="00B32481"/>
    <w:rsid w:val="00B329CF"/>
    <w:rsid w:val="00B32E94"/>
    <w:rsid w:val="00B33448"/>
    <w:rsid w:val="00B336DE"/>
    <w:rsid w:val="00B337B9"/>
    <w:rsid w:val="00B33820"/>
    <w:rsid w:val="00B33938"/>
    <w:rsid w:val="00B3452A"/>
    <w:rsid w:val="00B34859"/>
    <w:rsid w:val="00B34B18"/>
    <w:rsid w:val="00B356EC"/>
    <w:rsid w:val="00B35B65"/>
    <w:rsid w:val="00B36425"/>
    <w:rsid w:val="00B375AC"/>
    <w:rsid w:val="00B37EBA"/>
    <w:rsid w:val="00B40111"/>
    <w:rsid w:val="00B41963"/>
    <w:rsid w:val="00B42072"/>
    <w:rsid w:val="00B4256E"/>
    <w:rsid w:val="00B444C9"/>
    <w:rsid w:val="00B44954"/>
    <w:rsid w:val="00B45782"/>
    <w:rsid w:val="00B46040"/>
    <w:rsid w:val="00B46C7C"/>
    <w:rsid w:val="00B470EF"/>
    <w:rsid w:val="00B479F3"/>
    <w:rsid w:val="00B50284"/>
    <w:rsid w:val="00B50E50"/>
    <w:rsid w:val="00B514C5"/>
    <w:rsid w:val="00B519FF"/>
    <w:rsid w:val="00B51B03"/>
    <w:rsid w:val="00B5319C"/>
    <w:rsid w:val="00B536FC"/>
    <w:rsid w:val="00B53A75"/>
    <w:rsid w:val="00B53E27"/>
    <w:rsid w:val="00B54C42"/>
    <w:rsid w:val="00B54EC1"/>
    <w:rsid w:val="00B5551B"/>
    <w:rsid w:val="00B55880"/>
    <w:rsid w:val="00B55BA3"/>
    <w:rsid w:val="00B60582"/>
    <w:rsid w:val="00B609EB"/>
    <w:rsid w:val="00B611CA"/>
    <w:rsid w:val="00B614C4"/>
    <w:rsid w:val="00B6184C"/>
    <w:rsid w:val="00B61857"/>
    <w:rsid w:val="00B61859"/>
    <w:rsid w:val="00B61D11"/>
    <w:rsid w:val="00B62032"/>
    <w:rsid w:val="00B623CF"/>
    <w:rsid w:val="00B62808"/>
    <w:rsid w:val="00B62EE3"/>
    <w:rsid w:val="00B634C1"/>
    <w:rsid w:val="00B63678"/>
    <w:rsid w:val="00B6387D"/>
    <w:rsid w:val="00B65212"/>
    <w:rsid w:val="00B6619C"/>
    <w:rsid w:val="00B6669C"/>
    <w:rsid w:val="00B66D52"/>
    <w:rsid w:val="00B713F9"/>
    <w:rsid w:val="00B71571"/>
    <w:rsid w:val="00B72080"/>
    <w:rsid w:val="00B724D9"/>
    <w:rsid w:val="00B72FBA"/>
    <w:rsid w:val="00B73E6C"/>
    <w:rsid w:val="00B7415C"/>
    <w:rsid w:val="00B748DE"/>
    <w:rsid w:val="00B74C45"/>
    <w:rsid w:val="00B751D5"/>
    <w:rsid w:val="00B755F8"/>
    <w:rsid w:val="00B75C47"/>
    <w:rsid w:val="00B76396"/>
    <w:rsid w:val="00B76930"/>
    <w:rsid w:val="00B76A10"/>
    <w:rsid w:val="00B76FE8"/>
    <w:rsid w:val="00B77477"/>
    <w:rsid w:val="00B77587"/>
    <w:rsid w:val="00B77663"/>
    <w:rsid w:val="00B7793D"/>
    <w:rsid w:val="00B801A5"/>
    <w:rsid w:val="00B81B48"/>
    <w:rsid w:val="00B82108"/>
    <w:rsid w:val="00B8235C"/>
    <w:rsid w:val="00B842EC"/>
    <w:rsid w:val="00B8528D"/>
    <w:rsid w:val="00B85668"/>
    <w:rsid w:val="00B85DB4"/>
    <w:rsid w:val="00B863E7"/>
    <w:rsid w:val="00B86A98"/>
    <w:rsid w:val="00B86D8B"/>
    <w:rsid w:val="00B87170"/>
    <w:rsid w:val="00B87A79"/>
    <w:rsid w:val="00B901F6"/>
    <w:rsid w:val="00B914B0"/>
    <w:rsid w:val="00B91C62"/>
    <w:rsid w:val="00B93191"/>
    <w:rsid w:val="00B94274"/>
    <w:rsid w:val="00B9430D"/>
    <w:rsid w:val="00B94E94"/>
    <w:rsid w:val="00B94ED6"/>
    <w:rsid w:val="00B95CAF"/>
    <w:rsid w:val="00B95CBD"/>
    <w:rsid w:val="00B95CC3"/>
    <w:rsid w:val="00B9600D"/>
    <w:rsid w:val="00B967EC"/>
    <w:rsid w:val="00B96BC5"/>
    <w:rsid w:val="00B96DAB"/>
    <w:rsid w:val="00BA065B"/>
    <w:rsid w:val="00BA0999"/>
    <w:rsid w:val="00BA142D"/>
    <w:rsid w:val="00BA1963"/>
    <w:rsid w:val="00BA1CF8"/>
    <w:rsid w:val="00BA2653"/>
    <w:rsid w:val="00BA3670"/>
    <w:rsid w:val="00BA3911"/>
    <w:rsid w:val="00BA50ED"/>
    <w:rsid w:val="00BA6A6D"/>
    <w:rsid w:val="00BA6F6F"/>
    <w:rsid w:val="00BA7F09"/>
    <w:rsid w:val="00BB1938"/>
    <w:rsid w:val="00BB1D73"/>
    <w:rsid w:val="00BB23D3"/>
    <w:rsid w:val="00BB53D2"/>
    <w:rsid w:val="00BB5CF3"/>
    <w:rsid w:val="00BB5D1C"/>
    <w:rsid w:val="00BB6616"/>
    <w:rsid w:val="00BB6F8B"/>
    <w:rsid w:val="00BB7AEB"/>
    <w:rsid w:val="00BC40AF"/>
    <w:rsid w:val="00BC49B3"/>
    <w:rsid w:val="00BC4E86"/>
    <w:rsid w:val="00BC73E8"/>
    <w:rsid w:val="00BC75EE"/>
    <w:rsid w:val="00BC77B4"/>
    <w:rsid w:val="00BC785B"/>
    <w:rsid w:val="00BC7B43"/>
    <w:rsid w:val="00BC7C6E"/>
    <w:rsid w:val="00BD0603"/>
    <w:rsid w:val="00BD1B5C"/>
    <w:rsid w:val="00BD2E4E"/>
    <w:rsid w:val="00BD2FF6"/>
    <w:rsid w:val="00BD3150"/>
    <w:rsid w:val="00BD32C8"/>
    <w:rsid w:val="00BD3458"/>
    <w:rsid w:val="00BD3B95"/>
    <w:rsid w:val="00BD3C96"/>
    <w:rsid w:val="00BD42FE"/>
    <w:rsid w:val="00BD47BE"/>
    <w:rsid w:val="00BD4D6D"/>
    <w:rsid w:val="00BD5069"/>
    <w:rsid w:val="00BD64BC"/>
    <w:rsid w:val="00BD6AB4"/>
    <w:rsid w:val="00BD6B64"/>
    <w:rsid w:val="00BD71A2"/>
    <w:rsid w:val="00BD762C"/>
    <w:rsid w:val="00BD775B"/>
    <w:rsid w:val="00BD7C4B"/>
    <w:rsid w:val="00BD7EDE"/>
    <w:rsid w:val="00BD7FE1"/>
    <w:rsid w:val="00BE07B1"/>
    <w:rsid w:val="00BE0EAE"/>
    <w:rsid w:val="00BE0F36"/>
    <w:rsid w:val="00BE1D6C"/>
    <w:rsid w:val="00BE2024"/>
    <w:rsid w:val="00BE245E"/>
    <w:rsid w:val="00BE2579"/>
    <w:rsid w:val="00BE27A8"/>
    <w:rsid w:val="00BE28E7"/>
    <w:rsid w:val="00BE2A94"/>
    <w:rsid w:val="00BE35F3"/>
    <w:rsid w:val="00BE3D2D"/>
    <w:rsid w:val="00BE3E7C"/>
    <w:rsid w:val="00BE43A2"/>
    <w:rsid w:val="00BE5256"/>
    <w:rsid w:val="00BE5548"/>
    <w:rsid w:val="00BE589B"/>
    <w:rsid w:val="00BE6B22"/>
    <w:rsid w:val="00BE75B4"/>
    <w:rsid w:val="00BE7C4D"/>
    <w:rsid w:val="00BF0737"/>
    <w:rsid w:val="00BF0F64"/>
    <w:rsid w:val="00BF4239"/>
    <w:rsid w:val="00BF507F"/>
    <w:rsid w:val="00BF5105"/>
    <w:rsid w:val="00BF53AE"/>
    <w:rsid w:val="00BF54A5"/>
    <w:rsid w:val="00BF6246"/>
    <w:rsid w:val="00BF673D"/>
    <w:rsid w:val="00BF6DCE"/>
    <w:rsid w:val="00BF706E"/>
    <w:rsid w:val="00BF781E"/>
    <w:rsid w:val="00BF7F2F"/>
    <w:rsid w:val="00C00515"/>
    <w:rsid w:val="00C00AAD"/>
    <w:rsid w:val="00C01287"/>
    <w:rsid w:val="00C0153F"/>
    <w:rsid w:val="00C02468"/>
    <w:rsid w:val="00C02C0F"/>
    <w:rsid w:val="00C03048"/>
    <w:rsid w:val="00C03E9E"/>
    <w:rsid w:val="00C04793"/>
    <w:rsid w:val="00C04C65"/>
    <w:rsid w:val="00C05604"/>
    <w:rsid w:val="00C06466"/>
    <w:rsid w:val="00C07264"/>
    <w:rsid w:val="00C07380"/>
    <w:rsid w:val="00C0751E"/>
    <w:rsid w:val="00C075AA"/>
    <w:rsid w:val="00C07B3F"/>
    <w:rsid w:val="00C102C0"/>
    <w:rsid w:val="00C10745"/>
    <w:rsid w:val="00C10C05"/>
    <w:rsid w:val="00C10D80"/>
    <w:rsid w:val="00C10E05"/>
    <w:rsid w:val="00C12006"/>
    <w:rsid w:val="00C12C17"/>
    <w:rsid w:val="00C12CC8"/>
    <w:rsid w:val="00C14114"/>
    <w:rsid w:val="00C14735"/>
    <w:rsid w:val="00C148D3"/>
    <w:rsid w:val="00C1579B"/>
    <w:rsid w:val="00C15ACD"/>
    <w:rsid w:val="00C162AD"/>
    <w:rsid w:val="00C163FB"/>
    <w:rsid w:val="00C16DE8"/>
    <w:rsid w:val="00C170DE"/>
    <w:rsid w:val="00C174EE"/>
    <w:rsid w:val="00C2040A"/>
    <w:rsid w:val="00C20B07"/>
    <w:rsid w:val="00C21BA8"/>
    <w:rsid w:val="00C21BC1"/>
    <w:rsid w:val="00C2316B"/>
    <w:rsid w:val="00C2395A"/>
    <w:rsid w:val="00C23CAF"/>
    <w:rsid w:val="00C23F26"/>
    <w:rsid w:val="00C240F4"/>
    <w:rsid w:val="00C25729"/>
    <w:rsid w:val="00C26885"/>
    <w:rsid w:val="00C26D42"/>
    <w:rsid w:val="00C27356"/>
    <w:rsid w:val="00C27A82"/>
    <w:rsid w:val="00C27D61"/>
    <w:rsid w:val="00C3102E"/>
    <w:rsid w:val="00C31439"/>
    <w:rsid w:val="00C32C13"/>
    <w:rsid w:val="00C334C9"/>
    <w:rsid w:val="00C336E3"/>
    <w:rsid w:val="00C33732"/>
    <w:rsid w:val="00C33AD2"/>
    <w:rsid w:val="00C33CF0"/>
    <w:rsid w:val="00C33D69"/>
    <w:rsid w:val="00C340AE"/>
    <w:rsid w:val="00C3456A"/>
    <w:rsid w:val="00C34BBD"/>
    <w:rsid w:val="00C34EF9"/>
    <w:rsid w:val="00C35071"/>
    <w:rsid w:val="00C3551C"/>
    <w:rsid w:val="00C35CAC"/>
    <w:rsid w:val="00C35F67"/>
    <w:rsid w:val="00C3643E"/>
    <w:rsid w:val="00C364F3"/>
    <w:rsid w:val="00C37697"/>
    <w:rsid w:val="00C376DB"/>
    <w:rsid w:val="00C37958"/>
    <w:rsid w:val="00C37CE0"/>
    <w:rsid w:val="00C37D7D"/>
    <w:rsid w:val="00C40770"/>
    <w:rsid w:val="00C41064"/>
    <w:rsid w:val="00C4319B"/>
    <w:rsid w:val="00C43E38"/>
    <w:rsid w:val="00C44FBD"/>
    <w:rsid w:val="00C46904"/>
    <w:rsid w:val="00C4768D"/>
    <w:rsid w:val="00C47D06"/>
    <w:rsid w:val="00C47E54"/>
    <w:rsid w:val="00C5064B"/>
    <w:rsid w:val="00C50A0D"/>
    <w:rsid w:val="00C50DA7"/>
    <w:rsid w:val="00C52FF6"/>
    <w:rsid w:val="00C54A86"/>
    <w:rsid w:val="00C54EA8"/>
    <w:rsid w:val="00C55993"/>
    <w:rsid w:val="00C55E2C"/>
    <w:rsid w:val="00C5624B"/>
    <w:rsid w:val="00C5652C"/>
    <w:rsid w:val="00C56D19"/>
    <w:rsid w:val="00C57099"/>
    <w:rsid w:val="00C57948"/>
    <w:rsid w:val="00C6049E"/>
    <w:rsid w:val="00C60579"/>
    <w:rsid w:val="00C6058B"/>
    <w:rsid w:val="00C60D91"/>
    <w:rsid w:val="00C61577"/>
    <w:rsid w:val="00C6175A"/>
    <w:rsid w:val="00C62C3F"/>
    <w:rsid w:val="00C62D96"/>
    <w:rsid w:val="00C63B89"/>
    <w:rsid w:val="00C65669"/>
    <w:rsid w:val="00C65FFD"/>
    <w:rsid w:val="00C66CDD"/>
    <w:rsid w:val="00C66D82"/>
    <w:rsid w:val="00C671D6"/>
    <w:rsid w:val="00C70412"/>
    <w:rsid w:val="00C70B5E"/>
    <w:rsid w:val="00C715E9"/>
    <w:rsid w:val="00C7162B"/>
    <w:rsid w:val="00C71940"/>
    <w:rsid w:val="00C71B36"/>
    <w:rsid w:val="00C71C5A"/>
    <w:rsid w:val="00C72485"/>
    <w:rsid w:val="00C726B8"/>
    <w:rsid w:val="00C73B69"/>
    <w:rsid w:val="00C73BBE"/>
    <w:rsid w:val="00C73C44"/>
    <w:rsid w:val="00C7515F"/>
    <w:rsid w:val="00C75960"/>
    <w:rsid w:val="00C75E5B"/>
    <w:rsid w:val="00C7604C"/>
    <w:rsid w:val="00C76F4B"/>
    <w:rsid w:val="00C771A3"/>
    <w:rsid w:val="00C8160A"/>
    <w:rsid w:val="00C81900"/>
    <w:rsid w:val="00C824D2"/>
    <w:rsid w:val="00C82F59"/>
    <w:rsid w:val="00C831C3"/>
    <w:rsid w:val="00C8361C"/>
    <w:rsid w:val="00C8382E"/>
    <w:rsid w:val="00C83B22"/>
    <w:rsid w:val="00C844DA"/>
    <w:rsid w:val="00C84CA3"/>
    <w:rsid w:val="00C84DA9"/>
    <w:rsid w:val="00C84E6B"/>
    <w:rsid w:val="00C857D3"/>
    <w:rsid w:val="00C8664F"/>
    <w:rsid w:val="00C86A74"/>
    <w:rsid w:val="00C86F0B"/>
    <w:rsid w:val="00C878B4"/>
    <w:rsid w:val="00C878CF"/>
    <w:rsid w:val="00C87CE3"/>
    <w:rsid w:val="00C90403"/>
    <w:rsid w:val="00C91019"/>
    <w:rsid w:val="00C9146B"/>
    <w:rsid w:val="00C915D9"/>
    <w:rsid w:val="00C917EF"/>
    <w:rsid w:val="00C92FEF"/>
    <w:rsid w:val="00C9366E"/>
    <w:rsid w:val="00C9381F"/>
    <w:rsid w:val="00C941AD"/>
    <w:rsid w:val="00C946BA"/>
    <w:rsid w:val="00C9497F"/>
    <w:rsid w:val="00C96ABA"/>
    <w:rsid w:val="00C977A6"/>
    <w:rsid w:val="00C97C18"/>
    <w:rsid w:val="00CA0285"/>
    <w:rsid w:val="00CA0740"/>
    <w:rsid w:val="00CA22AE"/>
    <w:rsid w:val="00CA26D5"/>
    <w:rsid w:val="00CA3C19"/>
    <w:rsid w:val="00CA4C43"/>
    <w:rsid w:val="00CA4C91"/>
    <w:rsid w:val="00CA524B"/>
    <w:rsid w:val="00CA52A8"/>
    <w:rsid w:val="00CA53B4"/>
    <w:rsid w:val="00CA5603"/>
    <w:rsid w:val="00CA5B50"/>
    <w:rsid w:val="00CA7434"/>
    <w:rsid w:val="00CA7982"/>
    <w:rsid w:val="00CB089B"/>
    <w:rsid w:val="00CB1068"/>
    <w:rsid w:val="00CB12A3"/>
    <w:rsid w:val="00CB12EB"/>
    <w:rsid w:val="00CB1661"/>
    <w:rsid w:val="00CB1976"/>
    <w:rsid w:val="00CB215D"/>
    <w:rsid w:val="00CB3B0D"/>
    <w:rsid w:val="00CB3B2C"/>
    <w:rsid w:val="00CB40CF"/>
    <w:rsid w:val="00CB485C"/>
    <w:rsid w:val="00CB4B3F"/>
    <w:rsid w:val="00CB5866"/>
    <w:rsid w:val="00CB5AC6"/>
    <w:rsid w:val="00CB6512"/>
    <w:rsid w:val="00CB70EF"/>
    <w:rsid w:val="00CB7662"/>
    <w:rsid w:val="00CC0539"/>
    <w:rsid w:val="00CC060A"/>
    <w:rsid w:val="00CC07D1"/>
    <w:rsid w:val="00CC0E3C"/>
    <w:rsid w:val="00CC2172"/>
    <w:rsid w:val="00CC231E"/>
    <w:rsid w:val="00CC5BFF"/>
    <w:rsid w:val="00CC5CC6"/>
    <w:rsid w:val="00CC66AB"/>
    <w:rsid w:val="00CC7783"/>
    <w:rsid w:val="00CD000C"/>
    <w:rsid w:val="00CD1708"/>
    <w:rsid w:val="00CD1871"/>
    <w:rsid w:val="00CD19F0"/>
    <w:rsid w:val="00CD20CD"/>
    <w:rsid w:val="00CD21B3"/>
    <w:rsid w:val="00CD42A1"/>
    <w:rsid w:val="00CD4389"/>
    <w:rsid w:val="00CD4D45"/>
    <w:rsid w:val="00CD4EEE"/>
    <w:rsid w:val="00CD5565"/>
    <w:rsid w:val="00CD5619"/>
    <w:rsid w:val="00CD5E31"/>
    <w:rsid w:val="00CD60E2"/>
    <w:rsid w:val="00CD6B97"/>
    <w:rsid w:val="00CD77CB"/>
    <w:rsid w:val="00CD7CAC"/>
    <w:rsid w:val="00CE06AF"/>
    <w:rsid w:val="00CE1691"/>
    <w:rsid w:val="00CE175E"/>
    <w:rsid w:val="00CE17AE"/>
    <w:rsid w:val="00CE1C18"/>
    <w:rsid w:val="00CE1F0D"/>
    <w:rsid w:val="00CE24CE"/>
    <w:rsid w:val="00CE364D"/>
    <w:rsid w:val="00CE3693"/>
    <w:rsid w:val="00CE4416"/>
    <w:rsid w:val="00CE47F7"/>
    <w:rsid w:val="00CE50CE"/>
    <w:rsid w:val="00CE6874"/>
    <w:rsid w:val="00CE6FFA"/>
    <w:rsid w:val="00CE7188"/>
    <w:rsid w:val="00CE7710"/>
    <w:rsid w:val="00CE7E78"/>
    <w:rsid w:val="00CE7FC4"/>
    <w:rsid w:val="00CF0FCA"/>
    <w:rsid w:val="00CF1BA6"/>
    <w:rsid w:val="00CF1FE0"/>
    <w:rsid w:val="00CF28F8"/>
    <w:rsid w:val="00CF2CDA"/>
    <w:rsid w:val="00CF4061"/>
    <w:rsid w:val="00CF40BD"/>
    <w:rsid w:val="00CF45CE"/>
    <w:rsid w:val="00CF4AD7"/>
    <w:rsid w:val="00CF62C9"/>
    <w:rsid w:val="00CF6C3B"/>
    <w:rsid w:val="00CF7DF0"/>
    <w:rsid w:val="00D00F25"/>
    <w:rsid w:val="00D012C4"/>
    <w:rsid w:val="00D01B4F"/>
    <w:rsid w:val="00D02064"/>
    <w:rsid w:val="00D02268"/>
    <w:rsid w:val="00D03795"/>
    <w:rsid w:val="00D03BA6"/>
    <w:rsid w:val="00D03FB0"/>
    <w:rsid w:val="00D03FF2"/>
    <w:rsid w:val="00D0540B"/>
    <w:rsid w:val="00D05591"/>
    <w:rsid w:val="00D055D9"/>
    <w:rsid w:val="00D05A60"/>
    <w:rsid w:val="00D06C1A"/>
    <w:rsid w:val="00D073A4"/>
    <w:rsid w:val="00D073F3"/>
    <w:rsid w:val="00D07780"/>
    <w:rsid w:val="00D07D0C"/>
    <w:rsid w:val="00D10263"/>
    <w:rsid w:val="00D104FE"/>
    <w:rsid w:val="00D1204B"/>
    <w:rsid w:val="00D1239E"/>
    <w:rsid w:val="00D132D6"/>
    <w:rsid w:val="00D14C77"/>
    <w:rsid w:val="00D14CB4"/>
    <w:rsid w:val="00D14F83"/>
    <w:rsid w:val="00D15007"/>
    <w:rsid w:val="00D1542E"/>
    <w:rsid w:val="00D156E0"/>
    <w:rsid w:val="00D15939"/>
    <w:rsid w:val="00D16D82"/>
    <w:rsid w:val="00D176CD"/>
    <w:rsid w:val="00D20EE4"/>
    <w:rsid w:val="00D21BF3"/>
    <w:rsid w:val="00D22382"/>
    <w:rsid w:val="00D2301D"/>
    <w:rsid w:val="00D2388C"/>
    <w:rsid w:val="00D23CD9"/>
    <w:rsid w:val="00D24195"/>
    <w:rsid w:val="00D24AB2"/>
    <w:rsid w:val="00D26804"/>
    <w:rsid w:val="00D2702A"/>
    <w:rsid w:val="00D271B9"/>
    <w:rsid w:val="00D277B6"/>
    <w:rsid w:val="00D27A4B"/>
    <w:rsid w:val="00D27D05"/>
    <w:rsid w:val="00D312D4"/>
    <w:rsid w:val="00D332AF"/>
    <w:rsid w:val="00D33F18"/>
    <w:rsid w:val="00D349D4"/>
    <w:rsid w:val="00D349E7"/>
    <w:rsid w:val="00D35803"/>
    <w:rsid w:val="00D35A1D"/>
    <w:rsid w:val="00D36486"/>
    <w:rsid w:val="00D36706"/>
    <w:rsid w:val="00D36A83"/>
    <w:rsid w:val="00D36BBB"/>
    <w:rsid w:val="00D36EF2"/>
    <w:rsid w:val="00D3751C"/>
    <w:rsid w:val="00D37696"/>
    <w:rsid w:val="00D4078D"/>
    <w:rsid w:val="00D410BC"/>
    <w:rsid w:val="00D4208E"/>
    <w:rsid w:val="00D43739"/>
    <w:rsid w:val="00D43B98"/>
    <w:rsid w:val="00D44AC5"/>
    <w:rsid w:val="00D475E4"/>
    <w:rsid w:val="00D47D7E"/>
    <w:rsid w:val="00D50E32"/>
    <w:rsid w:val="00D529B7"/>
    <w:rsid w:val="00D53487"/>
    <w:rsid w:val="00D538E0"/>
    <w:rsid w:val="00D539AF"/>
    <w:rsid w:val="00D55414"/>
    <w:rsid w:val="00D56DCA"/>
    <w:rsid w:val="00D56F62"/>
    <w:rsid w:val="00D57193"/>
    <w:rsid w:val="00D573F1"/>
    <w:rsid w:val="00D605E4"/>
    <w:rsid w:val="00D608B7"/>
    <w:rsid w:val="00D6097F"/>
    <w:rsid w:val="00D60F6E"/>
    <w:rsid w:val="00D62CF2"/>
    <w:rsid w:val="00D64BE1"/>
    <w:rsid w:val="00D64CEE"/>
    <w:rsid w:val="00D6516E"/>
    <w:rsid w:val="00D656D0"/>
    <w:rsid w:val="00D65CE2"/>
    <w:rsid w:val="00D65CFF"/>
    <w:rsid w:val="00D66901"/>
    <w:rsid w:val="00D66B1A"/>
    <w:rsid w:val="00D67D5B"/>
    <w:rsid w:val="00D67F66"/>
    <w:rsid w:val="00D70128"/>
    <w:rsid w:val="00D70171"/>
    <w:rsid w:val="00D70475"/>
    <w:rsid w:val="00D709BA"/>
    <w:rsid w:val="00D70A2F"/>
    <w:rsid w:val="00D7142A"/>
    <w:rsid w:val="00D71986"/>
    <w:rsid w:val="00D72115"/>
    <w:rsid w:val="00D72789"/>
    <w:rsid w:val="00D72828"/>
    <w:rsid w:val="00D728E9"/>
    <w:rsid w:val="00D73F51"/>
    <w:rsid w:val="00D742A3"/>
    <w:rsid w:val="00D748CA"/>
    <w:rsid w:val="00D77F36"/>
    <w:rsid w:val="00D8019F"/>
    <w:rsid w:val="00D80A59"/>
    <w:rsid w:val="00D81F76"/>
    <w:rsid w:val="00D82300"/>
    <w:rsid w:val="00D834A3"/>
    <w:rsid w:val="00D83FD7"/>
    <w:rsid w:val="00D85661"/>
    <w:rsid w:val="00D85AFC"/>
    <w:rsid w:val="00D85BC1"/>
    <w:rsid w:val="00D874BE"/>
    <w:rsid w:val="00D907C9"/>
    <w:rsid w:val="00D91B5B"/>
    <w:rsid w:val="00D91D38"/>
    <w:rsid w:val="00D91F05"/>
    <w:rsid w:val="00D92541"/>
    <w:rsid w:val="00D925D0"/>
    <w:rsid w:val="00D9290F"/>
    <w:rsid w:val="00D932C5"/>
    <w:rsid w:val="00D95D94"/>
    <w:rsid w:val="00D96974"/>
    <w:rsid w:val="00D96DFF"/>
    <w:rsid w:val="00D97A9A"/>
    <w:rsid w:val="00DA01AF"/>
    <w:rsid w:val="00DA0481"/>
    <w:rsid w:val="00DA11E5"/>
    <w:rsid w:val="00DA1563"/>
    <w:rsid w:val="00DA3A95"/>
    <w:rsid w:val="00DA493F"/>
    <w:rsid w:val="00DA4E75"/>
    <w:rsid w:val="00DA5236"/>
    <w:rsid w:val="00DA5D68"/>
    <w:rsid w:val="00DA5EBB"/>
    <w:rsid w:val="00DA6034"/>
    <w:rsid w:val="00DA6746"/>
    <w:rsid w:val="00DA68D5"/>
    <w:rsid w:val="00DA7F04"/>
    <w:rsid w:val="00DB1081"/>
    <w:rsid w:val="00DB1DE8"/>
    <w:rsid w:val="00DB1FB6"/>
    <w:rsid w:val="00DB1FCB"/>
    <w:rsid w:val="00DB219C"/>
    <w:rsid w:val="00DB2D0E"/>
    <w:rsid w:val="00DB3872"/>
    <w:rsid w:val="00DB5662"/>
    <w:rsid w:val="00DB6201"/>
    <w:rsid w:val="00DB6437"/>
    <w:rsid w:val="00DB6FF8"/>
    <w:rsid w:val="00DB7831"/>
    <w:rsid w:val="00DC0341"/>
    <w:rsid w:val="00DC049D"/>
    <w:rsid w:val="00DC0993"/>
    <w:rsid w:val="00DC13E0"/>
    <w:rsid w:val="00DC1B72"/>
    <w:rsid w:val="00DC2674"/>
    <w:rsid w:val="00DC2C26"/>
    <w:rsid w:val="00DC30BE"/>
    <w:rsid w:val="00DC4A8B"/>
    <w:rsid w:val="00DC4AD8"/>
    <w:rsid w:val="00DC51F8"/>
    <w:rsid w:val="00DC587D"/>
    <w:rsid w:val="00DC5C06"/>
    <w:rsid w:val="00DC62EA"/>
    <w:rsid w:val="00DC67AD"/>
    <w:rsid w:val="00DC6CB8"/>
    <w:rsid w:val="00DC733C"/>
    <w:rsid w:val="00DC7664"/>
    <w:rsid w:val="00DC7B5F"/>
    <w:rsid w:val="00DC7DDA"/>
    <w:rsid w:val="00DD02E1"/>
    <w:rsid w:val="00DD05D6"/>
    <w:rsid w:val="00DD0894"/>
    <w:rsid w:val="00DD0B77"/>
    <w:rsid w:val="00DD1038"/>
    <w:rsid w:val="00DD1D0B"/>
    <w:rsid w:val="00DD1E08"/>
    <w:rsid w:val="00DD4EAB"/>
    <w:rsid w:val="00DD5100"/>
    <w:rsid w:val="00DD51A7"/>
    <w:rsid w:val="00DD615F"/>
    <w:rsid w:val="00DD7C0A"/>
    <w:rsid w:val="00DD7CAF"/>
    <w:rsid w:val="00DE116D"/>
    <w:rsid w:val="00DE281B"/>
    <w:rsid w:val="00DE4DA6"/>
    <w:rsid w:val="00DE4EE8"/>
    <w:rsid w:val="00DE5596"/>
    <w:rsid w:val="00DE5A38"/>
    <w:rsid w:val="00DE79E5"/>
    <w:rsid w:val="00DF03EC"/>
    <w:rsid w:val="00DF101C"/>
    <w:rsid w:val="00DF1B5E"/>
    <w:rsid w:val="00DF1C9C"/>
    <w:rsid w:val="00DF1CBC"/>
    <w:rsid w:val="00DF21A5"/>
    <w:rsid w:val="00DF2574"/>
    <w:rsid w:val="00DF259D"/>
    <w:rsid w:val="00DF378E"/>
    <w:rsid w:val="00DF3E89"/>
    <w:rsid w:val="00DF5542"/>
    <w:rsid w:val="00DF55D2"/>
    <w:rsid w:val="00DF6738"/>
    <w:rsid w:val="00DF6B36"/>
    <w:rsid w:val="00DF705D"/>
    <w:rsid w:val="00DF7CCC"/>
    <w:rsid w:val="00E00416"/>
    <w:rsid w:val="00E0059F"/>
    <w:rsid w:val="00E010A6"/>
    <w:rsid w:val="00E01191"/>
    <w:rsid w:val="00E011ED"/>
    <w:rsid w:val="00E01AFA"/>
    <w:rsid w:val="00E01B60"/>
    <w:rsid w:val="00E0211E"/>
    <w:rsid w:val="00E02A57"/>
    <w:rsid w:val="00E03E5B"/>
    <w:rsid w:val="00E050B2"/>
    <w:rsid w:val="00E06112"/>
    <w:rsid w:val="00E07787"/>
    <w:rsid w:val="00E07875"/>
    <w:rsid w:val="00E079D1"/>
    <w:rsid w:val="00E10056"/>
    <w:rsid w:val="00E10D2A"/>
    <w:rsid w:val="00E11B82"/>
    <w:rsid w:val="00E1232D"/>
    <w:rsid w:val="00E12FE0"/>
    <w:rsid w:val="00E1312A"/>
    <w:rsid w:val="00E13140"/>
    <w:rsid w:val="00E13881"/>
    <w:rsid w:val="00E13EC7"/>
    <w:rsid w:val="00E15919"/>
    <w:rsid w:val="00E173AC"/>
    <w:rsid w:val="00E17788"/>
    <w:rsid w:val="00E212F8"/>
    <w:rsid w:val="00E222E4"/>
    <w:rsid w:val="00E22B80"/>
    <w:rsid w:val="00E22DEF"/>
    <w:rsid w:val="00E22F66"/>
    <w:rsid w:val="00E23491"/>
    <w:rsid w:val="00E237B4"/>
    <w:rsid w:val="00E23F63"/>
    <w:rsid w:val="00E24342"/>
    <w:rsid w:val="00E247EE"/>
    <w:rsid w:val="00E2489A"/>
    <w:rsid w:val="00E24DD7"/>
    <w:rsid w:val="00E25429"/>
    <w:rsid w:val="00E25E54"/>
    <w:rsid w:val="00E269A2"/>
    <w:rsid w:val="00E26BCD"/>
    <w:rsid w:val="00E271E2"/>
    <w:rsid w:val="00E27F0A"/>
    <w:rsid w:val="00E307C7"/>
    <w:rsid w:val="00E30FE5"/>
    <w:rsid w:val="00E31C75"/>
    <w:rsid w:val="00E32141"/>
    <w:rsid w:val="00E327EC"/>
    <w:rsid w:val="00E32CA6"/>
    <w:rsid w:val="00E32CE3"/>
    <w:rsid w:val="00E330E6"/>
    <w:rsid w:val="00E34148"/>
    <w:rsid w:val="00E34275"/>
    <w:rsid w:val="00E34809"/>
    <w:rsid w:val="00E34C4A"/>
    <w:rsid w:val="00E35036"/>
    <w:rsid w:val="00E35204"/>
    <w:rsid w:val="00E3562B"/>
    <w:rsid w:val="00E35AD3"/>
    <w:rsid w:val="00E37975"/>
    <w:rsid w:val="00E40743"/>
    <w:rsid w:val="00E40FAF"/>
    <w:rsid w:val="00E4149D"/>
    <w:rsid w:val="00E415AF"/>
    <w:rsid w:val="00E418AD"/>
    <w:rsid w:val="00E41C80"/>
    <w:rsid w:val="00E4215D"/>
    <w:rsid w:val="00E42991"/>
    <w:rsid w:val="00E4300D"/>
    <w:rsid w:val="00E43AA3"/>
    <w:rsid w:val="00E442B4"/>
    <w:rsid w:val="00E450AC"/>
    <w:rsid w:val="00E4531A"/>
    <w:rsid w:val="00E46719"/>
    <w:rsid w:val="00E468DA"/>
    <w:rsid w:val="00E505BC"/>
    <w:rsid w:val="00E508B5"/>
    <w:rsid w:val="00E50AAA"/>
    <w:rsid w:val="00E50C0B"/>
    <w:rsid w:val="00E534EE"/>
    <w:rsid w:val="00E53AE8"/>
    <w:rsid w:val="00E5423D"/>
    <w:rsid w:val="00E5464F"/>
    <w:rsid w:val="00E55146"/>
    <w:rsid w:val="00E56E6C"/>
    <w:rsid w:val="00E575F4"/>
    <w:rsid w:val="00E57A6A"/>
    <w:rsid w:val="00E57ED5"/>
    <w:rsid w:val="00E600F6"/>
    <w:rsid w:val="00E60598"/>
    <w:rsid w:val="00E6132E"/>
    <w:rsid w:val="00E616C5"/>
    <w:rsid w:val="00E6187D"/>
    <w:rsid w:val="00E61AF5"/>
    <w:rsid w:val="00E62659"/>
    <w:rsid w:val="00E63970"/>
    <w:rsid w:val="00E64364"/>
    <w:rsid w:val="00E6449C"/>
    <w:rsid w:val="00E64E1A"/>
    <w:rsid w:val="00E64E4D"/>
    <w:rsid w:val="00E64F4A"/>
    <w:rsid w:val="00E6529A"/>
    <w:rsid w:val="00E66213"/>
    <w:rsid w:val="00E66857"/>
    <w:rsid w:val="00E668A5"/>
    <w:rsid w:val="00E66D8C"/>
    <w:rsid w:val="00E700CC"/>
    <w:rsid w:val="00E70562"/>
    <w:rsid w:val="00E705B3"/>
    <w:rsid w:val="00E70975"/>
    <w:rsid w:val="00E7205D"/>
    <w:rsid w:val="00E726B1"/>
    <w:rsid w:val="00E72725"/>
    <w:rsid w:val="00E72F4F"/>
    <w:rsid w:val="00E74F88"/>
    <w:rsid w:val="00E75152"/>
    <w:rsid w:val="00E75313"/>
    <w:rsid w:val="00E76FAF"/>
    <w:rsid w:val="00E772F2"/>
    <w:rsid w:val="00E77E96"/>
    <w:rsid w:val="00E8089D"/>
    <w:rsid w:val="00E808B5"/>
    <w:rsid w:val="00E808BB"/>
    <w:rsid w:val="00E80BB9"/>
    <w:rsid w:val="00E810ED"/>
    <w:rsid w:val="00E81127"/>
    <w:rsid w:val="00E8117E"/>
    <w:rsid w:val="00E81308"/>
    <w:rsid w:val="00E81DE6"/>
    <w:rsid w:val="00E82860"/>
    <w:rsid w:val="00E83315"/>
    <w:rsid w:val="00E83616"/>
    <w:rsid w:val="00E837D8"/>
    <w:rsid w:val="00E84333"/>
    <w:rsid w:val="00E84AC6"/>
    <w:rsid w:val="00E86A09"/>
    <w:rsid w:val="00E86AA2"/>
    <w:rsid w:val="00E87196"/>
    <w:rsid w:val="00E87902"/>
    <w:rsid w:val="00E903FD"/>
    <w:rsid w:val="00E90893"/>
    <w:rsid w:val="00E91226"/>
    <w:rsid w:val="00E914D0"/>
    <w:rsid w:val="00E91AEF"/>
    <w:rsid w:val="00E92260"/>
    <w:rsid w:val="00E9357D"/>
    <w:rsid w:val="00E9376E"/>
    <w:rsid w:val="00E9388B"/>
    <w:rsid w:val="00E93CC1"/>
    <w:rsid w:val="00E947DE"/>
    <w:rsid w:val="00E96EA5"/>
    <w:rsid w:val="00E971C0"/>
    <w:rsid w:val="00E972EC"/>
    <w:rsid w:val="00E97942"/>
    <w:rsid w:val="00EA001F"/>
    <w:rsid w:val="00EA0465"/>
    <w:rsid w:val="00EA22BD"/>
    <w:rsid w:val="00EA3CD7"/>
    <w:rsid w:val="00EA4410"/>
    <w:rsid w:val="00EA5126"/>
    <w:rsid w:val="00EA5872"/>
    <w:rsid w:val="00EA6CE1"/>
    <w:rsid w:val="00EA7E5F"/>
    <w:rsid w:val="00EB0244"/>
    <w:rsid w:val="00EB1165"/>
    <w:rsid w:val="00EB1636"/>
    <w:rsid w:val="00EB1A69"/>
    <w:rsid w:val="00EB238C"/>
    <w:rsid w:val="00EB25F0"/>
    <w:rsid w:val="00EB4103"/>
    <w:rsid w:val="00EB5304"/>
    <w:rsid w:val="00EB55DB"/>
    <w:rsid w:val="00EB5C82"/>
    <w:rsid w:val="00EB6307"/>
    <w:rsid w:val="00EB6310"/>
    <w:rsid w:val="00EB6642"/>
    <w:rsid w:val="00EB7128"/>
    <w:rsid w:val="00EB799C"/>
    <w:rsid w:val="00EB7ACB"/>
    <w:rsid w:val="00EB7B61"/>
    <w:rsid w:val="00EB7F72"/>
    <w:rsid w:val="00EC026C"/>
    <w:rsid w:val="00EC056F"/>
    <w:rsid w:val="00EC1BB2"/>
    <w:rsid w:val="00EC210E"/>
    <w:rsid w:val="00EC243F"/>
    <w:rsid w:val="00EC2ED3"/>
    <w:rsid w:val="00EC2FC3"/>
    <w:rsid w:val="00EC5015"/>
    <w:rsid w:val="00EC6A05"/>
    <w:rsid w:val="00EC72EC"/>
    <w:rsid w:val="00ED07E2"/>
    <w:rsid w:val="00ED1AB5"/>
    <w:rsid w:val="00ED2A42"/>
    <w:rsid w:val="00ED2F67"/>
    <w:rsid w:val="00ED3783"/>
    <w:rsid w:val="00ED4561"/>
    <w:rsid w:val="00ED4DDD"/>
    <w:rsid w:val="00ED4DEB"/>
    <w:rsid w:val="00ED5D52"/>
    <w:rsid w:val="00ED6496"/>
    <w:rsid w:val="00ED76D5"/>
    <w:rsid w:val="00ED78B2"/>
    <w:rsid w:val="00ED79F4"/>
    <w:rsid w:val="00EE1F46"/>
    <w:rsid w:val="00EE23B3"/>
    <w:rsid w:val="00EE2E18"/>
    <w:rsid w:val="00EE316B"/>
    <w:rsid w:val="00EE318D"/>
    <w:rsid w:val="00EE3678"/>
    <w:rsid w:val="00EE3ADF"/>
    <w:rsid w:val="00EE5A16"/>
    <w:rsid w:val="00EE5C80"/>
    <w:rsid w:val="00EE6230"/>
    <w:rsid w:val="00EE69C9"/>
    <w:rsid w:val="00EF1ADE"/>
    <w:rsid w:val="00EF2774"/>
    <w:rsid w:val="00EF2D5A"/>
    <w:rsid w:val="00EF361B"/>
    <w:rsid w:val="00EF47B9"/>
    <w:rsid w:val="00EF59CB"/>
    <w:rsid w:val="00EF59D3"/>
    <w:rsid w:val="00EF5BA2"/>
    <w:rsid w:val="00EF7157"/>
    <w:rsid w:val="00EF739B"/>
    <w:rsid w:val="00F0003E"/>
    <w:rsid w:val="00F00D45"/>
    <w:rsid w:val="00F016BB"/>
    <w:rsid w:val="00F0249A"/>
    <w:rsid w:val="00F02846"/>
    <w:rsid w:val="00F02962"/>
    <w:rsid w:val="00F034AF"/>
    <w:rsid w:val="00F04F5B"/>
    <w:rsid w:val="00F05D6C"/>
    <w:rsid w:val="00F06784"/>
    <w:rsid w:val="00F10120"/>
    <w:rsid w:val="00F104CD"/>
    <w:rsid w:val="00F10BCF"/>
    <w:rsid w:val="00F1100E"/>
    <w:rsid w:val="00F116F8"/>
    <w:rsid w:val="00F11B85"/>
    <w:rsid w:val="00F11FF8"/>
    <w:rsid w:val="00F12AD5"/>
    <w:rsid w:val="00F1456B"/>
    <w:rsid w:val="00F15A99"/>
    <w:rsid w:val="00F15E1E"/>
    <w:rsid w:val="00F16945"/>
    <w:rsid w:val="00F17F7E"/>
    <w:rsid w:val="00F20953"/>
    <w:rsid w:val="00F22391"/>
    <w:rsid w:val="00F234EA"/>
    <w:rsid w:val="00F24D6E"/>
    <w:rsid w:val="00F253DB"/>
    <w:rsid w:val="00F25AA8"/>
    <w:rsid w:val="00F25C8C"/>
    <w:rsid w:val="00F25D7E"/>
    <w:rsid w:val="00F25E8D"/>
    <w:rsid w:val="00F25FD6"/>
    <w:rsid w:val="00F25FE3"/>
    <w:rsid w:val="00F26002"/>
    <w:rsid w:val="00F26237"/>
    <w:rsid w:val="00F26606"/>
    <w:rsid w:val="00F26889"/>
    <w:rsid w:val="00F2692C"/>
    <w:rsid w:val="00F274DD"/>
    <w:rsid w:val="00F276EC"/>
    <w:rsid w:val="00F27909"/>
    <w:rsid w:val="00F30267"/>
    <w:rsid w:val="00F304E2"/>
    <w:rsid w:val="00F30817"/>
    <w:rsid w:val="00F30EE4"/>
    <w:rsid w:val="00F3156D"/>
    <w:rsid w:val="00F31A0F"/>
    <w:rsid w:val="00F31E86"/>
    <w:rsid w:val="00F3206A"/>
    <w:rsid w:val="00F326F4"/>
    <w:rsid w:val="00F349B9"/>
    <w:rsid w:val="00F34CA0"/>
    <w:rsid w:val="00F34D2F"/>
    <w:rsid w:val="00F34EEF"/>
    <w:rsid w:val="00F35092"/>
    <w:rsid w:val="00F353DE"/>
    <w:rsid w:val="00F362D6"/>
    <w:rsid w:val="00F363B8"/>
    <w:rsid w:val="00F36585"/>
    <w:rsid w:val="00F36DE9"/>
    <w:rsid w:val="00F36FB3"/>
    <w:rsid w:val="00F36FFC"/>
    <w:rsid w:val="00F3721A"/>
    <w:rsid w:val="00F3732C"/>
    <w:rsid w:val="00F373A1"/>
    <w:rsid w:val="00F379A8"/>
    <w:rsid w:val="00F41366"/>
    <w:rsid w:val="00F4281B"/>
    <w:rsid w:val="00F42B3B"/>
    <w:rsid w:val="00F42E5D"/>
    <w:rsid w:val="00F44936"/>
    <w:rsid w:val="00F44C9E"/>
    <w:rsid w:val="00F45295"/>
    <w:rsid w:val="00F4592C"/>
    <w:rsid w:val="00F45DF1"/>
    <w:rsid w:val="00F469E0"/>
    <w:rsid w:val="00F4700C"/>
    <w:rsid w:val="00F5019B"/>
    <w:rsid w:val="00F514F4"/>
    <w:rsid w:val="00F51F19"/>
    <w:rsid w:val="00F51F27"/>
    <w:rsid w:val="00F52699"/>
    <w:rsid w:val="00F530A7"/>
    <w:rsid w:val="00F5351E"/>
    <w:rsid w:val="00F537BE"/>
    <w:rsid w:val="00F53C79"/>
    <w:rsid w:val="00F544FD"/>
    <w:rsid w:val="00F54680"/>
    <w:rsid w:val="00F55379"/>
    <w:rsid w:val="00F5594D"/>
    <w:rsid w:val="00F55C1C"/>
    <w:rsid w:val="00F5613A"/>
    <w:rsid w:val="00F56261"/>
    <w:rsid w:val="00F5721D"/>
    <w:rsid w:val="00F57561"/>
    <w:rsid w:val="00F57C73"/>
    <w:rsid w:val="00F60040"/>
    <w:rsid w:val="00F602F2"/>
    <w:rsid w:val="00F60703"/>
    <w:rsid w:val="00F607C1"/>
    <w:rsid w:val="00F60966"/>
    <w:rsid w:val="00F60EE5"/>
    <w:rsid w:val="00F61F58"/>
    <w:rsid w:val="00F62350"/>
    <w:rsid w:val="00F628D4"/>
    <w:rsid w:val="00F62FFC"/>
    <w:rsid w:val="00F63757"/>
    <w:rsid w:val="00F63C92"/>
    <w:rsid w:val="00F64629"/>
    <w:rsid w:val="00F64A62"/>
    <w:rsid w:val="00F657C6"/>
    <w:rsid w:val="00F660F4"/>
    <w:rsid w:val="00F662DA"/>
    <w:rsid w:val="00F67219"/>
    <w:rsid w:val="00F67873"/>
    <w:rsid w:val="00F708AF"/>
    <w:rsid w:val="00F70918"/>
    <w:rsid w:val="00F722BB"/>
    <w:rsid w:val="00F723E0"/>
    <w:rsid w:val="00F733A7"/>
    <w:rsid w:val="00F73AA7"/>
    <w:rsid w:val="00F755A8"/>
    <w:rsid w:val="00F76150"/>
    <w:rsid w:val="00F77FD3"/>
    <w:rsid w:val="00F8009F"/>
    <w:rsid w:val="00F80403"/>
    <w:rsid w:val="00F81BC3"/>
    <w:rsid w:val="00F8282F"/>
    <w:rsid w:val="00F832A7"/>
    <w:rsid w:val="00F84EB6"/>
    <w:rsid w:val="00F85CE4"/>
    <w:rsid w:val="00F871F0"/>
    <w:rsid w:val="00F87B50"/>
    <w:rsid w:val="00F90905"/>
    <w:rsid w:val="00F913B3"/>
    <w:rsid w:val="00F91DA8"/>
    <w:rsid w:val="00F92AFC"/>
    <w:rsid w:val="00F92CD2"/>
    <w:rsid w:val="00F9456B"/>
    <w:rsid w:val="00F94E04"/>
    <w:rsid w:val="00F94FB0"/>
    <w:rsid w:val="00F954F7"/>
    <w:rsid w:val="00F95C06"/>
    <w:rsid w:val="00F95EEB"/>
    <w:rsid w:val="00F95FC8"/>
    <w:rsid w:val="00F96133"/>
    <w:rsid w:val="00F979CF"/>
    <w:rsid w:val="00FA066F"/>
    <w:rsid w:val="00FA166D"/>
    <w:rsid w:val="00FA2ECB"/>
    <w:rsid w:val="00FA3647"/>
    <w:rsid w:val="00FA3869"/>
    <w:rsid w:val="00FA4F92"/>
    <w:rsid w:val="00FA64C8"/>
    <w:rsid w:val="00FA697C"/>
    <w:rsid w:val="00FA6C94"/>
    <w:rsid w:val="00FA7FCD"/>
    <w:rsid w:val="00FB0786"/>
    <w:rsid w:val="00FB2637"/>
    <w:rsid w:val="00FB2A33"/>
    <w:rsid w:val="00FB2DC9"/>
    <w:rsid w:val="00FB3CC2"/>
    <w:rsid w:val="00FB4041"/>
    <w:rsid w:val="00FB4200"/>
    <w:rsid w:val="00FB4CD6"/>
    <w:rsid w:val="00FB58C2"/>
    <w:rsid w:val="00FB5AAC"/>
    <w:rsid w:val="00FB6BBC"/>
    <w:rsid w:val="00FB6F7F"/>
    <w:rsid w:val="00FB7147"/>
    <w:rsid w:val="00FB72D7"/>
    <w:rsid w:val="00FB72FF"/>
    <w:rsid w:val="00FB7955"/>
    <w:rsid w:val="00FC11C1"/>
    <w:rsid w:val="00FC14A2"/>
    <w:rsid w:val="00FC3424"/>
    <w:rsid w:val="00FC3444"/>
    <w:rsid w:val="00FC37A9"/>
    <w:rsid w:val="00FC3DC5"/>
    <w:rsid w:val="00FC4002"/>
    <w:rsid w:val="00FC473D"/>
    <w:rsid w:val="00FC52A8"/>
    <w:rsid w:val="00FC6A0B"/>
    <w:rsid w:val="00FC6ADA"/>
    <w:rsid w:val="00FC6D1C"/>
    <w:rsid w:val="00FC6DDD"/>
    <w:rsid w:val="00FD091B"/>
    <w:rsid w:val="00FD0ADA"/>
    <w:rsid w:val="00FD10E4"/>
    <w:rsid w:val="00FD180C"/>
    <w:rsid w:val="00FD1854"/>
    <w:rsid w:val="00FD1DDC"/>
    <w:rsid w:val="00FD25F1"/>
    <w:rsid w:val="00FD3283"/>
    <w:rsid w:val="00FD37B0"/>
    <w:rsid w:val="00FD3BEF"/>
    <w:rsid w:val="00FD424B"/>
    <w:rsid w:val="00FD4D29"/>
    <w:rsid w:val="00FD5B48"/>
    <w:rsid w:val="00FD5B88"/>
    <w:rsid w:val="00FD66B9"/>
    <w:rsid w:val="00FD7738"/>
    <w:rsid w:val="00FD7C89"/>
    <w:rsid w:val="00FE0314"/>
    <w:rsid w:val="00FE0742"/>
    <w:rsid w:val="00FE0F96"/>
    <w:rsid w:val="00FE1B24"/>
    <w:rsid w:val="00FE28ED"/>
    <w:rsid w:val="00FE2B89"/>
    <w:rsid w:val="00FE2D77"/>
    <w:rsid w:val="00FE2EE6"/>
    <w:rsid w:val="00FE4DEF"/>
    <w:rsid w:val="00FE4F76"/>
    <w:rsid w:val="00FE4F8E"/>
    <w:rsid w:val="00FE60BE"/>
    <w:rsid w:val="00FE65AA"/>
    <w:rsid w:val="00FE65B0"/>
    <w:rsid w:val="00FE69AD"/>
    <w:rsid w:val="00FE6A6E"/>
    <w:rsid w:val="00FE6DDE"/>
    <w:rsid w:val="00FE6FD8"/>
    <w:rsid w:val="00FE78BD"/>
    <w:rsid w:val="00FE7B52"/>
    <w:rsid w:val="00FE7C79"/>
    <w:rsid w:val="00FF01A4"/>
    <w:rsid w:val="00FF05F2"/>
    <w:rsid w:val="00FF0CBA"/>
    <w:rsid w:val="00FF1795"/>
    <w:rsid w:val="00FF1F17"/>
    <w:rsid w:val="00FF2884"/>
    <w:rsid w:val="00FF305A"/>
    <w:rsid w:val="00FF33A9"/>
    <w:rsid w:val="00FF37E3"/>
    <w:rsid w:val="00FF489A"/>
    <w:rsid w:val="00FF511B"/>
    <w:rsid w:val="00FF6034"/>
    <w:rsid w:val="00FF68CA"/>
    <w:rsid w:val="00FF73A9"/>
    <w:rsid w:val="00FF75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3F6BCC"/>
  <w15:docId w15:val="{8AC93280-039C-4ECB-A58C-3E89E235D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lu1">
    <w:name w:val="heading 1"/>
    <w:basedOn w:val="Normal"/>
    <w:next w:val="Normal"/>
    <w:link w:val="Titlu1Caracter"/>
    <w:qFormat/>
    <w:rsid w:val="00FB404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nhideWhenUsed/>
    <w:qFormat/>
    <w:rsid w:val="00EC2FC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4">
    <w:name w:val="heading 4"/>
    <w:basedOn w:val="Normal"/>
    <w:next w:val="Normal"/>
    <w:link w:val="Titlu4Caracter"/>
    <w:unhideWhenUsed/>
    <w:qFormat/>
    <w:rsid w:val="009B7E62"/>
    <w:pPr>
      <w:keepNext/>
      <w:keepLines/>
      <w:spacing w:before="200" w:after="0"/>
      <w:outlineLvl w:val="3"/>
    </w:pPr>
    <w:rPr>
      <w:rFonts w:asciiTheme="majorHAnsi" w:eastAsiaTheme="majorEastAsia" w:hAnsiTheme="majorHAnsi" w:cstheme="majorBidi"/>
      <w:b/>
      <w:bCs/>
      <w:i/>
      <w:iCs/>
      <w:color w:val="4F81BD" w:themeColor="accent1"/>
    </w:rPr>
  </w:style>
  <w:style w:type="paragraph" w:styleId="Titlu5">
    <w:name w:val="heading 5"/>
    <w:basedOn w:val="Normal"/>
    <w:next w:val="Normal"/>
    <w:link w:val="Titlu5Caracter"/>
    <w:qFormat/>
    <w:rsid w:val="00FC3424"/>
    <w:pPr>
      <w:spacing w:before="240" w:after="60" w:line="240" w:lineRule="auto"/>
      <w:ind w:left="1008" w:hanging="1008"/>
      <w:outlineLvl w:val="4"/>
    </w:pPr>
    <w:rPr>
      <w:rFonts w:ascii="Arial" w:eastAsia="Times New Roman" w:hAnsi="Arial" w:cs="Times New Roman"/>
      <w:szCs w:val="20"/>
      <w:lang w:val="en-GB"/>
    </w:rPr>
  </w:style>
  <w:style w:type="paragraph" w:styleId="Titlu6">
    <w:name w:val="heading 6"/>
    <w:basedOn w:val="Normal"/>
    <w:next w:val="Normal"/>
    <w:link w:val="Titlu6Caracter"/>
    <w:qFormat/>
    <w:rsid w:val="00FC3424"/>
    <w:pPr>
      <w:spacing w:before="240" w:after="60" w:line="240" w:lineRule="auto"/>
      <w:ind w:left="1152" w:hanging="1152"/>
      <w:outlineLvl w:val="5"/>
    </w:pPr>
    <w:rPr>
      <w:rFonts w:ascii="Arial" w:eastAsia="Times New Roman" w:hAnsi="Arial" w:cs="Times New Roman"/>
      <w:i/>
      <w:szCs w:val="20"/>
      <w:lang w:val="en-GB"/>
    </w:rPr>
  </w:style>
  <w:style w:type="paragraph" w:styleId="Titlu7">
    <w:name w:val="heading 7"/>
    <w:basedOn w:val="Normal"/>
    <w:next w:val="Normal"/>
    <w:link w:val="Titlu7Caracter"/>
    <w:qFormat/>
    <w:rsid w:val="00FC3424"/>
    <w:pPr>
      <w:spacing w:before="240" w:after="60" w:line="240" w:lineRule="auto"/>
      <w:ind w:left="1296" w:hanging="1296"/>
      <w:outlineLvl w:val="6"/>
    </w:pPr>
    <w:rPr>
      <w:rFonts w:ascii="Arial" w:eastAsia="Times New Roman" w:hAnsi="Arial" w:cs="Times New Roman"/>
      <w:sz w:val="20"/>
      <w:szCs w:val="20"/>
      <w:lang w:val="en-GB"/>
    </w:rPr>
  </w:style>
  <w:style w:type="paragraph" w:styleId="Titlu8">
    <w:name w:val="heading 8"/>
    <w:basedOn w:val="Normal"/>
    <w:next w:val="Normal"/>
    <w:link w:val="Titlu8Caracter"/>
    <w:qFormat/>
    <w:rsid w:val="00FC3424"/>
    <w:pPr>
      <w:spacing w:before="240" w:after="60" w:line="240" w:lineRule="auto"/>
      <w:ind w:left="1440" w:hanging="1440"/>
      <w:outlineLvl w:val="7"/>
    </w:pPr>
    <w:rPr>
      <w:rFonts w:ascii="Arial" w:eastAsia="Times New Roman" w:hAnsi="Arial" w:cs="Times New Roman"/>
      <w:i/>
      <w:sz w:val="20"/>
      <w:szCs w:val="20"/>
      <w:lang w:val="en-GB"/>
    </w:rPr>
  </w:style>
  <w:style w:type="paragraph" w:styleId="Titlu9">
    <w:name w:val="heading 9"/>
    <w:basedOn w:val="Normal"/>
    <w:next w:val="Normal"/>
    <w:link w:val="Titlu9Caracter"/>
    <w:qFormat/>
    <w:rsid w:val="00FC3424"/>
    <w:pPr>
      <w:spacing w:before="240" w:after="60" w:line="240" w:lineRule="auto"/>
      <w:ind w:left="1584" w:hanging="1584"/>
      <w:outlineLvl w:val="8"/>
    </w:pPr>
    <w:rPr>
      <w:rFonts w:ascii="Arial" w:eastAsia="Times New Roman" w:hAnsi="Arial" w:cs="Times New Roman"/>
      <w:i/>
      <w:sz w:val="18"/>
      <w:szCs w:val="20"/>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861294"/>
    <w:pPr>
      <w:ind w:left="720"/>
      <w:contextualSpacing/>
    </w:pPr>
  </w:style>
  <w:style w:type="character" w:customStyle="1" w:styleId="Titlu2Caracter">
    <w:name w:val="Titlu 2 Caracter"/>
    <w:basedOn w:val="Fontdeparagrafimplicit"/>
    <w:link w:val="Titlu2"/>
    <w:rsid w:val="000331B2"/>
    <w:rPr>
      <w:rFonts w:ascii="Calibri Light" w:eastAsia="Times New Roman" w:hAnsi="Calibri Light" w:cs="font202"/>
      <w:color w:val="2E74B5"/>
      <w:sz w:val="26"/>
      <w:szCs w:val="26"/>
      <w:lang w:eastAsia="ar-SA"/>
    </w:rPr>
  </w:style>
  <w:style w:type="character" w:styleId="Hyperlink">
    <w:name w:val="Hyperlink"/>
    <w:uiPriority w:val="99"/>
    <w:rsid w:val="000331B2"/>
    <w:rPr>
      <w:color w:val="0563C1"/>
      <w:u w:val="single"/>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qFormat/>
    <w:rsid w:val="000331B2"/>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qFormat/>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rsid w:val="000331B2"/>
    <w:rPr>
      <w:rFonts w:ascii="PF Square Sans Pro Medium" w:eastAsia="Times New Roman" w:hAnsi="PF Square Sans Pro Medium" w:cs="PF Square Sans Pro Medium"/>
      <w:color w:val="000000"/>
      <w:sz w:val="20"/>
      <w:szCs w:val="20"/>
      <w:lang w:eastAsia="ar-SA"/>
    </w:rPr>
  </w:style>
  <w:style w:type="paragraph" w:styleId="Corptext">
    <w:name w:val="Body Text"/>
    <w:basedOn w:val="Normal"/>
    <w:link w:val="CorptextCaracter"/>
    <w:unhideWhenUsed/>
    <w:rsid w:val="000331B2"/>
    <w:pPr>
      <w:spacing w:after="120"/>
    </w:pPr>
  </w:style>
  <w:style w:type="character" w:customStyle="1" w:styleId="CorptextCaracter">
    <w:name w:val="Corp text Caracter"/>
    <w:basedOn w:val="Fontdeparagrafimplicit"/>
    <w:link w:val="Corptext"/>
    <w:rsid w:val="000331B2"/>
  </w:style>
  <w:style w:type="paragraph" w:customStyle="1" w:styleId="Listparagraf1">
    <w:name w:val="Listă paragraf1"/>
    <w:basedOn w:val="Normal"/>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Titlu3Caracter">
    <w:name w:val="Titlu 3 Caracter"/>
    <w:basedOn w:val="Fontdeparagrafimplicit"/>
    <w:link w:val="Titlu3"/>
    <w:uiPriority w:val="9"/>
    <w:rsid w:val="00EC2FC3"/>
    <w:rPr>
      <w:rFonts w:asciiTheme="majorHAnsi" w:eastAsiaTheme="majorEastAsia" w:hAnsiTheme="majorHAnsi" w:cstheme="majorBidi"/>
      <w:color w:val="243F60" w:themeColor="accent1" w:themeShade="7F"/>
      <w:sz w:val="24"/>
      <w:szCs w:val="24"/>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EC2FC3"/>
  </w:style>
  <w:style w:type="paragraph" w:customStyle="1" w:styleId="CM1">
    <w:name w:val="CM1"/>
    <w:basedOn w:val="Normal"/>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AntetCaracter">
    <w:name w:val="Antet Caracter"/>
    <w:basedOn w:val="Fontdeparagrafimplicit"/>
    <w:link w:val="Antet"/>
    <w:uiPriority w:val="99"/>
    <w:rsid w:val="00A4297D"/>
    <w:rPr>
      <w:rFonts w:ascii="PF Square Sans Pro Medium" w:eastAsia="Times New Roman" w:hAnsi="PF Square Sans Pro Medium" w:cs="PF Square Sans Pro Medium"/>
      <w:color w:val="000000"/>
      <w:sz w:val="24"/>
      <w:szCs w:val="24"/>
      <w:lang w:eastAsia="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SubsolCaracter">
    <w:name w:val="Subsol Caracter"/>
    <w:basedOn w:val="Fontdeparagrafimplicit"/>
    <w:link w:val="Subsol"/>
    <w:uiPriority w:val="99"/>
    <w:rsid w:val="00A4297D"/>
    <w:rPr>
      <w:rFonts w:ascii="PF Square Sans Pro Medium" w:eastAsia="Times New Roman" w:hAnsi="PF Square Sans Pro Medium" w:cs="PF Square Sans Pro Medium"/>
      <w:color w:val="000000"/>
      <w:sz w:val="24"/>
      <w:szCs w:val="24"/>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C44FBD"/>
    <w:pPr>
      <w:spacing w:after="160" w:line="240" w:lineRule="exact"/>
    </w:pPr>
    <w:rPr>
      <w:vertAlign w:val="superscript"/>
    </w:rPr>
  </w:style>
  <w:style w:type="character" w:customStyle="1" w:styleId="Titlu1Caracter">
    <w:name w:val="Titlu 1 Caracter"/>
    <w:basedOn w:val="Fontdeparagrafimplicit"/>
    <w:link w:val="Titlu1"/>
    <w:rsid w:val="00FB4041"/>
    <w:rPr>
      <w:rFonts w:asciiTheme="majorHAnsi" w:eastAsiaTheme="majorEastAsia" w:hAnsiTheme="majorHAnsi" w:cstheme="majorBidi"/>
      <w:color w:val="365F91" w:themeColor="accent1" w:themeShade="BF"/>
      <w:sz w:val="32"/>
      <w:szCs w:val="32"/>
    </w:rPr>
  </w:style>
  <w:style w:type="paragraph" w:customStyle="1" w:styleId="Listparagraf3">
    <w:name w:val="Listă paragraf3"/>
    <w:basedOn w:val="Normal"/>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extnBalon">
    <w:name w:val="Balloon Text"/>
    <w:basedOn w:val="Normal"/>
    <w:link w:val="TextnBalonCaracter"/>
    <w:unhideWhenUsed/>
    <w:rsid w:val="009F7C51"/>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rsid w:val="009F7C51"/>
    <w:rPr>
      <w:rFonts w:ascii="Tahoma" w:hAnsi="Tahoma" w:cs="Tahoma"/>
      <w:sz w:val="16"/>
      <w:szCs w:val="16"/>
    </w:rPr>
  </w:style>
  <w:style w:type="paragraph" w:styleId="Titlucuprins">
    <w:name w:val="TOC Heading"/>
    <w:basedOn w:val="Titlu1"/>
    <w:next w:val="Normal"/>
    <w:unhideWhenUsed/>
    <w:qFormat/>
    <w:rsid w:val="00470272"/>
    <w:pPr>
      <w:spacing w:before="480"/>
      <w:outlineLvl w:val="9"/>
    </w:pPr>
    <w:rPr>
      <w:b/>
      <w:bCs/>
      <w:sz w:val="28"/>
      <w:szCs w:val="28"/>
      <w:lang w:eastAsia="ro-RO"/>
    </w:rPr>
  </w:style>
  <w:style w:type="paragraph" w:styleId="Cuprins1">
    <w:name w:val="toc 1"/>
    <w:basedOn w:val="Normal"/>
    <w:next w:val="Normal"/>
    <w:autoRedefine/>
    <w:unhideWhenUsed/>
    <w:rsid w:val="00470272"/>
    <w:pPr>
      <w:spacing w:after="100"/>
    </w:pPr>
  </w:style>
  <w:style w:type="paragraph" w:styleId="Cuprins2">
    <w:name w:val="toc 2"/>
    <w:basedOn w:val="Normal"/>
    <w:next w:val="Normal"/>
    <w:autoRedefine/>
    <w:unhideWhenUsed/>
    <w:rsid w:val="00470272"/>
    <w:pPr>
      <w:spacing w:after="100"/>
      <w:ind w:left="220"/>
    </w:pPr>
  </w:style>
  <w:style w:type="paragraph" w:styleId="Cuprins3">
    <w:name w:val="toc 3"/>
    <w:basedOn w:val="Normal"/>
    <w:next w:val="Normal"/>
    <w:autoRedefine/>
    <w:unhideWhenUsed/>
    <w:rsid w:val="00470272"/>
    <w:pPr>
      <w:spacing w:after="100"/>
      <w:ind w:left="440"/>
    </w:pPr>
  </w:style>
  <w:style w:type="character" w:styleId="Referincomentariu">
    <w:name w:val="annotation reference"/>
    <w:basedOn w:val="Fontdeparagrafimplicit"/>
    <w:uiPriority w:val="99"/>
    <w:unhideWhenUsed/>
    <w:rsid w:val="00CB1976"/>
    <w:rPr>
      <w:sz w:val="16"/>
      <w:szCs w:val="16"/>
    </w:rPr>
  </w:style>
  <w:style w:type="paragraph" w:styleId="Textcomentariu">
    <w:name w:val="annotation text"/>
    <w:basedOn w:val="Normal"/>
    <w:link w:val="TextcomentariuCaracter"/>
    <w:uiPriority w:val="99"/>
    <w:unhideWhenUsed/>
    <w:rsid w:val="00CB1976"/>
    <w:pPr>
      <w:spacing w:line="240" w:lineRule="auto"/>
    </w:pPr>
    <w:rPr>
      <w:sz w:val="20"/>
      <w:szCs w:val="20"/>
    </w:rPr>
  </w:style>
  <w:style w:type="character" w:customStyle="1" w:styleId="TextcomentariuCaracter">
    <w:name w:val="Text comentariu Caracter"/>
    <w:basedOn w:val="Fontdeparagrafimplicit"/>
    <w:link w:val="Textcomentariu"/>
    <w:uiPriority w:val="99"/>
    <w:rsid w:val="00CB1976"/>
    <w:rPr>
      <w:sz w:val="20"/>
      <w:szCs w:val="20"/>
    </w:rPr>
  </w:style>
  <w:style w:type="paragraph" w:styleId="SubiectComentariu">
    <w:name w:val="annotation subject"/>
    <w:basedOn w:val="Textcomentariu"/>
    <w:next w:val="Textcomentariu"/>
    <w:link w:val="SubiectComentariuCaracter"/>
    <w:unhideWhenUsed/>
    <w:rsid w:val="00CB1976"/>
    <w:rPr>
      <w:b/>
      <w:bCs/>
    </w:rPr>
  </w:style>
  <w:style w:type="character" w:customStyle="1" w:styleId="SubiectComentariuCaracter">
    <w:name w:val="Subiect Comentariu Caracter"/>
    <w:basedOn w:val="TextcomentariuCaracter"/>
    <w:link w:val="SubiectComentariu"/>
    <w:rsid w:val="00CB1976"/>
    <w:rPr>
      <w:b/>
      <w:bCs/>
      <w:sz w:val="20"/>
      <w:szCs w:val="20"/>
    </w:rPr>
  </w:style>
  <w:style w:type="character" w:customStyle="1" w:styleId="Titlu4Caracter">
    <w:name w:val="Titlu 4 Caracter"/>
    <w:basedOn w:val="Fontdeparagrafimplicit"/>
    <w:link w:val="Titlu4"/>
    <w:uiPriority w:val="9"/>
    <w:semiHidden/>
    <w:rsid w:val="009B7E62"/>
    <w:rPr>
      <w:rFonts w:asciiTheme="majorHAnsi" w:eastAsiaTheme="majorEastAsia" w:hAnsiTheme="majorHAnsi" w:cstheme="majorBidi"/>
      <w:b/>
      <w:bCs/>
      <w:i/>
      <w:iCs/>
      <w:color w:val="4F81BD" w:themeColor="accent1"/>
    </w:rPr>
  </w:style>
  <w:style w:type="paragraph" w:styleId="Legend">
    <w:name w:val="caption"/>
    <w:basedOn w:val="Normal"/>
    <w:next w:val="Normal"/>
    <w:link w:val="LegendCaracter"/>
    <w:qFormat/>
    <w:rsid w:val="009B7E62"/>
    <w:pPr>
      <w:spacing w:before="240" w:after="0"/>
      <w:jc w:val="both"/>
    </w:pPr>
    <w:rPr>
      <w:rFonts w:ascii="Calibri" w:eastAsia="Times New Roman" w:hAnsi="Calibri" w:cs="Times New Roman"/>
      <w:b/>
      <w:bCs/>
      <w:sz w:val="20"/>
      <w:szCs w:val="18"/>
      <w:lang w:eastAsia="x-none"/>
    </w:rPr>
  </w:style>
  <w:style w:type="paragraph" w:customStyle="1" w:styleId="tabelsmalFirstline0cm">
    <w:name w:val="tabel smal + First line:  0 cm"/>
    <w:basedOn w:val="Normal"/>
    <w:link w:val="tabelsmalFirstline0cmChar"/>
    <w:uiPriority w:val="99"/>
    <w:rsid w:val="009B7E62"/>
    <w:pPr>
      <w:keepLines/>
      <w:tabs>
        <w:tab w:val="right" w:pos="-227"/>
        <w:tab w:val="left" w:pos="0"/>
        <w:tab w:val="left" w:pos="227"/>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371"/>
        <w:tab w:val="right" w:pos="7938"/>
      </w:tabs>
      <w:suppressAutoHyphens/>
      <w:spacing w:before="120" w:after="240"/>
      <w:jc w:val="both"/>
    </w:pPr>
    <w:rPr>
      <w:rFonts w:ascii="Calibri" w:eastAsia="Times New Roman" w:hAnsi="Calibri" w:cs="Times New Roman"/>
      <w:noProof/>
      <w:sz w:val="20"/>
      <w:szCs w:val="20"/>
      <w:lang w:eastAsia="x-none"/>
    </w:rPr>
  </w:style>
  <w:style w:type="character" w:customStyle="1" w:styleId="tabelsmalFirstline0cmChar">
    <w:name w:val="tabel smal + First line:  0 cm Char"/>
    <w:link w:val="tabelsmalFirstline0cm"/>
    <w:uiPriority w:val="99"/>
    <w:locked/>
    <w:rsid w:val="009B7E62"/>
    <w:rPr>
      <w:rFonts w:ascii="Calibri" w:eastAsia="Times New Roman" w:hAnsi="Calibri" w:cs="Times New Roman"/>
      <w:noProof/>
      <w:sz w:val="20"/>
      <w:szCs w:val="20"/>
      <w:lang w:eastAsia="x-none"/>
    </w:rPr>
  </w:style>
  <w:style w:type="character" w:customStyle="1" w:styleId="LegendCaracter">
    <w:name w:val="Legendă Caracter"/>
    <w:link w:val="Legend"/>
    <w:uiPriority w:val="99"/>
    <w:rsid w:val="009B7E62"/>
    <w:rPr>
      <w:rFonts w:ascii="Calibri" w:eastAsia="Times New Roman" w:hAnsi="Calibri" w:cs="Times New Roman"/>
      <w:b/>
      <w:bCs/>
      <w:sz w:val="20"/>
      <w:szCs w:val="18"/>
      <w:lang w:eastAsia="x-none"/>
    </w:rPr>
  </w:style>
  <w:style w:type="character" w:styleId="HyperlinkParcurs">
    <w:name w:val="FollowedHyperlink"/>
    <w:basedOn w:val="Fontdeparagrafimplicit"/>
    <w:unhideWhenUsed/>
    <w:rsid w:val="00F25FE3"/>
    <w:rPr>
      <w:color w:val="800080" w:themeColor="followedHyperlink"/>
      <w:u w:val="single"/>
    </w:rPr>
  </w:style>
  <w:style w:type="paragraph" w:styleId="Revizuire">
    <w:name w:val="Revision"/>
    <w:hidden/>
    <w:uiPriority w:val="99"/>
    <w:semiHidden/>
    <w:rsid w:val="005419FB"/>
    <w:pPr>
      <w:spacing w:after="0" w:line="240" w:lineRule="auto"/>
    </w:pPr>
  </w:style>
  <w:style w:type="table" w:styleId="Tabelgril">
    <w:name w:val="Table Grid"/>
    <w:basedOn w:val="TabelNormal"/>
    <w:rsid w:val="007833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obust">
    <w:name w:val="Strong"/>
    <w:basedOn w:val="Fontdeparagrafimplicit"/>
    <w:uiPriority w:val="22"/>
    <w:qFormat/>
    <w:rsid w:val="00CE1F0D"/>
    <w:rPr>
      <w:b/>
      <w:bCs/>
    </w:rPr>
  </w:style>
  <w:style w:type="character" w:styleId="Accentuat">
    <w:name w:val="Emphasis"/>
    <w:basedOn w:val="Fontdeparagrafimplicit"/>
    <w:uiPriority w:val="20"/>
    <w:qFormat/>
    <w:rsid w:val="00CE1F0D"/>
    <w:rPr>
      <w:i/>
      <w:iCs/>
    </w:rPr>
  </w:style>
  <w:style w:type="character" w:customStyle="1" w:styleId="xar-title1">
    <w:name w:val="xar-title1"/>
    <w:basedOn w:val="Fontdeparagrafimplicit"/>
    <w:rsid w:val="00FA6C94"/>
    <w:rPr>
      <w:rFonts w:ascii="Arial" w:hAnsi="Arial" w:cs="Arial" w:hint="default"/>
      <w:b/>
      <w:bCs/>
      <w:color w:val="16587C"/>
      <w:spacing w:val="15"/>
      <w:sz w:val="31"/>
      <w:szCs w:val="31"/>
    </w:rPr>
  </w:style>
  <w:style w:type="character" w:customStyle="1" w:styleId="CommentTextChar">
    <w:name w:val="Comment Text Char"/>
    <w:basedOn w:val="Fontdeparagrafimplicit"/>
    <w:uiPriority w:val="99"/>
    <w:rsid w:val="004271C2"/>
    <w:rPr>
      <w:sz w:val="20"/>
      <w:szCs w:val="20"/>
    </w:rPr>
  </w:style>
  <w:style w:type="paragraph" w:styleId="Frspaiere">
    <w:name w:val="No Spacing"/>
    <w:link w:val="FrspaiereCaracter"/>
    <w:uiPriority w:val="1"/>
    <w:qFormat/>
    <w:rsid w:val="00B60582"/>
    <w:pPr>
      <w:spacing w:after="0" w:line="240" w:lineRule="auto"/>
    </w:pPr>
    <w:rPr>
      <w:rFonts w:eastAsiaTheme="minorEastAsia"/>
      <w:lang w:val="en-US"/>
    </w:rPr>
  </w:style>
  <w:style w:type="character" w:customStyle="1" w:styleId="FrspaiereCaracter">
    <w:name w:val="Fără spațiere Caracter"/>
    <w:basedOn w:val="Fontdeparagrafimplicit"/>
    <w:link w:val="Frspaiere"/>
    <w:uiPriority w:val="1"/>
    <w:rsid w:val="00B60582"/>
    <w:rPr>
      <w:rFonts w:eastAsiaTheme="minorEastAsia"/>
      <w:lang w:val="en-US"/>
    </w:rPr>
  </w:style>
  <w:style w:type="paragraph" w:customStyle="1" w:styleId="CaracterCaracterCharCharCaracterCaracterCharCharCaracterCaracterCharCharCaracterCaracterCharChar">
    <w:name w:val="Caracter Caracter Char Char Caracter Caracter Char Char Caracter Caracter Char Char Caracter Caracter Char Char"/>
    <w:basedOn w:val="Normal"/>
    <w:rsid w:val="00432C0A"/>
    <w:pPr>
      <w:spacing w:after="0" w:line="240" w:lineRule="auto"/>
    </w:pPr>
    <w:rPr>
      <w:rFonts w:ascii="Times New Roman" w:eastAsia="Times New Roman" w:hAnsi="Times New Roman" w:cs="Times New Roman"/>
      <w:sz w:val="24"/>
      <w:szCs w:val="24"/>
      <w:lang w:val="pl-PL" w:eastAsia="pl-PL"/>
    </w:rPr>
  </w:style>
  <w:style w:type="character" w:customStyle="1" w:styleId="hps">
    <w:name w:val="hps"/>
    <w:basedOn w:val="Fontdeparagrafimplicit"/>
    <w:rsid w:val="009A07A4"/>
  </w:style>
  <w:style w:type="paragraph" w:styleId="NormalWeb">
    <w:name w:val="Normal (Web)"/>
    <w:basedOn w:val="Normal"/>
    <w:unhideWhenUsed/>
    <w:rsid w:val="00CD6B9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rsid w:val="00B45782"/>
    <w:pPr>
      <w:autoSpaceDE w:val="0"/>
      <w:autoSpaceDN w:val="0"/>
      <w:adjustRightInd w:val="0"/>
      <w:spacing w:after="0" w:line="240" w:lineRule="auto"/>
    </w:pPr>
    <w:rPr>
      <w:rFonts w:ascii="Calibri" w:hAnsi="Calibri" w:cs="Calibri"/>
      <w:color w:val="000000"/>
      <w:sz w:val="24"/>
      <w:szCs w:val="24"/>
      <w:lang w:val="en-US"/>
    </w:rPr>
  </w:style>
  <w:style w:type="paragraph" w:styleId="Textnotdefinal">
    <w:name w:val="endnote text"/>
    <w:basedOn w:val="Normal"/>
    <w:link w:val="TextnotdefinalCaracter"/>
    <w:unhideWhenUsed/>
    <w:rsid w:val="00061A6D"/>
    <w:pPr>
      <w:spacing w:after="0" w:line="240" w:lineRule="auto"/>
    </w:pPr>
    <w:rPr>
      <w:sz w:val="20"/>
      <w:szCs w:val="20"/>
    </w:rPr>
  </w:style>
  <w:style w:type="character" w:customStyle="1" w:styleId="TextnotdefinalCaracter">
    <w:name w:val="Text notă de final Caracter"/>
    <w:basedOn w:val="Fontdeparagrafimplicit"/>
    <w:link w:val="Textnotdefinal"/>
    <w:rsid w:val="00061A6D"/>
    <w:rPr>
      <w:sz w:val="20"/>
      <w:szCs w:val="20"/>
    </w:rPr>
  </w:style>
  <w:style w:type="character" w:styleId="Referinnotdefinal">
    <w:name w:val="endnote reference"/>
    <w:basedOn w:val="Fontdeparagrafimplicit"/>
    <w:unhideWhenUsed/>
    <w:rsid w:val="00061A6D"/>
    <w:rPr>
      <w:vertAlign w:val="superscript"/>
    </w:rPr>
  </w:style>
  <w:style w:type="character" w:customStyle="1" w:styleId="FootnoteTextChar2">
    <w:name w:val="Footnote Text Char2"/>
    <w:aliases w:val="Footnote Text Char1 Char1,Footnote Text Char Char Char1,Footnote Char Char Char1,Footnote Text Char Char Char1 Char Char1,Char Char Char Char1 Char Char1,Char Char Char1 Char Char1,Char Char Char Char Char1"/>
    <w:uiPriority w:val="99"/>
    <w:locked/>
    <w:rsid w:val="00061A6D"/>
    <w:rPr>
      <w:rFonts w:ascii="Trebuchet MS" w:eastAsia="Times New Roman" w:hAnsi="Trebuchet MS" w:cs="Times New Roman"/>
      <w:sz w:val="18"/>
      <w:szCs w:val="20"/>
    </w:rPr>
  </w:style>
  <w:style w:type="paragraph" w:customStyle="1" w:styleId="Times10Point">
    <w:name w:val="Times 10 Point"/>
    <w:aliases w:val="Exposant 3 Point,Footnote reference number,EN Footnote Reference,note TESI,16 Point,Superscript 6 Point,ftref,Error-Fußnotenzeichen5,Error-Fußnotenzeichen6,Footnotes re"/>
    <w:basedOn w:val="Normal"/>
    <w:uiPriority w:val="99"/>
    <w:rsid w:val="00061A6D"/>
    <w:pPr>
      <w:spacing w:after="160" w:line="240" w:lineRule="exact"/>
      <w:jc w:val="both"/>
    </w:pPr>
    <w:rPr>
      <w:rFonts w:cs="Times New Roman"/>
      <w:vertAlign w:val="superscript"/>
      <w:lang w:val="en-US"/>
    </w:rPr>
  </w:style>
  <w:style w:type="paragraph" w:styleId="Returplic">
    <w:name w:val="envelope return"/>
    <w:basedOn w:val="Normal"/>
    <w:rsid w:val="002061B4"/>
    <w:pPr>
      <w:spacing w:after="0" w:line="240" w:lineRule="auto"/>
    </w:pPr>
    <w:rPr>
      <w:rFonts w:ascii="Calibri" w:eastAsia="Times New Roman" w:hAnsi="Calibri" w:cs="Times New Roman"/>
      <w:sz w:val="20"/>
      <w:szCs w:val="24"/>
      <w:lang w:val="en-US"/>
    </w:rPr>
  </w:style>
  <w:style w:type="character" w:customStyle="1" w:styleId="Titlu5Caracter">
    <w:name w:val="Titlu 5 Caracter"/>
    <w:basedOn w:val="Fontdeparagrafimplicit"/>
    <w:link w:val="Titlu5"/>
    <w:rsid w:val="00FC3424"/>
    <w:rPr>
      <w:rFonts w:ascii="Arial" w:eastAsia="Times New Roman" w:hAnsi="Arial" w:cs="Times New Roman"/>
      <w:szCs w:val="20"/>
      <w:lang w:val="en-GB"/>
    </w:rPr>
  </w:style>
  <w:style w:type="character" w:customStyle="1" w:styleId="Titlu6Caracter">
    <w:name w:val="Titlu 6 Caracter"/>
    <w:basedOn w:val="Fontdeparagrafimplicit"/>
    <w:link w:val="Titlu6"/>
    <w:rsid w:val="00FC3424"/>
    <w:rPr>
      <w:rFonts w:ascii="Arial" w:eastAsia="Times New Roman" w:hAnsi="Arial" w:cs="Times New Roman"/>
      <w:i/>
      <w:szCs w:val="20"/>
      <w:lang w:val="en-GB"/>
    </w:rPr>
  </w:style>
  <w:style w:type="character" w:customStyle="1" w:styleId="Titlu7Caracter">
    <w:name w:val="Titlu 7 Caracter"/>
    <w:basedOn w:val="Fontdeparagrafimplicit"/>
    <w:link w:val="Titlu7"/>
    <w:rsid w:val="00FC3424"/>
    <w:rPr>
      <w:rFonts w:ascii="Arial" w:eastAsia="Times New Roman" w:hAnsi="Arial" w:cs="Times New Roman"/>
      <w:sz w:val="20"/>
      <w:szCs w:val="20"/>
      <w:lang w:val="en-GB"/>
    </w:rPr>
  </w:style>
  <w:style w:type="character" w:customStyle="1" w:styleId="Titlu8Caracter">
    <w:name w:val="Titlu 8 Caracter"/>
    <w:basedOn w:val="Fontdeparagrafimplicit"/>
    <w:link w:val="Titlu8"/>
    <w:rsid w:val="00FC3424"/>
    <w:rPr>
      <w:rFonts w:ascii="Arial" w:eastAsia="Times New Roman" w:hAnsi="Arial" w:cs="Times New Roman"/>
      <w:i/>
      <w:sz w:val="20"/>
      <w:szCs w:val="20"/>
      <w:lang w:val="en-GB"/>
    </w:rPr>
  </w:style>
  <w:style w:type="character" w:customStyle="1" w:styleId="Titlu9Caracter">
    <w:name w:val="Titlu 9 Caracter"/>
    <w:basedOn w:val="Fontdeparagrafimplicit"/>
    <w:link w:val="Titlu9"/>
    <w:rsid w:val="00FC3424"/>
    <w:rPr>
      <w:rFonts w:ascii="Arial" w:eastAsia="Times New Roman" w:hAnsi="Arial" w:cs="Times New Roman"/>
      <w:i/>
      <w:sz w:val="18"/>
      <w:szCs w:val="20"/>
      <w:lang w:val="en-GB"/>
    </w:rPr>
  </w:style>
  <w:style w:type="paragraph" w:styleId="Cuprins4">
    <w:name w:val="toc 4"/>
    <w:basedOn w:val="Normal"/>
    <w:next w:val="Normal"/>
    <w:semiHidden/>
    <w:rsid w:val="00FC3424"/>
    <w:pPr>
      <w:tabs>
        <w:tab w:val="right" w:leader="dot" w:pos="9071"/>
      </w:tabs>
      <w:spacing w:before="60" w:after="60" w:line="240" w:lineRule="auto"/>
      <w:ind w:left="850" w:hanging="850"/>
    </w:pPr>
    <w:rPr>
      <w:rFonts w:ascii="Times New Roman" w:eastAsia="Times New Roman" w:hAnsi="Times New Roman" w:cs="Times New Roman"/>
      <w:sz w:val="24"/>
      <w:szCs w:val="24"/>
      <w:lang w:val="en-GB"/>
    </w:rPr>
  </w:style>
  <w:style w:type="paragraph" w:styleId="Cuprins5">
    <w:name w:val="toc 5"/>
    <w:basedOn w:val="Normal"/>
    <w:next w:val="Normal"/>
    <w:semiHidden/>
    <w:rsid w:val="00FC3424"/>
    <w:pPr>
      <w:tabs>
        <w:tab w:val="right" w:leader="dot" w:pos="9071"/>
      </w:tabs>
      <w:spacing w:before="300" w:after="60" w:line="240" w:lineRule="auto"/>
    </w:pPr>
    <w:rPr>
      <w:rFonts w:ascii="Times New Roman" w:eastAsia="Times New Roman" w:hAnsi="Times New Roman" w:cs="Times New Roman"/>
      <w:sz w:val="24"/>
      <w:szCs w:val="24"/>
      <w:lang w:val="en-GB"/>
    </w:rPr>
  </w:style>
  <w:style w:type="paragraph" w:styleId="Cuprins6">
    <w:name w:val="toc 6"/>
    <w:basedOn w:val="Normal"/>
    <w:next w:val="Normal"/>
    <w:semiHidden/>
    <w:rsid w:val="00FC3424"/>
    <w:pPr>
      <w:tabs>
        <w:tab w:val="right" w:leader="dot" w:pos="9071"/>
      </w:tabs>
      <w:spacing w:before="240" w:after="60" w:line="240" w:lineRule="auto"/>
    </w:pPr>
    <w:rPr>
      <w:rFonts w:ascii="Times New Roman" w:eastAsia="Times New Roman" w:hAnsi="Times New Roman" w:cs="Times New Roman"/>
      <w:sz w:val="24"/>
      <w:szCs w:val="24"/>
      <w:lang w:val="en-GB"/>
    </w:rPr>
  </w:style>
  <w:style w:type="paragraph" w:styleId="Cuprins7">
    <w:name w:val="toc 7"/>
    <w:basedOn w:val="Normal"/>
    <w:next w:val="Normal"/>
    <w:semiHidden/>
    <w:rsid w:val="00FC3424"/>
    <w:pPr>
      <w:tabs>
        <w:tab w:val="right" w:leader="dot" w:pos="9071"/>
      </w:tabs>
      <w:spacing w:before="180" w:after="60" w:line="240" w:lineRule="auto"/>
    </w:pPr>
    <w:rPr>
      <w:rFonts w:ascii="Times New Roman" w:eastAsia="Times New Roman" w:hAnsi="Times New Roman" w:cs="Times New Roman"/>
      <w:sz w:val="24"/>
      <w:szCs w:val="24"/>
      <w:lang w:val="en-GB"/>
    </w:rPr>
  </w:style>
  <w:style w:type="paragraph" w:styleId="Cuprins8">
    <w:name w:val="toc 8"/>
    <w:basedOn w:val="Normal"/>
    <w:next w:val="Normal"/>
    <w:semiHidden/>
    <w:rsid w:val="00FC3424"/>
    <w:pPr>
      <w:tabs>
        <w:tab w:val="right" w:leader="dot" w:pos="9071"/>
      </w:tabs>
      <w:spacing w:before="60" w:after="60" w:line="240" w:lineRule="auto"/>
    </w:pPr>
    <w:rPr>
      <w:rFonts w:ascii="Times New Roman" w:eastAsia="Times New Roman" w:hAnsi="Times New Roman" w:cs="Times New Roman"/>
      <w:sz w:val="24"/>
      <w:szCs w:val="24"/>
      <w:lang w:val="en-GB"/>
    </w:rPr>
  </w:style>
  <w:style w:type="paragraph" w:styleId="Cuprins9">
    <w:name w:val="toc 9"/>
    <w:basedOn w:val="Normal"/>
    <w:next w:val="Normal"/>
    <w:semiHidden/>
    <w:rsid w:val="00FC3424"/>
    <w:pPr>
      <w:tabs>
        <w:tab w:val="right" w:leader="dot" w:pos="9071"/>
      </w:tabs>
      <w:spacing w:before="60" w:after="60" w:line="240" w:lineRule="auto"/>
    </w:pPr>
    <w:rPr>
      <w:rFonts w:ascii="Times New Roman" w:eastAsia="Times New Roman" w:hAnsi="Times New Roman" w:cs="Times New Roman"/>
      <w:sz w:val="24"/>
      <w:szCs w:val="24"/>
      <w:lang w:val="en-GB"/>
    </w:rPr>
  </w:style>
  <w:style w:type="paragraph" w:customStyle="1" w:styleId="HeaderLandscape">
    <w:name w:val="HeaderLandscape"/>
    <w:basedOn w:val="Normal"/>
    <w:rsid w:val="00FC3424"/>
    <w:pPr>
      <w:tabs>
        <w:tab w:val="center" w:pos="7285"/>
        <w:tab w:val="right" w:pos="14003"/>
      </w:tabs>
      <w:spacing w:after="60" w:line="240" w:lineRule="auto"/>
    </w:pPr>
    <w:rPr>
      <w:rFonts w:ascii="Times New Roman" w:eastAsia="Calibri" w:hAnsi="Times New Roman" w:cs="Times New Roman"/>
      <w:sz w:val="24"/>
      <w:lang w:val="en-GB"/>
    </w:rPr>
  </w:style>
  <w:style w:type="paragraph" w:customStyle="1" w:styleId="FooterLandscape">
    <w:name w:val="FooterLandscape"/>
    <w:basedOn w:val="Normal"/>
    <w:rsid w:val="00FC3424"/>
    <w:pPr>
      <w:tabs>
        <w:tab w:val="center" w:pos="7285"/>
        <w:tab w:val="center" w:pos="10913"/>
        <w:tab w:val="right" w:pos="15137"/>
      </w:tabs>
      <w:spacing w:before="360" w:after="0" w:line="240" w:lineRule="auto"/>
      <w:ind w:left="-567" w:right="-567"/>
    </w:pPr>
    <w:rPr>
      <w:rFonts w:ascii="Times New Roman" w:eastAsia="Times New Roman" w:hAnsi="Times New Roman" w:cs="Times New Roman"/>
      <w:sz w:val="24"/>
      <w:szCs w:val="24"/>
      <w:lang w:val="en-GB"/>
    </w:rPr>
  </w:style>
  <w:style w:type="paragraph" w:customStyle="1" w:styleId="Text1">
    <w:name w:val="Text 1"/>
    <w:basedOn w:val="Normal"/>
    <w:link w:val="Text1Char"/>
    <w:rsid w:val="00FC3424"/>
    <w:pPr>
      <w:spacing w:before="60" w:after="60" w:line="240" w:lineRule="auto"/>
      <w:ind w:left="850"/>
    </w:pPr>
    <w:rPr>
      <w:rFonts w:ascii="Times New Roman" w:eastAsia="Times New Roman" w:hAnsi="Times New Roman" w:cs="Times New Roman"/>
      <w:sz w:val="24"/>
      <w:szCs w:val="24"/>
      <w:lang w:val="en-GB"/>
    </w:rPr>
  </w:style>
  <w:style w:type="paragraph" w:customStyle="1" w:styleId="Text2">
    <w:name w:val="Text 2"/>
    <w:basedOn w:val="Normal"/>
    <w:rsid w:val="00FC3424"/>
    <w:pPr>
      <w:spacing w:before="60" w:after="60" w:line="240" w:lineRule="auto"/>
      <w:ind w:left="1417"/>
    </w:pPr>
    <w:rPr>
      <w:rFonts w:ascii="Times New Roman" w:eastAsia="Times New Roman" w:hAnsi="Times New Roman" w:cs="Times New Roman"/>
      <w:sz w:val="24"/>
      <w:szCs w:val="24"/>
      <w:lang w:val="en-GB"/>
    </w:rPr>
  </w:style>
  <w:style w:type="paragraph" w:customStyle="1" w:styleId="Text3">
    <w:name w:val="Text 3"/>
    <w:basedOn w:val="Normal"/>
    <w:rsid w:val="00FC3424"/>
    <w:pPr>
      <w:spacing w:before="60" w:after="60" w:line="240" w:lineRule="auto"/>
      <w:ind w:left="1984"/>
    </w:pPr>
    <w:rPr>
      <w:rFonts w:ascii="Times New Roman" w:eastAsia="Times New Roman" w:hAnsi="Times New Roman" w:cs="Times New Roman"/>
      <w:sz w:val="24"/>
      <w:szCs w:val="24"/>
      <w:lang w:val="en-GB"/>
    </w:rPr>
  </w:style>
  <w:style w:type="paragraph" w:customStyle="1" w:styleId="Text4">
    <w:name w:val="Text 4"/>
    <w:basedOn w:val="Normal"/>
    <w:rsid w:val="00FC3424"/>
    <w:pPr>
      <w:spacing w:before="60" w:after="60" w:line="240" w:lineRule="auto"/>
      <w:ind w:left="2551"/>
    </w:pPr>
    <w:rPr>
      <w:rFonts w:ascii="Times New Roman" w:eastAsia="Times New Roman" w:hAnsi="Times New Roman" w:cs="Times New Roman"/>
      <w:sz w:val="24"/>
      <w:szCs w:val="24"/>
      <w:lang w:val="en-GB"/>
    </w:rPr>
  </w:style>
  <w:style w:type="paragraph" w:customStyle="1" w:styleId="NormalCentered">
    <w:name w:val="Normal Centered"/>
    <w:basedOn w:val="Normal"/>
    <w:rsid w:val="00FC3424"/>
    <w:pPr>
      <w:spacing w:before="60" w:after="60" w:line="240" w:lineRule="auto"/>
      <w:jc w:val="center"/>
    </w:pPr>
    <w:rPr>
      <w:rFonts w:ascii="Times New Roman" w:eastAsia="Times New Roman" w:hAnsi="Times New Roman" w:cs="Times New Roman"/>
      <w:sz w:val="24"/>
      <w:szCs w:val="24"/>
      <w:lang w:val="en-GB"/>
    </w:rPr>
  </w:style>
  <w:style w:type="paragraph" w:customStyle="1" w:styleId="NormalLeft">
    <w:name w:val="Normal Left"/>
    <w:basedOn w:val="Normal"/>
    <w:rsid w:val="00FC3424"/>
    <w:pPr>
      <w:spacing w:before="60" w:after="60" w:line="240" w:lineRule="auto"/>
    </w:pPr>
    <w:rPr>
      <w:rFonts w:ascii="Times New Roman" w:eastAsia="Times New Roman" w:hAnsi="Times New Roman" w:cs="Times New Roman"/>
      <w:sz w:val="24"/>
      <w:szCs w:val="24"/>
      <w:lang w:val="en-GB"/>
    </w:rPr>
  </w:style>
  <w:style w:type="paragraph" w:customStyle="1" w:styleId="NormalRight">
    <w:name w:val="Normal Right"/>
    <w:basedOn w:val="Normal"/>
    <w:rsid w:val="00FC3424"/>
    <w:pPr>
      <w:spacing w:before="60" w:after="60" w:line="240" w:lineRule="auto"/>
      <w:jc w:val="right"/>
    </w:pPr>
    <w:rPr>
      <w:rFonts w:ascii="Times New Roman" w:eastAsia="Times New Roman" w:hAnsi="Times New Roman" w:cs="Times New Roman"/>
      <w:sz w:val="24"/>
      <w:szCs w:val="24"/>
      <w:lang w:val="en-GB"/>
    </w:rPr>
  </w:style>
  <w:style w:type="paragraph" w:customStyle="1" w:styleId="QuotedText">
    <w:name w:val="Quoted Text"/>
    <w:basedOn w:val="Normal"/>
    <w:rsid w:val="00FC3424"/>
    <w:pPr>
      <w:spacing w:before="60" w:after="60" w:line="240" w:lineRule="auto"/>
      <w:ind w:left="1417"/>
    </w:pPr>
    <w:rPr>
      <w:rFonts w:ascii="Times New Roman" w:eastAsia="Times New Roman" w:hAnsi="Times New Roman" w:cs="Times New Roman"/>
      <w:sz w:val="24"/>
      <w:szCs w:val="24"/>
      <w:lang w:val="en-GB"/>
    </w:rPr>
  </w:style>
  <w:style w:type="paragraph" w:customStyle="1" w:styleId="Point0">
    <w:name w:val="Point 0"/>
    <w:basedOn w:val="Normal"/>
    <w:rsid w:val="00FC3424"/>
    <w:pPr>
      <w:spacing w:before="60" w:after="60" w:line="240" w:lineRule="auto"/>
      <w:ind w:left="850" w:hanging="850"/>
    </w:pPr>
    <w:rPr>
      <w:rFonts w:ascii="Times New Roman" w:eastAsia="Times New Roman" w:hAnsi="Times New Roman" w:cs="Times New Roman"/>
      <w:sz w:val="24"/>
      <w:szCs w:val="24"/>
      <w:lang w:val="en-GB"/>
    </w:rPr>
  </w:style>
  <w:style w:type="paragraph" w:customStyle="1" w:styleId="Point1">
    <w:name w:val="Point 1"/>
    <w:basedOn w:val="Normal"/>
    <w:rsid w:val="00FC3424"/>
    <w:pPr>
      <w:spacing w:before="60" w:after="60" w:line="240" w:lineRule="auto"/>
      <w:ind w:left="1417" w:hanging="567"/>
    </w:pPr>
    <w:rPr>
      <w:rFonts w:ascii="Times New Roman" w:eastAsia="Times New Roman" w:hAnsi="Times New Roman" w:cs="Times New Roman"/>
      <w:sz w:val="24"/>
      <w:szCs w:val="24"/>
      <w:lang w:val="en-GB"/>
    </w:rPr>
  </w:style>
  <w:style w:type="paragraph" w:customStyle="1" w:styleId="Point2">
    <w:name w:val="Point 2"/>
    <w:basedOn w:val="Normal"/>
    <w:rsid w:val="00FC3424"/>
    <w:pPr>
      <w:spacing w:before="60" w:after="60" w:line="240" w:lineRule="auto"/>
      <w:ind w:left="1984" w:hanging="567"/>
    </w:pPr>
    <w:rPr>
      <w:rFonts w:ascii="Times New Roman" w:eastAsia="Times New Roman" w:hAnsi="Times New Roman" w:cs="Times New Roman"/>
      <w:sz w:val="24"/>
      <w:szCs w:val="24"/>
      <w:lang w:val="en-GB"/>
    </w:rPr>
  </w:style>
  <w:style w:type="paragraph" w:customStyle="1" w:styleId="Point3">
    <w:name w:val="Point 3"/>
    <w:basedOn w:val="Normal"/>
    <w:rsid w:val="00FC3424"/>
    <w:pPr>
      <w:spacing w:before="60" w:after="60" w:line="240" w:lineRule="auto"/>
      <w:ind w:left="2551" w:hanging="567"/>
    </w:pPr>
    <w:rPr>
      <w:rFonts w:ascii="Times New Roman" w:eastAsia="Times New Roman" w:hAnsi="Times New Roman" w:cs="Times New Roman"/>
      <w:sz w:val="24"/>
      <w:szCs w:val="24"/>
      <w:lang w:val="en-GB"/>
    </w:rPr>
  </w:style>
  <w:style w:type="paragraph" w:customStyle="1" w:styleId="Point4">
    <w:name w:val="Point 4"/>
    <w:basedOn w:val="Normal"/>
    <w:rsid w:val="00FC3424"/>
    <w:pPr>
      <w:spacing w:before="60" w:after="60" w:line="240" w:lineRule="auto"/>
      <w:ind w:left="3118" w:hanging="567"/>
    </w:pPr>
    <w:rPr>
      <w:rFonts w:ascii="Times New Roman" w:eastAsia="Times New Roman" w:hAnsi="Times New Roman" w:cs="Times New Roman"/>
      <w:sz w:val="24"/>
      <w:szCs w:val="24"/>
      <w:lang w:val="en-GB"/>
    </w:rPr>
  </w:style>
  <w:style w:type="paragraph" w:customStyle="1" w:styleId="Tiret0">
    <w:name w:val="Tiret 0"/>
    <w:basedOn w:val="Point0"/>
    <w:rsid w:val="00FC3424"/>
    <w:pPr>
      <w:numPr>
        <w:numId w:val="46"/>
      </w:numPr>
    </w:pPr>
  </w:style>
  <w:style w:type="paragraph" w:customStyle="1" w:styleId="Tiret1">
    <w:name w:val="Tiret 1"/>
    <w:basedOn w:val="Point1"/>
    <w:rsid w:val="00FC3424"/>
    <w:pPr>
      <w:numPr>
        <w:numId w:val="47"/>
      </w:numPr>
    </w:pPr>
  </w:style>
  <w:style w:type="paragraph" w:customStyle="1" w:styleId="Tiret2">
    <w:name w:val="Tiret 2"/>
    <w:basedOn w:val="Point2"/>
    <w:rsid w:val="00FC3424"/>
    <w:pPr>
      <w:numPr>
        <w:numId w:val="48"/>
      </w:numPr>
    </w:pPr>
  </w:style>
  <w:style w:type="paragraph" w:customStyle="1" w:styleId="Tiret3">
    <w:name w:val="Tiret 3"/>
    <w:basedOn w:val="Point3"/>
    <w:rsid w:val="00FC3424"/>
    <w:pPr>
      <w:numPr>
        <w:numId w:val="49"/>
      </w:numPr>
    </w:pPr>
  </w:style>
  <w:style w:type="paragraph" w:customStyle="1" w:styleId="Tiret4">
    <w:name w:val="Tiret 4"/>
    <w:basedOn w:val="Point4"/>
    <w:rsid w:val="00FC3424"/>
    <w:pPr>
      <w:numPr>
        <w:numId w:val="50"/>
      </w:numPr>
    </w:pPr>
  </w:style>
  <w:style w:type="paragraph" w:customStyle="1" w:styleId="PointDouble0">
    <w:name w:val="PointDouble 0"/>
    <w:basedOn w:val="Normal"/>
    <w:rsid w:val="00FC3424"/>
    <w:pPr>
      <w:tabs>
        <w:tab w:val="left" w:pos="850"/>
      </w:tabs>
      <w:spacing w:before="60" w:after="60" w:line="240" w:lineRule="auto"/>
      <w:ind w:left="1417" w:hanging="1417"/>
    </w:pPr>
    <w:rPr>
      <w:rFonts w:ascii="Times New Roman" w:eastAsia="Times New Roman" w:hAnsi="Times New Roman" w:cs="Times New Roman"/>
      <w:sz w:val="24"/>
      <w:szCs w:val="24"/>
      <w:lang w:val="en-GB"/>
    </w:rPr>
  </w:style>
  <w:style w:type="paragraph" w:customStyle="1" w:styleId="PointDouble1">
    <w:name w:val="PointDouble 1"/>
    <w:basedOn w:val="Normal"/>
    <w:rsid w:val="00FC3424"/>
    <w:pPr>
      <w:tabs>
        <w:tab w:val="left" w:pos="1417"/>
      </w:tabs>
      <w:spacing w:before="60" w:after="60" w:line="240" w:lineRule="auto"/>
      <w:ind w:left="1984" w:hanging="1134"/>
    </w:pPr>
    <w:rPr>
      <w:rFonts w:ascii="Times New Roman" w:eastAsia="Times New Roman" w:hAnsi="Times New Roman" w:cs="Times New Roman"/>
      <w:sz w:val="24"/>
      <w:szCs w:val="24"/>
      <w:lang w:val="en-GB"/>
    </w:rPr>
  </w:style>
  <w:style w:type="paragraph" w:customStyle="1" w:styleId="PointDouble2">
    <w:name w:val="PointDouble 2"/>
    <w:basedOn w:val="Normal"/>
    <w:rsid w:val="00FC3424"/>
    <w:pPr>
      <w:tabs>
        <w:tab w:val="left" w:pos="1984"/>
      </w:tabs>
      <w:spacing w:before="60" w:after="60" w:line="240" w:lineRule="auto"/>
      <w:ind w:left="2551" w:hanging="1134"/>
    </w:pPr>
    <w:rPr>
      <w:rFonts w:ascii="Times New Roman" w:eastAsia="Times New Roman" w:hAnsi="Times New Roman" w:cs="Times New Roman"/>
      <w:sz w:val="24"/>
      <w:szCs w:val="24"/>
      <w:lang w:val="en-GB"/>
    </w:rPr>
  </w:style>
  <w:style w:type="paragraph" w:customStyle="1" w:styleId="PointDouble3">
    <w:name w:val="PointDouble 3"/>
    <w:basedOn w:val="Normal"/>
    <w:rsid w:val="00FC3424"/>
    <w:pPr>
      <w:tabs>
        <w:tab w:val="left" w:pos="2551"/>
      </w:tabs>
      <w:spacing w:before="60" w:after="60" w:line="240" w:lineRule="auto"/>
      <w:ind w:left="3118" w:hanging="1134"/>
    </w:pPr>
    <w:rPr>
      <w:rFonts w:ascii="Times New Roman" w:eastAsia="Times New Roman" w:hAnsi="Times New Roman" w:cs="Times New Roman"/>
      <w:sz w:val="24"/>
      <w:szCs w:val="24"/>
      <w:lang w:val="en-GB"/>
    </w:rPr>
  </w:style>
  <w:style w:type="paragraph" w:customStyle="1" w:styleId="PointDouble4">
    <w:name w:val="PointDouble 4"/>
    <w:basedOn w:val="Normal"/>
    <w:rsid w:val="00FC3424"/>
    <w:pPr>
      <w:tabs>
        <w:tab w:val="left" w:pos="3118"/>
      </w:tabs>
      <w:spacing w:before="60" w:after="60" w:line="240" w:lineRule="auto"/>
      <w:ind w:left="3685" w:hanging="1134"/>
    </w:pPr>
    <w:rPr>
      <w:rFonts w:ascii="Times New Roman" w:eastAsia="Times New Roman" w:hAnsi="Times New Roman" w:cs="Times New Roman"/>
      <w:sz w:val="24"/>
      <w:szCs w:val="24"/>
      <w:lang w:val="en-GB"/>
    </w:rPr>
  </w:style>
  <w:style w:type="paragraph" w:customStyle="1" w:styleId="PointTriple0">
    <w:name w:val="PointTriple 0"/>
    <w:basedOn w:val="Normal"/>
    <w:rsid w:val="00FC3424"/>
    <w:pPr>
      <w:tabs>
        <w:tab w:val="left" w:pos="850"/>
        <w:tab w:val="left" w:pos="1417"/>
      </w:tabs>
      <w:spacing w:before="60" w:after="60" w:line="240" w:lineRule="auto"/>
      <w:ind w:left="1984" w:hanging="1984"/>
    </w:pPr>
    <w:rPr>
      <w:rFonts w:ascii="Times New Roman" w:eastAsia="Times New Roman" w:hAnsi="Times New Roman" w:cs="Times New Roman"/>
      <w:sz w:val="24"/>
      <w:szCs w:val="24"/>
      <w:lang w:val="en-GB"/>
    </w:rPr>
  </w:style>
  <w:style w:type="paragraph" w:customStyle="1" w:styleId="PointTriple1">
    <w:name w:val="PointTriple 1"/>
    <w:basedOn w:val="Normal"/>
    <w:rsid w:val="00FC3424"/>
    <w:pPr>
      <w:tabs>
        <w:tab w:val="left" w:pos="1417"/>
        <w:tab w:val="left" w:pos="1984"/>
      </w:tabs>
      <w:spacing w:before="60" w:after="60" w:line="240" w:lineRule="auto"/>
      <w:ind w:left="2551" w:hanging="1701"/>
    </w:pPr>
    <w:rPr>
      <w:rFonts w:ascii="Times New Roman" w:eastAsia="Times New Roman" w:hAnsi="Times New Roman" w:cs="Times New Roman"/>
      <w:sz w:val="24"/>
      <w:szCs w:val="24"/>
      <w:lang w:val="en-GB"/>
    </w:rPr>
  </w:style>
  <w:style w:type="paragraph" w:customStyle="1" w:styleId="PointTriple2">
    <w:name w:val="PointTriple 2"/>
    <w:basedOn w:val="Normal"/>
    <w:rsid w:val="00FC3424"/>
    <w:pPr>
      <w:tabs>
        <w:tab w:val="left" w:pos="1984"/>
        <w:tab w:val="left" w:pos="2551"/>
      </w:tabs>
      <w:spacing w:before="60" w:after="60" w:line="240" w:lineRule="auto"/>
      <w:ind w:left="3118" w:hanging="1701"/>
    </w:pPr>
    <w:rPr>
      <w:rFonts w:ascii="Times New Roman" w:eastAsia="Times New Roman" w:hAnsi="Times New Roman" w:cs="Times New Roman"/>
      <w:sz w:val="24"/>
      <w:szCs w:val="24"/>
      <w:lang w:val="en-GB"/>
    </w:rPr>
  </w:style>
  <w:style w:type="paragraph" w:customStyle="1" w:styleId="PointTriple3">
    <w:name w:val="PointTriple 3"/>
    <w:basedOn w:val="Normal"/>
    <w:rsid w:val="00FC3424"/>
    <w:pPr>
      <w:tabs>
        <w:tab w:val="left" w:pos="2551"/>
        <w:tab w:val="left" w:pos="3118"/>
      </w:tabs>
      <w:spacing w:before="60" w:after="60" w:line="240" w:lineRule="auto"/>
      <w:ind w:left="3685" w:hanging="1701"/>
    </w:pPr>
    <w:rPr>
      <w:rFonts w:ascii="Times New Roman" w:eastAsia="Times New Roman" w:hAnsi="Times New Roman" w:cs="Times New Roman"/>
      <w:sz w:val="24"/>
      <w:szCs w:val="24"/>
      <w:lang w:val="en-GB"/>
    </w:rPr>
  </w:style>
  <w:style w:type="paragraph" w:customStyle="1" w:styleId="PointTriple4">
    <w:name w:val="PointTriple 4"/>
    <w:basedOn w:val="Normal"/>
    <w:rsid w:val="00FC3424"/>
    <w:pPr>
      <w:tabs>
        <w:tab w:val="left" w:pos="3118"/>
        <w:tab w:val="left" w:pos="3685"/>
      </w:tabs>
      <w:spacing w:before="60" w:after="60" w:line="240" w:lineRule="auto"/>
      <w:ind w:left="4252" w:hanging="1701"/>
    </w:pPr>
    <w:rPr>
      <w:rFonts w:ascii="Times New Roman" w:eastAsia="Times New Roman" w:hAnsi="Times New Roman" w:cs="Times New Roman"/>
      <w:sz w:val="24"/>
      <w:szCs w:val="24"/>
      <w:lang w:val="en-GB"/>
    </w:rPr>
  </w:style>
  <w:style w:type="paragraph" w:customStyle="1" w:styleId="NumPar1">
    <w:name w:val="NumPar 1"/>
    <w:basedOn w:val="Normal"/>
    <w:next w:val="Text1"/>
    <w:rsid w:val="00FC3424"/>
    <w:pPr>
      <w:numPr>
        <w:numId w:val="51"/>
      </w:numPr>
      <w:spacing w:before="60" w:after="60" w:line="240" w:lineRule="auto"/>
    </w:pPr>
    <w:rPr>
      <w:rFonts w:ascii="Times New Roman" w:eastAsia="Times New Roman" w:hAnsi="Times New Roman" w:cs="Times New Roman"/>
      <w:sz w:val="24"/>
      <w:szCs w:val="24"/>
      <w:lang w:val="en-GB"/>
    </w:rPr>
  </w:style>
  <w:style w:type="paragraph" w:customStyle="1" w:styleId="NumPar2">
    <w:name w:val="NumPar 2"/>
    <w:basedOn w:val="Normal"/>
    <w:next w:val="Text1"/>
    <w:rsid w:val="00FC3424"/>
    <w:pPr>
      <w:numPr>
        <w:ilvl w:val="1"/>
        <w:numId w:val="51"/>
      </w:numPr>
      <w:spacing w:before="60" w:after="60" w:line="240" w:lineRule="auto"/>
    </w:pPr>
    <w:rPr>
      <w:rFonts w:ascii="Times New Roman" w:eastAsia="Times New Roman" w:hAnsi="Times New Roman" w:cs="Times New Roman"/>
      <w:sz w:val="24"/>
      <w:szCs w:val="24"/>
      <w:lang w:val="en-GB"/>
    </w:rPr>
  </w:style>
  <w:style w:type="paragraph" w:customStyle="1" w:styleId="NumPar3">
    <w:name w:val="NumPar 3"/>
    <w:basedOn w:val="Normal"/>
    <w:next w:val="Text1"/>
    <w:rsid w:val="00FC3424"/>
    <w:pPr>
      <w:numPr>
        <w:ilvl w:val="2"/>
        <w:numId w:val="51"/>
      </w:numPr>
      <w:spacing w:before="60" w:after="60" w:line="240" w:lineRule="auto"/>
    </w:pPr>
    <w:rPr>
      <w:rFonts w:ascii="Times New Roman" w:eastAsia="Times New Roman" w:hAnsi="Times New Roman" w:cs="Times New Roman"/>
      <w:sz w:val="24"/>
      <w:szCs w:val="24"/>
      <w:lang w:val="en-GB"/>
    </w:rPr>
  </w:style>
  <w:style w:type="paragraph" w:customStyle="1" w:styleId="NumPar4">
    <w:name w:val="NumPar 4"/>
    <w:basedOn w:val="Normal"/>
    <w:next w:val="Text1"/>
    <w:rsid w:val="00FC3424"/>
    <w:pPr>
      <w:numPr>
        <w:ilvl w:val="3"/>
        <w:numId w:val="51"/>
      </w:numPr>
      <w:spacing w:before="60" w:after="60" w:line="240" w:lineRule="auto"/>
    </w:pPr>
    <w:rPr>
      <w:rFonts w:ascii="Times New Roman" w:eastAsia="Times New Roman" w:hAnsi="Times New Roman" w:cs="Times New Roman"/>
      <w:sz w:val="24"/>
      <w:szCs w:val="24"/>
      <w:lang w:val="en-GB"/>
    </w:rPr>
  </w:style>
  <w:style w:type="paragraph" w:customStyle="1" w:styleId="ManualNumPar1">
    <w:name w:val="Manual NumPar 1"/>
    <w:basedOn w:val="Normal"/>
    <w:next w:val="Text1"/>
    <w:link w:val="ManualNumPar1Char"/>
    <w:rsid w:val="00FC3424"/>
    <w:pPr>
      <w:spacing w:before="60" w:after="60" w:line="240" w:lineRule="auto"/>
      <w:ind w:left="850" w:hanging="850"/>
    </w:pPr>
    <w:rPr>
      <w:rFonts w:ascii="Times New Roman" w:eastAsia="Times New Roman" w:hAnsi="Times New Roman" w:cs="Times New Roman"/>
      <w:sz w:val="24"/>
      <w:szCs w:val="24"/>
      <w:lang w:val="en-GB"/>
    </w:rPr>
  </w:style>
  <w:style w:type="paragraph" w:customStyle="1" w:styleId="ManualNumPar2">
    <w:name w:val="Manual NumPar 2"/>
    <w:basedOn w:val="Normal"/>
    <w:next w:val="Text1"/>
    <w:rsid w:val="00FC3424"/>
    <w:pPr>
      <w:spacing w:before="60" w:after="60" w:line="240" w:lineRule="auto"/>
      <w:ind w:left="850" w:hanging="850"/>
    </w:pPr>
    <w:rPr>
      <w:rFonts w:ascii="Times New Roman" w:eastAsia="Times New Roman" w:hAnsi="Times New Roman" w:cs="Times New Roman"/>
      <w:sz w:val="24"/>
      <w:szCs w:val="24"/>
      <w:lang w:val="en-GB"/>
    </w:rPr>
  </w:style>
  <w:style w:type="paragraph" w:customStyle="1" w:styleId="ManualNumPar3">
    <w:name w:val="Manual NumPar 3"/>
    <w:basedOn w:val="Normal"/>
    <w:next w:val="Text1"/>
    <w:rsid w:val="00FC3424"/>
    <w:pPr>
      <w:spacing w:before="60" w:after="60" w:line="240" w:lineRule="auto"/>
      <w:ind w:left="850" w:hanging="850"/>
    </w:pPr>
    <w:rPr>
      <w:rFonts w:ascii="Times New Roman" w:eastAsia="Times New Roman" w:hAnsi="Times New Roman" w:cs="Times New Roman"/>
      <w:sz w:val="24"/>
      <w:szCs w:val="24"/>
      <w:lang w:val="en-GB"/>
    </w:rPr>
  </w:style>
  <w:style w:type="paragraph" w:customStyle="1" w:styleId="ManualNumPar4">
    <w:name w:val="Manual NumPar 4"/>
    <w:basedOn w:val="Normal"/>
    <w:next w:val="Text1"/>
    <w:rsid w:val="00FC3424"/>
    <w:pPr>
      <w:spacing w:before="60" w:after="60" w:line="240" w:lineRule="auto"/>
      <w:ind w:left="850" w:hanging="850"/>
    </w:pPr>
    <w:rPr>
      <w:rFonts w:ascii="Times New Roman" w:eastAsia="Times New Roman" w:hAnsi="Times New Roman" w:cs="Times New Roman"/>
      <w:sz w:val="24"/>
      <w:szCs w:val="24"/>
      <w:lang w:val="en-GB"/>
    </w:rPr>
  </w:style>
  <w:style w:type="paragraph" w:customStyle="1" w:styleId="QuotedNumPar">
    <w:name w:val="Quoted NumPar"/>
    <w:basedOn w:val="Normal"/>
    <w:rsid w:val="00FC3424"/>
    <w:pPr>
      <w:spacing w:before="60" w:after="60" w:line="240" w:lineRule="auto"/>
      <w:ind w:left="1417" w:hanging="567"/>
    </w:pPr>
    <w:rPr>
      <w:rFonts w:ascii="Times New Roman" w:eastAsia="Times New Roman" w:hAnsi="Times New Roman" w:cs="Times New Roman"/>
      <w:sz w:val="24"/>
      <w:szCs w:val="24"/>
      <w:lang w:val="en-GB"/>
    </w:rPr>
  </w:style>
  <w:style w:type="paragraph" w:customStyle="1" w:styleId="ManualHeading1">
    <w:name w:val="Manual Heading 1"/>
    <w:basedOn w:val="Normal"/>
    <w:next w:val="Text1"/>
    <w:rsid w:val="00FC3424"/>
    <w:pPr>
      <w:keepNext/>
      <w:tabs>
        <w:tab w:val="left" w:pos="850"/>
      </w:tabs>
      <w:spacing w:before="360" w:after="60" w:line="240" w:lineRule="auto"/>
      <w:ind w:left="850" w:hanging="850"/>
      <w:outlineLvl w:val="0"/>
    </w:pPr>
    <w:rPr>
      <w:rFonts w:ascii="Times New Roman" w:eastAsia="Times New Roman" w:hAnsi="Times New Roman" w:cs="Times New Roman"/>
      <w:b/>
      <w:smallCaps/>
      <w:sz w:val="24"/>
      <w:szCs w:val="24"/>
      <w:lang w:val="en-GB"/>
    </w:rPr>
  </w:style>
  <w:style w:type="paragraph" w:customStyle="1" w:styleId="ManualHeading2">
    <w:name w:val="Manual Heading 2"/>
    <w:basedOn w:val="Normal"/>
    <w:next w:val="Text1"/>
    <w:rsid w:val="00FC3424"/>
    <w:pPr>
      <w:keepNext/>
      <w:tabs>
        <w:tab w:val="left" w:pos="850"/>
      </w:tabs>
      <w:spacing w:before="60" w:after="60" w:line="240" w:lineRule="auto"/>
      <w:ind w:left="850" w:hanging="850"/>
      <w:outlineLvl w:val="1"/>
    </w:pPr>
    <w:rPr>
      <w:rFonts w:ascii="Times New Roman" w:eastAsia="Times New Roman" w:hAnsi="Times New Roman" w:cs="Times New Roman"/>
      <w:b/>
      <w:sz w:val="24"/>
      <w:szCs w:val="24"/>
      <w:lang w:val="en-GB"/>
    </w:rPr>
  </w:style>
  <w:style w:type="paragraph" w:customStyle="1" w:styleId="ManualHeading3">
    <w:name w:val="Manual Heading 3"/>
    <w:basedOn w:val="Normal"/>
    <w:next w:val="Text1"/>
    <w:rsid w:val="00FC3424"/>
    <w:pPr>
      <w:keepNext/>
      <w:tabs>
        <w:tab w:val="left" w:pos="850"/>
      </w:tabs>
      <w:spacing w:before="60" w:after="60" w:line="240" w:lineRule="auto"/>
      <w:ind w:left="850" w:hanging="850"/>
      <w:outlineLvl w:val="2"/>
    </w:pPr>
    <w:rPr>
      <w:rFonts w:ascii="Times New Roman" w:eastAsia="Times New Roman" w:hAnsi="Times New Roman" w:cs="Times New Roman"/>
      <w:i/>
      <w:sz w:val="24"/>
      <w:szCs w:val="24"/>
      <w:lang w:val="en-GB"/>
    </w:rPr>
  </w:style>
  <w:style w:type="paragraph" w:customStyle="1" w:styleId="ManualHeading4">
    <w:name w:val="Manual Heading 4"/>
    <w:basedOn w:val="Normal"/>
    <w:next w:val="Text1"/>
    <w:rsid w:val="00FC3424"/>
    <w:pPr>
      <w:keepNext/>
      <w:tabs>
        <w:tab w:val="left" w:pos="850"/>
      </w:tabs>
      <w:spacing w:before="60" w:after="60" w:line="240" w:lineRule="auto"/>
      <w:ind w:left="850" w:hanging="850"/>
      <w:outlineLvl w:val="3"/>
    </w:pPr>
    <w:rPr>
      <w:rFonts w:ascii="Times New Roman" w:eastAsia="Times New Roman" w:hAnsi="Times New Roman" w:cs="Times New Roman"/>
      <w:sz w:val="24"/>
      <w:szCs w:val="24"/>
      <w:lang w:val="en-GB"/>
    </w:rPr>
  </w:style>
  <w:style w:type="paragraph" w:customStyle="1" w:styleId="ChapterTitle">
    <w:name w:val="ChapterTitle"/>
    <w:basedOn w:val="Normal"/>
    <w:next w:val="Normal"/>
    <w:rsid w:val="00FC3424"/>
    <w:pPr>
      <w:keepNext/>
      <w:spacing w:before="60" w:after="360" w:line="240" w:lineRule="auto"/>
      <w:jc w:val="center"/>
    </w:pPr>
    <w:rPr>
      <w:rFonts w:ascii="Times New Roman" w:eastAsia="Times New Roman" w:hAnsi="Times New Roman" w:cs="Times New Roman"/>
      <w:b/>
      <w:sz w:val="32"/>
      <w:szCs w:val="24"/>
      <w:lang w:val="en-GB"/>
    </w:rPr>
  </w:style>
  <w:style w:type="paragraph" w:customStyle="1" w:styleId="PartTitle">
    <w:name w:val="PartTitle"/>
    <w:basedOn w:val="Normal"/>
    <w:next w:val="ChapterTitle"/>
    <w:rsid w:val="00FC3424"/>
    <w:pPr>
      <w:keepNext/>
      <w:pageBreakBefore/>
      <w:spacing w:before="60" w:after="360" w:line="240" w:lineRule="auto"/>
      <w:jc w:val="center"/>
    </w:pPr>
    <w:rPr>
      <w:rFonts w:ascii="Times New Roman" w:eastAsia="Times New Roman" w:hAnsi="Times New Roman" w:cs="Times New Roman"/>
      <w:b/>
      <w:sz w:val="36"/>
      <w:szCs w:val="24"/>
      <w:lang w:val="en-GB"/>
    </w:rPr>
  </w:style>
  <w:style w:type="paragraph" w:customStyle="1" w:styleId="SectionTitle">
    <w:name w:val="SectionTitle"/>
    <w:basedOn w:val="Normal"/>
    <w:next w:val="Titlu1"/>
    <w:rsid w:val="00FC3424"/>
    <w:pPr>
      <w:keepNext/>
      <w:spacing w:before="60" w:after="360" w:line="240" w:lineRule="auto"/>
      <w:jc w:val="center"/>
    </w:pPr>
    <w:rPr>
      <w:rFonts w:ascii="Times New Roman" w:eastAsia="Times New Roman" w:hAnsi="Times New Roman" w:cs="Times New Roman"/>
      <w:b/>
      <w:smallCaps/>
      <w:sz w:val="28"/>
      <w:szCs w:val="24"/>
      <w:lang w:val="en-GB"/>
    </w:rPr>
  </w:style>
  <w:style w:type="paragraph" w:customStyle="1" w:styleId="TableTitle">
    <w:name w:val="Table Title"/>
    <w:basedOn w:val="Normal"/>
    <w:next w:val="Normal"/>
    <w:rsid w:val="00FC3424"/>
    <w:pPr>
      <w:spacing w:before="60" w:after="60" w:line="240" w:lineRule="auto"/>
      <w:jc w:val="center"/>
    </w:pPr>
    <w:rPr>
      <w:rFonts w:ascii="Times New Roman" w:eastAsia="Times New Roman" w:hAnsi="Times New Roman" w:cs="Times New Roman"/>
      <w:b/>
      <w:sz w:val="24"/>
      <w:szCs w:val="24"/>
      <w:lang w:val="en-GB"/>
    </w:rPr>
  </w:style>
  <w:style w:type="character" w:customStyle="1" w:styleId="Marker">
    <w:name w:val="Marker"/>
    <w:rsid w:val="00FC3424"/>
    <w:rPr>
      <w:color w:val="0000FF"/>
      <w:shd w:val="clear" w:color="auto" w:fill="auto"/>
    </w:rPr>
  </w:style>
  <w:style w:type="character" w:customStyle="1" w:styleId="Marker1">
    <w:name w:val="Marker1"/>
    <w:rsid w:val="00FC3424"/>
    <w:rPr>
      <w:color w:val="008000"/>
      <w:shd w:val="clear" w:color="auto" w:fill="auto"/>
    </w:rPr>
  </w:style>
  <w:style w:type="character" w:customStyle="1" w:styleId="Marker2">
    <w:name w:val="Marker2"/>
    <w:rsid w:val="00FC3424"/>
    <w:rPr>
      <w:color w:val="FF0000"/>
      <w:shd w:val="clear" w:color="auto" w:fill="auto"/>
    </w:rPr>
  </w:style>
  <w:style w:type="paragraph" w:customStyle="1" w:styleId="Point0number">
    <w:name w:val="Point 0 (number)"/>
    <w:basedOn w:val="Normal"/>
    <w:rsid w:val="00FC3424"/>
    <w:pPr>
      <w:numPr>
        <w:numId w:val="53"/>
      </w:numPr>
      <w:spacing w:before="60" w:after="60" w:line="240" w:lineRule="auto"/>
    </w:pPr>
    <w:rPr>
      <w:rFonts w:ascii="Times New Roman" w:eastAsia="Times New Roman" w:hAnsi="Times New Roman" w:cs="Times New Roman"/>
      <w:sz w:val="24"/>
      <w:szCs w:val="24"/>
      <w:lang w:val="en-GB"/>
    </w:rPr>
  </w:style>
  <w:style w:type="paragraph" w:customStyle="1" w:styleId="Point1number">
    <w:name w:val="Point 1 (number)"/>
    <w:basedOn w:val="Normal"/>
    <w:rsid w:val="00FC3424"/>
    <w:pPr>
      <w:numPr>
        <w:ilvl w:val="2"/>
        <w:numId w:val="53"/>
      </w:numPr>
      <w:spacing w:before="60" w:after="60" w:line="240" w:lineRule="auto"/>
    </w:pPr>
    <w:rPr>
      <w:rFonts w:ascii="Times New Roman" w:eastAsia="Times New Roman" w:hAnsi="Times New Roman" w:cs="Times New Roman"/>
      <w:sz w:val="24"/>
      <w:szCs w:val="24"/>
      <w:lang w:val="en-GB"/>
    </w:rPr>
  </w:style>
  <w:style w:type="paragraph" w:customStyle="1" w:styleId="Point2number">
    <w:name w:val="Point 2 (number)"/>
    <w:basedOn w:val="Normal"/>
    <w:rsid w:val="00FC3424"/>
    <w:pPr>
      <w:numPr>
        <w:ilvl w:val="4"/>
        <w:numId w:val="53"/>
      </w:numPr>
      <w:spacing w:before="60" w:after="60" w:line="240" w:lineRule="auto"/>
    </w:pPr>
    <w:rPr>
      <w:rFonts w:ascii="Times New Roman" w:eastAsia="Times New Roman" w:hAnsi="Times New Roman" w:cs="Times New Roman"/>
      <w:sz w:val="24"/>
      <w:szCs w:val="24"/>
      <w:lang w:val="en-GB"/>
    </w:rPr>
  </w:style>
  <w:style w:type="paragraph" w:customStyle="1" w:styleId="Point3number">
    <w:name w:val="Point 3 (number)"/>
    <w:basedOn w:val="Normal"/>
    <w:rsid w:val="00FC3424"/>
    <w:pPr>
      <w:numPr>
        <w:ilvl w:val="6"/>
        <w:numId w:val="53"/>
      </w:numPr>
      <w:spacing w:before="60" w:after="60" w:line="240" w:lineRule="auto"/>
    </w:pPr>
    <w:rPr>
      <w:rFonts w:ascii="Times New Roman" w:eastAsia="Times New Roman" w:hAnsi="Times New Roman" w:cs="Times New Roman"/>
      <w:sz w:val="24"/>
      <w:szCs w:val="24"/>
      <w:lang w:val="en-GB"/>
    </w:rPr>
  </w:style>
  <w:style w:type="paragraph" w:customStyle="1" w:styleId="Point0letter">
    <w:name w:val="Point 0 (letter)"/>
    <w:basedOn w:val="Normal"/>
    <w:rsid w:val="00FC3424"/>
    <w:pPr>
      <w:numPr>
        <w:ilvl w:val="1"/>
        <w:numId w:val="53"/>
      </w:numPr>
      <w:spacing w:before="60" w:after="60" w:line="240" w:lineRule="auto"/>
    </w:pPr>
    <w:rPr>
      <w:rFonts w:ascii="Times New Roman" w:eastAsia="Times New Roman" w:hAnsi="Times New Roman" w:cs="Times New Roman"/>
      <w:sz w:val="24"/>
      <w:szCs w:val="24"/>
      <w:lang w:val="en-GB"/>
    </w:rPr>
  </w:style>
  <w:style w:type="paragraph" w:customStyle="1" w:styleId="Point1letter">
    <w:name w:val="Point 1 (letter)"/>
    <w:basedOn w:val="Normal"/>
    <w:rsid w:val="00FC3424"/>
    <w:pPr>
      <w:numPr>
        <w:ilvl w:val="3"/>
        <w:numId w:val="53"/>
      </w:numPr>
      <w:spacing w:before="60" w:after="60" w:line="240" w:lineRule="auto"/>
    </w:pPr>
    <w:rPr>
      <w:rFonts w:ascii="Times New Roman" w:eastAsia="Times New Roman" w:hAnsi="Times New Roman" w:cs="Times New Roman"/>
      <w:sz w:val="24"/>
      <w:szCs w:val="24"/>
      <w:lang w:val="en-GB"/>
    </w:rPr>
  </w:style>
  <w:style w:type="paragraph" w:customStyle="1" w:styleId="Point2letter">
    <w:name w:val="Point 2 (letter)"/>
    <w:basedOn w:val="Normal"/>
    <w:rsid w:val="00FC3424"/>
    <w:pPr>
      <w:numPr>
        <w:ilvl w:val="5"/>
        <w:numId w:val="53"/>
      </w:numPr>
      <w:spacing w:before="60" w:after="60" w:line="240" w:lineRule="auto"/>
    </w:pPr>
    <w:rPr>
      <w:rFonts w:ascii="Times New Roman" w:eastAsia="Times New Roman" w:hAnsi="Times New Roman" w:cs="Times New Roman"/>
      <w:sz w:val="24"/>
      <w:szCs w:val="24"/>
      <w:lang w:val="en-GB"/>
    </w:rPr>
  </w:style>
  <w:style w:type="paragraph" w:customStyle="1" w:styleId="Point3letter">
    <w:name w:val="Point 3 (letter)"/>
    <w:basedOn w:val="Normal"/>
    <w:rsid w:val="00FC3424"/>
    <w:pPr>
      <w:numPr>
        <w:ilvl w:val="7"/>
        <w:numId w:val="53"/>
      </w:numPr>
      <w:spacing w:before="60" w:after="60" w:line="240" w:lineRule="auto"/>
    </w:pPr>
    <w:rPr>
      <w:rFonts w:ascii="Times New Roman" w:eastAsia="Times New Roman" w:hAnsi="Times New Roman" w:cs="Times New Roman"/>
      <w:sz w:val="24"/>
      <w:szCs w:val="24"/>
      <w:lang w:val="en-GB"/>
    </w:rPr>
  </w:style>
  <w:style w:type="paragraph" w:customStyle="1" w:styleId="Point4letter">
    <w:name w:val="Point 4 (letter)"/>
    <w:basedOn w:val="Normal"/>
    <w:rsid w:val="00FC3424"/>
    <w:pPr>
      <w:numPr>
        <w:ilvl w:val="8"/>
        <w:numId w:val="53"/>
      </w:numPr>
      <w:spacing w:before="60" w:after="60" w:line="240" w:lineRule="auto"/>
    </w:pPr>
    <w:rPr>
      <w:rFonts w:ascii="Times New Roman" w:eastAsia="Times New Roman" w:hAnsi="Times New Roman" w:cs="Times New Roman"/>
      <w:sz w:val="24"/>
      <w:szCs w:val="24"/>
      <w:lang w:val="en-GB"/>
    </w:rPr>
  </w:style>
  <w:style w:type="paragraph" w:customStyle="1" w:styleId="Bullet0">
    <w:name w:val="Bullet 0"/>
    <w:basedOn w:val="Normal"/>
    <w:rsid w:val="00FC3424"/>
    <w:pPr>
      <w:numPr>
        <w:numId w:val="54"/>
      </w:numPr>
      <w:spacing w:before="60" w:after="60" w:line="240" w:lineRule="auto"/>
    </w:pPr>
    <w:rPr>
      <w:rFonts w:ascii="Times New Roman" w:eastAsia="Times New Roman" w:hAnsi="Times New Roman" w:cs="Times New Roman"/>
      <w:sz w:val="24"/>
      <w:szCs w:val="24"/>
      <w:lang w:val="en-GB"/>
    </w:rPr>
  </w:style>
  <w:style w:type="paragraph" w:customStyle="1" w:styleId="Bullet1">
    <w:name w:val="Bullet 1"/>
    <w:basedOn w:val="Normal"/>
    <w:rsid w:val="00FC3424"/>
    <w:pPr>
      <w:numPr>
        <w:numId w:val="55"/>
      </w:numPr>
      <w:spacing w:before="60" w:after="60" w:line="240" w:lineRule="auto"/>
    </w:pPr>
    <w:rPr>
      <w:rFonts w:ascii="Times New Roman" w:eastAsia="Times New Roman" w:hAnsi="Times New Roman" w:cs="Times New Roman"/>
      <w:sz w:val="24"/>
      <w:szCs w:val="24"/>
      <w:lang w:val="en-GB"/>
    </w:rPr>
  </w:style>
  <w:style w:type="paragraph" w:customStyle="1" w:styleId="Bullet2">
    <w:name w:val="Bullet 2"/>
    <w:basedOn w:val="Normal"/>
    <w:rsid w:val="00FC3424"/>
    <w:pPr>
      <w:numPr>
        <w:numId w:val="56"/>
      </w:numPr>
      <w:spacing w:before="60" w:after="60" w:line="240" w:lineRule="auto"/>
    </w:pPr>
    <w:rPr>
      <w:rFonts w:ascii="Times New Roman" w:eastAsia="Times New Roman" w:hAnsi="Times New Roman" w:cs="Times New Roman"/>
      <w:sz w:val="24"/>
      <w:szCs w:val="24"/>
      <w:lang w:val="en-GB"/>
    </w:rPr>
  </w:style>
  <w:style w:type="paragraph" w:customStyle="1" w:styleId="Bullet3">
    <w:name w:val="Bullet 3"/>
    <w:basedOn w:val="Normal"/>
    <w:rsid w:val="00FC3424"/>
    <w:pPr>
      <w:numPr>
        <w:numId w:val="57"/>
      </w:numPr>
      <w:spacing w:before="60" w:after="60" w:line="240" w:lineRule="auto"/>
    </w:pPr>
    <w:rPr>
      <w:rFonts w:ascii="Times New Roman" w:eastAsia="Times New Roman" w:hAnsi="Times New Roman" w:cs="Times New Roman"/>
      <w:sz w:val="24"/>
      <w:szCs w:val="24"/>
      <w:lang w:val="en-GB"/>
    </w:rPr>
  </w:style>
  <w:style w:type="paragraph" w:customStyle="1" w:styleId="Bullet4">
    <w:name w:val="Bullet 4"/>
    <w:basedOn w:val="Normal"/>
    <w:rsid w:val="00FC3424"/>
    <w:pPr>
      <w:numPr>
        <w:numId w:val="58"/>
      </w:numPr>
      <w:spacing w:before="60" w:after="60" w:line="240" w:lineRule="auto"/>
    </w:pPr>
    <w:rPr>
      <w:rFonts w:ascii="Times New Roman" w:eastAsia="Times New Roman" w:hAnsi="Times New Roman" w:cs="Times New Roman"/>
      <w:sz w:val="24"/>
      <w:szCs w:val="24"/>
      <w:lang w:val="en-GB"/>
    </w:rPr>
  </w:style>
  <w:style w:type="paragraph" w:customStyle="1" w:styleId="Annexetitreexpos">
    <w:name w:val="Annexe titre (exposé)"/>
    <w:basedOn w:val="Normal"/>
    <w:next w:val="Normal"/>
    <w:rsid w:val="00FC3424"/>
    <w:pPr>
      <w:spacing w:before="60" w:after="60" w:line="240" w:lineRule="auto"/>
      <w:jc w:val="center"/>
    </w:pPr>
    <w:rPr>
      <w:rFonts w:ascii="Times New Roman" w:eastAsia="Times New Roman" w:hAnsi="Times New Roman" w:cs="Times New Roman"/>
      <w:b/>
      <w:sz w:val="24"/>
      <w:szCs w:val="24"/>
      <w:u w:val="single"/>
      <w:lang w:val="en-GB"/>
    </w:rPr>
  </w:style>
  <w:style w:type="paragraph" w:customStyle="1" w:styleId="Annexetitre">
    <w:name w:val="Annexe titre"/>
    <w:basedOn w:val="Normal"/>
    <w:next w:val="Normal"/>
    <w:rsid w:val="00FC3424"/>
    <w:pPr>
      <w:spacing w:before="60" w:after="60" w:line="240" w:lineRule="auto"/>
      <w:jc w:val="center"/>
    </w:pPr>
    <w:rPr>
      <w:rFonts w:ascii="Times New Roman" w:eastAsia="Times New Roman" w:hAnsi="Times New Roman" w:cs="Times New Roman"/>
      <w:b/>
      <w:sz w:val="24"/>
      <w:szCs w:val="24"/>
      <w:u w:val="single"/>
      <w:lang w:val="en-GB"/>
    </w:rPr>
  </w:style>
  <w:style w:type="paragraph" w:customStyle="1" w:styleId="Annexetitrefichefinancire">
    <w:name w:val="Annexe titre (fiche financière)"/>
    <w:basedOn w:val="Normal"/>
    <w:next w:val="Normal"/>
    <w:rsid w:val="00FC3424"/>
    <w:pPr>
      <w:spacing w:before="60" w:after="60" w:line="240" w:lineRule="auto"/>
      <w:jc w:val="center"/>
    </w:pPr>
    <w:rPr>
      <w:rFonts w:ascii="Times New Roman" w:eastAsia="Times New Roman" w:hAnsi="Times New Roman" w:cs="Times New Roman"/>
      <w:b/>
      <w:sz w:val="24"/>
      <w:szCs w:val="24"/>
      <w:u w:val="single"/>
      <w:lang w:val="en-GB"/>
    </w:rPr>
  </w:style>
  <w:style w:type="paragraph" w:customStyle="1" w:styleId="Applicationdirecte">
    <w:name w:val="Application directe"/>
    <w:basedOn w:val="Normal"/>
    <w:next w:val="Fait"/>
    <w:rsid w:val="00FC3424"/>
    <w:pPr>
      <w:spacing w:before="480" w:after="60" w:line="240" w:lineRule="auto"/>
    </w:pPr>
    <w:rPr>
      <w:rFonts w:ascii="Times New Roman" w:eastAsia="Times New Roman" w:hAnsi="Times New Roman" w:cs="Times New Roman"/>
      <w:sz w:val="24"/>
      <w:szCs w:val="24"/>
      <w:lang w:val="en-GB"/>
    </w:rPr>
  </w:style>
  <w:style w:type="paragraph" w:customStyle="1" w:styleId="Avertissementtitre">
    <w:name w:val="Avertissement titre"/>
    <w:basedOn w:val="Normal"/>
    <w:next w:val="Normal"/>
    <w:rsid w:val="00FC3424"/>
    <w:pPr>
      <w:keepNext/>
      <w:spacing w:before="480" w:after="60" w:line="240" w:lineRule="auto"/>
    </w:pPr>
    <w:rPr>
      <w:rFonts w:ascii="Times New Roman" w:eastAsia="Times New Roman" w:hAnsi="Times New Roman" w:cs="Times New Roman"/>
      <w:sz w:val="24"/>
      <w:szCs w:val="24"/>
      <w:u w:val="single"/>
      <w:lang w:val="en-GB"/>
    </w:rPr>
  </w:style>
  <w:style w:type="paragraph" w:customStyle="1" w:styleId="Confidence">
    <w:name w:val="Confidence"/>
    <w:basedOn w:val="Normal"/>
    <w:next w:val="Normal"/>
    <w:rsid w:val="00FC3424"/>
    <w:pPr>
      <w:spacing w:before="360" w:after="60" w:line="240" w:lineRule="auto"/>
      <w:jc w:val="center"/>
    </w:pPr>
    <w:rPr>
      <w:rFonts w:ascii="Times New Roman" w:eastAsia="Times New Roman" w:hAnsi="Times New Roman" w:cs="Times New Roman"/>
      <w:sz w:val="24"/>
      <w:szCs w:val="24"/>
      <w:lang w:val="en-GB"/>
    </w:rPr>
  </w:style>
  <w:style w:type="paragraph" w:customStyle="1" w:styleId="Confidentialit">
    <w:name w:val="Confidentialité"/>
    <w:basedOn w:val="Normal"/>
    <w:next w:val="TypedudocumentPagedecouverture"/>
    <w:rsid w:val="00FC3424"/>
    <w:pPr>
      <w:spacing w:before="240" w:after="240" w:line="240" w:lineRule="auto"/>
      <w:ind w:left="5103"/>
    </w:pPr>
    <w:rPr>
      <w:rFonts w:ascii="Times New Roman" w:eastAsia="Times New Roman" w:hAnsi="Times New Roman" w:cs="Times New Roman"/>
      <w:i/>
      <w:sz w:val="32"/>
      <w:szCs w:val="24"/>
      <w:lang w:val="en-GB"/>
    </w:rPr>
  </w:style>
  <w:style w:type="paragraph" w:customStyle="1" w:styleId="Considrant">
    <w:name w:val="Considérant"/>
    <w:basedOn w:val="Normal"/>
    <w:rsid w:val="00FC3424"/>
    <w:pPr>
      <w:numPr>
        <w:numId w:val="59"/>
      </w:numPr>
      <w:spacing w:before="60" w:after="60" w:line="240" w:lineRule="auto"/>
    </w:pPr>
    <w:rPr>
      <w:rFonts w:ascii="Times New Roman" w:eastAsia="Times New Roman" w:hAnsi="Times New Roman" w:cs="Times New Roman"/>
      <w:sz w:val="24"/>
      <w:szCs w:val="24"/>
      <w:lang w:val="en-GB"/>
    </w:rPr>
  </w:style>
  <w:style w:type="paragraph" w:customStyle="1" w:styleId="Corrigendum">
    <w:name w:val="Corrigendum"/>
    <w:basedOn w:val="Normal"/>
    <w:next w:val="Normal"/>
    <w:rsid w:val="00FC3424"/>
    <w:pPr>
      <w:spacing w:after="240" w:line="240" w:lineRule="auto"/>
    </w:pPr>
    <w:rPr>
      <w:rFonts w:ascii="Times New Roman" w:eastAsia="Times New Roman" w:hAnsi="Times New Roman" w:cs="Times New Roman"/>
      <w:sz w:val="24"/>
      <w:szCs w:val="24"/>
      <w:lang w:val="en-GB"/>
    </w:rPr>
  </w:style>
  <w:style w:type="paragraph" w:customStyle="1" w:styleId="Datedadoption">
    <w:name w:val="Date d'adoption"/>
    <w:basedOn w:val="Normal"/>
    <w:next w:val="Titreobjet"/>
    <w:rsid w:val="00FC3424"/>
    <w:pPr>
      <w:spacing w:before="360" w:after="0" w:line="240" w:lineRule="auto"/>
      <w:jc w:val="center"/>
    </w:pPr>
    <w:rPr>
      <w:rFonts w:ascii="Times New Roman" w:eastAsia="Times New Roman" w:hAnsi="Times New Roman" w:cs="Times New Roman"/>
      <w:b/>
      <w:sz w:val="24"/>
      <w:szCs w:val="24"/>
      <w:lang w:val="en-GB"/>
    </w:rPr>
  </w:style>
  <w:style w:type="paragraph" w:customStyle="1" w:styleId="Emission">
    <w:name w:val="Emission"/>
    <w:basedOn w:val="Normal"/>
    <w:next w:val="Rfrenceinstitutionnelle"/>
    <w:rsid w:val="00FC3424"/>
    <w:pPr>
      <w:spacing w:after="0" w:line="240" w:lineRule="auto"/>
      <w:ind w:left="5103"/>
    </w:pPr>
    <w:rPr>
      <w:rFonts w:ascii="Times New Roman" w:eastAsia="Times New Roman" w:hAnsi="Times New Roman" w:cs="Times New Roman"/>
      <w:sz w:val="24"/>
      <w:szCs w:val="24"/>
      <w:lang w:val="en-GB"/>
    </w:rPr>
  </w:style>
  <w:style w:type="paragraph" w:customStyle="1" w:styleId="Exposdesmotifstitre">
    <w:name w:val="Exposé des motifs titre"/>
    <w:basedOn w:val="Normal"/>
    <w:next w:val="Normal"/>
    <w:rsid w:val="00FC3424"/>
    <w:pPr>
      <w:spacing w:before="60" w:after="60" w:line="240" w:lineRule="auto"/>
      <w:jc w:val="center"/>
    </w:pPr>
    <w:rPr>
      <w:rFonts w:ascii="Times New Roman" w:eastAsia="Times New Roman" w:hAnsi="Times New Roman" w:cs="Times New Roman"/>
      <w:b/>
      <w:sz w:val="24"/>
      <w:szCs w:val="24"/>
      <w:u w:val="single"/>
      <w:lang w:val="en-GB"/>
    </w:rPr>
  </w:style>
  <w:style w:type="paragraph" w:customStyle="1" w:styleId="Fait">
    <w:name w:val="Fait à"/>
    <w:basedOn w:val="Normal"/>
    <w:next w:val="Institutionquisigne"/>
    <w:rsid w:val="00FC3424"/>
    <w:pPr>
      <w:keepNext/>
      <w:spacing w:before="60" w:after="0" w:line="240" w:lineRule="auto"/>
    </w:pPr>
    <w:rPr>
      <w:rFonts w:ascii="Times New Roman" w:eastAsia="Times New Roman" w:hAnsi="Times New Roman" w:cs="Times New Roman"/>
      <w:sz w:val="24"/>
      <w:szCs w:val="24"/>
      <w:lang w:val="en-GB"/>
    </w:rPr>
  </w:style>
  <w:style w:type="paragraph" w:customStyle="1" w:styleId="Formuledadoption">
    <w:name w:val="Formule d'adoption"/>
    <w:basedOn w:val="Normal"/>
    <w:next w:val="Titrearticle"/>
    <w:rsid w:val="00FC3424"/>
    <w:pPr>
      <w:keepNext/>
      <w:spacing w:before="60" w:after="60" w:line="240" w:lineRule="auto"/>
    </w:pPr>
    <w:rPr>
      <w:rFonts w:ascii="Times New Roman" w:eastAsia="Times New Roman" w:hAnsi="Times New Roman" w:cs="Times New Roman"/>
      <w:sz w:val="24"/>
      <w:szCs w:val="24"/>
      <w:lang w:val="en-GB"/>
    </w:rPr>
  </w:style>
  <w:style w:type="paragraph" w:customStyle="1" w:styleId="Institutionquiagit">
    <w:name w:val="Institution qui agit"/>
    <w:basedOn w:val="Normal"/>
    <w:next w:val="Normal"/>
    <w:rsid w:val="00FC3424"/>
    <w:pPr>
      <w:keepNext/>
      <w:spacing w:before="600" w:after="60" w:line="240" w:lineRule="auto"/>
    </w:pPr>
    <w:rPr>
      <w:rFonts w:ascii="Times New Roman" w:eastAsia="Times New Roman" w:hAnsi="Times New Roman" w:cs="Times New Roman"/>
      <w:sz w:val="24"/>
      <w:szCs w:val="24"/>
      <w:lang w:val="en-GB"/>
    </w:rPr>
  </w:style>
  <w:style w:type="paragraph" w:customStyle="1" w:styleId="Institutionquisigne">
    <w:name w:val="Institution qui signe"/>
    <w:basedOn w:val="Normal"/>
    <w:next w:val="Personnequisigne"/>
    <w:rsid w:val="00FC3424"/>
    <w:pPr>
      <w:keepNext/>
      <w:tabs>
        <w:tab w:val="left" w:pos="4252"/>
      </w:tabs>
      <w:spacing w:before="720" w:after="0" w:line="240" w:lineRule="auto"/>
    </w:pPr>
    <w:rPr>
      <w:rFonts w:ascii="Times New Roman" w:eastAsia="Times New Roman" w:hAnsi="Times New Roman" w:cs="Times New Roman"/>
      <w:i/>
      <w:sz w:val="24"/>
      <w:szCs w:val="24"/>
      <w:lang w:val="en-GB"/>
    </w:rPr>
  </w:style>
  <w:style w:type="paragraph" w:customStyle="1" w:styleId="Langue">
    <w:name w:val="Langue"/>
    <w:basedOn w:val="Normal"/>
    <w:next w:val="Rfrenceinterne"/>
    <w:rsid w:val="00FC3424"/>
    <w:pPr>
      <w:framePr w:wrap="around" w:vAnchor="page" w:hAnchor="text" w:xAlign="center" w:y="14741"/>
      <w:spacing w:after="600" w:line="240" w:lineRule="auto"/>
      <w:jc w:val="center"/>
    </w:pPr>
    <w:rPr>
      <w:rFonts w:ascii="Times New Roman" w:eastAsia="Times New Roman" w:hAnsi="Times New Roman" w:cs="Times New Roman"/>
      <w:b/>
      <w:caps/>
      <w:sz w:val="24"/>
      <w:szCs w:val="24"/>
      <w:lang w:val="en-GB"/>
    </w:rPr>
  </w:style>
  <w:style w:type="paragraph" w:customStyle="1" w:styleId="ManualConsidrant">
    <w:name w:val="Manual Considérant"/>
    <w:basedOn w:val="Normal"/>
    <w:rsid w:val="00FC3424"/>
    <w:pPr>
      <w:spacing w:before="60" w:after="60" w:line="240" w:lineRule="auto"/>
      <w:ind w:left="709" w:hanging="709"/>
    </w:pPr>
    <w:rPr>
      <w:rFonts w:ascii="Times New Roman" w:eastAsia="Times New Roman" w:hAnsi="Times New Roman" w:cs="Times New Roman"/>
      <w:sz w:val="24"/>
      <w:szCs w:val="24"/>
      <w:lang w:val="en-GB"/>
    </w:rPr>
  </w:style>
  <w:style w:type="paragraph" w:customStyle="1" w:styleId="Nomdelinstitution">
    <w:name w:val="Nom de l'institution"/>
    <w:basedOn w:val="Normal"/>
    <w:next w:val="Emission"/>
    <w:rsid w:val="00FC3424"/>
    <w:pPr>
      <w:spacing w:after="0" w:line="240" w:lineRule="auto"/>
    </w:pPr>
    <w:rPr>
      <w:rFonts w:ascii="Arial" w:eastAsia="Times New Roman" w:hAnsi="Arial" w:cs="Arial"/>
      <w:sz w:val="24"/>
      <w:szCs w:val="24"/>
      <w:lang w:val="en-GB"/>
    </w:rPr>
  </w:style>
  <w:style w:type="paragraph" w:customStyle="1" w:styleId="Personnequisigne">
    <w:name w:val="Personne qui signe"/>
    <w:basedOn w:val="Normal"/>
    <w:next w:val="Institutionquisigne"/>
    <w:rsid w:val="00FC3424"/>
    <w:pPr>
      <w:tabs>
        <w:tab w:val="left" w:pos="4252"/>
      </w:tabs>
      <w:spacing w:after="0" w:line="240" w:lineRule="auto"/>
    </w:pPr>
    <w:rPr>
      <w:rFonts w:ascii="Times New Roman" w:eastAsia="Times New Roman" w:hAnsi="Times New Roman" w:cs="Times New Roman"/>
      <w:i/>
      <w:sz w:val="24"/>
      <w:szCs w:val="24"/>
      <w:lang w:val="en-GB"/>
    </w:rPr>
  </w:style>
  <w:style w:type="paragraph" w:customStyle="1" w:styleId="Rfrenceinstitutionnelle">
    <w:name w:val="Référence institutionnelle"/>
    <w:basedOn w:val="Normal"/>
    <w:next w:val="Confidentialit"/>
    <w:rsid w:val="00FC3424"/>
    <w:pPr>
      <w:spacing w:after="240" w:line="240" w:lineRule="auto"/>
      <w:ind w:left="5103"/>
    </w:pPr>
    <w:rPr>
      <w:rFonts w:ascii="Times New Roman" w:eastAsia="Times New Roman" w:hAnsi="Times New Roman" w:cs="Times New Roman"/>
      <w:sz w:val="24"/>
      <w:szCs w:val="24"/>
      <w:lang w:val="en-GB"/>
    </w:rPr>
  </w:style>
  <w:style w:type="paragraph" w:customStyle="1" w:styleId="Rfrenceinterinstitutionnelle">
    <w:name w:val="Référence interinstitutionnelle"/>
    <w:basedOn w:val="Normal"/>
    <w:next w:val="Statut"/>
    <w:rsid w:val="00FC3424"/>
    <w:pPr>
      <w:spacing w:after="0" w:line="240" w:lineRule="auto"/>
      <w:ind w:left="5103"/>
    </w:pPr>
    <w:rPr>
      <w:rFonts w:ascii="Times New Roman" w:eastAsia="Times New Roman" w:hAnsi="Times New Roman" w:cs="Times New Roman"/>
      <w:sz w:val="24"/>
      <w:szCs w:val="24"/>
      <w:lang w:val="en-GB"/>
    </w:rPr>
  </w:style>
  <w:style w:type="paragraph" w:customStyle="1" w:styleId="Rfrenceinterne">
    <w:name w:val="Référence interne"/>
    <w:basedOn w:val="Normal"/>
    <w:next w:val="Rfrenceinterinstitutionnelle"/>
    <w:rsid w:val="00FC3424"/>
    <w:pPr>
      <w:spacing w:after="0" w:line="240" w:lineRule="auto"/>
      <w:ind w:left="5103"/>
    </w:pPr>
    <w:rPr>
      <w:rFonts w:ascii="Times New Roman" w:eastAsia="Times New Roman" w:hAnsi="Times New Roman" w:cs="Times New Roman"/>
      <w:sz w:val="24"/>
      <w:szCs w:val="24"/>
      <w:lang w:val="en-GB"/>
    </w:rPr>
  </w:style>
  <w:style w:type="paragraph" w:customStyle="1" w:styleId="Sous-titreobjet">
    <w:name w:val="Sous-titre objet"/>
    <w:basedOn w:val="Normal"/>
    <w:rsid w:val="00FC3424"/>
    <w:pPr>
      <w:spacing w:after="0" w:line="240" w:lineRule="auto"/>
      <w:jc w:val="center"/>
    </w:pPr>
    <w:rPr>
      <w:rFonts w:ascii="Times New Roman" w:eastAsia="Times New Roman" w:hAnsi="Times New Roman" w:cs="Times New Roman"/>
      <w:b/>
      <w:sz w:val="24"/>
      <w:szCs w:val="24"/>
      <w:lang w:val="en-GB"/>
    </w:rPr>
  </w:style>
  <w:style w:type="paragraph" w:customStyle="1" w:styleId="Statut">
    <w:name w:val="Statut"/>
    <w:basedOn w:val="Normal"/>
    <w:next w:val="Typedudocument"/>
    <w:rsid w:val="00FC3424"/>
    <w:pPr>
      <w:spacing w:before="360" w:after="0" w:line="240" w:lineRule="auto"/>
      <w:jc w:val="center"/>
    </w:pPr>
    <w:rPr>
      <w:rFonts w:ascii="Times New Roman" w:eastAsia="Times New Roman" w:hAnsi="Times New Roman" w:cs="Times New Roman"/>
      <w:sz w:val="24"/>
      <w:szCs w:val="24"/>
      <w:lang w:val="en-GB"/>
    </w:rPr>
  </w:style>
  <w:style w:type="paragraph" w:customStyle="1" w:styleId="Titrearticle">
    <w:name w:val="Titre article"/>
    <w:basedOn w:val="Normal"/>
    <w:next w:val="Normal"/>
    <w:rsid w:val="00FC3424"/>
    <w:pPr>
      <w:keepNext/>
      <w:spacing w:before="360" w:after="60" w:line="240" w:lineRule="auto"/>
      <w:jc w:val="center"/>
    </w:pPr>
    <w:rPr>
      <w:rFonts w:ascii="Times New Roman" w:eastAsia="Times New Roman" w:hAnsi="Times New Roman" w:cs="Times New Roman"/>
      <w:i/>
      <w:sz w:val="24"/>
      <w:szCs w:val="24"/>
      <w:lang w:val="en-GB"/>
    </w:rPr>
  </w:style>
  <w:style w:type="paragraph" w:customStyle="1" w:styleId="Titreobjet">
    <w:name w:val="Titre objet"/>
    <w:basedOn w:val="Normal"/>
    <w:next w:val="Sous-titreobjet"/>
    <w:rsid w:val="00FC3424"/>
    <w:pPr>
      <w:spacing w:before="360" w:after="360" w:line="240" w:lineRule="auto"/>
      <w:jc w:val="center"/>
    </w:pPr>
    <w:rPr>
      <w:rFonts w:ascii="Times New Roman" w:eastAsia="Times New Roman" w:hAnsi="Times New Roman" w:cs="Times New Roman"/>
      <w:b/>
      <w:sz w:val="24"/>
      <w:szCs w:val="24"/>
      <w:lang w:val="en-GB"/>
    </w:rPr>
  </w:style>
  <w:style w:type="paragraph" w:customStyle="1" w:styleId="Typedudocument">
    <w:name w:val="Type du document"/>
    <w:basedOn w:val="Normal"/>
    <w:next w:val="Titreobjet"/>
    <w:rsid w:val="00FC3424"/>
    <w:pPr>
      <w:spacing w:before="360" w:after="0" w:line="240" w:lineRule="auto"/>
      <w:jc w:val="center"/>
    </w:pPr>
    <w:rPr>
      <w:rFonts w:ascii="Times New Roman" w:eastAsia="Times New Roman" w:hAnsi="Times New Roman" w:cs="Times New Roman"/>
      <w:b/>
      <w:sz w:val="24"/>
      <w:szCs w:val="24"/>
      <w:lang w:val="en-GB"/>
    </w:rPr>
  </w:style>
  <w:style w:type="character" w:customStyle="1" w:styleId="Added">
    <w:name w:val="Added"/>
    <w:rsid w:val="00FC3424"/>
    <w:rPr>
      <w:b/>
      <w:u w:val="single"/>
      <w:shd w:val="clear" w:color="auto" w:fill="auto"/>
    </w:rPr>
  </w:style>
  <w:style w:type="character" w:customStyle="1" w:styleId="Deleted">
    <w:name w:val="Deleted"/>
    <w:rsid w:val="00FC3424"/>
    <w:rPr>
      <w:strike/>
      <w:shd w:val="clear" w:color="auto" w:fill="auto"/>
    </w:rPr>
  </w:style>
  <w:style w:type="paragraph" w:customStyle="1" w:styleId="Address">
    <w:name w:val="Address"/>
    <w:basedOn w:val="Normal"/>
    <w:next w:val="Normal"/>
    <w:rsid w:val="00FC3424"/>
    <w:pPr>
      <w:keepLines/>
      <w:spacing w:before="60" w:after="60" w:line="360" w:lineRule="auto"/>
      <w:ind w:left="3402"/>
    </w:pPr>
    <w:rPr>
      <w:rFonts w:ascii="Times New Roman" w:eastAsia="Times New Roman" w:hAnsi="Times New Roman" w:cs="Times New Roman"/>
      <w:sz w:val="24"/>
      <w:szCs w:val="24"/>
      <w:lang w:val="en-GB"/>
    </w:rPr>
  </w:style>
  <w:style w:type="paragraph" w:customStyle="1" w:styleId="Objetexterne">
    <w:name w:val="Objet externe"/>
    <w:basedOn w:val="Normal"/>
    <w:next w:val="Normal"/>
    <w:rsid w:val="00FC3424"/>
    <w:pPr>
      <w:spacing w:before="60" w:after="60" w:line="240" w:lineRule="auto"/>
    </w:pPr>
    <w:rPr>
      <w:rFonts w:ascii="Times New Roman" w:eastAsia="Times New Roman" w:hAnsi="Times New Roman" w:cs="Times New Roman"/>
      <w:i/>
      <w:caps/>
      <w:sz w:val="24"/>
      <w:szCs w:val="24"/>
      <w:lang w:val="en-GB"/>
    </w:rPr>
  </w:style>
  <w:style w:type="paragraph" w:customStyle="1" w:styleId="Pagedecouverture">
    <w:name w:val="Page de couverture"/>
    <w:basedOn w:val="Normal"/>
    <w:next w:val="Normal"/>
    <w:rsid w:val="00FC3424"/>
    <w:pPr>
      <w:spacing w:after="0" w:line="240" w:lineRule="auto"/>
    </w:pPr>
    <w:rPr>
      <w:rFonts w:ascii="Times New Roman" w:eastAsia="Times New Roman" w:hAnsi="Times New Roman" w:cs="Times New Roman"/>
      <w:sz w:val="24"/>
      <w:szCs w:val="24"/>
      <w:lang w:val="en-GB"/>
    </w:rPr>
  </w:style>
  <w:style w:type="paragraph" w:customStyle="1" w:styleId="Supertitre">
    <w:name w:val="Supertitre"/>
    <w:basedOn w:val="Normal"/>
    <w:next w:val="Normal"/>
    <w:rsid w:val="00FC3424"/>
    <w:pPr>
      <w:spacing w:after="600" w:line="240" w:lineRule="auto"/>
      <w:jc w:val="center"/>
    </w:pPr>
    <w:rPr>
      <w:rFonts w:ascii="Times New Roman" w:eastAsia="Times New Roman" w:hAnsi="Times New Roman" w:cs="Times New Roman"/>
      <w:b/>
      <w:sz w:val="24"/>
      <w:szCs w:val="24"/>
      <w:lang w:val="en-GB"/>
    </w:rPr>
  </w:style>
  <w:style w:type="paragraph" w:customStyle="1" w:styleId="Languesfaisantfoi">
    <w:name w:val="Langues faisant foi"/>
    <w:basedOn w:val="Normal"/>
    <w:next w:val="Normal"/>
    <w:rsid w:val="00FC3424"/>
    <w:pPr>
      <w:spacing w:before="360" w:after="0" w:line="240" w:lineRule="auto"/>
      <w:jc w:val="center"/>
    </w:pPr>
    <w:rPr>
      <w:rFonts w:ascii="Times New Roman" w:eastAsia="Times New Roman" w:hAnsi="Times New Roman" w:cs="Times New Roman"/>
      <w:sz w:val="24"/>
      <w:szCs w:val="24"/>
      <w:lang w:val="en-GB"/>
    </w:rPr>
  </w:style>
  <w:style w:type="paragraph" w:customStyle="1" w:styleId="Rfrencecroise">
    <w:name w:val="Référence croisée"/>
    <w:basedOn w:val="Normal"/>
    <w:rsid w:val="00FC3424"/>
    <w:pPr>
      <w:spacing w:after="0" w:line="240" w:lineRule="auto"/>
      <w:jc w:val="center"/>
    </w:pPr>
    <w:rPr>
      <w:rFonts w:ascii="Times New Roman" w:eastAsia="Times New Roman" w:hAnsi="Times New Roman" w:cs="Times New Roman"/>
      <w:sz w:val="24"/>
      <w:szCs w:val="24"/>
      <w:lang w:val="en-GB"/>
    </w:rPr>
  </w:style>
  <w:style w:type="paragraph" w:customStyle="1" w:styleId="Fichefinanciretitre">
    <w:name w:val="Fiche financière titre"/>
    <w:basedOn w:val="Normal"/>
    <w:next w:val="Normal"/>
    <w:rsid w:val="00FC3424"/>
    <w:pPr>
      <w:spacing w:before="60" w:after="60" w:line="240" w:lineRule="auto"/>
      <w:jc w:val="center"/>
    </w:pPr>
    <w:rPr>
      <w:rFonts w:ascii="Times New Roman" w:eastAsia="Times New Roman" w:hAnsi="Times New Roman" w:cs="Times New Roman"/>
      <w:b/>
      <w:sz w:val="24"/>
      <w:szCs w:val="24"/>
      <w:u w:val="single"/>
      <w:lang w:val="en-GB"/>
    </w:rPr>
  </w:style>
  <w:style w:type="paragraph" w:customStyle="1" w:styleId="DatedadoptionPagedecouverture">
    <w:name w:val="Date d'adoption (Page de couverture)"/>
    <w:basedOn w:val="Datedadoption"/>
    <w:next w:val="TitreobjetPagedecouverture"/>
    <w:rsid w:val="00FC3424"/>
  </w:style>
  <w:style w:type="paragraph" w:customStyle="1" w:styleId="RfrenceinterinstitutionnellePagedecouverture">
    <w:name w:val="Référence interinstitutionnelle (Page de couverture)"/>
    <w:basedOn w:val="Rfrenceinterinstitutionnelle"/>
    <w:next w:val="Confidentialit"/>
    <w:rsid w:val="00FC3424"/>
  </w:style>
  <w:style w:type="paragraph" w:customStyle="1" w:styleId="Sous-titreobjetPagedecouverture">
    <w:name w:val="Sous-titre objet (Page de couverture)"/>
    <w:basedOn w:val="Sous-titreobjet"/>
    <w:rsid w:val="00FC3424"/>
  </w:style>
  <w:style w:type="paragraph" w:customStyle="1" w:styleId="StatutPagedecouverture">
    <w:name w:val="Statut (Page de couverture)"/>
    <w:basedOn w:val="Statut"/>
    <w:next w:val="TypedudocumentPagedecouverture"/>
    <w:rsid w:val="00FC3424"/>
  </w:style>
  <w:style w:type="paragraph" w:customStyle="1" w:styleId="TitreobjetPagedecouverture">
    <w:name w:val="Titre objet (Page de couverture)"/>
    <w:basedOn w:val="Titreobjet"/>
    <w:next w:val="Sous-titreobjetPagedecouverture"/>
    <w:rsid w:val="00FC3424"/>
  </w:style>
  <w:style w:type="paragraph" w:customStyle="1" w:styleId="TypedudocumentPagedecouverture">
    <w:name w:val="Type du document (Page de couverture)"/>
    <w:basedOn w:val="Typedudocument"/>
    <w:next w:val="TitreobjetPagedecouverture"/>
    <w:rsid w:val="00FC3424"/>
  </w:style>
  <w:style w:type="paragraph" w:customStyle="1" w:styleId="Volume">
    <w:name w:val="Volume"/>
    <w:basedOn w:val="Normal"/>
    <w:next w:val="Confidentialit"/>
    <w:rsid w:val="00FC3424"/>
    <w:pPr>
      <w:spacing w:after="240" w:line="240" w:lineRule="auto"/>
      <w:ind w:left="5103"/>
    </w:pPr>
    <w:rPr>
      <w:rFonts w:ascii="Times New Roman" w:eastAsia="Times New Roman" w:hAnsi="Times New Roman" w:cs="Times New Roman"/>
      <w:sz w:val="24"/>
      <w:szCs w:val="24"/>
      <w:lang w:val="en-GB"/>
    </w:rPr>
  </w:style>
  <w:style w:type="paragraph" w:customStyle="1" w:styleId="IntrtEEE">
    <w:name w:val="Intérêt EEE"/>
    <w:basedOn w:val="Languesfaisantfoi"/>
    <w:next w:val="Normal"/>
    <w:rsid w:val="00FC3424"/>
    <w:pPr>
      <w:spacing w:after="240"/>
    </w:pPr>
  </w:style>
  <w:style w:type="paragraph" w:customStyle="1" w:styleId="Accompagnant">
    <w:name w:val="Accompagnant"/>
    <w:basedOn w:val="Normal"/>
    <w:next w:val="Typeacteprincipal"/>
    <w:rsid w:val="00FC3424"/>
    <w:pPr>
      <w:spacing w:after="240" w:line="240" w:lineRule="auto"/>
      <w:jc w:val="center"/>
    </w:pPr>
    <w:rPr>
      <w:rFonts w:ascii="Times New Roman" w:eastAsia="Times New Roman" w:hAnsi="Times New Roman" w:cs="Times New Roman"/>
      <w:b/>
      <w:i/>
      <w:sz w:val="24"/>
      <w:szCs w:val="24"/>
      <w:lang w:val="en-GB"/>
    </w:rPr>
  </w:style>
  <w:style w:type="paragraph" w:customStyle="1" w:styleId="Typeacteprincipal">
    <w:name w:val="Type acte principal"/>
    <w:basedOn w:val="Normal"/>
    <w:next w:val="Objetacteprincipal"/>
    <w:rsid w:val="00FC3424"/>
    <w:pPr>
      <w:spacing w:after="240" w:line="240" w:lineRule="auto"/>
      <w:jc w:val="center"/>
    </w:pPr>
    <w:rPr>
      <w:rFonts w:ascii="Times New Roman" w:eastAsia="Times New Roman" w:hAnsi="Times New Roman" w:cs="Times New Roman"/>
      <w:b/>
      <w:sz w:val="24"/>
      <w:szCs w:val="24"/>
      <w:lang w:val="en-GB"/>
    </w:rPr>
  </w:style>
  <w:style w:type="paragraph" w:customStyle="1" w:styleId="Objetacteprincipal">
    <w:name w:val="Objet acte principal"/>
    <w:basedOn w:val="Normal"/>
    <w:next w:val="Titrearticle"/>
    <w:rsid w:val="00FC3424"/>
    <w:pPr>
      <w:spacing w:after="360" w:line="240" w:lineRule="auto"/>
      <w:jc w:val="center"/>
    </w:pPr>
    <w:rPr>
      <w:rFonts w:ascii="Times New Roman" w:eastAsia="Times New Roman" w:hAnsi="Times New Roman" w:cs="Times New Roman"/>
      <w:b/>
      <w:sz w:val="24"/>
      <w:szCs w:val="24"/>
      <w:lang w:val="en-GB"/>
    </w:rPr>
  </w:style>
  <w:style w:type="paragraph" w:customStyle="1" w:styleId="IntrtEEEPagedecouverture">
    <w:name w:val="Intérêt EEE (Page de couverture)"/>
    <w:basedOn w:val="IntrtEEE"/>
    <w:next w:val="Rfrencecroise"/>
    <w:rsid w:val="00FC3424"/>
  </w:style>
  <w:style w:type="paragraph" w:customStyle="1" w:styleId="AccompagnantPagedecouverture">
    <w:name w:val="Accompagnant (Page de couverture)"/>
    <w:basedOn w:val="Accompagnant"/>
    <w:next w:val="TypeacteprincipalPagedecouverture"/>
    <w:rsid w:val="00FC3424"/>
  </w:style>
  <w:style w:type="paragraph" w:customStyle="1" w:styleId="TypeacteprincipalPagedecouverture">
    <w:name w:val="Type acte principal (Page de couverture)"/>
    <w:basedOn w:val="Typeacteprincipal"/>
    <w:next w:val="ObjetacteprincipalPagedecouverture"/>
    <w:rsid w:val="00FC3424"/>
  </w:style>
  <w:style w:type="paragraph" w:customStyle="1" w:styleId="ObjetacteprincipalPagedecouverture">
    <w:name w:val="Objet acte principal (Page de couverture)"/>
    <w:basedOn w:val="Objetacteprincipal"/>
    <w:next w:val="Rfrencecroise"/>
    <w:rsid w:val="00FC3424"/>
  </w:style>
  <w:style w:type="paragraph" w:customStyle="1" w:styleId="LanguesfaisantfoiPagedecouverture">
    <w:name w:val="Langues faisant foi (Page de couverture)"/>
    <w:basedOn w:val="Normal"/>
    <w:next w:val="Normal"/>
    <w:rsid w:val="00FC3424"/>
    <w:pPr>
      <w:spacing w:before="360" w:after="0" w:line="240" w:lineRule="auto"/>
      <w:jc w:val="center"/>
    </w:pPr>
    <w:rPr>
      <w:rFonts w:ascii="Times New Roman" w:eastAsia="Times New Roman" w:hAnsi="Times New Roman" w:cs="Times New Roman"/>
      <w:sz w:val="24"/>
      <w:szCs w:val="24"/>
      <w:lang w:val="en-GB"/>
    </w:rPr>
  </w:style>
  <w:style w:type="paragraph" w:customStyle="1" w:styleId="AddressTL">
    <w:name w:val="AddressTL"/>
    <w:basedOn w:val="Normal"/>
    <w:next w:val="Normal"/>
    <w:rsid w:val="00FC3424"/>
    <w:pPr>
      <w:spacing w:after="720" w:line="240" w:lineRule="auto"/>
    </w:pPr>
    <w:rPr>
      <w:rFonts w:ascii="Times New Roman" w:eastAsia="Times New Roman" w:hAnsi="Times New Roman" w:cs="Times New Roman"/>
      <w:sz w:val="24"/>
      <w:szCs w:val="20"/>
      <w:lang w:val="en-GB"/>
    </w:rPr>
  </w:style>
  <w:style w:type="paragraph" w:customStyle="1" w:styleId="AddressTR">
    <w:name w:val="AddressTR"/>
    <w:basedOn w:val="Normal"/>
    <w:next w:val="Normal"/>
    <w:rsid w:val="00FC3424"/>
    <w:pPr>
      <w:spacing w:after="720" w:line="240" w:lineRule="auto"/>
      <w:ind w:left="5103"/>
    </w:pPr>
    <w:rPr>
      <w:rFonts w:ascii="Times New Roman" w:eastAsia="Times New Roman" w:hAnsi="Times New Roman" w:cs="Times New Roman"/>
      <w:sz w:val="24"/>
      <w:szCs w:val="20"/>
      <w:lang w:val="en-GB"/>
    </w:rPr>
  </w:style>
  <w:style w:type="paragraph" w:styleId="Textbloc">
    <w:name w:val="Block Text"/>
    <w:basedOn w:val="Normal"/>
    <w:rsid w:val="00FC3424"/>
    <w:pPr>
      <w:spacing w:after="60" w:line="240" w:lineRule="auto"/>
      <w:ind w:left="1440" w:right="1440"/>
    </w:pPr>
    <w:rPr>
      <w:rFonts w:ascii="Times New Roman" w:eastAsia="Times New Roman" w:hAnsi="Times New Roman" w:cs="Times New Roman"/>
      <w:sz w:val="24"/>
      <w:szCs w:val="20"/>
      <w:lang w:val="en-GB"/>
    </w:rPr>
  </w:style>
  <w:style w:type="paragraph" w:styleId="Corptext2">
    <w:name w:val="Body Text 2"/>
    <w:basedOn w:val="Normal"/>
    <w:link w:val="Corptext2Caracter"/>
    <w:rsid w:val="00FC3424"/>
    <w:pPr>
      <w:spacing w:after="60" w:line="480" w:lineRule="auto"/>
    </w:pPr>
    <w:rPr>
      <w:rFonts w:ascii="Times New Roman" w:eastAsia="Times New Roman" w:hAnsi="Times New Roman" w:cs="Times New Roman"/>
      <w:sz w:val="24"/>
      <w:szCs w:val="20"/>
      <w:lang w:val="en-GB"/>
    </w:rPr>
  </w:style>
  <w:style w:type="character" w:customStyle="1" w:styleId="Corptext2Caracter">
    <w:name w:val="Corp text 2 Caracter"/>
    <w:basedOn w:val="Fontdeparagrafimplicit"/>
    <w:link w:val="Corptext2"/>
    <w:rsid w:val="00FC3424"/>
    <w:rPr>
      <w:rFonts w:ascii="Times New Roman" w:eastAsia="Times New Roman" w:hAnsi="Times New Roman" w:cs="Times New Roman"/>
      <w:sz w:val="24"/>
      <w:szCs w:val="20"/>
      <w:lang w:val="en-GB"/>
    </w:rPr>
  </w:style>
  <w:style w:type="paragraph" w:styleId="Corptext3">
    <w:name w:val="Body Text 3"/>
    <w:basedOn w:val="Normal"/>
    <w:link w:val="Corptext3Caracter"/>
    <w:rsid w:val="00FC3424"/>
    <w:pPr>
      <w:spacing w:after="60" w:line="240" w:lineRule="auto"/>
    </w:pPr>
    <w:rPr>
      <w:rFonts w:ascii="Times New Roman" w:eastAsia="Times New Roman" w:hAnsi="Times New Roman" w:cs="Times New Roman"/>
      <w:sz w:val="16"/>
      <w:szCs w:val="20"/>
      <w:lang w:val="en-GB"/>
    </w:rPr>
  </w:style>
  <w:style w:type="character" w:customStyle="1" w:styleId="Corptext3Caracter">
    <w:name w:val="Corp text 3 Caracter"/>
    <w:basedOn w:val="Fontdeparagrafimplicit"/>
    <w:link w:val="Corptext3"/>
    <w:rsid w:val="00FC3424"/>
    <w:rPr>
      <w:rFonts w:ascii="Times New Roman" w:eastAsia="Times New Roman" w:hAnsi="Times New Roman" w:cs="Times New Roman"/>
      <w:sz w:val="16"/>
      <w:szCs w:val="20"/>
      <w:lang w:val="en-GB"/>
    </w:rPr>
  </w:style>
  <w:style w:type="paragraph" w:styleId="Primindentpentrucorptext">
    <w:name w:val="Body Text First Indent"/>
    <w:basedOn w:val="Corptext"/>
    <w:link w:val="PrimindentpentrucorptextCaracter"/>
    <w:rsid w:val="00FC3424"/>
    <w:pPr>
      <w:spacing w:after="60" w:line="240" w:lineRule="auto"/>
      <w:ind w:firstLine="210"/>
    </w:pPr>
    <w:rPr>
      <w:rFonts w:ascii="Times New Roman" w:eastAsia="Times New Roman" w:hAnsi="Times New Roman" w:cs="Times New Roman"/>
      <w:sz w:val="24"/>
      <w:szCs w:val="20"/>
      <w:lang w:val="en-GB"/>
    </w:rPr>
  </w:style>
  <w:style w:type="character" w:customStyle="1" w:styleId="PrimindentpentrucorptextCaracter">
    <w:name w:val="Prim indent pentru corp text Caracter"/>
    <w:basedOn w:val="CorptextCaracter"/>
    <w:link w:val="Primindentpentrucorptext"/>
    <w:rsid w:val="00FC3424"/>
    <w:rPr>
      <w:rFonts w:ascii="Times New Roman" w:eastAsia="Times New Roman" w:hAnsi="Times New Roman" w:cs="Times New Roman"/>
      <w:sz w:val="24"/>
      <w:szCs w:val="20"/>
      <w:lang w:val="en-GB"/>
    </w:rPr>
  </w:style>
  <w:style w:type="paragraph" w:styleId="Indentcorptext">
    <w:name w:val="Body Text Indent"/>
    <w:basedOn w:val="Normal"/>
    <w:link w:val="IndentcorptextCaracter"/>
    <w:rsid w:val="00FC3424"/>
    <w:pPr>
      <w:spacing w:after="60" w:line="240" w:lineRule="auto"/>
      <w:ind w:left="283"/>
    </w:pPr>
    <w:rPr>
      <w:rFonts w:ascii="Times New Roman" w:eastAsia="Times New Roman" w:hAnsi="Times New Roman" w:cs="Times New Roman"/>
      <w:sz w:val="24"/>
      <w:szCs w:val="20"/>
      <w:lang w:val="en-GB"/>
    </w:rPr>
  </w:style>
  <w:style w:type="character" w:customStyle="1" w:styleId="IndentcorptextCaracter">
    <w:name w:val="Indent corp text Caracter"/>
    <w:basedOn w:val="Fontdeparagrafimplicit"/>
    <w:link w:val="Indentcorptext"/>
    <w:rsid w:val="00FC3424"/>
    <w:rPr>
      <w:rFonts w:ascii="Times New Roman" w:eastAsia="Times New Roman" w:hAnsi="Times New Roman" w:cs="Times New Roman"/>
      <w:sz w:val="24"/>
      <w:szCs w:val="20"/>
      <w:lang w:val="en-GB"/>
    </w:rPr>
  </w:style>
  <w:style w:type="paragraph" w:styleId="Primindentpentrucorptext2">
    <w:name w:val="Body Text First Indent 2"/>
    <w:basedOn w:val="Indentcorptext"/>
    <w:link w:val="Primindentpentrucorptext2Caracter"/>
    <w:rsid w:val="00FC3424"/>
    <w:pPr>
      <w:ind w:firstLine="210"/>
    </w:pPr>
  </w:style>
  <w:style w:type="character" w:customStyle="1" w:styleId="Primindentpentrucorptext2Caracter">
    <w:name w:val="Prim indent pentru corp text 2 Caracter"/>
    <w:basedOn w:val="IndentcorptextCaracter"/>
    <w:link w:val="Primindentpentrucorptext2"/>
    <w:rsid w:val="00FC3424"/>
    <w:rPr>
      <w:rFonts w:ascii="Times New Roman" w:eastAsia="Times New Roman" w:hAnsi="Times New Roman" w:cs="Times New Roman"/>
      <w:sz w:val="24"/>
      <w:szCs w:val="20"/>
      <w:lang w:val="en-GB"/>
    </w:rPr>
  </w:style>
  <w:style w:type="paragraph" w:styleId="Indentcorptext2">
    <w:name w:val="Body Text Indent 2"/>
    <w:basedOn w:val="Normal"/>
    <w:link w:val="Indentcorptext2Caracter"/>
    <w:rsid w:val="00FC3424"/>
    <w:pPr>
      <w:spacing w:after="60" w:line="480" w:lineRule="auto"/>
      <w:ind w:left="283"/>
    </w:pPr>
    <w:rPr>
      <w:rFonts w:ascii="Times New Roman" w:eastAsia="Times New Roman" w:hAnsi="Times New Roman" w:cs="Times New Roman"/>
      <w:sz w:val="24"/>
      <w:szCs w:val="20"/>
      <w:lang w:val="en-GB"/>
    </w:rPr>
  </w:style>
  <w:style w:type="character" w:customStyle="1" w:styleId="Indentcorptext2Caracter">
    <w:name w:val="Indent corp text 2 Caracter"/>
    <w:basedOn w:val="Fontdeparagrafimplicit"/>
    <w:link w:val="Indentcorptext2"/>
    <w:rsid w:val="00FC3424"/>
    <w:rPr>
      <w:rFonts w:ascii="Times New Roman" w:eastAsia="Times New Roman" w:hAnsi="Times New Roman" w:cs="Times New Roman"/>
      <w:sz w:val="24"/>
      <w:szCs w:val="20"/>
      <w:lang w:val="en-GB"/>
    </w:rPr>
  </w:style>
  <w:style w:type="paragraph" w:styleId="Indentcorptext3">
    <w:name w:val="Body Text Indent 3"/>
    <w:basedOn w:val="Normal"/>
    <w:link w:val="Indentcorptext3Caracter"/>
    <w:rsid w:val="00FC3424"/>
    <w:pPr>
      <w:spacing w:after="60" w:line="240" w:lineRule="auto"/>
      <w:ind w:left="283"/>
    </w:pPr>
    <w:rPr>
      <w:rFonts w:ascii="Times New Roman" w:eastAsia="Times New Roman" w:hAnsi="Times New Roman" w:cs="Times New Roman"/>
      <w:sz w:val="16"/>
      <w:szCs w:val="20"/>
      <w:lang w:val="en-GB"/>
    </w:rPr>
  </w:style>
  <w:style w:type="character" w:customStyle="1" w:styleId="Indentcorptext3Caracter">
    <w:name w:val="Indent corp text 3 Caracter"/>
    <w:basedOn w:val="Fontdeparagrafimplicit"/>
    <w:link w:val="Indentcorptext3"/>
    <w:rsid w:val="00FC3424"/>
    <w:rPr>
      <w:rFonts w:ascii="Times New Roman" w:eastAsia="Times New Roman" w:hAnsi="Times New Roman" w:cs="Times New Roman"/>
      <w:sz w:val="16"/>
      <w:szCs w:val="20"/>
      <w:lang w:val="en-GB"/>
    </w:rPr>
  </w:style>
  <w:style w:type="paragraph" w:styleId="Formuledencheiere">
    <w:name w:val="Closing"/>
    <w:basedOn w:val="Normal"/>
    <w:next w:val="Semntur"/>
    <w:link w:val="FormuledencheiereCaracter"/>
    <w:rsid w:val="00FC3424"/>
    <w:pPr>
      <w:tabs>
        <w:tab w:val="left" w:pos="5103"/>
      </w:tabs>
      <w:spacing w:before="240" w:after="240" w:line="240" w:lineRule="auto"/>
      <w:ind w:left="5103"/>
    </w:pPr>
    <w:rPr>
      <w:rFonts w:ascii="Times New Roman" w:eastAsia="Times New Roman" w:hAnsi="Times New Roman" w:cs="Times New Roman"/>
      <w:sz w:val="24"/>
      <w:szCs w:val="20"/>
      <w:lang w:val="en-GB"/>
    </w:rPr>
  </w:style>
  <w:style w:type="character" w:customStyle="1" w:styleId="FormuledencheiereCaracter">
    <w:name w:val="Formule de încheiere Caracter"/>
    <w:basedOn w:val="Fontdeparagrafimplicit"/>
    <w:link w:val="Formuledencheiere"/>
    <w:rsid w:val="00FC3424"/>
    <w:rPr>
      <w:rFonts w:ascii="Times New Roman" w:eastAsia="Times New Roman" w:hAnsi="Times New Roman" w:cs="Times New Roman"/>
      <w:sz w:val="24"/>
      <w:szCs w:val="20"/>
      <w:lang w:val="en-GB"/>
    </w:rPr>
  </w:style>
  <w:style w:type="paragraph" w:styleId="Semntur">
    <w:name w:val="Signature"/>
    <w:basedOn w:val="Normal"/>
    <w:next w:val="Contact"/>
    <w:link w:val="SemnturCaracter"/>
    <w:uiPriority w:val="99"/>
    <w:rsid w:val="00FC3424"/>
    <w:pPr>
      <w:tabs>
        <w:tab w:val="left" w:pos="5103"/>
      </w:tabs>
      <w:spacing w:before="1200" w:after="0" w:line="240" w:lineRule="auto"/>
      <w:ind w:left="5103"/>
      <w:jc w:val="center"/>
    </w:pPr>
    <w:rPr>
      <w:rFonts w:ascii="Times New Roman" w:eastAsia="Times New Roman" w:hAnsi="Times New Roman" w:cs="Times New Roman"/>
      <w:sz w:val="24"/>
      <w:szCs w:val="20"/>
      <w:lang w:val="en-GB"/>
    </w:rPr>
  </w:style>
  <w:style w:type="character" w:customStyle="1" w:styleId="SemnturCaracter">
    <w:name w:val="Semnătură Caracter"/>
    <w:basedOn w:val="Fontdeparagrafimplicit"/>
    <w:link w:val="Semntur"/>
    <w:uiPriority w:val="99"/>
    <w:rsid w:val="00FC3424"/>
    <w:rPr>
      <w:rFonts w:ascii="Times New Roman" w:eastAsia="Times New Roman" w:hAnsi="Times New Roman" w:cs="Times New Roman"/>
      <w:sz w:val="24"/>
      <w:szCs w:val="20"/>
      <w:lang w:val="en-GB"/>
    </w:rPr>
  </w:style>
  <w:style w:type="paragraph" w:customStyle="1" w:styleId="Enclosures">
    <w:name w:val="Enclosures"/>
    <w:basedOn w:val="Normal"/>
    <w:next w:val="Participants"/>
    <w:rsid w:val="00FC3424"/>
    <w:pPr>
      <w:keepNext/>
      <w:keepLines/>
      <w:tabs>
        <w:tab w:val="left" w:pos="5670"/>
      </w:tabs>
      <w:spacing w:before="480" w:after="0" w:line="240" w:lineRule="auto"/>
      <w:ind w:left="1985" w:hanging="1985"/>
    </w:pPr>
    <w:rPr>
      <w:rFonts w:ascii="Times New Roman" w:eastAsia="Times New Roman" w:hAnsi="Times New Roman" w:cs="Times New Roman"/>
      <w:sz w:val="24"/>
      <w:szCs w:val="20"/>
      <w:lang w:val="en-GB"/>
    </w:rPr>
  </w:style>
  <w:style w:type="paragraph" w:customStyle="1" w:styleId="Participants">
    <w:name w:val="Participants"/>
    <w:basedOn w:val="Normal"/>
    <w:next w:val="Copies"/>
    <w:rsid w:val="00FC3424"/>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sz w:val="24"/>
      <w:szCs w:val="20"/>
      <w:lang w:val="en-GB"/>
    </w:rPr>
  </w:style>
  <w:style w:type="paragraph" w:customStyle="1" w:styleId="Copies">
    <w:name w:val="Copies"/>
    <w:basedOn w:val="Normal"/>
    <w:next w:val="Normal"/>
    <w:rsid w:val="00FC3424"/>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sz w:val="24"/>
      <w:szCs w:val="20"/>
      <w:lang w:val="en-GB"/>
    </w:rPr>
  </w:style>
  <w:style w:type="paragraph" w:styleId="Dat">
    <w:name w:val="Date"/>
    <w:basedOn w:val="Normal"/>
    <w:next w:val="References"/>
    <w:link w:val="DatCaracter"/>
    <w:rsid w:val="00FC3424"/>
    <w:pPr>
      <w:spacing w:after="0" w:line="240" w:lineRule="auto"/>
      <w:ind w:left="5103" w:right="-567"/>
    </w:pPr>
    <w:rPr>
      <w:rFonts w:ascii="Times New Roman" w:eastAsia="Times New Roman" w:hAnsi="Times New Roman" w:cs="Times New Roman"/>
      <w:sz w:val="24"/>
      <w:szCs w:val="20"/>
      <w:lang w:val="en-GB"/>
    </w:rPr>
  </w:style>
  <w:style w:type="character" w:customStyle="1" w:styleId="DatCaracter">
    <w:name w:val="Dată Caracter"/>
    <w:basedOn w:val="Fontdeparagrafimplicit"/>
    <w:link w:val="Dat"/>
    <w:rsid w:val="00FC3424"/>
    <w:rPr>
      <w:rFonts w:ascii="Times New Roman" w:eastAsia="Times New Roman" w:hAnsi="Times New Roman" w:cs="Times New Roman"/>
      <w:sz w:val="24"/>
      <w:szCs w:val="20"/>
      <w:lang w:val="en-GB"/>
    </w:rPr>
  </w:style>
  <w:style w:type="paragraph" w:customStyle="1" w:styleId="References">
    <w:name w:val="References"/>
    <w:basedOn w:val="Normal"/>
    <w:next w:val="AddressTR"/>
    <w:rsid w:val="00FC3424"/>
    <w:pPr>
      <w:spacing w:after="240" w:line="240" w:lineRule="auto"/>
      <w:ind w:left="5103"/>
    </w:pPr>
    <w:rPr>
      <w:rFonts w:ascii="Times New Roman" w:eastAsia="Times New Roman" w:hAnsi="Times New Roman" w:cs="Times New Roman"/>
      <w:sz w:val="20"/>
      <w:szCs w:val="20"/>
      <w:lang w:val="en-GB"/>
    </w:rPr>
  </w:style>
  <w:style w:type="paragraph" w:styleId="Plandocument">
    <w:name w:val="Document Map"/>
    <w:basedOn w:val="Normal"/>
    <w:link w:val="PlandocumentCaracter"/>
    <w:rsid w:val="00FC3424"/>
    <w:pPr>
      <w:shd w:val="clear" w:color="auto" w:fill="000080"/>
      <w:spacing w:after="240" w:line="240" w:lineRule="auto"/>
    </w:pPr>
    <w:rPr>
      <w:rFonts w:ascii="Tahoma" w:eastAsia="Times New Roman" w:hAnsi="Tahoma" w:cs="Times New Roman"/>
      <w:sz w:val="24"/>
      <w:szCs w:val="20"/>
      <w:lang w:val="en-GB"/>
    </w:rPr>
  </w:style>
  <w:style w:type="character" w:customStyle="1" w:styleId="PlandocumentCaracter">
    <w:name w:val="Plan document Caracter"/>
    <w:basedOn w:val="Fontdeparagrafimplicit"/>
    <w:link w:val="Plandocument"/>
    <w:rsid w:val="00FC3424"/>
    <w:rPr>
      <w:rFonts w:ascii="Tahoma" w:eastAsia="Times New Roman" w:hAnsi="Tahoma" w:cs="Times New Roman"/>
      <w:sz w:val="24"/>
      <w:szCs w:val="20"/>
      <w:shd w:val="clear" w:color="auto" w:fill="000080"/>
      <w:lang w:val="en-GB"/>
    </w:rPr>
  </w:style>
  <w:style w:type="paragraph" w:customStyle="1" w:styleId="DoubSign">
    <w:name w:val="DoubSign"/>
    <w:basedOn w:val="Normal"/>
    <w:next w:val="Contact"/>
    <w:rsid w:val="00FC3424"/>
    <w:pPr>
      <w:tabs>
        <w:tab w:val="left" w:pos="5103"/>
      </w:tabs>
      <w:spacing w:before="1200" w:after="0" w:line="240" w:lineRule="auto"/>
    </w:pPr>
    <w:rPr>
      <w:rFonts w:ascii="Times New Roman" w:eastAsia="Times New Roman" w:hAnsi="Times New Roman" w:cs="Times New Roman"/>
      <w:sz w:val="24"/>
      <w:szCs w:val="20"/>
      <w:lang w:val="en-GB"/>
    </w:rPr>
  </w:style>
  <w:style w:type="paragraph" w:styleId="Adresplic">
    <w:name w:val="envelope address"/>
    <w:basedOn w:val="Normal"/>
    <w:rsid w:val="00FC3424"/>
    <w:pPr>
      <w:framePr w:w="7920" w:h="1980" w:hRule="exact" w:hSpace="180" w:wrap="auto" w:hAnchor="page" w:xAlign="center" w:yAlign="bottom"/>
      <w:spacing w:after="0" w:line="240" w:lineRule="auto"/>
    </w:pPr>
    <w:rPr>
      <w:rFonts w:ascii="Times New Roman" w:eastAsia="Times New Roman" w:hAnsi="Times New Roman" w:cs="Times New Roman"/>
      <w:sz w:val="24"/>
      <w:szCs w:val="20"/>
      <w:lang w:val="en-GB"/>
    </w:rPr>
  </w:style>
  <w:style w:type="paragraph" w:styleId="Index1">
    <w:name w:val="index 1"/>
    <w:basedOn w:val="Normal"/>
    <w:next w:val="Normal"/>
    <w:autoRedefine/>
    <w:rsid w:val="00FC3424"/>
    <w:pPr>
      <w:spacing w:after="240" w:line="240" w:lineRule="auto"/>
      <w:ind w:left="240" w:hanging="240"/>
    </w:pPr>
    <w:rPr>
      <w:rFonts w:ascii="Times New Roman" w:eastAsia="Times New Roman" w:hAnsi="Times New Roman" w:cs="Times New Roman"/>
      <w:sz w:val="24"/>
      <w:szCs w:val="20"/>
      <w:lang w:val="en-GB"/>
    </w:rPr>
  </w:style>
  <w:style w:type="paragraph" w:styleId="Index2">
    <w:name w:val="index 2"/>
    <w:basedOn w:val="Normal"/>
    <w:next w:val="Normal"/>
    <w:autoRedefine/>
    <w:rsid w:val="00FC3424"/>
    <w:pPr>
      <w:spacing w:after="240" w:line="240" w:lineRule="auto"/>
      <w:ind w:left="480" w:hanging="240"/>
    </w:pPr>
    <w:rPr>
      <w:rFonts w:ascii="Times New Roman" w:eastAsia="Times New Roman" w:hAnsi="Times New Roman" w:cs="Times New Roman"/>
      <w:sz w:val="24"/>
      <w:szCs w:val="20"/>
      <w:lang w:val="en-GB"/>
    </w:rPr>
  </w:style>
  <w:style w:type="paragraph" w:styleId="Index3">
    <w:name w:val="index 3"/>
    <w:basedOn w:val="Normal"/>
    <w:next w:val="Normal"/>
    <w:autoRedefine/>
    <w:rsid w:val="00FC3424"/>
    <w:pPr>
      <w:spacing w:after="240" w:line="240" w:lineRule="auto"/>
      <w:ind w:left="720" w:hanging="240"/>
    </w:pPr>
    <w:rPr>
      <w:rFonts w:ascii="Times New Roman" w:eastAsia="Times New Roman" w:hAnsi="Times New Roman" w:cs="Times New Roman"/>
      <w:sz w:val="24"/>
      <w:szCs w:val="20"/>
      <w:lang w:val="en-GB"/>
    </w:rPr>
  </w:style>
  <w:style w:type="paragraph" w:styleId="Index4">
    <w:name w:val="index 4"/>
    <w:basedOn w:val="Normal"/>
    <w:next w:val="Normal"/>
    <w:autoRedefine/>
    <w:rsid w:val="00FC3424"/>
    <w:pPr>
      <w:spacing w:after="240" w:line="240" w:lineRule="auto"/>
      <w:ind w:left="960" w:hanging="240"/>
    </w:pPr>
    <w:rPr>
      <w:rFonts w:ascii="Times New Roman" w:eastAsia="Times New Roman" w:hAnsi="Times New Roman" w:cs="Times New Roman"/>
      <w:sz w:val="24"/>
      <w:szCs w:val="20"/>
      <w:lang w:val="en-GB"/>
    </w:rPr>
  </w:style>
  <w:style w:type="paragraph" w:styleId="Index5">
    <w:name w:val="index 5"/>
    <w:basedOn w:val="Normal"/>
    <w:next w:val="Normal"/>
    <w:autoRedefine/>
    <w:rsid w:val="00FC3424"/>
    <w:pPr>
      <w:spacing w:after="240" w:line="240" w:lineRule="auto"/>
      <w:ind w:left="1200" w:hanging="240"/>
    </w:pPr>
    <w:rPr>
      <w:rFonts w:ascii="Times New Roman" w:eastAsia="Times New Roman" w:hAnsi="Times New Roman" w:cs="Times New Roman"/>
      <w:sz w:val="24"/>
      <w:szCs w:val="20"/>
      <w:lang w:val="en-GB"/>
    </w:rPr>
  </w:style>
  <w:style w:type="paragraph" w:styleId="Index6">
    <w:name w:val="index 6"/>
    <w:basedOn w:val="Normal"/>
    <w:next w:val="Normal"/>
    <w:autoRedefine/>
    <w:rsid w:val="00FC3424"/>
    <w:pPr>
      <w:spacing w:after="240" w:line="240" w:lineRule="auto"/>
      <w:ind w:left="1440" w:hanging="240"/>
    </w:pPr>
    <w:rPr>
      <w:rFonts w:ascii="Times New Roman" w:eastAsia="Times New Roman" w:hAnsi="Times New Roman" w:cs="Times New Roman"/>
      <w:sz w:val="24"/>
      <w:szCs w:val="20"/>
      <w:lang w:val="en-GB"/>
    </w:rPr>
  </w:style>
  <w:style w:type="paragraph" w:styleId="Index7">
    <w:name w:val="index 7"/>
    <w:basedOn w:val="Normal"/>
    <w:next w:val="Normal"/>
    <w:autoRedefine/>
    <w:rsid w:val="00FC3424"/>
    <w:pPr>
      <w:spacing w:after="240" w:line="240" w:lineRule="auto"/>
      <w:ind w:left="1680" w:hanging="240"/>
    </w:pPr>
    <w:rPr>
      <w:rFonts w:ascii="Times New Roman" w:eastAsia="Times New Roman" w:hAnsi="Times New Roman" w:cs="Times New Roman"/>
      <w:sz w:val="24"/>
      <w:szCs w:val="20"/>
      <w:lang w:val="en-GB"/>
    </w:rPr>
  </w:style>
  <w:style w:type="paragraph" w:styleId="Index8">
    <w:name w:val="index 8"/>
    <w:basedOn w:val="Normal"/>
    <w:next w:val="Normal"/>
    <w:autoRedefine/>
    <w:rsid w:val="00FC3424"/>
    <w:pPr>
      <w:spacing w:after="240" w:line="240" w:lineRule="auto"/>
      <w:ind w:left="1920" w:hanging="240"/>
    </w:pPr>
    <w:rPr>
      <w:rFonts w:ascii="Times New Roman" w:eastAsia="Times New Roman" w:hAnsi="Times New Roman" w:cs="Times New Roman"/>
      <w:sz w:val="24"/>
      <w:szCs w:val="20"/>
      <w:lang w:val="en-GB"/>
    </w:rPr>
  </w:style>
  <w:style w:type="paragraph" w:styleId="Index9">
    <w:name w:val="index 9"/>
    <w:basedOn w:val="Normal"/>
    <w:next w:val="Normal"/>
    <w:autoRedefine/>
    <w:rsid w:val="00FC3424"/>
    <w:pPr>
      <w:spacing w:after="240" w:line="240" w:lineRule="auto"/>
      <w:ind w:left="2160" w:hanging="240"/>
    </w:pPr>
    <w:rPr>
      <w:rFonts w:ascii="Times New Roman" w:eastAsia="Times New Roman" w:hAnsi="Times New Roman" w:cs="Times New Roman"/>
      <w:sz w:val="24"/>
      <w:szCs w:val="20"/>
      <w:lang w:val="en-GB"/>
    </w:rPr>
  </w:style>
  <w:style w:type="paragraph" w:styleId="Titludeindex">
    <w:name w:val="index heading"/>
    <w:basedOn w:val="Normal"/>
    <w:next w:val="Index1"/>
    <w:rsid w:val="00FC3424"/>
    <w:pPr>
      <w:spacing w:after="240" w:line="240" w:lineRule="auto"/>
    </w:pPr>
    <w:rPr>
      <w:rFonts w:ascii="Arial" w:eastAsia="Times New Roman" w:hAnsi="Arial" w:cs="Times New Roman"/>
      <w:b/>
      <w:sz w:val="24"/>
      <w:szCs w:val="20"/>
      <w:lang w:val="en-GB"/>
    </w:rPr>
  </w:style>
  <w:style w:type="paragraph" w:styleId="List">
    <w:name w:val="List"/>
    <w:basedOn w:val="Normal"/>
    <w:rsid w:val="00FC3424"/>
    <w:pPr>
      <w:spacing w:after="240" w:line="240" w:lineRule="auto"/>
      <w:ind w:left="283" w:hanging="283"/>
    </w:pPr>
    <w:rPr>
      <w:rFonts w:ascii="Times New Roman" w:eastAsia="Times New Roman" w:hAnsi="Times New Roman" w:cs="Times New Roman"/>
      <w:sz w:val="24"/>
      <w:szCs w:val="20"/>
      <w:lang w:val="en-GB"/>
    </w:rPr>
  </w:style>
  <w:style w:type="paragraph" w:styleId="Lista2">
    <w:name w:val="List 2"/>
    <w:basedOn w:val="Normal"/>
    <w:rsid w:val="00FC3424"/>
    <w:pPr>
      <w:spacing w:after="240" w:line="240" w:lineRule="auto"/>
      <w:ind w:left="566" w:hanging="283"/>
    </w:pPr>
    <w:rPr>
      <w:rFonts w:ascii="Times New Roman" w:eastAsia="Times New Roman" w:hAnsi="Times New Roman" w:cs="Times New Roman"/>
      <w:sz w:val="24"/>
      <w:szCs w:val="20"/>
      <w:lang w:val="en-GB"/>
    </w:rPr>
  </w:style>
  <w:style w:type="paragraph" w:styleId="Lista3">
    <w:name w:val="List 3"/>
    <w:basedOn w:val="Normal"/>
    <w:rsid w:val="00FC3424"/>
    <w:pPr>
      <w:spacing w:after="240" w:line="240" w:lineRule="auto"/>
      <w:ind w:left="849" w:hanging="283"/>
    </w:pPr>
    <w:rPr>
      <w:rFonts w:ascii="Times New Roman" w:eastAsia="Times New Roman" w:hAnsi="Times New Roman" w:cs="Times New Roman"/>
      <w:sz w:val="24"/>
      <w:szCs w:val="20"/>
      <w:lang w:val="en-GB"/>
    </w:rPr>
  </w:style>
  <w:style w:type="paragraph" w:styleId="Lista4">
    <w:name w:val="List 4"/>
    <w:basedOn w:val="Normal"/>
    <w:rsid w:val="00FC3424"/>
    <w:pPr>
      <w:spacing w:after="240" w:line="240" w:lineRule="auto"/>
      <w:ind w:left="1132" w:hanging="283"/>
    </w:pPr>
    <w:rPr>
      <w:rFonts w:ascii="Times New Roman" w:eastAsia="Times New Roman" w:hAnsi="Times New Roman" w:cs="Times New Roman"/>
      <w:sz w:val="24"/>
      <w:szCs w:val="20"/>
      <w:lang w:val="en-GB"/>
    </w:rPr>
  </w:style>
  <w:style w:type="paragraph" w:styleId="Lista5">
    <w:name w:val="List 5"/>
    <w:basedOn w:val="Normal"/>
    <w:rsid w:val="00FC3424"/>
    <w:pPr>
      <w:spacing w:after="240" w:line="240" w:lineRule="auto"/>
      <w:ind w:left="1415" w:hanging="283"/>
    </w:pPr>
    <w:rPr>
      <w:rFonts w:ascii="Times New Roman" w:eastAsia="Times New Roman" w:hAnsi="Times New Roman" w:cs="Times New Roman"/>
      <w:sz w:val="24"/>
      <w:szCs w:val="20"/>
      <w:lang w:val="en-GB"/>
    </w:rPr>
  </w:style>
  <w:style w:type="paragraph" w:styleId="Listcumarcatori">
    <w:name w:val="List Bullet"/>
    <w:basedOn w:val="Normal"/>
    <w:rsid w:val="00FC3424"/>
    <w:pPr>
      <w:numPr>
        <w:numId w:val="80"/>
      </w:numPr>
      <w:tabs>
        <w:tab w:val="clear" w:pos="360"/>
        <w:tab w:val="num" w:pos="567"/>
      </w:tabs>
      <w:spacing w:after="240" w:line="240" w:lineRule="auto"/>
      <w:ind w:left="567" w:hanging="283"/>
    </w:pPr>
    <w:rPr>
      <w:rFonts w:ascii="Times New Roman" w:eastAsia="Times New Roman" w:hAnsi="Times New Roman" w:cs="Times New Roman"/>
      <w:sz w:val="24"/>
      <w:szCs w:val="20"/>
      <w:lang w:val="en-GB"/>
    </w:rPr>
  </w:style>
  <w:style w:type="paragraph" w:styleId="Listacumarcatori2">
    <w:name w:val="List Bullet 2"/>
    <w:basedOn w:val="Text2"/>
    <w:rsid w:val="00FC3424"/>
    <w:pPr>
      <w:numPr>
        <w:numId w:val="62"/>
      </w:numPr>
      <w:spacing w:before="0" w:after="240"/>
    </w:pPr>
    <w:rPr>
      <w:szCs w:val="20"/>
    </w:rPr>
  </w:style>
  <w:style w:type="paragraph" w:styleId="Listacumarcatori3">
    <w:name w:val="List Bullet 3"/>
    <w:basedOn w:val="Text3"/>
    <w:rsid w:val="00FC3424"/>
    <w:pPr>
      <w:numPr>
        <w:numId w:val="63"/>
      </w:numPr>
      <w:spacing w:before="0" w:after="240"/>
    </w:pPr>
    <w:rPr>
      <w:szCs w:val="20"/>
    </w:rPr>
  </w:style>
  <w:style w:type="paragraph" w:styleId="Listacumarcatori4">
    <w:name w:val="List Bullet 4"/>
    <w:basedOn w:val="Text4"/>
    <w:rsid w:val="00FC3424"/>
    <w:pPr>
      <w:numPr>
        <w:numId w:val="64"/>
      </w:numPr>
      <w:spacing w:before="0" w:after="240"/>
    </w:pPr>
    <w:rPr>
      <w:szCs w:val="20"/>
    </w:rPr>
  </w:style>
  <w:style w:type="paragraph" w:styleId="Listacumarcatori5">
    <w:name w:val="List Bullet 5"/>
    <w:basedOn w:val="Normal"/>
    <w:autoRedefine/>
    <w:rsid w:val="00FC3424"/>
    <w:pPr>
      <w:numPr>
        <w:numId w:val="60"/>
      </w:numPr>
      <w:spacing w:after="240" w:line="240" w:lineRule="auto"/>
    </w:pPr>
    <w:rPr>
      <w:rFonts w:ascii="Times New Roman" w:eastAsia="Times New Roman" w:hAnsi="Times New Roman" w:cs="Times New Roman"/>
      <w:sz w:val="24"/>
      <w:szCs w:val="20"/>
      <w:lang w:val="en-GB"/>
    </w:rPr>
  </w:style>
  <w:style w:type="paragraph" w:styleId="Listcontinuare">
    <w:name w:val="List Continue"/>
    <w:basedOn w:val="Normal"/>
    <w:rsid w:val="00FC3424"/>
    <w:pPr>
      <w:spacing w:after="60" w:line="240" w:lineRule="auto"/>
      <w:ind w:left="283"/>
    </w:pPr>
    <w:rPr>
      <w:rFonts w:ascii="Times New Roman" w:eastAsia="Times New Roman" w:hAnsi="Times New Roman" w:cs="Times New Roman"/>
      <w:sz w:val="24"/>
      <w:szCs w:val="20"/>
      <w:lang w:val="en-GB"/>
    </w:rPr>
  </w:style>
  <w:style w:type="paragraph" w:styleId="Listcontinuare2">
    <w:name w:val="List Continue 2"/>
    <w:basedOn w:val="Normal"/>
    <w:rsid w:val="00FC3424"/>
    <w:pPr>
      <w:spacing w:after="60" w:line="240" w:lineRule="auto"/>
      <w:ind w:left="566"/>
    </w:pPr>
    <w:rPr>
      <w:rFonts w:ascii="Times New Roman" w:eastAsia="Times New Roman" w:hAnsi="Times New Roman" w:cs="Times New Roman"/>
      <w:sz w:val="24"/>
      <w:szCs w:val="20"/>
      <w:lang w:val="en-GB"/>
    </w:rPr>
  </w:style>
  <w:style w:type="paragraph" w:styleId="Listcontinuare3">
    <w:name w:val="List Continue 3"/>
    <w:basedOn w:val="Normal"/>
    <w:rsid w:val="00FC3424"/>
    <w:pPr>
      <w:spacing w:after="60" w:line="240" w:lineRule="auto"/>
      <w:ind w:left="849"/>
    </w:pPr>
    <w:rPr>
      <w:rFonts w:ascii="Times New Roman" w:eastAsia="Times New Roman" w:hAnsi="Times New Roman" w:cs="Times New Roman"/>
      <w:sz w:val="24"/>
      <w:szCs w:val="20"/>
      <w:lang w:val="en-GB"/>
    </w:rPr>
  </w:style>
  <w:style w:type="paragraph" w:styleId="Listcontinuare4">
    <w:name w:val="List Continue 4"/>
    <w:basedOn w:val="Normal"/>
    <w:rsid w:val="00FC3424"/>
    <w:pPr>
      <w:spacing w:after="60" w:line="240" w:lineRule="auto"/>
      <w:ind w:left="1132"/>
    </w:pPr>
    <w:rPr>
      <w:rFonts w:ascii="Times New Roman" w:eastAsia="Times New Roman" w:hAnsi="Times New Roman" w:cs="Times New Roman"/>
      <w:sz w:val="24"/>
      <w:szCs w:val="20"/>
      <w:lang w:val="en-GB"/>
    </w:rPr>
  </w:style>
  <w:style w:type="paragraph" w:styleId="Listcontinuare5">
    <w:name w:val="List Continue 5"/>
    <w:basedOn w:val="Normal"/>
    <w:rsid w:val="00FC3424"/>
    <w:pPr>
      <w:spacing w:after="60" w:line="240" w:lineRule="auto"/>
      <w:ind w:left="1415"/>
    </w:pPr>
    <w:rPr>
      <w:rFonts w:ascii="Times New Roman" w:eastAsia="Times New Roman" w:hAnsi="Times New Roman" w:cs="Times New Roman"/>
      <w:sz w:val="24"/>
      <w:szCs w:val="20"/>
      <w:lang w:val="en-GB"/>
    </w:rPr>
  </w:style>
  <w:style w:type="paragraph" w:styleId="Listnumerotat">
    <w:name w:val="List Number"/>
    <w:basedOn w:val="Normal"/>
    <w:rsid w:val="00FC3424"/>
    <w:pPr>
      <w:numPr>
        <w:numId w:val="70"/>
      </w:numPr>
      <w:spacing w:after="240" w:line="240" w:lineRule="auto"/>
    </w:pPr>
    <w:rPr>
      <w:rFonts w:ascii="Times New Roman" w:eastAsia="Times New Roman" w:hAnsi="Times New Roman" w:cs="Times New Roman"/>
      <w:sz w:val="24"/>
      <w:szCs w:val="20"/>
      <w:lang w:val="en-GB"/>
    </w:rPr>
  </w:style>
  <w:style w:type="paragraph" w:styleId="Listanumerotat2">
    <w:name w:val="List Number 2"/>
    <w:basedOn w:val="Text2"/>
    <w:rsid w:val="00FC3424"/>
    <w:pPr>
      <w:numPr>
        <w:numId w:val="72"/>
      </w:numPr>
      <w:spacing w:before="0" w:after="240"/>
    </w:pPr>
    <w:rPr>
      <w:szCs w:val="20"/>
    </w:rPr>
  </w:style>
  <w:style w:type="paragraph" w:styleId="Listanumerotat3">
    <w:name w:val="List Number 3"/>
    <w:basedOn w:val="Text3"/>
    <w:rsid w:val="00FC3424"/>
    <w:pPr>
      <w:numPr>
        <w:numId w:val="73"/>
      </w:numPr>
      <w:spacing w:before="0" w:after="240"/>
    </w:pPr>
    <w:rPr>
      <w:szCs w:val="20"/>
    </w:rPr>
  </w:style>
  <w:style w:type="paragraph" w:styleId="Listanumerotat4">
    <w:name w:val="List Number 4"/>
    <w:basedOn w:val="Text4"/>
    <w:rsid w:val="00FC3424"/>
    <w:pPr>
      <w:numPr>
        <w:numId w:val="74"/>
      </w:numPr>
      <w:spacing w:before="0" w:after="240"/>
    </w:pPr>
    <w:rPr>
      <w:szCs w:val="20"/>
    </w:rPr>
  </w:style>
  <w:style w:type="paragraph" w:styleId="Listanumerotat5">
    <w:name w:val="List Number 5"/>
    <w:basedOn w:val="Normal"/>
    <w:rsid w:val="00FC3424"/>
    <w:pPr>
      <w:numPr>
        <w:numId w:val="61"/>
      </w:numPr>
      <w:spacing w:after="240" w:line="240" w:lineRule="auto"/>
    </w:pPr>
    <w:rPr>
      <w:rFonts w:ascii="Times New Roman" w:eastAsia="Times New Roman" w:hAnsi="Times New Roman" w:cs="Times New Roman"/>
      <w:sz w:val="24"/>
      <w:szCs w:val="20"/>
      <w:lang w:val="en-GB"/>
    </w:rPr>
  </w:style>
  <w:style w:type="paragraph" w:styleId="Textmacrocomand">
    <w:name w:val="macro"/>
    <w:link w:val="TextmacrocomandCaracter"/>
    <w:rsid w:val="00FC3424"/>
    <w:pPr>
      <w:tabs>
        <w:tab w:val="left" w:pos="480"/>
        <w:tab w:val="left" w:pos="960"/>
        <w:tab w:val="left" w:pos="1440"/>
        <w:tab w:val="left" w:pos="1920"/>
        <w:tab w:val="left" w:pos="2400"/>
        <w:tab w:val="left" w:pos="2880"/>
        <w:tab w:val="left" w:pos="3360"/>
        <w:tab w:val="left" w:pos="3840"/>
        <w:tab w:val="left" w:pos="4320"/>
      </w:tabs>
      <w:spacing w:before="60" w:after="240" w:line="240" w:lineRule="auto"/>
      <w:jc w:val="both"/>
    </w:pPr>
    <w:rPr>
      <w:rFonts w:ascii="Courier New" w:eastAsia="Times New Roman" w:hAnsi="Courier New" w:cs="Times New Roman"/>
      <w:sz w:val="20"/>
      <w:szCs w:val="20"/>
      <w:lang w:val="en-GB"/>
    </w:rPr>
  </w:style>
  <w:style w:type="character" w:customStyle="1" w:styleId="TextmacrocomandCaracter">
    <w:name w:val="Text macrocomandă Caracter"/>
    <w:basedOn w:val="Fontdeparagrafimplicit"/>
    <w:link w:val="Textmacrocomand"/>
    <w:rsid w:val="00FC3424"/>
    <w:rPr>
      <w:rFonts w:ascii="Courier New" w:eastAsia="Times New Roman" w:hAnsi="Courier New" w:cs="Times New Roman"/>
      <w:sz w:val="20"/>
      <w:szCs w:val="20"/>
      <w:lang w:val="en-GB"/>
    </w:rPr>
  </w:style>
  <w:style w:type="paragraph" w:styleId="Antetmesaj">
    <w:name w:val="Message Header"/>
    <w:basedOn w:val="Normal"/>
    <w:link w:val="AntetmesajCaracter"/>
    <w:rsid w:val="00FC3424"/>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pPr>
    <w:rPr>
      <w:rFonts w:ascii="Arial" w:eastAsia="Times New Roman" w:hAnsi="Arial" w:cs="Times New Roman"/>
      <w:sz w:val="24"/>
      <w:szCs w:val="20"/>
      <w:lang w:val="en-GB"/>
    </w:rPr>
  </w:style>
  <w:style w:type="character" w:customStyle="1" w:styleId="AntetmesajCaracter">
    <w:name w:val="Antet mesaj Caracter"/>
    <w:basedOn w:val="Fontdeparagrafimplicit"/>
    <w:link w:val="Antetmesaj"/>
    <w:rsid w:val="00FC3424"/>
    <w:rPr>
      <w:rFonts w:ascii="Arial" w:eastAsia="Times New Roman" w:hAnsi="Arial" w:cs="Times New Roman"/>
      <w:sz w:val="24"/>
      <w:szCs w:val="20"/>
      <w:shd w:val="pct20" w:color="auto" w:fill="auto"/>
      <w:lang w:val="en-GB"/>
    </w:rPr>
  </w:style>
  <w:style w:type="paragraph" w:styleId="Indentnormal">
    <w:name w:val="Normal Indent"/>
    <w:basedOn w:val="Normal"/>
    <w:rsid w:val="00FC3424"/>
    <w:pPr>
      <w:spacing w:after="240" w:line="240" w:lineRule="auto"/>
      <w:ind w:left="720"/>
    </w:pPr>
    <w:rPr>
      <w:rFonts w:ascii="Times New Roman" w:eastAsia="Times New Roman" w:hAnsi="Times New Roman" w:cs="Times New Roman"/>
      <w:sz w:val="24"/>
      <w:szCs w:val="20"/>
      <w:lang w:val="en-GB"/>
    </w:rPr>
  </w:style>
  <w:style w:type="paragraph" w:styleId="Titlunot">
    <w:name w:val="Note Heading"/>
    <w:basedOn w:val="Normal"/>
    <w:next w:val="Normal"/>
    <w:link w:val="TitlunotCaracter"/>
    <w:rsid w:val="00FC3424"/>
    <w:pPr>
      <w:spacing w:after="240" w:line="240" w:lineRule="auto"/>
    </w:pPr>
    <w:rPr>
      <w:rFonts w:ascii="Times New Roman" w:eastAsia="Times New Roman" w:hAnsi="Times New Roman" w:cs="Times New Roman"/>
      <w:sz w:val="24"/>
      <w:szCs w:val="20"/>
      <w:lang w:val="en-GB"/>
    </w:rPr>
  </w:style>
  <w:style w:type="character" w:customStyle="1" w:styleId="TitlunotCaracter">
    <w:name w:val="Titlu notă Caracter"/>
    <w:basedOn w:val="Fontdeparagrafimplicit"/>
    <w:link w:val="Titlunot"/>
    <w:rsid w:val="00FC3424"/>
    <w:rPr>
      <w:rFonts w:ascii="Times New Roman" w:eastAsia="Times New Roman" w:hAnsi="Times New Roman" w:cs="Times New Roman"/>
      <w:sz w:val="24"/>
      <w:szCs w:val="20"/>
      <w:lang w:val="en-GB"/>
    </w:rPr>
  </w:style>
  <w:style w:type="paragraph" w:customStyle="1" w:styleId="NoteHead">
    <w:name w:val="NoteHead"/>
    <w:basedOn w:val="Normal"/>
    <w:next w:val="Subject"/>
    <w:rsid w:val="00FC3424"/>
    <w:pPr>
      <w:spacing w:before="720" w:after="720" w:line="240" w:lineRule="auto"/>
      <w:jc w:val="center"/>
    </w:pPr>
    <w:rPr>
      <w:rFonts w:ascii="Times New Roman" w:eastAsia="Times New Roman" w:hAnsi="Times New Roman" w:cs="Times New Roman"/>
      <w:b/>
      <w:smallCaps/>
      <w:sz w:val="24"/>
      <w:szCs w:val="20"/>
      <w:lang w:val="en-GB"/>
    </w:rPr>
  </w:style>
  <w:style w:type="paragraph" w:customStyle="1" w:styleId="Subject">
    <w:name w:val="Subject"/>
    <w:basedOn w:val="Normal"/>
    <w:next w:val="Normal"/>
    <w:rsid w:val="00FC3424"/>
    <w:pPr>
      <w:spacing w:after="480" w:line="240" w:lineRule="auto"/>
      <w:ind w:left="1531" w:hanging="1531"/>
    </w:pPr>
    <w:rPr>
      <w:rFonts w:ascii="Times New Roman" w:eastAsia="Times New Roman" w:hAnsi="Times New Roman" w:cs="Times New Roman"/>
      <w:b/>
      <w:sz w:val="24"/>
      <w:szCs w:val="20"/>
      <w:lang w:val="en-GB"/>
    </w:rPr>
  </w:style>
  <w:style w:type="paragraph" w:customStyle="1" w:styleId="NoteList">
    <w:name w:val="NoteList"/>
    <w:basedOn w:val="Normal"/>
    <w:next w:val="Subject"/>
    <w:rsid w:val="00FC3424"/>
    <w:pPr>
      <w:tabs>
        <w:tab w:val="left" w:pos="5823"/>
      </w:tabs>
      <w:spacing w:before="720" w:after="720" w:line="240" w:lineRule="auto"/>
      <w:ind w:left="5104" w:hanging="3119"/>
    </w:pPr>
    <w:rPr>
      <w:rFonts w:ascii="Times New Roman" w:eastAsia="Times New Roman" w:hAnsi="Times New Roman" w:cs="Times New Roman"/>
      <w:b/>
      <w:smallCaps/>
      <w:sz w:val="24"/>
      <w:szCs w:val="20"/>
      <w:lang w:val="en-GB"/>
    </w:rPr>
  </w:style>
  <w:style w:type="paragraph" w:styleId="Textsimplu">
    <w:name w:val="Plain Text"/>
    <w:basedOn w:val="Normal"/>
    <w:link w:val="TextsimpluCaracter"/>
    <w:rsid w:val="00FC3424"/>
    <w:pPr>
      <w:spacing w:after="240" w:line="240" w:lineRule="auto"/>
    </w:pPr>
    <w:rPr>
      <w:rFonts w:ascii="Courier New" w:eastAsia="Times New Roman" w:hAnsi="Courier New" w:cs="Times New Roman"/>
      <w:sz w:val="20"/>
      <w:szCs w:val="20"/>
      <w:lang w:val="en-GB"/>
    </w:rPr>
  </w:style>
  <w:style w:type="character" w:customStyle="1" w:styleId="TextsimpluCaracter">
    <w:name w:val="Text simplu Caracter"/>
    <w:basedOn w:val="Fontdeparagrafimplicit"/>
    <w:link w:val="Textsimplu"/>
    <w:rsid w:val="00FC3424"/>
    <w:rPr>
      <w:rFonts w:ascii="Courier New" w:eastAsia="Times New Roman" w:hAnsi="Courier New" w:cs="Times New Roman"/>
      <w:sz w:val="20"/>
      <w:szCs w:val="20"/>
      <w:lang w:val="en-GB"/>
    </w:rPr>
  </w:style>
  <w:style w:type="paragraph" w:styleId="Formuldesalut">
    <w:name w:val="Salutation"/>
    <w:basedOn w:val="Normal"/>
    <w:next w:val="Normal"/>
    <w:link w:val="FormuldesalutCaracter"/>
    <w:rsid w:val="00FC3424"/>
    <w:pPr>
      <w:spacing w:after="240" w:line="240" w:lineRule="auto"/>
    </w:pPr>
    <w:rPr>
      <w:rFonts w:ascii="Times New Roman" w:eastAsia="Times New Roman" w:hAnsi="Times New Roman" w:cs="Times New Roman"/>
      <w:sz w:val="24"/>
      <w:szCs w:val="20"/>
      <w:lang w:val="en-GB"/>
    </w:rPr>
  </w:style>
  <w:style w:type="character" w:customStyle="1" w:styleId="FormuldesalutCaracter">
    <w:name w:val="Formulă de salut Caracter"/>
    <w:basedOn w:val="Fontdeparagrafimplicit"/>
    <w:link w:val="Formuldesalut"/>
    <w:rsid w:val="00FC3424"/>
    <w:rPr>
      <w:rFonts w:ascii="Times New Roman" w:eastAsia="Times New Roman" w:hAnsi="Times New Roman" w:cs="Times New Roman"/>
      <w:sz w:val="24"/>
      <w:szCs w:val="20"/>
      <w:lang w:val="en-GB"/>
    </w:rPr>
  </w:style>
  <w:style w:type="paragraph" w:styleId="Subtitlu">
    <w:name w:val="Subtitle"/>
    <w:basedOn w:val="Normal"/>
    <w:link w:val="SubtitluCaracter"/>
    <w:qFormat/>
    <w:rsid w:val="00FC3424"/>
    <w:pPr>
      <w:spacing w:after="60" w:line="240" w:lineRule="auto"/>
      <w:jc w:val="center"/>
      <w:outlineLvl w:val="1"/>
    </w:pPr>
    <w:rPr>
      <w:rFonts w:ascii="Arial" w:eastAsia="Times New Roman" w:hAnsi="Arial" w:cs="Times New Roman"/>
      <w:sz w:val="24"/>
      <w:szCs w:val="20"/>
      <w:lang w:val="en-GB"/>
    </w:rPr>
  </w:style>
  <w:style w:type="character" w:customStyle="1" w:styleId="SubtitluCaracter">
    <w:name w:val="Subtitlu Caracter"/>
    <w:basedOn w:val="Fontdeparagrafimplicit"/>
    <w:link w:val="Subtitlu"/>
    <w:rsid w:val="00FC3424"/>
    <w:rPr>
      <w:rFonts w:ascii="Arial" w:eastAsia="Times New Roman" w:hAnsi="Arial" w:cs="Times New Roman"/>
      <w:sz w:val="24"/>
      <w:szCs w:val="20"/>
      <w:lang w:val="en-GB"/>
    </w:rPr>
  </w:style>
  <w:style w:type="paragraph" w:styleId="Tabeldereferinecitate">
    <w:name w:val="table of authorities"/>
    <w:basedOn w:val="Normal"/>
    <w:next w:val="Normal"/>
    <w:rsid w:val="00FC3424"/>
    <w:pPr>
      <w:spacing w:after="240" w:line="240" w:lineRule="auto"/>
      <w:ind w:left="240" w:hanging="240"/>
    </w:pPr>
    <w:rPr>
      <w:rFonts w:ascii="Times New Roman" w:eastAsia="Times New Roman" w:hAnsi="Times New Roman" w:cs="Times New Roman"/>
      <w:sz w:val="24"/>
      <w:szCs w:val="20"/>
      <w:lang w:val="en-GB"/>
    </w:rPr>
  </w:style>
  <w:style w:type="paragraph" w:styleId="Tabeldefiguri">
    <w:name w:val="table of figures"/>
    <w:basedOn w:val="Normal"/>
    <w:next w:val="Normal"/>
    <w:rsid w:val="00FC3424"/>
    <w:pPr>
      <w:spacing w:after="240" w:line="240" w:lineRule="auto"/>
      <w:ind w:left="480" w:hanging="480"/>
    </w:pPr>
    <w:rPr>
      <w:rFonts w:ascii="Times New Roman" w:eastAsia="Times New Roman" w:hAnsi="Times New Roman" w:cs="Times New Roman"/>
      <w:sz w:val="24"/>
      <w:szCs w:val="20"/>
      <w:lang w:val="en-GB"/>
    </w:rPr>
  </w:style>
  <w:style w:type="paragraph" w:styleId="Titlu">
    <w:name w:val="Title"/>
    <w:basedOn w:val="Normal"/>
    <w:link w:val="TitluCaracter"/>
    <w:qFormat/>
    <w:rsid w:val="00FC3424"/>
    <w:pPr>
      <w:spacing w:before="240" w:after="60" w:line="240" w:lineRule="auto"/>
      <w:jc w:val="center"/>
      <w:outlineLvl w:val="0"/>
    </w:pPr>
    <w:rPr>
      <w:rFonts w:ascii="Arial" w:eastAsia="Times New Roman" w:hAnsi="Arial" w:cs="Times New Roman"/>
      <w:b/>
      <w:kern w:val="28"/>
      <w:sz w:val="32"/>
      <w:szCs w:val="20"/>
      <w:lang w:val="en-GB"/>
    </w:rPr>
  </w:style>
  <w:style w:type="character" w:customStyle="1" w:styleId="TitluCaracter">
    <w:name w:val="Titlu Caracter"/>
    <w:basedOn w:val="Fontdeparagrafimplicit"/>
    <w:link w:val="Titlu"/>
    <w:rsid w:val="00FC3424"/>
    <w:rPr>
      <w:rFonts w:ascii="Arial" w:eastAsia="Times New Roman" w:hAnsi="Arial" w:cs="Times New Roman"/>
      <w:b/>
      <w:kern w:val="28"/>
      <w:sz w:val="32"/>
      <w:szCs w:val="20"/>
      <w:lang w:val="en-GB"/>
    </w:rPr>
  </w:style>
  <w:style w:type="paragraph" w:styleId="TitluTOA">
    <w:name w:val="toa heading"/>
    <w:basedOn w:val="Normal"/>
    <w:next w:val="Normal"/>
    <w:rsid w:val="00FC3424"/>
    <w:pPr>
      <w:spacing w:before="60" w:after="240" w:line="240" w:lineRule="auto"/>
    </w:pPr>
    <w:rPr>
      <w:rFonts w:ascii="Arial" w:eastAsia="Times New Roman" w:hAnsi="Arial" w:cs="Times New Roman"/>
      <w:b/>
      <w:sz w:val="24"/>
      <w:szCs w:val="20"/>
      <w:lang w:val="en-GB"/>
    </w:rPr>
  </w:style>
  <w:style w:type="paragraph" w:customStyle="1" w:styleId="YReferences">
    <w:name w:val="YReferences"/>
    <w:basedOn w:val="Normal"/>
    <w:next w:val="Normal"/>
    <w:rsid w:val="00FC3424"/>
    <w:pPr>
      <w:spacing w:after="480" w:line="240" w:lineRule="auto"/>
      <w:ind w:left="1531" w:hanging="1531"/>
    </w:pPr>
    <w:rPr>
      <w:rFonts w:ascii="Times New Roman" w:eastAsia="Times New Roman" w:hAnsi="Times New Roman" w:cs="Times New Roman"/>
      <w:sz w:val="24"/>
      <w:szCs w:val="20"/>
      <w:lang w:val="en-GB"/>
    </w:rPr>
  </w:style>
  <w:style w:type="paragraph" w:customStyle="1" w:styleId="ListBullet1">
    <w:name w:val="List Bullet 1"/>
    <w:basedOn w:val="Text1"/>
    <w:rsid w:val="00FC3424"/>
    <w:pPr>
      <w:tabs>
        <w:tab w:val="num" w:pos="765"/>
      </w:tabs>
      <w:spacing w:before="0" w:after="240"/>
      <w:ind w:left="765" w:hanging="283"/>
    </w:pPr>
    <w:rPr>
      <w:szCs w:val="20"/>
    </w:rPr>
  </w:style>
  <w:style w:type="paragraph" w:customStyle="1" w:styleId="ListDash">
    <w:name w:val="List Dash"/>
    <w:basedOn w:val="Normal"/>
    <w:rsid w:val="00FC3424"/>
    <w:pPr>
      <w:numPr>
        <w:numId w:val="65"/>
      </w:numPr>
      <w:spacing w:after="240" w:line="240" w:lineRule="auto"/>
    </w:pPr>
    <w:rPr>
      <w:rFonts w:ascii="Times New Roman" w:eastAsia="Times New Roman" w:hAnsi="Times New Roman" w:cs="Times New Roman"/>
      <w:sz w:val="24"/>
      <w:szCs w:val="20"/>
      <w:lang w:val="en-GB"/>
    </w:rPr>
  </w:style>
  <w:style w:type="paragraph" w:customStyle="1" w:styleId="ListDash1">
    <w:name w:val="List Dash 1"/>
    <w:basedOn w:val="Text1"/>
    <w:rsid w:val="00FC3424"/>
    <w:pPr>
      <w:numPr>
        <w:numId w:val="66"/>
      </w:numPr>
      <w:tabs>
        <w:tab w:val="clear" w:pos="765"/>
      </w:tabs>
      <w:spacing w:before="0" w:after="240"/>
      <w:ind w:left="720" w:hanging="360"/>
    </w:pPr>
    <w:rPr>
      <w:szCs w:val="20"/>
    </w:rPr>
  </w:style>
  <w:style w:type="paragraph" w:customStyle="1" w:styleId="ListDash2">
    <w:name w:val="List Dash 2"/>
    <w:basedOn w:val="Text2"/>
    <w:rsid w:val="00FC3424"/>
    <w:pPr>
      <w:numPr>
        <w:numId w:val="67"/>
      </w:numPr>
      <w:spacing w:before="0" w:after="240"/>
    </w:pPr>
    <w:rPr>
      <w:szCs w:val="20"/>
    </w:rPr>
  </w:style>
  <w:style w:type="paragraph" w:customStyle="1" w:styleId="ListDash3">
    <w:name w:val="List Dash 3"/>
    <w:basedOn w:val="Text3"/>
    <w:rsid w:val="00FC3424"/>
    <w:pPr>
      <w:numPr>
        <w:numId w:val="68"/>
      </w:numPr>
      <w:spacing w:before="0" w:after="240"/>
    </w:pPr>
    <w:rPr>
      <w:szCs w:val="20"/>
    </w:rPr>
  </w:style>
  <w:style w:type="paragraph" w:customStyle="1" w:styleId="ListDash4">
    <w:name w:val="List Dash 4"/>
    <w:basedOn w:val="Text4"/>
    <w:rsid w:val="00FC3424"/>
    <w:pPr>
      <w:numPr>
        <w:numId w:val="69"/>
      </w:numPr>
      <w:spacing w:before="0" w:after="240"/>
    </w:pPr>
    <w:rPr>
      <w:szCs w:val="20"/>
    </w:rPr>
  </w:style>
  <w:style w:type="paragraph" w:customStyle="1" w:styleId="ListNumberLevel2">
    <w:name w:val="List Number (Level 2)"/>
    <w:basedOn w:val="Normal"/>
    <w:rsid w:val="00FC3424"/>
    <w:pPr>
      <w:numPr>
        <w:ilvl w:val="1"/>
        <w:numId w:val="70"/>
      </w:numPr>
      <w:spacing w:after="240" w:line="240" w:lineRule="auto"/>
    </w:pPr>
    <w:rPr>
      <w:rFonts w:ascii="Times New Roman" w:eastAsia="Times New Roman" w:hAnsi="Times New Roman" w:cs="Times New Roman"/>
      <w:sz w:val="24"/>
      <w:szCs w:val="20"/>
      <w:lang w:val="en-GB"/>
    </w:rPr>
  </w:style>
  <w:style w:type="paragraph" w:customStyle="1" w:styleId="ListNumberLevel3">
    <w:name w:val="List Number (Level 3)"/>
    <w:basedOn w:val="Normal"/>
    <w:rsid w:val="00FC3424"/>
    <w:pPr>
      <w:numPr>
        <w:ilvl w:val="2"/>
        <w:numId w:val="70"/>
      </w:numPr>
      <w:spacing w:after="240" w:line="240" w:lineRule="auto"/>
    </w:pPr>
    <w:rPr>
      <w:rFonts w:ascii="Times New Roman" w:eastAsia="Times New Roman" w:hAnsi="Times New Roman" w:cs="Times New Roman"/>
      <w:sz w:val="24"/>
      <w:szCs w:val="20"/>
      <w:lang w:val="en-GB"/>
    </w:rPr>
  </w:style>
  <w:style w:type="paragraph" w:customStyle="1" w:styleId="ListNumberLevel4">
    <w:name w:val="List Number (Level 4)"/>
    <w:basedOn w:val="Normal"/>
    <w:rsid w:val="00FC3424"/>
    <w:pPr>
      <w:numPr>
        <w:ilvl w:val="3"/>
        <w:numId w:val="70"/>
      </w:numPr>
      <w:spacing w:after="240" w:line="240" w:lineRule="auto"/>
    </w:pPr>
    <w:rPr>
      <w:rFonts w:ascii="Times New Roman" w:eastAsia="Times New Roman" w:hAnsi="Times New Roman" w:cs="Times New Roman"/>
      <w:sz w:val="24"/>
      <w:szCs w:val="20"/>
      <w:lang w:val="en-GB"/>
    </w:rPr>
  </w:style>
  <w:style w:type="paragraph" w:customStyle="1" w:styleId="ListNumber1">
    <w:name w:val="List Number 1"/>
    <w:basedOn w:val="Text1"/>
    <w:rsid w:val="00FC3424"/>
    <w:pPr>
      <w:numPr>
        <w:numId w:val="71"/>
      </w:numPr>
      <w:tabs>
        <w:tab w:val="clear" w:pos="1191"/>
      </w:tabs>
      <w:spacing w:before="0" w:after="240"/>
      <w:ind w:left="360" w:hanging="360"/>
    </w:pPr>
    <w:rPr>
      <w:szCs w:val="20"/>
    </w:rPr>
  </w:style>
  <w:style w:type="paragraph" w:customStyle="1" w:styleId="ListNumber1Level2">
    <w:name w:val="List Number 1 (Level 2)"/>
    <w:basedOn w:val="Text1"/>
    <w:rsid w:val="00FC3424"/>
    <w:pPr>
      <w:numPr>
        <w:ilvl w:val="1"/>
        <w:numId w:val="71"/>
      </w:numPr>
      <w:tabs>
        <w:tab w:val="clear" w:pos="1899"/>
      </w:tabs>
      <w:spacing w:before="0" w:after="240"/>
      <w:ind w:left="1080" w:hanging="360"/>
    </w:pPr>
    <w:rPr>
      <w:szCs w:val="20"/>
    </w:rPr>
  </w:style>
  <w:style w:type="paragraph" w:customStyle="1" w:styleId="ListNumber1Level3">
    <w:name w:val="List Number 1 (Level 3)"/>
    <w:basedOn w:val="Text1"/>
    <w:rsid w:val="00FC3424"/>
    <w:pPr>
      <w:numPr>
        <w:ilvl w:val="2"/>
        <w:numId w:val="71"/>
      </w:numPr>
      <w:tabs>
        <w:tab w:val="clear" w:pos="2608"/>
      </w:tabs>
      <w:spacing w:before="0" w:after="240"/>
      <w:ind w:left="1800" w:hanging="360"/>
    </w:pPr>
    <w:rPr>
      <w:szCs w:val="20"/>
    </w:rPr>
  </w:style>
  <w:style w:type="paragraph" w:customStyle="1" w:styleId="ListNumber1Level4">
    <w:name w:val="List Number 1 (Level 4)"/>
    <w:basedOn w:val="Text1"/>
    <w:rsid w:val="00FC3424"/>
    <w:pPr>
      <w:numPr>
        <w:ilvl w:val="3"/>
        <w:numId w:val="71"/>
      </w:numPr>
      <w:tabs>
        <w:tab w:val="clear" w:pos="3317"/>
      </w:tabs>
      <w:spacing w:before="0" w:after="240"/>
      <w:ind w:left="2520" w:hanging="360"/>
    </w:pPr>
    <w:rPr>
      <w:szCs w:val="20"/>
    </w:rPr>
  </w:style>
  <w:style w:type="paragraph" w:customStyle="1" w:styleId="ListNumber2Level2">
    <w:name w:val="List Number 2 (Level 2)"/>
    <w:basedOn w:val="Text2"/>
    <w:rsid w:val="00FC3424"/>
    <w:pPr>
      <w:numPr>
        <w:ilvl w:val="1"/>
        <w:numId w:val="72"/>
      </w:numPr>
      <w:spacing w:before="0" w:after="240"/>
    </w:pPr>
    <w:rPr>
      <w:szCs w:val="20"/>
    </w:rPr>
  </w:style>
  <w:style w:type="paragraph" w:customStyle="1" w:styleId="ListNumber2Level3">
    <w:name w:val="List Number 2 (Level 3)"/>
    <w:basedOn w:val="Text2"/>
    <w:rsid w:val="00FC3424"/>
    <w:pPr>
      <w:numPr>
        <w:ilvl w:val="2"/>
        <w:numId w:val="72"/>
      </w:numPr>
      <w:spacing w:before="0" w:after="240"/>
    </w:pPr>
    <w:rPr>
      <w:szCs w:val="20"/>
    </w:rPr>
  </w:style>
  <w:style w:type="paragraph" w:customStyle="1" w:styleId="ListNumber2Level4">
    <w:name w:val="List Number 2 (Level 4)"/>
    <w:basedOn w:val="Text2"/>
    <w:rsid w:val="00FC3424"/>
    <w:pPr>
      <w:numPr>
        <w:ilvl w:val="3"/>
        <w:numId w:val="72"/>
      </w:numPr>
      <w:spacing w:before="0" w:after="240"/>
      <w:ind w:left="3901" w:hanging="703"/>
    </w:pPr>
    <w:rPr>
      <w:szCs w:val="20"/>
    </w:rPr>
  </w:style>
  <w:style w:type="paragraph" w:customStyle="1" w:styleId="ListNumber3Level2">
    <w:name w:val="List Number 3 (Level 2)"/>
    <w:basedOn w:val="Text3"/>
    <w:rsid w:val="00FC3424"/>
    <w:pPr>
      <w:numPr>
        <w:ilvl w:val="1"/>
        <w:numId w:val="73"/>
      </w:numPr>
      <w:spacing w:before="0" w:after="240"/>
    </w:pPr>
    <w:rPr>
      <w:szCs w:val="20"/>
    </w:rPr>
  </w:style>
  <w:style w:type="paragraph" w:customStyle="1" w:styleId="ListNumber3Level3">
    <w:name w:val="List Number 3 (Level 3)"/>
    <w:basedOn w:val="Text3"/>
    <w:rsid w:val="00FC3424"/>
    <w:pPr>
      <w:numPr>
        <w:ilvl w:val="2"/>
        <w:numId w:val="73"/>
      </w:numPr>
      <w:spacing w:before="0" w:after="240"/>
    </w:pPr>
    <w:rPr>
      <w:szCs w:val="20"/>
    </w:rPr>
  </w:style>
  <w:style w:type="paragraph" w:customStyle="1" w:styleId="ListNumber3Level4">
    <w:name w:val="List Number 3 (Level 4)"/>
    <w:basedOn w:val="Text3"/>
    <w:rsid w:val="00FC3424"/>
    <w:pPr>
      <w:numPr>
        <w:ilvl w:val="3"/>
        <w:numId w:val="73"/>
      </w:numPr>
      <w:spacing w:before="0" w:after="240"/>
    </w:pPr>
    <w:rPr>
      <w:szCs w:val="20"/>
    </w:rPr>
  </w:style>
  <w:style w:type="paragraph" w:customStyle="1" w:styleId="ListNumber4Level2">
    <w:name w:val="List Number 4 (Level 2)"/>
    <w:basedOn w:val="Text4"/>
    <w:rsid w:val="00FC3424"/>
    <w:pPr>
      <w:numPr>
        <w:ilvl w:val="1"/>
        <w:numId w:val="74"/>
      </w:numPr>
      <w:spacing w:before="0" w:after="240"/>
    </w:pPr>
    <w:rPr>
      <w:szCs w:val="20"/>
    </w:rPr>
  </w:style>
  <w:style w:type="paragraph" w:customStyle="1" w:styleId="ListNumber4Level3">
    <w:name w:val="List Number 4 (Level 3)"/>
    <w:basedOn w:val="Text4"/>
    <w:rsid w:val="00FC3424"/>
    <w:pPr>
      <w:numPr>
        <w:ilvl w:val="2"/>
        <w:numId w:val="74"/>
      </w:numPr>
      <w:spacing w:before="0" w:after="240"/>
    </w:pPr>
    <w:rPr>
      <w:szCs w:val="20"/>
    </w:rPr>
  </w:style>
  <w:style w:type="paragraph" w:customStyle="1" w:styleId="ListNumber4Level4">
    <w:name w:val="List Number 4 (Level 4)"/>
    <w:basedOn w:val="Text4"/>
    <w:rsid w:val="00FC3424"/>
    <w:pPr>
      <w:numPr>
        <w:ilvl w:val="3"/>
        <w:numId w:val="74"/>
      </w:numPr>
      <w:spacing w:before="0" w:after="240"/>
    </w:pPr>
    <w:rPr>
      <w:szCs w:val="20"/>
    </w:rPr>
  </w:style>
  <w:style w:type="paragraph" w:customStyle="1" w:styleId="Contact">
    <w:name w:val="Contact"/>
    <w:basedOn w:val="Normal"/>
    <w:next w:val="Enclosures"/>
    <w:rsid w:val="00FC3424"/>
    <w:pPr>
      <w:spacing w:before="480" w:after="0" w:line="240" w:lineRule="auto"/>
      <w:ind w:left="567" w:hanging="567"/>
    </w:pPr>
    <w:rPr>
      <w:rFonts w:ascii="Times New Roman" w:eastAsia="Times New Roman" w:hAnsi="Times New Roman" w:cs="Times New Roman"/>
      <w:sz w:val="24"/>
      <w:szCs w:val="20"/>
      <w:lang w:val="en-GB"/>
    </w:rPr>
  </w:style>
  <w:style w:type="paragraph" w:customStyle="1" w:styleId="DisclaimerNotice">
    <w:name w:val="Disclaimer Notice"/>
    <w:basedOn w:val="Normal"/>
    <w:next w:val="AddressTR"/>
    <w:rsid w:val="00FC3424"/>
    <w:pPr>
      <w:spacing w:after="240" w:line="240" w:lineRule="auto"/>
      <w:ind w:left="5103"/>
    </w:pPr>
    <w:rPr>
      <w:rFonts w:ascii="Times New Roman" w:eastAsia="Times New Roman" w:hAnsi="Times New Roman" w:cs="Times New Roman"/>
      <w:i/>
      <w:sz w:val="20"/>
      <w:szCs w:val="20"/>
      <w:lang w:val="en-GB"/>
    </w:rPr>
  </w:style>
  <w:style w:type="paragraph" w:customStyle="1" w:styleId="Disclaimer">
    <w:name w:val="Disclaimer"/>
    <w:basedOn w:val="Normal"/>
    <w:rsid w:val="00FC3424"/>
    <w:pPr>
      <w:keepLines/>
      <w:pBdr>
        <w:top w:val="single" w:sz="4" w:space="1" w:color="auto"/>
      </w:pBdr>
      <w:spacing w:before="480" w:after="0" w:line="240" w:lineRule="auto"/>
    </w:pPr>
    <w:rPr>
      <w:rFonts w:ascii="Times New Roman" w:eastAsia="Times New Roman" w:hAnsi="Times New Roman" w:cs="Times New Roman"/>
      <w:i/>
      <w:sz w:val="24"/>
      <w:szCs w:val="20"/>
      <w:lang w:val="en-GB"/>
    </w:rPr>
  </w:style>
  <w:style w:type="paragraph" w:customStyle="1" w:styleId="DisclaimerSJ">
    <w:name w:val="Disclaimer_SJ"/>
    <w:basedOn w:val="Normal"/>
    <w:next w:val="Normal"/>
    <w:rsid w:val="00FC3424"/>
    <w:pPr>
      <w:spacing w:after="0" w:line="240" w:lineRule="auto"/>
    </w:pPr>
    <w:rPr>
      <w:rFonts w:ascii="Arial" w:eastAsia="Times New Roman" w:hAnsi="Arial" w:cs="Times New Roman"/>
      <w:b/>
      <w:sz w:val="16"/>
      <w:szCs w:val="20"/>
      <w:lang w:val="en-GB"/>
    </w:rPr>
  </w:style>
  <w:style w:type="character" w:customStyle="1" w:styleId="Text1Char">
    <w:name w:val="Text 1 Char"/>
    <w:link w:val="Text1"/>
    <w:locked/>
    <w:rsid w:val="00FC3424"/>
    <w:rPr>
      <w:rFonts w:ascii="Times New Roman" w:eastAsia="Times New Roman" w:hAnsi="Times New Roman" w:cs="Times New Roman"/>
      <w:sz w:val="24"/>
      <w:szCs w:val="24"/>
      <w:lang w:val="en-GB"/>
    </w:rPr>
  </w:style>
  <w:style w:type="character" w:customStyle="1" w:styleId="ManualNumPar1Char">
    <w:name w:val="Manual NumPar 1 Char"/>
    <w:link w:val="ManualNumPar1"/>
    <w:rsid w:val="00FC3424"/>
    <w:rPr>
      <w:rFonts w:ascii="Times New Roman" w:eastAsia="Times New Roman" w:hAnsi="Times New Roman" w:cs="Times New Roman"/>
      <w:sz w:val="24"/>
      <w:szCs w:val="24"/>
      <w:lang w:val="en-GB"/>
    </w:rPr>
  </w:style>
  <w:style w:type="character" w:styleId="Numrdepagin">
    <w:name w:val="page number"/>
    <w:basedOn w:val="Fontdeparagrafimplicit"/>
    <w:rsid w:val="00FC3424"/>
  </w:style>
  <w:style w:type="paragraph" w:customStyle="1" w:styleId="StyleHeading3BoldNotItalic">
    <w:name w:val="Style Heading 3 + Bold Not Italic"/>
    <w:basedOn w:val="Titlu3"/>
    <w:autoRedefine/>
    <w:rsid w:val="00FC3424"/>
    <w:pPr>
      <w:keepLines w:val="0"/>
      <w:numPr>
        <w:ilvl w:val="2"/>
      </w:numPr>
      <w:spacing w:before="0" w:after="240" w:line="240" w:lineRule="auto"/>
      <w:ind w:left="720" w:hanging="720"/>
    </w:pPr>
    <w:rPr>
      <w:rFonts w:ascii="Times New Roman Bold" w:eastAsia="Times New Roman" w:hAnsi="Times New Roman Bold" w:cs="Times New Roman"/>
      <w:bCs/>
      <w:i/>
      <w:color w:val="auto"/>
      <w:szCs w:val="20"/>
      <w:lang w:val="en-GB"/>
    </w:rPr>
  </w:style>
  <w:style w:type="paragraph" w:customStyle="1" w:styleId="Annextitle">
    <w:name w:val="Annex title"/>
    <w:basedOn w:val="Normal"/>
    <w:autoRedefine/>
    <w:rsid w:val="00FC3424"/>
    <w:pPr>
      <w:spacing w:before="60" w:after="240" w:line="240" w:lineRule="auto"/>
    </w:pPr>
    <w:rPr>
      <w:rFonts w:ascii="Times New Roman Bold" w:eastAsia="Times New Roman" w:hAnsi="Times New Roman Bold" w:cs="Times New Roman"/>
      <w:iCs/>
      <w:smallCaps/>
      <w:sz w:val="24"/>
      <w:szCs w:val="24"/>
      <w:lang w:val="en-GB" w:eastAsia="en-GB"/>
    </w:rPr>
  </w:style>
  <w:style w:type="paragraph" w:customStyle="1" w:styleId="StyleHeading1Hanging085cm">
    <w:name w:val="Style Heading 1 + Hanging:  0.85 cm"/>
    <w:basedOn w:val="Titlu1"/>
    <w:autoRedefine/>
    <w:rsid w:val="00FC3424"/>
    <w:pPr>
      <w:keepLines w:val="0"/>
      <w:spacing w:before="360" w:after="240" w:line="240" w:lineRule="auto"/>
    </w:pPr>
    <w:rPr>
      <w:rFonts w:ascii="Times New Roman" w:eastAsia="Times New Roman" w:hAnsi="Times New Roman" w:cs="Times New Roman"/>
      <w:b/>
      <w:smallCaps/>
      <w:color w:val="auto"/>
      <w:sz w:val="24"/>
      <w:szCs w:val="24"/>
      <w:lang w:val="en-GB"/>
    </w:rPr>
  </w:style>
  <w:style w:type="paragraph" w:customStyle="1" w:styleId="StyleHeading1Left0cm">
    <w:name w:val="Style Heading 1 + Left:  0 cm"/>
    <w:basedOn w:val="Titlu1"/>
    <w:autoRedefine/>
    <w:rsid w:val="00FC3424"/>
    <w:pPr>
      <w:keepLines w:val="0"/>
      <w:numPr>
        <w:numId w:val="78"/>
      </w:numPr>
      <w:spacing w:before="360" w:after="240" w:line="240" w:lineRule="auto"/>
    </w:pPr>
    <w:rPr>
      <w:rFonts w:ascii="Times New Roman Bold" w:eastAsia="Times New Roman" w:hAnsi="Times New Roman Bold" w:cs="Times New Roman"/>
      <w:b/>
      <w:smallCaps/>
      <w:color w:val="auto"/>
      <w:sz w:val="24"/>
      <w:szCs w:val="24"/>
      <w:lang w:val="en-GB"/>
    </w:rPr>
  </w:style>
  <w:style w:type="character" w:customStyle="1" w:styleId="CharacterStyle2">
    <w:name w:val="Character Style 2"/>
    <w:uiPriority w:val="99"/>
    <w:rsid w:val="00FC3424"/>
    <w:rPr>
      <w:sz w:val="20"/>
      <w:szCs w:val="20"/>
    </w:rPr>
  </w:style>
  <w:style w:type="paragraph" w:customStyle="1" w:styleId="Style1">
    <w:name w:val="Style1"/>
    <w:basedOn w:val="Text1"/>
    <w:link w:val="Style1Char"/>
    <w:qFormat/>
    <w:rsid w:val="00FC3424"/>
    <w:pPr>
      <w:ind w:left="0"/>
    </w:pPr>
  </w:style>
  <w:style w:type="character" w:customStyle="1" w:styleId="Style1Char">
    <w:name w:val="Style1 Char"/>
    <w:basedOn w:val="Text1Char"/>
    <w:link w:val="Style1"/>
    <w:rsid w:val="00FC3424"/>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16857">
      <w:bodyDiv w:val="1"/>
      <w:marLeft w:val="0"/>
      <w:marRight w:val="0"/>
      <w:marTop w:val="0"/>
      <w:marBottom w:val="0"/>
      <w:divBdr>
        <w:top w:val="none" w:sz="0" w:space="0" w:color="auto"/>
        <w:left w:val="none" w:sz="0" w:space="0" w:color="auto"/>
        <w:bottom w:val="none" w:sz="0" w:space="0" w:color="auto"/>
        <w:right w:val="none" w:sz="0" w:space="0" w:color="auto"/>
      </w:divBdr>
    </w:div>
    <w:div w:id="125247183">
      <w:bodyDiv w:val="1"/>
      <w:marLeft w:val="0"/>
      <w:marRight w:val="0"/>
      <w:marTop w:val="0"/>
      <w:marBottom w:val="0"/>
      <w:divBdr>
        <w:top w:val="none" w:sz="0" w:space="0" w:color="auto"/>
        <w:left w:val="none" w:sz="0" w:space="0" w:color="auto"/>
        <w:bottom w:val="none" w:sz="0" w:space="0" w:color="auto"/>
        <w:right w:val="none" w:sz="0" w:space="0" w:color="auto"/>
      </w:divBdr>
    </w:div>
    <w:div w:id="221252369">
      <w:bodyDiv w:val="1"/>
      <w:marLeft w:val="0"/>
      <w:marRight w:val="0"/>
      <w:marTop w:val="0"/>
      <w:marBottom w:val="0"/>
      <w:divBdr>
        <w:top w:val="none" w:sz="0" w:space="0" w:color="auto"/>
        <w:left w:val="none" w:sz="0" w:space="0" w:color="auto"/>
        <w:bottom w:val="none" w:sz="0" w:space="0" w:color="auto"/>
        <w:right w:val="none" w:sz="0" w:space="0" w:color="auto"/>
      </w:divBdr>
    </w:div>
    <w:div w:id="305204696">
      <w:bodyDiv w:val="1"/>
      <w:marLeft w:val="0"/>
      <w:marRight w:val="0"/>
      <w:marTop w:val="0"/>
      <w:marBottom w:val="0"/>
      <w:divBdr>
        <w:top w:val="none" w:sz="0" w:space="0" w:color="auto"/>
        <w:left w:val="none" w:sz="0" w:space="0" w:color="auto"/>
        <w:bottom w:val="none" w:sz="0" w:space="0" w:color="auto"/>
        <w:right w:val="none" w:sz="0" w:space="0" w:color="auto"/>
      </w:divBdr>
    </w:div>
    <w:div w:id="418792819">
      <w:bodyDiv w:val="1"/>
      <w:marLeft w:val="0"/>
      <w:marRight w:val="0"/>
      <w:marTop w:val="0"/>
      <w:marBottom w:val="0"/>
      <w:divBdr>
        <w:top w:val="none" w:sz="0" w:space="0" w:color="auto"/>
        <w:left w:val="none" w:sz="0" w:space="0" w:color="auto"/>
        <w:bottom w:val="none" w:sz="0" w:space="0" w:color="auto"/>
        <w:right w:val="none" w:sz="0" w:space="0" w:color="auto"/>
      </w:divBdr>
    </w:div>
    <w:div w:id="460005463">
      <w:bodyDiv w:val="1"/>
      <w:marLeft w:val="0"/>
      <w:marRight w:val="0"/>
      <w:marTop w:val="0"/>
      <w:marBottom w:val="0"/>
      <w:divBdr>
        <w:top w:val="none" w:sz="0" w:space="0" w:color="auto"/>
        <w:left w:val="none" w:sz="0" w:space="0" w:color="auto"/>
        <w:bottom w:val="none" w:sz="0" w:space="0" w:color="auto"/>
        <w:right w:val="none" w:sz="0" w:space="0" w:color="auto"/>
      </w:divBdr>
    </w:div>
    <w:div w:id="488637849">
      <w:bodyDiv w:val="1"/>
      <w:marLeft w:val="0"/>
      <w:marRight w:val="0"/>
      <w:marTop w:val="0"/>
      <w:marBottom w:val="0"/>
      <w:divBdr>
        <w:top w:val="none" w:sz="0" w:space="0" w:color="auto"/>
        <w:left w:val="none" w:sz="0" w:space="0" w:color="auto"/>
        <w:bottom w:val="none" w:sz="0" w:space="0" w:color="auto"/>
        <w:right w:val="none" w:sz="0" w:space="0" w:color="auto"/>
      </w:divBdr>
    </w:div>
    <w:div w:id="609168290">
      <w:bodyDiv w:val="1"/>
      <w:marLeft w:val="0"/>
      <w:marRight w:val="0"/>
      <w:marTop w:val="0"/>
      <w:marBottom w:val="0"/>
      <w:divBdr>
        <w:top w:val="none" w:sz="0" w:space="0" w:color="auto"/>
        <w:left w:val="none" w:sz="0" w:space="0" w:color="auto"/>
        <w:bottom w:val="none" w:sz="0" w:space="0" w:color="auto"/>
        <w:right w:val="none" w:sz="0" w:space="0" w:color="auto"/>
      </w:divBdr>
    </w:div>
    <w:div w:id="784539214">
      <w:bodyDiv w:val="1"/>
      <w:marLeft w:val="0"/>
      <w:marRight w:val="0"/>
      <w:marTop w:val="0"/>
      <w:marBottom w:val="0"/>
      <w:divBdr>
        <w:top w:val="none" w:sz="0" w:space="0" w:color="auto"/>
        <w:left w:val="none" w:sz="0" w:space="0" w:color="auto"/>
        <w:bottom w:val="none" w:sz="0" w:space="0" w:color="auto"/>
        <w:right w:val="none" w:sz="0" w:space="0" w:color="auto"/>
      </w:divBdr>
    </w:div>
    <w:div w:id="827937739">
      <w:bodyDiv w:val="1"/>
      <w:marLeft w:val="0"/>
      <w:marRight w:val="0"/>
      <w:marTop w:val="0"/>
      <w:marBottom w:val="0"/>
      <w:divBdr>
        <w:top w:val="none" w:sz="0" w:space="0" w:color="auto"/>
        <w:left w:val="none" w:sz="0" w:space="0" w:color="auto"/>
        <w:bottom w:val="none" w:sz="0" w:space="0" w:color="auto"/>
        <w:right w:val="none" w:sz="0" w:space="0" w:color="auto"/>
      </w:divBdr>
    </w:div>
    <w:div w:id="834999495">
      <w:bodyDiv w:val="1"/>
      <w:marLeft w:val="0"/>
      <w:marRight w:val="0"/>
      <w:marTop w:val="0"/>
      <w:marBottom w:val="0"/>
      <w:divBdr>
        <w:top w:val="none" w:sz="0" w:space="0" w:color="auto"/>
        <w:left w:val="none" w:sz="0" w:space="0" w:color="auto"/>
        <w:bottom w:val="none" w:sz="0" w:space="0" w:color="auto"/>
        <w:right w:val="none" w:sz="0" w:space="0" w:color="auto"/>
      </w:divBdr>
    </w:div>
    <w:div w:id="859471219">
      <w:bodyDiv w:val="1"/>
      <w:marLeft w:val="0"/>
      <w:marRight w:val="0"/>
      <w:marTop w:val="0"/>
      <w:marBottom w:val="0"/>
      <w:divBdr>
        <w:top w:val="none" w:sz="0" w:space="0" w:color="auto"/>
        <w:left w:val="none" w:sz="0" w:space="0" w:color="auto"/>
        <w:bottom w:val="none" w:sz="0" w:space="0" w:color="auto"/>
        <w:right w:val="none" w:sz="0" w:space="0" w:color="auto"/>
      </w:divBdr>
    </w:div>
    <w:div w:id="1121991909">
      <w:bodyDiv w:val="1"/>
      <w:marLeft w:val="0"/>
      <w:marRight w:val="0"/>
      <w:marTop w:val="0"/>
      <w:marBottom w:val="0"/>
      <w:divBdr>
        <w:top w:val="none" w:sz="0" w:space="0" w:color="auto"/>
        <w:left w:val="none" w:sz="0" w:space="0" w:color="auto"/>
        <w:bottom w:val="none" w:sz="0" w:space="0" w:color="auto"/>
        <w:right w:val="none" w:sz="0" w:space="0" w:color="auto"/>
      </w:divBdr>
    </w:div>
    <w:div w:id="1130518622">
      <w:bodyDiv w:val="1"/>
      <w:marLeft w:val="0"/>
      <w:marRight w:val="0"/>
      <w:marTop w:val="0"/>
      <w:marBottom w:val="0"/>
      <w:divBdr>
        <w:top w:val="none" w:sz="0" w:space="0" w:color="auto"/>
        <w:left w:val="none" w:sz="0" w:space="0" w:color="auto"/>
        <w:bottom w:val="none" w:sz="0" w:space="0" w:color="auto"/>
        <w:right w:val="none" w:sz="0" w:space="0" w:color="auto"/>
      </w:divBdr>
    </w:div>
    <w:div w:id="1147741252">
      <w:bodyDiv w:val="1"/>
      <w:marLeft w:val="0"/>
      <w:marRight w:val="0"/>
      <w:marTop w:val="0"/>
      <w:marBottom w:val="0"/>
      <w:divBdr>
        <w:top w:val="none" w:sz="0" w:space="0" w:color="auto"/>
        <w:left w:val="none" w:sz="0" w:space="0" w:color="auto"/>
        <w:bottom w:val="none" w:sz="0" w:space="0" w:color="auto"/>
        <w:right w:val="none" w:sz="0" w:space="0" w:color="auto"/>
      </w:divBdr>
    </w:div>
    <w:div w:id="1153135095">
      <w:bodyDiv w:val="1"/>
      <w:marLeft w:val="0"/>
      <w:marRight w:val="0"/>
      <w:marTop w:val="0"/>
      <w:marBottom w:val="0"/>
      <w:divBdr>
        <w:top w:val="none" w:sz="0" w:space="0" w:color="auto"/>
        <w:left w:val="none" w:sz="0" w:space="0" w:color="auto"/>
        <w:bottom w:val="none" w:sz="0" w:space="0" w:color="auto"/>
        <w:right w:val="none" w:sz="0" w:space="0" w:color="auto"/>
      </w:divBdr>
    </w:div>
    <w:div w:id="1211528835">
      <w:bodyDiv w:val="1"/>
      <w:marLeft w:val="0"/>
      <w:marRight w:val="0"/>
      <w:marTop w:val="0"/>
      <w:marBottom w:val="0"/>
      <w:divBdr>
        <w:top w:val="none" w:sz="0" w:space="0" w:color="auto"/>
        <w:left w:val="none" w:sz="0" w:space="0" w:color="auto"/>
        <w:bottom w:val="none" w:sz="0" w:space="0" w:color="auto"/>
        <w:right w:val="none" w:sz="0" w:space="0" w:color="auto"/>
      </w:divBdr>
    </w:div>
    <w:div w:id="1237202811">
      <w:bodyDiv w:val="1"/>
      <w:marLeft w:val="0"/>
      <w:marRight w:val="0"/>
      <w:marTop w:val="0"/>
      <w:marBottom w:val="0"/>
      <w:divBdr>
        <w:top w:val="none" w:sz="0" w:space="0" w:color="auto"/>
        <w:left w:val="none" w:sz="0" w:space="0" w:color="auto"/>
        <w:bottom w:val="none" w:sz="0" w:space="0" w:color="auto"/>
        <w:right w:val="none" w:sz="0" w:space="0" w:color="auto"/>
      </w:divBdr>
      <w:divsChild>
        <w:div w:id="640158352">
          <w:marLeft w:val="0"/>
          <w:marRight w:val="0"/>
          <w:marTop w:val="0"/>
          <w:marBottom w:val="0"/>
          <w:divBdr>
            <w:top w:val="none" w:sz="0" w:space="0" w:color="auto"/>
            <w:left w:val="none" w:sz="0" w:space="0" w:color="auto"/>
            <w:bottom w:val="none" w:sz="0" w:space="0" w:color="auto"/>
            <w:right w:val="none" w:sz="0" w:space="0" w:color="auto"/>
          </w:divBdr>
          <w:divsChild>
            <w:div w:id="2126272029">
              <w:marLeft w:val="0"/>
              <w:marRight w:val="0"/>
              <w:marTop w:val="0"/>
              <w:marBottom w:val="0"/>
              <w:divBdr>
                <w:top w:val="none" w:sz="0" w:space="0" w:color="auto"/>
                <w:left w:val="none" w:sz="0" w:space="0" w:color="auto"/>
                <w:bottom w:val="none" w:sz="0" w:space="0" w:color="auto"/>
                <w:right w:val="none" w:sz="0" w:space="0" w:color="auto"/>
              </w:divBdr>
              <w:divsChild>
                <w:div w:id="199329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202153">
      <w:bodyDiv w:val="1"/>
      <w:marLeft w:val="0"/>
      <w:marRight w:val="0"/>
      <w:marTop w:val="0"/>
      <w:marBottom w:val="0"/>
      <w:divBdr>
        <w:top w:val="none" w:sz="0" w:space="0" w:color="auto"/>
        <w:left w:val="none" w:sz="0" w:space="0" w:color="auto"/>
        <w:bottom w:val="none" w:sz="0" w:space="0" w:color="auto"/>
        <w:right w:val="none" w:sz="0" w:space="0" w:color="auto"/>
      </w:divBdr>
    </w:div>
    <w:div w:id="1385563979">
      <w:bodyDiv w:val="1"/>
      <w:marLeft w:val="0"/>
      <w:marRight w:val="0"/>
      <w:marTop w:val="0"/>
      <w:marBottom w:val="0"/>
      <w:divBdr>
        <w:top w:val="none" w:sz="0" w:space="0" w:color="auto"/>
        <w:left w:val="none" w:sz="0" w:space="0" w:color="auto"/>
        <w:bottom w:val="none" w:sz="0" w:space="0" w:color="auto"/>
        <w:right w:val="none" w:sz="0" w:space="0" w:color="auto"/>
      </w:divBdr>
    </w:div>
    <w:div w:id="1387997265">
      <w:bodyDiv w:val="1"/>
      <w:marLeft w:val="0"/>
      <w:marRight w:val="0"/>
      <w:marTop w:val="0"/>
      <w:marBottom w:val="0"/>
      <w:divBdr>
        <w:top w:val="none" w:sz="0" w:space="0" w:color="auto"/>
        <w:left w:val="none" w:sz="0" w:space="0" w:color="auto"/>
        <w:bottom w:val="none" w:sz="0" w:space="0" w:color="auto"/>
        <w:right w:val="none" w:sz="0" w:space="0" w:color="auto"/>
      </w:divBdr>
    </w:div>
    <w:div w:id="1524125955">
      <w:bodyDiv w:val="1"/>
      <w:marLeft w:val="0"/>
      <w:marRight w:val="0"/>
      <w:marTop w:val="0"/>
      <w:marBottom w:val="0"/>
      <w:divBdr>
        <w:top w:val="none" w:sz="0" w:space="0" w:color="auto"/>
        <w:left w:val="none" w:sz="0" w:space="0" w:color="auto"/>
        <w:bottom w:val="none" w:sz="0" w:space="0" w:color="auto"/>
        <w:right w:val="none" w:sz="0" w:space="0" w:color="auto"/>
      </w:divBdr>
    </w:div>
    <w:div w:id="1532303696">
      <w:bodyDiv w:val="1"/>
      <w:marLeft w:val="0"/>
      <w:marRight w:val="0"/>
      <w:marTop w:val="0"/>
      <w:marBottom w:val="0"/>
      <w:divBdr>
        <w:top w:val="none" w:sz="0" w:space="0" w:color="auto"/>
        <w:left w:val="none" w:sz="0" w:space="0" w:color="auto"/>
        <w:bottom w:val="none" w:sz="0" w:space="0" w:color="auto"/>
        <w:right w:val="none" w:sz="0" w:space="0" w:color="auto"/>
      </w:divBdr>
    </w:div>
    <w:div w:id="1553692954">
      <w:bodyDiv w:val="1"/>
      <w:marLeft w:val="0"/>
      <w:marRight w:val="0"/>
      <w:marTop w:val="0"/>
      <w:marBottom w:val="0"/>
      <w:divBdr>
        <w:top w:val="none" w:sz="0" w:space="0" w:color="auto"/>
        <w:left w:val="none" w:sz="0" w:space="0" w:color="auto"/>
        <w:bottom w:val="none" w:sz="0" w:space="0" w:color="auto"/>
        <w:right w:val="none" w:sz="0" w:space="0" w:color="auto"/>
      </w:divBdr>
    </w:div>
    <w:div w:id="1575818183">
      <w:bodyDiv w:val="1"/>
      <w:marLeft w:val="0"/>
      <w:marRight w:val="0"/>
      <w:marTop w:val="0"/>
      <w:marBottom w:val="0"/>
      <w:divBdr>
        <w:top w:val="none" w:sz="0" w:space="0" w:color="auto"/>
        <w:left w:val="none" w:sz="0" w:space="0" w:color="auto"/>
        <w:bottom w:val="none" w:sz="0" w:space="0" w:color="auto"/>
        <w:right w:val="none" w:sz="0" w:space="0" w:color="auto"/>
      </w:divBdr>
    </w:div>
    <w:div w:id="1641501125">
      <w:bodyDiv w:val="1"/>
      <w:marLeft w:val="0"/>
      <w:marRight w:val="0"/>
      <w:marTop w:val="0"/>
      <w:marBottom w:val="0"/>
      <w:divBdr>
        <w:top w:val="none" w:sz="0" w:space="0" w:color="auto"/>
        <w:left w:val="none" w:sz="0" w:space="0" w:color="auto"/>
        <w:bottom w:val="none" w:sz="0" w:space="0" w:color="auto"/>
        <w:right w:val="none" w:sz="0" w:space="0" w:color="auto"/>
      </w:divBdr>
    </w:div>
    <w:div w:id="1646199503">
      <w:bodyDiv w:val="1"/>
      <w:marLeft w:val="0"/>
      <w:marRight w:val="0"/>
      <w:marTop w:val="0"/>
      <w:marBottom w:val="0"/>
      <w:divBdr>
        <w:top w:val="none" w:sz="0" w:space="0" w:color="auto"/>
        <w:left w:val="none" w:sz="0" w:space="0" w:color="auto"/>
        <w:bottom w:val="none" w:sz="0" w:space="0" w:color="auto"/>
        <w:right w:val="none" w:sz="0" w:space="0" w:color="auto"/>
      </w:divBdr>
    </w:div>
    <w:div w:id="1680960180">
      <w:bodyDiv w:val="1"/>
      <w:marLeft w:val="0"/>
      <w:marRight w:val="0"/>
      <w:marTop w:val="0"/>
      <w:marBottom w:val="0"/>
      <w:divBdr>
        <w:top w:val="none" w:sz="0" w:space="0" w:color="auto"/>
        <w:left w:val="none" w:sz="0" w:space="0" w:color="auto"/>
        <w:bottom w:val="none" w:sz="0" w:space="0" w:color="auto"/>
        <w:right w:val="none" w:sz="0" w:space="0" w:color="auto"/>
      </w:divBdr>
    </w:div>
    <w:div w:id="1745373468">
      <w:bodyDiv w:val="1"/>
      <w:marLeft w:val="0"/>
      <w:marRight w:val="0"/>
      <w:marTop w:val="0"/>
      <w:marBottom w:val="0"/>
      <w:divBdr>
        <w:top w:val="none" w:sz="0" w:space="0" w:color="auto"/>
        <w:left w:val="none" w:sz="0" w:space="0" w:color="auto"/>
        <w:bottom w:val="none" w:sz="0" w:space="0" w:color="auto"/>
        <w:right w:val="none" w:sz="0" w:space="0" w:color="auto"/>
      </w:divBdr>
    </w:div>
    <w:div w:id="1752462441">
      <w:bodyDiv w:val="1"/>
      <w:marLeft w:val="0"/>
      <w:marRight w:val="0"/>
      <w:marTop w:val="0"/>
      <w:marBottom w:val="0"/>
      <w:divBdr>
        <w:top w:val="none" w:sz="0" w:space="0" w:color="auto"/>
        <w:left w:val="none" w:sz="0" w:space="0" w:color="auto"/>
        <w:bottom w:val="none" w:sz="0" w:space="0" w:color="auto"/>
        <w:right w:val="none" w:sz="0" w:space="0" w:color="auto"/>
      </w:divBdr>
    </w:div>
    <w:div w:id="1755933959">
      <w:bodyDiv w:val="1"/>
      <w:marLeft w:val="0"/>
      <w:marRight w:val="0"/>
      <w:marTop w:val="0"/>
      <w:marBottom w:val="0"/>
      <w:divBdr>
        <w:top w:val="none" w:sz="0" w:space="0" w:color="auto"/>
        <w:left w:val="none" w:sz="0" w:space="0" w:color="auto"/>
        <w:bottom w:val="none" w:sz="0" w:space="0" w:color="auto"/>
        <w:right w:val="none" w:sz="0" w:space="0" w:color="auto"/>
      </w:divBdr>
    </w:div>
    <w:div w:id="1873684515">
      <w:bodyDiv w:val="1"/>
      <w:marLeft w:val="0"/>
      <w:marRight w:val="0"/>
      <w:marTop w:val="0"/>
      <w:marBottom w:val="0"/>
      <w:divBdr>
        <w:top w:val="none" w:sz="0" w:space="0" w:color="auto"/>
        <w:left w:val="none" w:sz="0" w:space="0" w:color="auto"/>
        <w:bottom w:val="none" w:sz="0" w:space="0" w:color="auto"/>
        <w:right w:val="none" w:sz="0" w:space="0" w:color="auto"/>
      </w:divBdr>
      <w:divsChild>
        <w:div w:id="942032353">
          <w:marLeft w:val="0"/>
          <w:marRight w:val="0"/>
          <w:marTop w:val="0"/>
          <w:marBottom w:val="0"/>
          <w:divBdr>
            <w:top w:val="none" w:sz="0" w:space="0" w:color="auto"/>
            <w:left w:val="none" w:sz="0" w:space="0" w:color="auto"/>
            <w:bottom w:val="none" w:sz="0" w:space="0" w:color="auto"/>
            <w:right w:val="none" w:sz="0" w:space="0" w:color="auto"/>
          </w:divBdr>
          <w:divsChild>
            <w:div w:id="1512066275">
              <w:marLeft w:val="0"/>
              <w:marRight w:val="0"/>
              <w:marTop w:val="0"/>
              <w:marBottom w:val="0"/>
              <w:divBdr>
                <w:top w:val="none" w:sz="0" w:space="0" w:color="auto"/>
                <w:left w:val="none" w:sz="0" w:space="0" w:color="auto"/>
                <w:bottom w:val="none" w:sz="0" w:space="0" w:color="auto"/>
                <w:right w:val="none" w:sz="0" w:space="0" w:color="auto"/>
              </w:divBdr>
              <w:divsChild>
                <w:div w:id="53755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773655">
      <w:bodyDiv w:val="1"/>
      <w:marLeft w:val="0"/>
      <w:marRight w:val="0"/>
      <w:marTop w:val="0"/>
      <w:marBottom w:val="0"/>
      <w:divBdr>
        <w:top w:val="none" w:sz="0" w:space="0" w:color="auto"/>
        <w:left w:val="none" w:sz="0" w:space="0" w:color="auto"/>
        <w:bottom w:val="none" w:sz="0" w:space="0" w:color="auto"/>
        <w:right w:val="none" w:sz="0" w:space="0" w:color="auto"/>
      </w:divBdr>
    </w:div>
    <w:div w:id="2072608624">
      <w:bodyDiv w:val="1"/>
      <w:marLeft w:val="0"/>
      <w:marRight w:val="0"/>
      <w:marTop w:val="0"/>
      <w:marBottom w:val="0"/>
      <w:divBdr>
        <w:top w:val="none" w:sz="0" w:space="0" w:color="auto"/>
        <w:left w:val="none" w:sz="0" w:space="0" w:color="auto"/>
        <w:bottom w:val="none" w:sz="0" w:space="0" w:color="auto"/>
        <w:right w:val="none" w:sz="0" w:space="0" w:color="auto"/>
      </w:divBdr>
    </w:div>
    <w:div w:id="2112041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nduri-ue.ro/pocu-20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contracts_grants/info_contracts/inforeuro/index_en.cfm"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social/main.jsp?catId=1022&amp;langId=en" TargetMode="External"/><Relationship Id="rId2" Type="http://schemas.openxmlformats.org/officeDocument/2006/relationships/hyperlink" Target="http://www.fonduri-ue.ro/po-2014-2020" TargetMode="External"/><Relationship Id="rId1" Type="http://schemas.openxmlformats.org/officeDocument/2006/relationships/hyperlink" Target="http://www.mmuncii.ro/j33/images/Documente/Munca/2014-DOES/2014-01-31_Anexa1_Strategia_de_Ocupare.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6EB4C-2C70-424D-B5D7-D3546418E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25</Pages>
  <Words>8921</Words>
  <Characters>50851</Characters>
  <Application>Microsoft Office Word</Application>
  <DocSecurity>0</DocSecurity>
  <Lines>423</Lines>
  <Paragraphs>119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59653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Florentina Ciocanel</dc:creator>
  <cp:keywords/>
  <dc:description/>
  <cp:lastModifiedBy>Mihaela Teodoru</cp:lastModifiedBy>
  <cp:revision>64</cp:revision>
  <cp:lastPrinted>2016-08-10T06:27:00Z</cp:lastPrinted>
  <dcterms:created xsi:type="dcterms:W3CDTF">2018-03-15T12:58:00Z</dcterms:created>
  <dcterms:modified xsi:type="dcterms:W3CDTF">2018-03-19T14:03:00Z</dcterms:modified>
</cp:coreProperties>
</file>